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6D3" w:rsidRPr="0099169B" w:rsidRDefault="001F46D3" w:rsidP="001F46D3">
      <w:pPr>
        <w:pStyle w:val="1"/>
        <w:rPr>
          <w:sz w:val="28"/>
          <w:szCs w:val="28"/>
        </w:rPr>
      </w:pPr>
      <w:bookmarkStart w:id="0" w:name="_Toc277844576"/>
      <w:bookmarkStart w:id="1" w:name="_Toc283888295"/>
      <w:bookmarkStart w:id="2" w:name="_Toc310093223"/>
      <w:bookmarkStart w:id="3" w:name="_Toc310093393"/>
      <w:bookmarkStart w:id="4" w:name="_Toc310093568"/>
      <w:bookmarkStart w:id="5" w:name="_Toc310245541"/>
      <w:r w:rsidRPr="0099169B">
        <w:rPr>
          <w:sz w:val="28"/>
          <w:szCs w:val="28"/>
        </w:rPr>
        <w:t>Введение</w:t>
      </w:r>
      <w:bookmarkEnd w:id="0"/>
      <w:bookmarkEnd w:id="1"/>
      <w:bookmarkEnd w:id="2"/>
      <w:bookmarkEnd w:id="3"/>
      <w:bookmarkEnd w:id="4"/>
      <w:bookmarkEnd w:id="5"/>
    </w:p>
    <w:p w:rsidR="00320CAD" w:rsidRPr="008A6C11" w:rsidRDefault="00320CAD" w:rsidP="00320CAD">
      <w:pPr>
        <w:pStyle w:val="ae"/>
        <w:snapToGrid w:val="0"/>
        <w:ind w:firstLine="709"/>
        <w:jc w:val="both"/>
        <w:rPr>
          <w:b/>
        </w:rPr>
      </w:pPr>
      <w:r w:rsidRPr="008A6C11">
        <w:rPr>
          <w:sz w:val="28"/>
          <w:szCs w:val="28"/>
        </w:rPr>
        <w:t>Генеральный план муниципального образования на основании контракта № 2012.102640-ПП</w:t>
      </w:r>
      <w:r w:rsidRPr="008A6C11">
        <w:rPr>
          <w:b/>
        </w:rPr>
        <w:t xml:space="preserve">,  </w:t>
      </w:r>
      <w:r w:rsidRPr="008A6C11">
        <w:rPr>
          <w:sz w:val="28"/>
          <w:szCs w:val="28"/>
        </w:rPr>
        <w:t>в соответствии с Градостроительным кодексом РФ от 9.12.2004г. №190-ФЗ и инструкцией, утвержденной постановлением Госстроя РФ от  9.10.2002г №150 «О порядке разработки, согласования, экспертизы и утверждения  градостроительной документации» СНиП 11-04-2003, а также с соблюдением технических условий и требований государственных стандартов соответствующих норм и правил в области градостроительства.</w:t>
      </w:r>
    </w:p>
    <w:p w:rsidR="001F46D3" w:rsidRPr="0099169B" w:rsidRDefault="001F46D3" w:rsidP="001F46D3">
      <w:pPr>
        <w:pStyle w:val="100"/>
        <w:ind w:firstLine="708"/>
        <w:rPr>
          <w:sz w:val="28"/>
          <w:szCs w:val="28"/>
        </w:rPr>
      </w:pPr>
      <w:r w:rsidRPr="0099169B">
        <w:rPr>
          <w:sz w:val="28"/>
          <w:szCs w:val="28"/>
        </w:rPr>
        <w:t>В проекте Генерального плана представлен анализ существующих природных условий и ресурсов, выявлен ландшафтно-рекреационный потенциал сельского поселения, выявлены территории, благоприятные для использования по различному функциональному назначению, даны предложения по административно-территориальному устройству, планировочной организации и функциональному зонированию территории (расселение и развитие населенных пунктов, жилищное строительство, организация системы культурно-бытового обслуживания и отдыха и др.), по развитию транспортной и инженерной инфраструктур.</w:t>
      </w:r>
    </w:p>
    <w:p w:rsidR="001F46D3" w:rsidRPr="0099169B" w:rsidRDefault="001F46D3" w:rsidP="001F46D3">
      <w:pPr>
        <w:pStyle w:val="100"/>
        <w:ind w:firstLine="708"/>
        <w:rPr>
          <w:sz w:val="28"/>
          <w:szCs w:val="28"/>
        </w:rPr>
      </w:pPr>
      <w:r w:rsidRPr="0099169B">
        <w:rPr>
          <w:sz w:val="28"/>
          <w:szCs w:val="28"/>
        </w:rPr>
        <w:t xml:space="preserve">Согласно ст.23 ГрК РФ подготовка проекта Генерального плана сельского поселения  осуществляется на основании результатов инженерных изысканий в соответствии с требованиями технических регламентов, с учетом комплексных программ развития муниципального района, с учетом содержащихся в схемах территориального планирования </w:t>
      </w:r>
      <w:r w:rsidRPr="0099169B">
        <w:rPr>
          <w:color w:val="auto"/>
          <w:sz w:val="28"/>
          <w:szCs w:val="28"/>
        </w:rPr>
        <w:t>Новосибирской области</w:t>
      </w:r>
      <w:r w:rsidRPr="0099169B">
        <w:rPr>
          <w:sz w:val="28"/>
          <w:szCs w:val="28"/>
        </w:rPr>
        <w:t xml:space="preserve"> и Российской Федерации положений о территориальном планировании, с учетом региональных и (или) местных нормативов градостроительного проектирования, утверждаемых в порядке, установленном частями 5 и 6 статьи 24 Кодекса, а также с учетом предложений заинтересованных лиц. </w:t>
      </w:r>
    </w:p>
    <w:p w:rsidR="001F46D3" w:rsidRPr="0099169B" w:rsidRDefault="001F46D3" w:rsidP="001F46D3">
      <w:pPr>
        <w:pStyle w:val="100"/>
        <w:ind w:firstLine="708"/>
        <w:rPr>
          <w:sz w:val="28"/>
          <w:szCs w:val="28"/>
        </w:rPr>
      </w:pPr>
      <w:r w:rsidRPr="0099169B">
        <w:rPr>
          <w:sz w:val="28"/>
          <w:szCs w:val="28"/>
        </w:rPr>
        <w:t>Целью данного проекта является разработка принципиальных предложений по планировочной организации территории поселения Сузунского района, упорядочение всех внешних и внутренних функциональных связей, уточнение границ и направлений перспективного территориального развития.</w:t>
      </w:r>
    </w:p>
    <w:p w:rsidR="001F46D3" w:rsidRDefault="001F46D3" w:rsidP="001F46D3">
      <w:pPr>
        <w:pStyle w:val="100"/>
        <w:ind w:firstLine="708"/>
        <w:rPr>
          <w:sz w:val="28"/>
          <w:szCs w:val="28"/>
        </w:rPr>
      </w:pPr>
      <w:r w:rsidRPr="0099169B">
        <w:rPr>
          <w:sz w:val="28"/>
          <w:szCs w:val="28"/>
        </w:rPr>
        <w:t>Основной задачей проекта было определение состава и содержания первостепенных градостроительных мероприятий, а именно:</w:t>
      </w:r>
    </w:p>
    <w:p w:rsidR="001F46D3" w:rsidRPr="0099169B" w:rsidRDefault="001F46D3" w:rsidP="001F46D3">
      <w:pPr>
        <w:numPr>
          <w:ilvl w:val="0"/>
          <w:numId w:val="7"/>
        </w:numPr>
        <w:tabs>
          <w:tab w:val="clear" w:pos="720"/>
          <w:tab w:val="num" w:pos="1080"/>
        </w:tabs>
        <w:ind w:left="1080"/>
        <w:jc w:val="both"/>
        <w:rPr>
          <w:sz w:val="28"/>
          <w:szCs w:val="28"/>
        </w:rPr>
      </w:pPr>
      <w:r w:rsidRPr="0099169B">
        <w:rPr>
          <w:sz w:val="28"/>
          <w:szCs w:val="28"/>
        </w:rPr>
        <w:t>выявление природных, территориальных и экономических ресурсов и возможность их рационального использования с целью создания здоровой среды обитания и комфортных условий жизни и деятельности населения.</w:t>
      </w:r>
    </w:p>
    <w:p w:rsidR="001F46D3" w:rsidRDefault="001F46D3" w:rsidP="001F46D3">
      <w:pPr>
        <w:numPr>
          <w:ilvl w:val="0"/>
          <w:numId w:val="7"/>
        </w:numPr>
        <w:tabs>
          <w:tab w:val="clear" w:pos="720"/>
          <w:tab w:val="num" w:pos="1080"/>
        </w:tabs>
        <w:ind w:left="1080"/>
        <w:jc w:val="both"/>
        <w:rPr>
          <w:sz w:val="28"/>
          <w:szCs w:val="28"/>
        </w:rPr>
      </w:pPr>
      <w:r w:rsidRPr="0099169B">
        <w:rPr>
          <w:sz w:val="28"/>
          <w:szCs w:val="28"/>
        </w:rPr>
        <w:t>архитектурно-планировочное решение территории населенных пунктов и всей территории сельского поселения с учетом максимального сохранения сформировавшегося ландшафта.</w:t>
      </w:r>
    </w:p>
    <w:p w:rsidR="0031311A" w:rsidRDefault="0031311A" w:rsidP="0031311A">
      <w:pPr>
        <w:jc w:val="both"/>
        <w:rPr>
          <w:sz w:val="28"/>
          <w:szCs w:val="28"/>
        </w:rPr>
      </w:pPr>
    </w:p>
    <w:p w:rsidR="0031311A" w:rsidRDefault="0031311A" w:rsidP="0031311A">
      <w:pPr>
        <w:jc w:val="both"/>
        <w:rPr>
          <w:sz w:val="28"/>
          <w:szCs w:val="28"/>
        </w:rPr>
      </w:pPr>
    </w:p>
    <w:p w:rsidR="0031311A" w:rsidRPr="0099169B" w:rsidRDefault="0031311A" w:rsidP="0031311A">
      <w:pPr>
        <w:jc w:val="both"/>
        <w:rPr>
          <w:sz w:val="28"/>
          <w:szCs w:val="28"/>
        </w:rPr>
      </w:pPr>
    </w:p>
    <w:p w:rsidR="001F46D3" w:rsidRPr="0099169B" w:rsidRDefault="001F46D3" w:rsidP="001F46D3">
      <w:pPr>
        <w:numPr>
          <w:ilvl w:val="0"/>
          <w:numId w:val="8"/>
        </w:numPr>
        <w:tabs>
          <w:tab w:val="clear" w:pos="720"/>
          <w:tab w:val="num" w:pos="1080"/>
        </w:tabs>
        <w:ind w:left="1080"/>
        <w:jc w:val="both"/>
        <w:rPr>
          <w:sz w:val="28"/>
          <w:szCs w:val="28"/>
        </w:rPr>
      </w:pPr>
      <w:r w:rsidRPr="0099169B">
        <w:rPr>
          <w:sz w:val="28"/>
          <w:szCs w:val="28"/>
        </w:rPr>
        <w:lastRenderedPageBreak/>
        <w:t>определение первоочередных мероприятий по развитию социальной, транспортной и инженерной инфраструктуры.</w:t>
      </w:r>
    </w:p>
    <w:p w:rsidR="001F46D3" w:rsidRPr="0099169B" w:rsidRDefault="001F46D3" w:rsidP="001F46D3">
      <w:pPr>
        <w:pStyle w:val="100"/>
        <w:ind w:firstLine="709"/>
        <w:rPr>
          <w:sz w:val="28"/>
          <w:szCs w:val="28"/>
        </w:rPr>
      </w:pPr>
      <w:r w:rsidRPr="0099169B">
        <w:rPr>
          <w:sz w:val="28"/>
          <w:szCs w:val="28"/>
        </w:rPr>
        <w:t>Результатом проекта является градостроительная концепция и соответствующие прогнозы перспективного развития сельского поселения, что подтверждается параметрами перспективной численности населения, объемами строительства и размерами территории, включаемой в границы населенных пунктов, отделяющие земли населенных пунктов от земель других категорий.</w:t>
      </w:r>
    </w:p>
    <w:p w:rsidR="001F46D3" w:rsidRPr="0099169B" w:rsidRDefault="001F46D3" w:rsidP="001F46D3">
      <w:pPr>
        <w:pStyle w:val="100"/>
        <w:ind w:firstLine="709"/>
        <w:rPr>
          <w:sz w:val="28"/>
          <w:szCs w:val="28"/>
        </w:rPr>
      </w:pPr>
      <w:r w:rsidRPr="0099169B">
        <w:rPr>
          <w:sz w:val="28"/>
          <w:szCs w:val="28"/>
        </w:rPr>
        <w:t>В основу проекта генерального плана положены данные, представленные администрацией поселения Сузунского района:</w:t>
      </w:r>
    </w:p>
    <w:p w:rsidR="001F46D3" w:rsidRPr="0099169B" w:rsidRDefault="001F46D3" w:rsidP="001F46D3">
      <w:pPr>
        <w:numPr>
          <w:ilvl w:val="0"/>
          <w:numId w:val="8"/>
        </w:numPr>
        <w:tabs>
          <w:tab w:val="clear" w:pos="720"/>
          <w:tab w:val="num" w:pos="993"/>
        </w:tabs>
        <w:ind w:left="709" w:firstLine="0"/>
        <w:jc w:val="both"/>
        <w:rPr>
          <w:sz w:val="28"/>
          <w:szCs w:val="28"/>
        </w:rPr>
      </w:pPr>
      <w:r w:rsidRPr="0099169B">
        <w:rPr>
          <w:sz w:val="28"/>
          <w:szCs w:val="28"/>
        </w:rPr>
        <w:t>описание границ поселения Сузунского района;.</w:t>
      </w:r>
    </w:p>
    <w:p w:rsidR="001F46D3" w:rsidRPr="0099169B" w:rsidRDefault="001F46D3" w:rsidP="001F46D3">
      <w:pPr>
        <w:numPr>
          <w:ilvl w:val="0"/>
          <w:numId w:val="8"/>
        </w:numPr>
        <w:tabs>
          <w:tab w:val="clear" w:pos="720"/>
          <w:tab w:val="num" w:pos="993"/>
        </w:tabs>
        <w:ind w:left="709" w:firstLine="0"/>
        <w:jc w:val="both"/>
        <w:rPr>
          <w:sz w:val="28"/>
          <w:szCs w:val="28"/>
        </w:rPr>
      </w:pPr>
      <w:r w:rsidRPr="0099169B">
        <w:rPr>
          <w:sz w:val="28"/>
          <w:szCs w:val="28"/>
        </w:rPr>
        <w:t>данные анкетного обследования.</w:t>
      </w:r>
    </w:p>
    <w:p w:rsidR="001F46D3" w:rsidRPr="0099169B" w:rsidRDefault="001F46D3" w:rsidP="001F46D3">
      <w:pPr>
        <w:numPr>
          <w:ilvl w:val="0"/>
          <w:numId w:val="8"/>
        </w:numPr>
        <w:tabs>
          <w:tab w:val="clear" w:pos="720"/>
          <w:tab w:val="num" w:pos="993"/>
        </w:tabs>
        <w:ind w:left="709" w:firstLine="0"/>
        <w:jc w:val="both"/>
        <w:rPr>
          <w:sz w:val="28"/>
          <w:szCs w:val="28"/>
        </w:rPr>
      </w:pPr>
      <w:r w:rsidRPr="0099169B">
        <w:rPr>
          <w:sz w:val="28"/>
          <w:szCs w:val="28"/>
        </w:rPr>
        <w:t xml:space="preserve">ответы на представленные запросы от соответствующих поселения Сузунского района. </w:t>
      </w:r>
    </w:p>
    <w:p w:rsidR="001F46D3" w:rsidRPr="0099169B" w:rsidRDefault="001F46D3" w:rsidP="001F46D3">
      <w:pPr>
        <w:pStyle w:val="100"/>
        <w:ind w:firstLine="709"/>
        <w:rPr>
          <w:sz w:val="28"/>
          <w:szCs w:val="28"/>
        </w:rPr>
      </w:pPr>
      <w:r w:rsidRPr="0099169B">
        <w:rPr>
          <w:sz w:val="28"/>
          <w:szCs w:val="28"/>
        </w:rPr>
        <w:t>Также, при разработке проекта были использованы следующие документы и материалы:</w:t>
      </w:r>
    </w:p>
    <w:p w:rsidR="001F46D3" w:rsidRPr="005D7684" w:rsidRDefault="001F46D3" w:rsidP="001F46D3">
      <w:pPr>
        <w:numPr>
          <w:ilvl w:val="0"/>
          <w:numId w:val="9"/>
        </w:numPr>
        <w:tabs>
          <w:tab w:val="clear" w:pos="720"/>
          <w:tab w:val="num" w:pos="993"/>
        </w:tabs>
        <w:ind w:left="709" w:firstLine="0"/>
        <w:jc w:val="both"/>
        <w:rPr>
          <w:sz w:val="28"/>
          <w:szCs w:val="28"/>
        </w:rPr>
      </w:pPr>
      <w:r w:rsidRPr="005D7684">
        <w:rPr>
          <w:sz w:val="28"/>
          <w:szCs w:val="28"/>
        </w:rPr>
        <w:t>список объектов культурного наследия поселения Сузунского района Новосибирской области, принятых на государственную охрану;</w:t>
      </w:r>
    </w:p>
    <w:p w:rsidR="001F46D3" w:rsidRPr="0099169B" w:rsidRDefault="001F46D3" w:rsidP="001F46D3">
      <w:pPr>
        <w:numPr>
          <w:ilvl w:val="0"/>
          <w:numId w:val="9"/>
        </w:numPr>
        <w:tabs>
          <w:tab w:val="clear" w:pos="720"/>
          <w:tab w:val="num" w:pos="993"/>
        </w:tabs>
        <w:ind w:left="709" w:firstLine="0"/>
        <w:jc w:val="both"/>
        <w:rPr>
          <w:sz w:val="28"/>
          <w:szCs w:val="28"/>
        </w:rPr>
      </w:pPr>
      <w:r w:rsidRPr="0099169B">
        <w:rPr>
          <w:sz w:val="28"/>
          <w:szCs w:val="28"/>
        </w:rPr>
        <w:t>материалы земельного кадастра.</w:t>
      </w:r>
    </w:p>
    <w:p w:rsidR="0031311A" w:rsidRPr="007F6002" w:rsidRDefault="0031311A" w:rsidP="0031311A">
      <w:pPr>
        <w:pStyle w:val="100"/>
        <w:ind w:firstLine="709"/>
        <w:rPr>
          <w:color w:val="auto"/>
          <w:sz w:val="28"/>
          <w:szCs w:val="28"/>
        </w:rPr>
      </w:pPr>
      <w:r w:rsidRPr="0099169B">
        <w:rPr>
          <w:sz w:val="28"/>
          <w:szCs w:val="28"/>
        </w:rPr>
        <w:t xml:space="preserve">Проект разработан на основе топографических </w:t>
      </w:r>
      <w:r w:rsidRPr="007F6002">
        <w:rPr>
          <w:sz w:val="28"/>
          <w:szCs w:val="28"/>
        </w:rPr>
        <w:t xml:space="preserve">планов </w:t>
      </w:r>
      <w:r w:rsidRPr="007F6002">
        <w:rPr>
          <w:color w:val="auto"/>
          <w:sz w:val="28"/>
          <w:szCs w:val="28"/>
        </w:rPr>
        <w:t>масштаба 1:10000.</w:t>
      </w:r>
    </w:p>
    <w:p w:rsidR="0031311A" w:rsidRPr="0099169B" w:rsidRDefault="0031311A" w:rsidP="0031311A">
      <w:pPr>
        <w:pStyle w:val="100"/>
        <w:ind w:firstLine="709"/>
        <w:rPr>
          <w:sz w:val="28"/>
          <w:szCs w:val="28"/>
        </w:rPr>
      </w:pPr>
      <w:r w:rsidRPr="0099169B">
        <w:rPr>
          <w:sz w:val="28"/>
          <w:szCs w:val="28"/>
        </w:rPr>
        <w:t xml:space="preserve">Проект выполнен с применением компьютерных геоинформационных технологий в программе </w:t>
      </w:r>
      <w:r w:rsidRPr="0099169B">
        <w:rPr>
          <w:sz w:val="28"/>
          <w:szCs w:val="28"/>
          <w:lang w:val="en-US"/>
        </w:rPr>
        <w:t>AutoCAD</w:t>
      </w:r>
      <w:r w:rsidRPr="0099169B">
        <w:rPr>
          <w:sz w:val="28"/>
          <w:szCs w:val="28"/>
        </w:rPr>
        <w:t xml:space="preserve"> – 2008.</w:t>
      </w:r>
    </w:p>
    <w:p w:rsidR="0031311A" w:rsidRPr="0099169B" w:rsidRDefault="0031311A" w:rsidP="0031311A">
      <w:pPr>
        <w:pStyle w:val="100"/>
        <w:ind w:firstLine="709"/>
        <w:rPr>
          <w:color w:val="auto"/>
          <w:sz w:val="28"/>
          <w:szCs w:val="28"/>
        </w:rPr>
      </w:pPr>
      <w:r w:rsidRPr="0099169B">
        <w:rPr>
          <w:color w:val="auto"/>
          <w:sz w:val="28"/>
          <w:szCs w:val="28"/>
        </w:rPr>
        <w:t>I очередь строительства</w:t>
      </w:r>
      <w:r w:rsidRPr="0099169B">
        <w:rPr>
          <w:color w:val="auto"/>
          <w:sz w:val="28"/>
          <w:szCs w:val="28"/>
        </w:rPr>
        <w:tab/>
      </w:r>
      <w:r w:rsidRPr="0099169B">
        <w:rPr>
          <w:color w:val="auto"/>
          <w:sz w:val="28"/>
          <w:szCs w:val="28"/>
        </w:rPr>
        <w:tab/>
        <w:t xml:space="preserve"> – 2022год.</w:t>
      </w:r>
    </w:p>
    <w:p w:rsidR="0031311A" w:rsidRPr="0099169B" w:rsidRDefault="0031311A" w:rsidP="0031311A">
      <w:pPr>
        <w:pStyle w:val="100"/>
        <w:ind w:firstLine="709"/>
        <w:rPr>
          <w:color w:val="auto"/>
          <w:sz w:val="28"/>
          <w:szCs w:val="28"/>
        </w:rPr>
      </w:pPr>
      <w:r w:rsidRPr="0099169B">
        <w:rPr>
          <w:color w:val="auto"/>
          <w:sz w:val="28"/>
          <w:szCs w:val="28"/>
        </w:rPr>
        <w:t xml:space="preserve">Расчетный срок </w:t>
      </w:r>
      <w:r w:rsidRPr="0099169B">
        <w:rPr>
          <w:color w:val="auto"/>
          <w:sz w:val="28"/>
          <w:szCs w:val="28"/>
        </w:rPr>
        <w:tab/>
      </w:r>
      <w:r w:rsidRPr="0099169B">
        <w:rPr>
          <w:color w:val="auto"/>
          <w:sz w:val="28"/>
          <w:szCs w:val="28"/>
        </w:rPr>
        <w:tab/>
      </w:r>
      <w:r w:rsidRPr="0099169B">
        <w:rPr>
          <w:color w:val="auto"/>
          <w:sz w:val="28"/>
          <w:szCs w:val="28"/>
        </w:rPr>
        <w:tab/>
        <w:t xml:space="preserve"> – 2022 - 2032 гг.</w:t>
      </w:r>
    </w:p>
    <w:p w:rsidR="001F46D3" w:rsidRPr="0099169B" w:rsidRDefault="001F46D3" w:rsidP="001F46D3">
      <w:pPr>
        <w:pStyle w:val="100"/>
        <w:rPr>
          <w:sz w:val="28"/>
          <w:szCs w:val="28"/>
        </w:rPr>
      </w:pPr>
      <w:r w:rsidRPr="0099169B">
        <w:rPr>
          <w:sz w:val="28"/>
          <w:szCs w:val="28"/>
        </w:rPr>
        <w:t xml:space="preserve"> </w:t>
      </w:r>
    </w:p>
    <w:p w:rsidR="001F46D3" w:rsidRPr="0099169B" w:rsidRDefault="001F46D3" w:rsidP="001F46D3">
      <w:pPr>
        <w:pStyle w:val="1"/>
        <w:rPr>
          <w:sz w:val="28"/>
          <w:szCs w:val="28"/>
        </w:rPr>
      </w:pPr>
      <w:bookmarkStart w:id="6" w:name="_Toc277844577"/>
      <w:bookmarkStart w:id="7" w:name="_Toc283888296"/>
      <w:bookmarkStart w:id="8" w:name="_Toc310093224"/>
      <w:bookmarkStart w:id="9" w:name="_Toc310093394"/>
      <w:bookmarkStart w:id="10" w:name="_Toc310093569"/>
      <w:bookmarkStart w:id="11" w:name="_Toc310245542"/>
      <w:r w:rsidRPr="0099169B">
        <w:rPr>
          <w:sz w:val="28"/>
          <w:szCs w:val="28"/>
        </w:rPr>
        <w:t>1. Общие сведения о поселении</w:t>
      </w:r>
      <w:bookmarkEnd w:id="6"/>
      <w:bookmarkEnd w:id="7"/>
      <w:bookmarkEnd w:id="8"/>
      <w:bookmarkEnd w:id="9"/>
      <w:bookmarkEnd w:id="10"/>
      <w:bookmarkEnd w:id="11"/>
    </w:p>
    <w:p w:rsidR="001F46D3" w:rsidRPr="0099169B" w:rsidRDefault="001F46D3" w:rsidP="001F46D3">
      <w:pPr>
        <w:jc w:val="center"/>
        <w:rPr>
          <w:b/>
          <w:sz w:val="28"/>
          <w:szCs w:val="28"/>
          <w:u w:val="single"/>
        </w:rPr>
      </w:pPr>
    </w:p>
    <w:p w:rsidR="001F46D3" w:rsidRPr="0099169B" w:rsidRDefault="001F46D3" w:rsidP="001F46D3">
      <w:pPr>
        <w:pStyle w:val="2"/>
        <w:ind w:left="0"/>
        <w:jc w:val="center"/>
        <w:rPr>
          <w:b/>
          <w:szCs w:val="28"/>
        </w:rPr>
      </w:pPr>
      <w:bookmarkStart w:id="12" w:name="_Toc277844578"/>
      <w:bookmarkStart w:id="13" w:name="_Toc283888297"/>
      <w:bookmarkStart w:id="14" w:name="_Toc310093225"/>
      <w:bookmarkStart w:id="15" w:name="_Toc310093395"/>
      <w:bookmarkStart w:id="16" w:name="_Toc310093570"/>
      <w:bookmarkStart w:id="17" w:name="_Toc310245543"/>
      <w:r w:rsidRPr="0099169B">
        <w:rPr>
          <w:b/>
          <w:szCs w:val="28"/>
        </w:rPr>
        <w:t>1.1. Экономико-географическое положение</w:t>
      </w:r>
      <w:bookmarkEnd w:id="12"/>
      <w:bookmarkEnd w:id="13"/>
      <w:bookmarkEnd w:id="14"/>
      <w:bookmarkEnd w:id="15"/>
      <w:bookmarkEnd w:id="16"/>
      <w:bookmarkEnd w:id="17"/>
    </w:p>
    <w:p w:rsidR="001F46D3" w:rsidRPr="0099169B" w:rsidRDefault="001F46D3" w:rsidP="001F46D3">
      <w:pPr>
        <w:pStyle w:val="100"/>
        <w:ind w:firstLine="709"/>
        <w:rPr>
          <w:color w:val="FF0000"/>
          <w:sz w:val="28"/>
          <w:szCs w:val="28"/>
        </w:rPr>
      </w:pPr>
      <w:r w:rsidRPr="0099169B">
        <w:rPr>
          <w:sz w:val="28"/>
          <w:szCs w:val="28"/>
        </w:rPr>
        <w:t>Новосибирская область расположена на юго-востоке Западно-Сибирской равнины, и входит в состав Сибирского федерального округа, является одним из крупнейших регионов Российской Федерации. Поселения Сузунского района расположены на юго-востоке Новосибирской области.</w:t>
      </w:r>
    </w:p>
    <w:p w:rsidR="001F46D3" w:rsidRPr="0099169B" w:rsidRDefault="001F46D3" w:rsidP="001F46D3">
      <w:pPr>
        <w:pStyle w:val="100"/>
        <w:ind w:firstLine="709"/>
        <w:rPr>
          <w:color w:val="auto"/>
          <w:sz w:val="28"/>
          <w:szCs w:val="28"/>
        </w:rPr>
      </w:pPr>
      <w:r w:rsidRPr="0099169B">
        <w:rPr>
          <w:color w:val="auto"/>
          <w:sz w:val="28"/>
          <w:szCs w:val="28"/>
        </w:rPr>
        <w:t xml:space="preserve">Сузунский район граничит с Ордынским, Искитимским и Черепановским районами Новосибирской области, а также Алтайским краем. </w:t>
      </w:r>
    </w:p>
    <w:p w:rsidR="001F46D3" w:rsidRPr="0099169B" w:rsidRDefault="001F46D3" w:rsidP="001F46D3">
      <w:pPr>
        <w:ind w:firstLine="709"/>
        <w:jc w:val="both"/>
        <w:rPr>
          <w:color w:val="000000"/>
          <w:sz w:val="28"/>
          <w:szCs w:val="28"/>
        </w:rPr>
      </w:pPr>
      <w:r w:rsidRPr="0099169B">
        <w:rPr>
          <w:sz w:val="28"/>
          <w:szCs w:val="28"/>
        </w:rPr>
        <w:t>По территории района протекает река Обь. Территория района по данным на 2012 год составила 474,6 тыс. га (2,7 % от территории области).</w:t>
      </w:r>
      <w:r w:rsidRPr="0099169B">
        <w:rPr>
          <w:color w:val="000000"/>
          <w:sz w:val="28"/>
          <w:szCs w:val="28"/>
        </w:rPr>
        <w:t xml:space="preserve"> Протяженность района с севера на юг - </w:t>
      </w:r>
      <w:smartTag w:uri="urn:schemas-microsoft-com:office:smarttags" w:element="metricconverter">
        <w:smartTagPr>
          <w:attr w:name="ProductID" w:val="103 км"/>
        </w:smartTagPr>
        <w:r w:rsidRPr="0099169B">
          <w:rPr>
            <w:color w:val="000000"/>
            <w:sz w:val="28"/>
            <w:szCs w:val="28"/>
          </w:rPr>
          <w:t>103 км</w:t>
        </w:r>
      </w:smartTag>
      <w:r w:rsidRPr="0099169B">
        <w:rPr>
          <w:color w:val="000000"/>
          <w:sz w:val="28"/>
          <w:szCs w:val="28"/>
        </w:rPr>
        <w:t xml:space="preserve">. и с запада на восток - </w:t>
      </w:r>
      <w:smartTag w:uri="urn:schemas-microsoft-com:office:smarttags" w:element="metricconverter">
        <w:smartTagPr>
          <w:attr w:name="ProductID" w:val="88 километров"/>
        </w:smartTagPr>
        <w:r w:rsidRPr="0099169B">
          <w:rPr>
            <w:color w:val="000000"/>
            <w:sz w:val="28"/>
            <w:szCs w:val="28"/>
          </w:rPr>
          <w:t>88 километров</w:t>
        </w:r>
      </w:smartTag>
      <w:r w:rsidRPr="0099169B">
        <w:rPr>
          <w:color w:val="000000"/>
          <w:sz w:val="28"/>
          <w:szCs w:val="28"/>
        </w:rPr>
        <w:t xml:space="preserve">. </w:t>
      </w:r>
    </w:p>
    <w:p w:rsidR="001F46D3" w:rsidRPr="0099169B" w:rsidRDefault="001F46D3" w:rsidP="001F46D3">
      <w:pPr>
        <w:pStyle w:val="100"/>
        <w:ind w:firstLine="709"/>
        <w:rPr>
          <w:color w:val="FF0000"/>
          <w:sz w:val="28"/>
          <w:szCs w:val="28"/>
        </w:rPr>
      </w:pPr>
      <w:r w:rsidRPr="0099169B">
        <w:rPr>
          <w:color w:val="auto"/>
          <w:sz w:val="28"/>
          <w:szCs w:val="28"/>
        </w:rPr>
        <w:t>В состав поселений Сузунского района входят 1 рабочий поселок и 14 сельских населенных пунктов в том числе 22 села, 6 поселков, 7 деревень, 1 станица, 1 участок.</w:t>
      </w:r>
      <w:r w:rsidRPr="0099169B">
        <w:rPr>
          <w:color w:val="FF0000"/>
          <w:sz w:val="28"/>
          <w:szCs w:val="28"/>
        </w:rPr>
        <w:t xml:space="preserve"> </w:t>
      </w:r>
    </w:p>
    <w:p w:rsidR="001F46D3" w:rsidRPr="0099169B" w:rsidRDefault="001F46D3" w:rsidP="001F46D3">
      <w:pPr>
        <w:pStyle w:val="100"/>
        <w:ind w:firstLine="709"/>
        <w:rPr>
          <w:color w:val="auto"/>
          <w:sz w:val="28"/>
          <w:szCs w:val="28"/>
        </w:rPr>
      </w:pPr>
      <w:r w:rsidRPr="0099169B">
        <w:rPr>
          <w:color w:val="auto"/>
          <w:sz w:val="28"/>
          <w:szCs w:val="28"/>
        </w:rPr>
        <w:t>Населенные пункты, входящие в состав территории Сузунского района:</w:t>
      </w:r>
    </w:p>
    <w:p w:rsidR="001F46D3" w:rsidRPr="0099169B" w:rsidRDefault="001F46D3" w:rsidP="001F46D3">
      <w:pPr>
        <w:numPr>
          <w:ilvl w:val="0"/>
          <w:numId w:val="54"/>
        </w:numPr>
        <w:jc w:val="both"/>
        <w:rPr>
          <w:color w:val="000000"/>
          <w:sz w:val="28"/>
          <w:szCs w:val="28"/>
        </w:rPr>
      </w:pPr>
      <w:r w:rsidRPr="0099169B">
        <w:rPr>
          <w:color w:val="000000"/>
          <w:sz w:val="28"/>
          <w:szCs w:val="28"/>
        </w:rPr>
        <w:t>Бобровский сельсовет (с. Бобровка, п. Красный Камешок)</w:t>
      </w:r>
    </w:p>
    <w:p w:rsidR="001F46D3" w:rsidRPr="0099169B" w:rsidRDefault="001F46D3" w:rsidP="001F46D3">
      <w:pPr>
        <w:numPr>
          <w:ilvl w:val="0"/>
          <w:numId w:val="54"/>
        </w:numPr>
        <w:jc w:val="both"/>
        <w:rPr>
          <w:color w:val="000000"/>
          <w:sz w:val="28"/>
          <w:szCs w:val="28"/>
        </w:rPr>
      </w:pPr>
      <w:r w:rsidRPr="0099169B">
        <w:rPr>
          <w:color w:val="000000"/>
          <w:sz w:val="28"/>
          <w:szCs w:val="28"/>
        </w:rPr>
        <w:lastRenderedPageBreak/>
        <w:t>Битковский сельсовет (с. Битки, с. Артамоново, п. Харьковка, с. Шигаево)</w:t>
      </w:r>
    </w:p>
    <w:p w:rsidR="001F46D3" w:rsidRPr="0099169B" w:rsidRDefault="001F46D3" w:rsidP="001F46D3">
      <w:pPr>
        <w:numPr>
          <w:ilvl w:val="0"/>
          <w:numId w:val="54"/>
        </w:numPr>
        <w:jc w:val="both"/>
        <w:rPr>
          <w:color w:val="000000"/>
          <w:sz w:val="28"/>
          <w:szCs w:val="28"/>
        </w:rPr>
      </w:pPr>
      <w:r w:rsidRPr="0099169B">
        <w:rPr>
          <w:color w:val="000000"/>
          <w:sz w:val="28"/>
          <w:szCs w:val="28"/>
        </w:rPr>
        <w:t>Болтовский сельсовет (с. Болтово, с. Бедрино, с. Лушники)</w:t>
      </w:r>
    </w:p>
    <w:p w:rsidR="001F46D3" w:rsidRPr="0099169B" w:rsidRDefault="001F46D3" w:rsidP="001F46D3">
      <w:pPr>
        <w:numPr>
          <w:ilvl w:val="0"/>
          <w:numId w:val="54"/>
        </w:numPr>
        <w:jc w:val="both"/>
        <w:rPr>
          <w:color w:val="000000"/>
          <w:sz w:val="28"/>
          <w:szCs w:val="28"/>
        </w:rPr>
      </w:pPr>
      <w:r w:rsidRPr="0099169B">
        <w:rPr>
          <w:color w:val="000000"/>
          <w:sz w:val="28"/>
          <w:szCs w:val="28"/>
        </w:rPr>
        <w:t>Верх-Сузунский сельсовет ( с. Верх-Сузун, д. Камышенка)</w:t>
      </w:r>
    </w:p>
    <w:p w:rsidR="001F46D3" w:rsidRPr="0099169B" w:rsidRDefault="001F46D3" w:rsidP="001F46D3">
      <w:pPr>
        <w:numPr>
          <w:ilvl w:val="0"/>
          <w:numId w:val="54"/>
        </w:numPr>
        <w:jc w:val="both"/>
        <w:rPr>
          <w:color w:val="000000"/>
          <w:sz w:val="28"/>
          <w:szCs w:val="28"/>
        </w:rPr>
      </w:pPr>
      <w:r w:rsidRPr="0099169B">
        <w:rPr>
          <w:color w:val="000000"/>
          <w:sz w:val="28"/>
          <w:szCs w:val="28"/>
        </w:rPr>
        <w:t>Заковряжинский сельсовет (с. Заковряжино)</w:t>
      </w:r>
    </w:p>
    <w:p w:rsidR="001F46D3" w:rsidRPr="0099169B" w:rsidRDefault="001F46D3" w:rsidP="001F46D3">
      <w:pPr>
        <w:numPr>
          <w:ilvl w:val="0"/>
          <w:numId w:val="54"/>
        </w:numPr>
        <w:jc w:val="both"/>
        <w:rPr>
          <w:color w:val="000000"/>
          <w:sz w:val="28"/>
          <w:szCs w:val="28"/>
        </w:rPr>
      </w:pPr>
      <w:r w:rsidRPr="0099169B">
        <w:rPr>
          <w:color w:val="000000"/>
          <w:sz w:val="28"/>
          <w:szCs w:val="28"/>
        </w:rPr>
        <w:t>Каргаполовский сельсовет (с. Каргаполово, с. Зорино, д. Тараданово, ст. Тараданово)</w:t>
      </w:r>
    </w:p>
    <w:p w:rsidR="001F46D3" w:rsidRPr="0099169B" w:rsidRDefault="001F46D3" w:rsidP="001F46D3">
      <w:pPr>
        <w:numPr>
          <w:ilvl w:val="0"/>
          <w:numId w:val="54"/>
        </w:numPr>
        <w:jc w:val="both"/>
        <w:rPr>
          <w:color w:val="000000"/>
          <w:sz w:val="28"/>
          <w:szCs w:val="28"/>
        </w:rPr>
      </w:pPr>
      <w:r w:rsidRPr="0099169B">
        <w:rPr>
          <w:color w:val="000000"/>
          <w:sz w:val="28"/>
          <w:szCs w:val="28"/>
        </w:rPr>
        <w:t>Ключиковский сельсовет (с. Ключики, п. Земледелец)</w:t>
      </w:r>
    </w:p>
    <w:p w:rsidR="001F46D3" w:rsidRPr="0099169B" w:rsidRDefault="001F46D3" w:rsidP="001F46D3">
      <w:pPr>
        <w:numPr>
          <w:ilvl w:val="0"/>
          <w:numId w:val="54"/>
        </w:numPr>
        <w:jc w:val="both"/>
        <w:rPr>
          <w:color w:val="000000"/>
          <w:sz w:val="28"/>
          <w:szCs w:val="28"/>
        </w:rPr>
      </w:pPr>
      <w:r w:rsidRPr="0099169B">
        <w:rPr>
          <w:color w:val="000000"/>
          <w:sz w:val="28"/>
          <w:szCs w:val="28"/>
        </w:rPr>
        <w:t xml:space="preserve">Малышевский сельсовет (с. Малышево, о.п. Клыгино, с. Нижний Сузун, д. Поротниково) </w:t>
      </w:r>
    </w:p>
    <w:p w:rsidR="001F46D3" w:rsidRPr="0099169B" w:rsidRDefault="001F46D3" w:rsidP="001F46D3">
      <w:pPr>
        <w:numPr>
          <w:ilvl w:val="0"/>
          <w:numId w:val="54"/>
        </w:numPr>
        <w:jc w:val="both"/>
        <w:rPr>
          <w:color w:val="000000"/>
          <w:sz w:val="28"/>
          <w:szCs w:val="28"/>
        </w:rPr>
      </w:pPr>
      <w:r w:rsidRPr="0099169B">
        <w:rPr>
          <w:color w:val="000000"/>
          <w:sz w:val="28"/>
          <w:szCs w:val="28"/>
        </w:rPr>
        <w:t>Маюровский сельсовет ( с. Маюрово, с. Рождественка, д. Татчиха)</w:t>
      </w:r>
    </w:p>
    <w:p w:rsidR="001F46D3" w:rsidRPr="0099169B" w:rsidRDefault="001F46D3" w:rsidP="001F46D3">
      <w:pPr>
        <w:numPr>
          <w:ilvl w:val="0"/>
          <w:numId w:val="54"/>
        </w:numPr>
        <w:jc w:val="both"/>
        <w:rPr>
          <w:color w:val="000000"/>
          <w:sz w:val="28"/>
          <w:szCs w:val="28"/>
        </w:rPr>
      </w:pPr>
      <w:r w:rsidRPr="0099169B">
        <w:rPr>
          <w:color w:val="000000"/>
          <w:sz w:val="28"/>
          <w:szCs w:val="28"/>
        </w:rPr>
        <w:t>Меретский сельсовет (с. Мереть, д. Кротово, п. Лесниковский)</w:t>
      </w:r>
    </w:p>
    <w:p w:rsidR="001F46D3" w:rsidRPr="0099169B" w:rsidRDefault="001F46D3" w:rsidP="001F46D3">
      <w:pPr>
        <w:numPr>
          <w:ilvl w:val="0"/>
          <w:numId w:val="54"/>
        </w:numPr>
        <w:jc w:val="both"/>
        <w:rPr>
          <w:color w:val="000000"/>
          <w:sz w:val="28"/>
          <w:szCs w:val="28"/>
        </w:rPr>
      </w:pPr>
      <w:r w:rsidRPr="0099169B">
        <w:rPr>
          <w:color w:val="000000"/>
          <w:sz w:val="28"/>
          <w:szCs w:val="28"/>
        </w:rPr>
        <w:t>Мышланский сельсовет (с. Мышланка)</w:t>
      </w:r>
    </w:p>
    <w:p w:rsidR="001F46D3" w:rsidRPr="0099169B" w:rsidRDefault="001F46D3" w:rsidP="001F46D3">
      <w:pPr>
        <w:numPr>
          <w:ilvl w:val="0"/>
          <w:numId w:val="54"/>
        </w:numPr>
        <w:jc w:val="both"/>
        <w:rPr>
          <w:color w:val="000000"/>
          <w:sz w:val="28"/>
          <w:szCs w:val="28"/>
        </w:rPr>
      </w:pPr>
      <w:r w:rsidRPr="0099169B">
        <w:rPr>
          <w:color w:val="000000"/>
          <w:sz w:val="28"/>
          <w:szCs w:val="28"/>
        </w:rPr>
        <w:t>Шайдуровский сельсовет (с. Шайдурово, д. Малая Крутишка)</w:t>
      </w:r>
    </w:p>
    <w:p w:rsidR="001F46D3" w:rsidRPr="0099169B" w:rsidRDefault="001F46D3" w:rsidP="001F46D3">
      <w:pPr>
        <w:numPr>
          <w:ilvl w:val="0"/>
          <w:numId w:val="54"/>
        </w:numPr>
        <w:jc w:val="both"/>
        <w:rPr>
          <w:color w:val="000000"/>
          <w:sz w:val="28"/>
          <w:szCs w:val="28"/>
        </w:rPr>
      </w:pPr>
      <w:r w:rsidRPr="0099169B">
        <w:rPr>
          <w:color w:val="000000"/>
          <w:sz w:val="28"/>
          <w:szCs w:val="28"/>
        </w:rPr>
        <w:t>Шарчинский сельсовет (с. Шарчино, с. Плоское, п. Федоровский)</w:t>
      </w:r>
    </w:p>
    <w:p w:rsidR="001F46D3" w:rsidRPr="0099169B" w:rsidRDefault="001F46D3" w:rsidP="001F46D3">
      <w:pPr>
        <w:numPr>
          <w:ilvl w:val="0"/>
          <w:numId w:val="54"/>
        </w:numPr>
        <w:jc w:val="both"/>
        <w:rPr>
          <w:color w:val="000000"/>
          <w:sz w:val="28"/>
          <w:szCs w:val="28"/>
        </w:rPr>
      </w:pPr>
      <w:r w:rsidRPr="0099169B">
        <w:rPr>
          <w:color w:val="000000"/>
          <w:sz w:val="28"/>
          <w:szCs w:val="28"/>
        </w:rPr>
        <w:t xml:space="preserve">Шипуновский сельсовет (с. Шипуново, п. Клитенка, д. Холодное, уч. Шипуновский) </w:t>
      </w:r>
    </w:p>
    <w:p w:rsidR="001F46D3" w:rsidRPr="0099169B" w:rsidRDefault="001F46D3" w:rsidP="001F46D3">
      <w:pPr>
        <w:ind w:firstLine="709"/>
        <w:jc w:val="both"/>
        <w:rPr>
          <w:color w:val="000000"/>
          <w:sz w:val="28"/>
          <w:szCs w:val="28"/>
        </w:rPr>
      </w:pPr>
      <w:r w:rsidRPr="0099169B">
        <w:rPr>
          <w:color w:val="000000"/>
          <w:sz w:val="28"/>
          <w:szCs w:val="28"/>
        </w:rPr>
        <w:t xml:space="preserve">Численность населения района на 1 января 2012г. составляет 33,6 тыс. человек, из них в населенных пунктах проживает 18 тыс. человек. Административным центром района является р.п. Сузун, который </w:t>
      </w:r>
      <w:r w:rsidRPr="0099169B">
        <w:rPr>
          <w:sz w:val="28"/>
          <w:szCs w:val="28"/>
        </w:rPr>
        <w:t>представляет собой компактный массив, в котором сосредоточены большинство предприятий практически всех производственных отраслей, имеющихся на территории района.</w:t>
      </w:r>
      <w:r w:rsidRPr="0099169B">
        <w:rPr>
          <w:color w:val="000000"/>
          <w:sz w:val="28"/>
          <w:szCs w:val="28"/>
        </w:rPr>
        <w:t xml:space="preserve"> Самыми крупными населенными пунктами, после районного центра, являются с. Бобровка, с. Шипуново, с.Битки, с. Болтово. </w:t>
      </w:r>
    </w:p>
    <w:p w:rsidR="001F46D3" w:rsidRPr="0099169B" w:rsidRDefault="001F46D3" w:rsidP="001F46D3">
      <w:pPr>
        <w:ind w:firstLine="709"/>
        <w:jc w:val="both"/>
        <w:rPr>
          <w:color w:val="000000"/>
          <w:sz w:val="28"/>
          <w:szCs w:val="28"/>
        </w:rPr>
      </w:pPr>
      <w:r w:rsidRPr="0099169B">
        <w:rPr>
          <w:sz w:val="28"/>
          <w:szCs w:val="28"/>
        </w:rPr>
        <w:t>На  протяжении последних лет численность населения района ежегодно сокращается. Этнический состав населения следующий: русские составляют 82%, немцы – 5,6%, украинцы – 1,1%, татары – 0,5%, прочие национальности, а их в районе 39 – 10,8%.</w:t>
      </w:r>
    </w:p>
    <w:p w:rsidR="001F46D3" w:rsidRPr="0099169B" w:rsidRDefault="001F46D3" w:rsidP="001F46D3">
      <w:pPr>
        <w:pStyle w:val="00"/>
        <w:ind w:firstLine="709"/>
        <w:rPr>
          <w:sz w:val="28"/>
          <w:szCs w:val="28"/>
        </w:rPr>
      </w:pPr>
      <w:r w:rsidRPr="0099169B">
        <w:rPr>
          <w:sz w:val="28"/>
          <w:szCs w:val="28"/>
        </w:rPr>
        <w:t xml:space="preserve">Район обладает достаточными возможностями развития экономики - природоресурсным, трудовым, производственным потенциалом. На территории района на 01.01.2012 года зарегистрировано 463  предприятия, организации и учреждения, в том числе промышленных предприятий - 30, сельскохозяйственных – 177 (из них крестьянских (фермерских) хозяйств - 164), лесохозяйственных - 2, строительных - 5, транспортных – 5. Оказанием услуг  розничной торговли и общественного питания занимаются 31 юридическое лицо, 71 индивидуальный предприниматель и 5 предприятий  производителей и переработчиков сельскохозяйственной продукции. </w:t>
      </w:r>
    </w:p>
    <w:p w:rsidR="001F46D3" w:rsidRPr="0099169B" w:rsidRDefault="001F46D3" w:rsidP="001F46D3">
      <w:pPr>
        <w:pStyle w:val="00"/>
        <w:ind w:firstLine="709"/>
        <w:rPr>
          <w:sz w:val="28"/>
          <w:szCs w:val="28"/>
        </w:rPr>
      </w:pPr>
      <w:r w:rsidRPr="0099169B">
        <w:rPr>
          <w:sz w:val="28"/>
          <w:szCs w:val="28"/>
        </w:rPr>
        <w:t xml:space="preserve">Сузунский район отнесен к территориям со смешанным  типом производства. В районе развито как сельское хозяйство, так и промышленность. </w:t>
      </w:r>
    </w:p>
    <w:p w:rsidR="001F46D3" w:rsidRPr="0099169B" w:rsidRDefault="001F46D3" w:rsidP="001F46D3">
      <w:pPr>
        <w:pStyle w:val="00"/>
        <w:ind w:firstLine="709"/>
        <w:rPr>
          <w:sz w:val="28"/>
          <w:szCs w:val="28"/>
        </w:rPr>
      </w:pPr>
      <w:r w:rsidRPr="0099169B">
        <w:rPr>
          <w:sz w:val="28"/>
          <w:szCs w:val="28"/>
        </w:rPr>
        <w:t xml:space="preserve">На территории района имеются особо охраняемые территории. Это памятники природы областного значения: «Шарчинская степь» площадью 31,89га, «Обская песчаная степь» площадью 36,15га, «Озеро Сплавное», </w:t>
      </w:r>
      <w:r w:rsidRPr="0099169B">
        <w:rPr>
          <w:sz w:val="28"/>
          <w:szCs w:val="28"/>
        </w:rPr>
        <w:lastRenderedPageBreak/>
        <w:t xml:space="preserve">расположенное на площади </w:t>
      </w:r>
      <w:smartTag w:uri="urn:schemas-microsoft-com:office:smarttags" w:element="metricconverter">
        <w:smartTagPr>
          <w:attr w:name="ProductID" w:val="100 га"/>
        </w:smartTagPr>
        <w:r w:rsidRPr="0099169B">
          <w:rPr>
            <w:sz w:val="28"/>
            <w:szCs w:val="28"/>
          </w:rPr>
          <w:t>100 га</w:t>
        </w:r>
      </w:smartTag>
      <w:r w:rsidRPr="0099169B">
        <w:rPr>
          <w:sz w:val="28"/>
          <w:szCs w:val="28"/>
        </w:rPr>
        <w:t>. И государственный биологический заказник областного значения «Сузунский» площадью 128,5 тыс. га.</w:t>
      </w:r>
    </w:p>
    <w:p w:rsidR="001F46D3" w:rsidRPr="0099169B" w:rsidRDefault="001F46D3" w:rsidP="001F46D3">
      <w:pPr>
        <w:pStyle w:val="00"/>
        <w:ind w:firstLine="709"/>
        <w:rPr>
          <w:sz w:val="28"/>
          <w:szCs w:val="28"/>
        </w:rPr>
      </w:pPr>
      <w:r w:rsidRPr="0099169B">
        <w:rPr>
          <w:sz w:val="28"/>
          <w:szCs w:val="28"/>
        </w:rPr>
        <w:t>Территория Сузунского района изрезана сетью средних и малых рек. По южной границе района протекает р. Обь.  В водоемах района водятся промысловые породы рыбы: лещ, карась, сазан, щука, судак и т.д.</w:t>
      </w:r>
    </w:p>
    <w:p w:rsidR="001F46D3" w:rsidRPr="0099169B" w:rsidRDefault="001F46D3" w:rsidP="001F46D3">
      <w:pPr>
        <w:pStyle w:val="00"/>
        <w:ind w:firstLine="709"/>
        <w:rPr>
          <w:sz w:val="28"/>
          <w:szCs w:val="28"/>
        </w:rPr>
      </w:pPr>
      <w:r w:rsidRPr="0099169B">
        <w:rPr>
          <w:sz w:val="28"/>
          <w:szCs w:val="28"/>
        </w:rPr>
        <w:t>На территории района расположены месторождения суглинков кирпичных, песков строительных, камней строительных, сапропелей.</w:t>
      </w:r>
    </w:p>
    <w:p w:rsidR="001F46D3" w:rsidRPr="0099169B" w:rsidRDefault="001F46D3" w:rsidP="001F46D3">
      <w:pPr>
        <w:rPr>
          <w:sz w:val="28"/>
          <w:szCs w:val="28"/>
        </w:rPr>
      </w:pPr>
      <w:bookmarkStart w:id="18" w:name="_Toc277844579"/>
      <w:bookmarkStart w:id="19" w:name="_Toc283888298"/>
    </w:p>
    <w:p w:rsidR="001F46D3" w:rsidRPr="0079636C" w:rsidRDefault="001F46D3" w:rsidP="001F46D3">
      <w:pPr>
        <w:pStyle w:val="2"/>
        <w:ind w:left="0"/>
        <w:jc w:val="center"/>
        <w:rPr>
          <w:b/>
          <w:szCs w:val="28"/>
        </w:rPr>
      </w:pPr>
      <w:bookmarkStart w:id="20" w:name="_Toc310093226"/>
      <w:bookmarkStart w:id="21" w:name="_Toc310093396"/>
      <w:bookmarkStart w:id="22" w:name="_Toc310093571"/>
      <w:bookmarkStart w:id="23" w:name="_Toc310245544"/>
      <w:r w:rsidRPr="0079636C">
        <w:rPr>
          <w:b/>
          <w:szCs w:val="28"/>
        </w:rPr>
        <w:t>1.2. Историко-градостроительный анализ</w:t>
      </w:r>
      <w:bookmarkEnd w:id="18"/>
      <w:bookmarkEnd w:id="19"/>
      <w:bookmarkEnd w:id="20"/>
      <w:bookmarkEnd w:id="21"/>
      <w:bookmarkEnd w:id="22"/>
      <w:bookmarkEnd w:id="23"/>
    </w:p>
    <w:p w:rsidR="001F46D3" w:rsidRPr="0099169B" w:rsidRDefault="001F46D3" w:rsidP="001F46D3">
      <w:pPr>
        <w:ind w:firstLine="709"/>
        <w:jc w:val="both"/>
        <w:rPr>
          <w:sz w:val="28"/>
          <w:szCs w:val="28"/>
        </w:rPr>
      </w:pPr>
      <w:r w:rsidRPr="0099169B">
        <w:rPr>
          <w:sz w:val="28"/>
          <w:szCs w:val="28"/>
        </w:rPr>
        <w:t xml:space="preserve">Несмотря на относительно благоприятные климатические условия, территория Новосибирской области стала заселяться русскими колонистами достаточно поздно. Коренными жителями Новосибирской области являются чатские и барабинские татары, в настоящее время они проживают в западных районах Новосибирской области. Русские поселения предпочитали селиться севернее, в районе Томска. Лишь в конце XVII века Новосибирская область начала притягивать мигрантов. Около 1644 года на реке Бердь образуется село Маслянино. В 1695 году боярским сыном Алексеем Кругликом была основана заимка - впоследствии она стала деревней Кругликово, существующей до сих пор в Болотнинском районе. </w:t>
      </w:r>
    </w:p>
    <w:p w:rsidR="001F46D3" w:rsidRPr="0099169B" w:rsidRDefault="001F46D3" w:rsidP="001F46D3">
      <w:pPr>
        <w:ind w:firstLine="709"/>
        <w:jc w:val="both"/>
        <w:rPr>
          <w:sz w:val="28"/>
          <w:szCs w:val="28"/>
        </w:rPr>
      </w:pPr>
      <w:r w:rsidRPr="0099169B">
        <w:rPr>
          <w:sz w:val="28"/>
          <w:szCs w:val="28"/>
        </w:rPr>
        <w:t>В начале XVIII века был построен Бердский острог, обеспечивавший безопасность в окружающей местности. До 1717 года он находился в ведении томского воеводства, затем был передан в распоряжение кузнецкой администрации. Бердский острог заполнялся в основном переселенцами из Чаусского ведомства и деревень Тарского уезда. По мере уменьшения риска военных набегов кочевников число переселенцев возрастало, причём многие мигранты не имели официального разрешения на смену места жительства и в той или иной степени преследовались властями. В 1722 году была возведена Сибирская линия крепостей вдоль реки Иртыш. В неё входили Усть-Тартасское, Каинское и Убинское укрепления. В первой половине XVIII века началось заселение юго-восточной части Барабы и северной части Кулунды. Впрочем, строящиеся хутора и деревни были очень маленькими и, как правило, состояли всего из нескольких дворов. Основными занятиями населения на территории нынешней Новосибирской области были хлебопашество, рыбная ловля, охота и извоз.</w:t>
      </w:r>
    </w:p>
    <w:p w:rsidR="001F46D3" w:rsidRPr="0099169B" w:rsidRDefault="001F46D3" w:rsidP="001F46D3">
      <w:pPr>
        <w:ind w:firstLine="709"/>
        <w:jc w:val="both"/>
        <w:rPr>
          <w:sz w:val="28"/>
          <w:szCs w:val="28"/>
        </w:rPr>
      </w:pPr>
      <w:r w:rsidRPr="0099169B">
        <w:rPr>
          <w:sz w:val="28"/>
          <w:szCs w:val="28"/>
        </w:rPr>
        <w:t>В конце XVII века на территории области появляются первые остроги - Уртамский и Умревинский, вблизи которых начинают оседать переселенцы из Европейской части России. Первые русские деревни возникли на берегах рек Ояш, Чаус и Иня. Около 1710 года была основана деревня Кривощёковская.</w:t>
      </w:r>
    </w:p>
    <w:p w:rsidR="001F46D3" w:rsidRPr="0099169B" w:rsidRDefault="001F46D3" w:rsidP="001F46D3">
      <w:pPr>
        <w:ind w:firstLine="709"/>
        <w:jc w:val="both"/>
        <w:rPr>
          <w:sz w:val="28"/>
          <w:szCs w:val="28"/>
        </w:rPr>
      </w:pPr>
      <w:r w:rsidRPr="0099169B">
        <w:rPr>
          <w:sz w:val="28"/>
          <w:szCs w:val="28"/>
        </w:rPr>
        <w:t xml:space="preserve">В начале XVIII века известный уральский промышленник Акинфий Демидов построил два медеплавильных завода - Колыванский и Барнаульский. Другие заводы по выплавке меди и серебра были построены на реках Касмале, Нижнем Сузуне, Алее, Большой Талмовой. Крупнейшее предприятие - Сузунский </w:t>
      </w:r>
      <w:r w:rsidRPr="0099169B">
        <w:rPr>
          <w:sz w:val="28"/>
          <w:szCs w:val="28"/>
        </w:rPr>
        <w:lastRenderedPageBreak/>
        <w:t>медеплавильный завод - возникло в 1764-1765 годах, а с 1766 года начал действовать Сузунский монетный двор, чеканивший медные монеты с примесью серебра[8].</w:t>
      </w:r>
    </w:p>
    <w:p w:rsidR="001F46D3" w:rsidRPr="0099169B" w:rsidRDefault="001F46D3" w:rsidP="001F46D3">
      <w:pPr>
        <w:ind w:firstLine="709"/>
        <w:jc w:val="both"/>
        <w:rPr>
          <w:sz w:val="28"/>
          <w:szCs w:val="28"/>
        </w:rPr>
      </w:pPr>
      <w:r w:rsidRPr="0099169B">
        <w:rPr>
          <w:sz w:val="28"/>
          <w:szCs w:val="28"/>
        </w:rPr>
        <w:t>В 1893 году в связи со строительством Транссибирской магистрали и железнодорожного моста через Обь появился Александровский посёлок (с 1895 года - Новониколаевский). Благодаря удобному географическому расположению, обусловленному пересечением Транссиба, судоходной реки Оби и транспортных путей, связывающих Сибирь с европейской частью Российской империи, быстро возрастало его торгово-экономическое значение. В 1909 году Новониколаевск получил статус города, а в 1925 был переименован в Новосибирск.</w:t>
      </w:r>
    </w:p>
    <w:p w:rsidR="001F46D3" w:rsidRPr="0099169B" w:rsidRDefault="001F46D3" w:rsidP="001F46D3">
      <w:pPr>
        <w:ind w:firstLine="709"/>
        <w:jc w:val="both"/>
        <w:rPr>
          <w:sz w:val="28"/>
          <w:szCs w:val="28"/>
        </w:rPr>
      </w:pPr>
      <w:r w:rsidRPr="0099169B">
        <w:rPr>
          <w:sz w:val="28"/>
          <w:szCs w:val="28"/>
        </w:rPr>
        <w:t>До 1921 года территория Новосибирской области входила в состав Томской губернии, с 1921 по 1925 - Новониколаевской губернии, с 1925 по 1930 - Сибирского края и с 1930 по 1937 - Западно-Сибирского края. 28 сентября 1937 года Постановлением ЦИК СССР Западно-Сибирский край был разделён на Новосибирскую область и Алтайский край. Эта дата считается официальным днём образования области. На 1937 год в состав области входило 36 районов, в том числе территории нынешней Томской и Кемеровской областей. В 1943 году из состава Новосибирской области была выделена Кемеровская, в 1944 - Томская область.</w:t>
      </w:r>
    </w:p>
    <w:p w:rsidR="001F46D3" w:rsidRPr="0099169B" w:rsidRDefault="001F46D3" w:rsidP="001F46D3">
      <w:pPr>
        <w:ind w:firstLine="709"/>
        <w:jc w:val="both"/>
        <w:rPr>
          <w:sz w:val="28"/>
          <w:szCs w:val="28"/>
        </w:rPr>
      </w:pPr>
      <w:r w:rsidRPr="0099169B">
        <w:rPr>
          <w:sz w:val="28"/>
          <w:szCs w:val="28"/>
        </w:rPr>
        <w:t xml:space="preserve">Сузунский район, входящий в состав Новосибирской области, имеет глубокие исторические корни. Территория нынешней Новосибирской области, на которой располагается Сузунский район, в административном отношении с 1708 года входила в состав Сибирской губернии с центром в Тобольске, с 1764 г. – в Тобольскую губернию (наместничество). В 1804 г.  образована Томская губерния, в которую вошла почти вся территория будущей Новосибирской области, в том числе и Сузунского района. В 1822-1882 гг. Томская губерния входила в состав  Западно – Сибирского генерал – губурнаторства с центром в Тобольске, а затем в Омске. </w:t>
      </w:r>
    </w:p>
    <w:p w:rsidR="001F46D3" w:rsidRPr="0099169B" w:rsidRDefault="001F46D3" w:rsidP="001F46D3">
      <w:pPr>
        <w:ind w:firstLine="709"/>
        <w:jc w:val="both"/>
        <w:rPr>
          <w:sz w:val="28"/>
          <w:szCs w:val="28"/>
        </w:rPr>
      </w:pPr>
      <w:r w:rsidRPr="0099169B">
        <w:rPr>
          <w:sz w:val="28"/>
          <w:szCs w:val="28"/>
        </w:rPr>
        <w:t xml:space="preserve">О месте Сузунского района в схеме административного устройства в дореволюционный период говорить не приходится, однако многие селения, ныне относящиеся к району, существовали уже тогда и были соответствующим образом территориально организованы. </w:t>
      </w:r>
    </w:p>
    <w:p w:rsidR="001F46D3" w:rsidRPr="0099169B" w:rsidRDefault="001F46D3" w:rsidP="001F46D3">
      <w:pPr>
        <w:ind w:firstLine="709"/>
        <w:jc w:val="both"/>
        <w:rPr>
          <w:sz w:val="28"/>
          <w:szCs w:val="28"/>
        </w:rPr>
      </w:pPr>
      <w:r w:rsidRPr="0099169B">
        <w:rPr>
          <w:sz w:val="28"/>
          <w:szCs w:val="28"/>
        </w:rPr>
        <w:t xml:space="preserve">Многие села образовали переселенцы в 16-17 вв. – с.Бобровское – 1786г., дер.Верхний Сузун – 1526г., с.Зорино – 1574г., дер.Каргаполово – 1625г., дер.Малышево – 1778г.,  с.Мереть – 1625 г., с.Мышланка – 1770г.,  дер.Нижний Сузун – 1756 г., дер.Тараданово – 1624г., дер.Бедрино – 1708г., с.Битки – 1696г., с.Болтово – 1576г., с.Заковряжино,  с.Лушниково,  дер.Маюрово – 1891г.,  пос. Харьковка – 1911г.,  дер. Холодная – 1875г.,  с.Шарчино – 1727г., с. Шипуново – 1776г. </w:t>
      </w:r>
    </w:p>
    <w:p w:rsidR="001F46D3" w:rsidRPr="0099169B" w:rsidRDefault="001F46D3" w:rsidP="001F46D3">
      <w:pPr>
        <w:ind w:firstLine="709"/>
        <w:jc w:val="both"/>
        <w:rPr>
          <w:sz w:val="28"/>
          <w:szCs w:val="28"/>
        </w:rPr>
      </w:pPr>
      <w:r w:rsidRPr="0099169B">
        <w:rPr>
          <w:sz w:val="28"/>
          <w:szCs w:val="28"/>
        </w:rPr>
        <w:t xml:space="preserve">Наличие богатого соснового леса, рек, близость алтайских рудников создали благоприятные условия для развития промышленности: Указом Императрицы Екатерины II от 7 ноября 1763 года Сузун стал местом </w:t>
      </w:r>
      <w:r w:rsidRPr="0099169B">
        <w:rPr>
          <w:sz w:val="28"/>
          <w:szCs w:val="28"/>
        </w:rPr>
        <w:lastRenderedPageBreak/>
        <w:t xml:space="preserve">возникновения медеплавильного завода, на Монетном дворе которого чеканили сибирскую монету. Вместе с заводом в 1764 году возник поселок Сузун. </w:t>
      </w:r>
    </w:p>
    <w:p w:rsidR="001F46D3" w:rsidRPr="0099169B" w:rsidRDefault="001F46D3" w:rsidP="001F46D3">
      <w:pPr>
        <w:ind w:firstLine="709"/>
        <w:jc w:val="both"/>
        <w:rPr>
          <w:sz w:val="28"/>
          <w:szCs w:val="28"/>
        </w:rPr>
      </w:pPr>
      <w:r w:rsidRPr="0099169B">
        <w:rPr>
          <w:sz w:val="28"/>
          <w:szCs w:val="28"/>
        </w:rPr>
        <w:t>Поселок проектировался в городе Санкт-Петербурге. Образцом для строительства завода послужили Колыванский медеплавильный завод и Екатеринбургский монетный двор.</w:t>
      </w:r>
    </w:p>
    <w:p w:rsidR="001F46D3" w:rsidRPr="0099169B" w:rsidRDefault="001F46D3" w:rsidP="001F46D3">
      <w:pPr>
        <w:ind w:firstLine="709"/>
        <w:jc w:val="both"/>
        <w:rPr>
          <w:sz w:val="28"/>
          <w:szCs w:val="28"/>
        </w:rPr>
      </w:pPr>
      <w:r w:rsidRPr="0099169B">
        <w:rPr>
          <w:sz w:val="28"/>
          <w:szCs w:val="28"/>
        </w:rPr>
        <w:t xml:space="preserve">В 1847 году монетный двор сгорел и сузунские мастерские перешли на выполнение крупных заказов для всей горной промышленности Сибири: здесь выплавляли медь, серебро, отливали колокола, было налажено ружейное производство. Сузун может гордиться первой в мире паровой турбиной, изготовленной в его мастерских. </w:t>
      </w:r>
    </w:p>
    <w:p w:rsidR="001F46D3" w:rsidRPr="0099169B" w:rsidRDefault="001F46D3" w:rsidP="001F46D3">
      <w:pPr>
        <w:ind w:firstLine="709"/>
        <w:jc w:val="both"/>
        <w:rPr>
          <w:sz w:val="28"/>
          <w:szCs w:val="28"/>
        </w:rPr>
      </w:pPr>
      <w:r w:rsidRPr="0099169B">
        <w:rPr>
          <w:sz w:val="28"/>
          <w:szCs w:val="28"/>
        </w:rPr>
        <w:t xml:space="preserve">Самыми грандиозными сооружениями были: плотина, длиной 110 метров, шириной 12 сажень, перегородившая реку; мосты для сдерживания льда; береговые ряжи; прорезы для пропуска воды и сложная система других гидротехнических сооружений. В 1827 году для подготовки заводских кадров в Сузуне основана горная школа, где обучались 30 мальчиков. </w:t>
      </w:r>
    </w:p>
    <w:p w:rsidR="001F46D3" w:rsidRPr="0099169B" w:rsidRDefault="001F46D3" w:rsidP="001F46D3">
      <w:pPr>
        <w:ind w:firstLine="709"/>
        <w:jc w:val="both"/>
        <w:rPr>
          <w:sz w:val="28"/>
          <w:szCs w:val="28"/>
        </w:rPr>
      </w:pPr>
      <w:r w:rsidRPr="0099169B">
        <w:rPr>
          <w:sz w:val="28"/>
          <w:szCs w:val="28"/>
        </w:rPr>
        <w:t xml:space="preserve">За время своего существования Сузунский район претерпевал различные преобразования, как внешние, так и внутренние. Населенные пункты, входящие ныне в состав Сузунского района, так же испытывали различные изменения, касающиеся размеров, подчиненности, статуса и переименований. </w:t>
      </w:r>
    </w:p>
    <w:p w:rsidR="001F46D3" w:rsidRPr="0099169B" w:rsidRDefault="001F46D3" w:rsidP="001F46D3">
      <w:pPr>
        <w:ind w:firstLine="709"/>
        <w:jc w:val="both"/>
        <w:rPr>
          <w:sz w:val="28"/>
          <w:szCs w:val="28"/>
        </w:rPr>
      </w:pPr>
      <w:r w:rsidRPr="0099169B">
        <w:rPr>
          <w:sz w:val="28"/>
          <w:szCs w:val="28"/>
        </w:rPr>
        <w:t xml:space="preserve">Датой образования Сузунского района считается 12 сентября 1924 года. Именно в этот период Сузунская укрупненная волость была преобразована в Сузунский район, занимавший главным образом приобские населённые пункты. В нем насчитывалось 4011 дворов, проживало 17616 человек. Основную территорию теперешнего района объединял Битковский район, образовавшийся из укрупненной волости аналогичного названия. В нем насчитывалось 6368 дворов, проживало 33269 человек. </w:t>
      </w:r>
    </w:p>
    <w:p w:rsidR="001F46D3" w:rsidRPr="0099169B" w:rsidRDefault="001F46D3" w:rsidP="001F46D3">
      <w:pPr>
        <w:ind w:firstLine="709"/>
        <w:jc w:val="both"/>
        <w:rPr>
          <w:sz w:val="28"/>
          <w:szCs w:val="28"/>
        </w:rPr>
      </w:pPr>
      <w:r w:rsidRPr="0099169B">
        <w:rPr>
          <w:sz w:val="28"/>
          <w:szCs w:val="28"/>
        </w:rPr>
        <w:t xml:space="preserve">Постановлением Президиума Западно-Сибирского краевого исполнительного комитета от 5 марта 1932 года № 2369 в соответствии с Постановлением ВЦИК от 2 марта 1932 года Битковский и Сузунский районы в полном составе сельсоветов были объединены в один Лушниковский, установив районный центр в селении Лушниково, оставив все районные учреждения в селе Завод-Сузун. </w:t>
      </w:r>
    </w:p>
    <w:p w:rsidR="001F46D3" w:rsidRPr="0099169B" w:rsidRDefault="001F46D3" w:rsidP="001F46D3">
      <w:pPr>
        <w:ind w:firstLine="709"/>
        <w:jc w:val="both"/>
        <w:rPr>
          <w:sz w:val="28"/>
          <w:szCs w:val="28"/>
        </w:rPr>
      </w:pPr>
      <w:r w:rsidRPr="0099169B">
        <w:rPr>
          <w:sz w:val="28"/>
          <w:szCs w:val="28"/>
        </w:rPr>
        <w:t xml:space="preserve">10 декабря 1932 года вновь образованный район был переименован в Сузунский, с центром в селе Завод–Сузун, границы которого не изменились и до сегодняшнего дня. </w:t>
      </w:r>
    </w:p>
    <w:p w:rsidR="001F46D3" w:rsidRPr="0099169B" w:rsidRDefault="001F46D3" w:rsidP="001F46D3">
      <w:pPr>
        <w:ind w:firstLine="709"/>
        <w:jc w:val="both"/>
        <w:rPr>
          <w:sz w:val="28"/>
          <w:szCs w:val="28"/>
        </w:rPr>
      </w:pPr>
      <w:r w:rsidRPr="0099169B">
        <w:rPr>
          <w:sz w:val="28"/>
          <w:szCs w:val="28"/>
        </w:rPr>
        <w:t xml:space="preserve">Постановлением ВЦИК от 7 июня 1933 года село Завод–Сузун переименовано в село Сузун, а Указом Президиума Верховного Совета РСФСР от 7 февраля 1939 года оно отнесено к категории рабочего посёлка. </w:t>
      </w:r>
    </w:p>
    <w:p w:rsidR="001F46D3" w:rsidRPr="0099169B" w:rsidRDefault="001F46D3" w:rsidP="001F46D3">
      <w:pPr>
        <w:ind w:firstLine="709"/>
        <w:jc w:val="both"/>
        <w:rPr>
          <w:sz w:val="28"/>
          <w:szCs w:val="28"/>
        </w:rPr>
      </w:pPr>
      <w:r w:rsidRPr="0099169B">
        <w:rPr>
          <w:sz w:val="28"/>
          <w:szCs w:val="28"/>
        </w:rPr>
        <w:t>В 2003 году районный посёлок Сузун внесён в список исторических насёленных мест России.</w:t>
      </w:r>
    </w:p>
    <w:p w:rsidR="001F46D3" w:rsidRPr="0099169B" w:rsidRDefault="001F46D3" w:rsidP="001F46D3">
      <w:pPr>
        <w:pStyle w:val="100"/>
        <w:jc w:val="center"/>
        <w:rPr>
          <w:b/>
          <w:color w:val="FF0000"/>
          <w:sz w:val="28"/>
          <w:szCs w:val="28"/>
        </w:rPr>
      </w:pPr>
    </w:p>
    <w:p w:rsidR="001F46D3" w:rsidRPr="0099169B" w:rsidRDefault="001F46D3" w:rsidP="001F46D3">
      <w:pPr>
        <w:pStyle w:val="1"/>
        <w:rPr>
          <w:sz w:val="28"/>
          <w:szCs w:val="28"/>
        </w:rPr>
      </w:pPr>
      <w:bookmarkStart w:id="24" w:name="_Toc277844580"/>
      <w:bookmarkStart w:id="25" w:name="_Toc283888299"/>
      <w:bookmarkStart w:id="26" w:name="_Toc310093227"/>
      <w:bookmarkStart w:id="27" w:name="_Toc310093397"/>
      <w:bookmarkStart w:id="28" w:name="_Toc310093572"/>
      <w:bookmarkStart w:id="29" w:name="_Toc310245545"/>
      <w:r w:rsidRPr="0099169B">
        <w:rPr>
          <w:sz w:val="28"/>
          <w:szCs w:val="28"/>
        </w:rPr>
        <w:lastRenderedPageBreak/>
        <w:t>2. Анализ состояния территории Сузунского района, проблемы и направление его комплексного развития</w:t>
      </w:r>
      <w:bookmarkEnd w:id="24"/>
      <w:bookmarkEnd w:id="25"/>
      <w:bookmarkEnd w:id="26"/>
      <w:bookmarkEnd w:id="27"/>
      <w:bookmarkEnd w:id="28"/>
      <w:bookmarkEnd w:id="29"/>
    </w:p>
    <w:p w:rsidR="001F46D3" w:rsidRPr="005E52BB" w:rsidRDefault="001F46D3" w:rsidP="001F46D3">
      <w:pPr>
        <w:pStyle w:val="2"/>
        <w:ind w:left="0"/>
        <w:jc w:val="center"/>
        <w:rPr>
          <w:b/>
          <w:szCs w:val="28"/>
        </w:rPr>
      </w:pPr>
      <w:bookmarkStart w:id="30" w:name="_Toc277844581"/>
      <w:bookmarkStart w:id="31" w:name="_Toc283888300"/>
      <w:bookmarkStart w:id="32" w:name="_Toc310093228"/>
      <w:bookmarkStart w:id="33" w:name="_Toc310093398"/>
      <w:bookmarkStart w:id="34" w:name="_Toc310093573"/>
      <w:bookmarkStart w:id="35" w:name="_Toc310245546"/>
      <w:r w:rsidRPr="005E52BB">
        <w:rPr>
          <w:b/>
          <w:szCs w:val="28"/>
        </w:rPr>
        <w:t>2.1. Административно-территориальное устройство. Описание границ</w:t>
      </w:r>
      <w:bookmarkEnd w:id="30"/>
      <w:bookmarkEnd w:id="31"/>
      <w:bookmarkEnd w:id="32"/>
      <w:bookmarkEnd w:id="33"/>
      <w:bookmarkEnd w:id="34"/>
      <w:bookmarkEnd w:id="35"/>
    </w:p>
    <w:p w:rsidR="001F46D3" w:rsidRPr="0099169B" w:rsidRDefault="001F46D3" w:rsidP="001F46D3">
      <w:pPr>
        <w:ind w:firstLine="709"/>
        <w:jc w:val="both"/>
        <w:rPr>
          <w:b/>
          <w:sz w:val="28"/>
          <w:szCs w:val="28"/>
        </w:rPr>
      </w:pPr>
      <w:r w:rsidRPr="0099169B">
        <w:rPr>
          <w:sz w:val="28"/>
          <w:szCs w:val="28"/>
        </w:rPr>
        <w:t>Границы и статус муниципального образования поселений Сузуснского района</w:t>
      </w:r>
      <w:r w:rsidRPr="0099169B">
        <w:rPr>
          <w:color w:val="FF0000"/>
          <w:sz w:val="28"/>
          <w:szCs w:val="28"/>
        </w:rPr>
        <w:t xml:space="preserve"> </w:t>
      </w:r>
      <w:r w:rsidRPr="0099169B">
        <w:rPr>
          <w:sz w:val="28"/>
          <w:szCs w:val="28"/>
        </w:rPr>
        <w:t>установлены Законом Новосибирской области от 02 июня 2004 года N 200-ОЗ (с изменениями на 5 мая 2011 года).</w:t>
      </w:r>
    </w:p>
    <w:p w:rsidR="001F46D3" w:rsidRPr="0099169B" w:rsidRDefault="001F46D3" w:rsidP="001F46D3">
      <w:pPr>
        <w:ind w:firstLine="360"/>
        <w:jc w:val="center"/>
        <w:rPr>
          <w:b/>
          <w:sz w:val="28"/>
          <w:szCs w:val="28"/>
        </w:rPr>
      </w:pPr>
    </w:p>
    <w:p w:rsidR="001F46D3" w:rsidRPr="00662EB5" w:rsidRDefault="001F46D3" w:rsidP="001F46D3">
      <w:pPr>
        <w:ind w:firstLine="360"/>
        <w:jc w:val="center"/>
        <w:rPr>
          <w:b/>
          <w:color w:val="FF0000"/>
          <w:sz w:val="28"/>
          <w:szCs w:val="28"/>
        </w:rPr>
      </w:pPr>
      <w:r w:rsidRPr="00662EB5">
        <w:rPr>
          <w:b/>
          <w:sz w:val="28"/>
          <w:szCs w:val="28"/>
        </w:rPr>
        <w:t>Описание границ поселений Сузунского района Новосибирской области</w:t>
      </w:r>
    </w:p>
    <w:p w:rsidR="001F46D3" w:rsidRPr="00662EB5" w:rsidRDefault="00115731" w:rsidP="001F46D3">
      <w:pPr>
        <w:ind w:firstLine="709"/>
        <w:jc w:val="both"/>
        <w:rPr>
          <w:sz w:val="28"/>
          <w:szCs w:val="28"/>
        </w:rPr>
      </w:pPr>
      <w:r w:rsidRPr="00662EB5">
        <w:rPr>
          <w:sz w:val="28"/>
          <w:szCs w:val="28"/>
        </w:rPr>
        <w:t>Ключиковкий</w:t>
      </w:r>
      <w:r w:rsidR="001F46D3" w:rsidRPr="00662EB5">
        <w:rPr>
          <w:sz w:val="28"/>
          <w:szCs w:val="28"/>
        </w:rPr>
        <w:t xml:space="preserve"> сельсовет расположен в </w:t>
      </w:r>
      <w:r w:rsidRPr="00662EB5">
        <w:rPr>
          <w:sz w:val="28"/>
          <w:szCs w:val="28"/>
        </w:rPr>
        <w:t>западной</w:t>
      </w:r>
      <w:r w:rsidR="001F46D3" w:rsidRPr="00662EB5">
        <w:rPr>
          <w:sz w:val="28"/>
          <w:szCs w:val="28"/>
        </w:rPr>
        <w:t xml:space="preserve"> части Сузунского района.</w:t>
      </w:r>
    </w:p>
    <w:p w:rsidR="00513F6B" w:rsidRPr="00662EB5" w:rsidRDefault="001F46D3" w:rsidP="001F46D3">
      <w:pPr>
        <w:ind w:firstLine="708"/>
        <w:jc w:val="both"/>
        <w:rPr>
          <w:sz w:val="28"/>
          <w:szCs w:val="28"/>
        </w:rPr>
      </w:pPr>
      <w:r w:rsidRPr="00662EB5">
        <w:rPr>
          <w:sz w:val="28"/>
          <w:szCs w:val="28"/>
        </w:rPr>
        <w:t>С севера граничит с</w:t>
      </w:r>
      <w:r w:rsidR="00513F6B" w:rsidRPr="00662EB5">
        <w:rPr>
          <w:sz w:val="28"/>
          <w:szCs w:val="28"/>
        </w:rPr>
        <w:t xml:space="preserve"> </w:t>
      </w:r>
      <w:r w:rsidR="00115731" w:rsidRPr="00662EB5">
        <w:rPr>
          <w:sz w:val="28"/>
          <w:szCs w:val="28"/>
        </w:rPr>
        <w:t>Шайдуровским</w:t>
      </w:r>
      <w:r w:rsidR="00513F6B" w:rsidRPr="00662EB5">
        <w:rPr>
          <w:sz w:val="28"/>
          <w:szCs w:val="28"/>
        </w:rPr>
        <w:t xml:space="preserve"> сельсоветом, с востока с </w:t>
      </w:r>
      <w:r w:rsidR="00115731" w:rsidRPr="00662EB5">
        <w:rPr>
          <w:sz w:val="28"/>
          <w:szCs w:val="28"/>
        </w:rPr>
        <w:t>Бобровским</w:t>
      </w:r>
      <w:r w:rsidR="00513F6B" w:rsidRPr="00662EB5">
        <w:rPr>
          <w:sz w:val="28"/>
          <w:szCs w:val="28"/>
        </w:rPr>
        <w:t>, , с</w:t>
      </w:r>
      <w:r w:rsidRPr="00662EB5">
        <w:rPr>
          <w:sz w:val="28"/>
          <w:szCs w:val="28"/>
        </w:rPr>
        <w:t xml:space="preserve"> юга</w:t>
      </w:r>
      <w:r w:rsidR="00513F6B" w:rsidRPr="00662EB5">
        <w:rPr>
          <w:sz w:val="28"/>
          <w:szCs w:val="28"/>
        </w:rPr>
        <w:t xml:space="preserve"> с </w:t>
      </w:r>
      <w:r w:rsidR="00662EB5" w:rsidRPr="00662EB5">
        <w:rPr>
          <w:sz w:val="28"/>
          <w:szCs w:val="28"/>
        </w:rPr>
        <w:t xml:space="preserve">Каргополовским </w:t>
      </w:r>
      <w:r w:rsidR="00115731" w:rsidRPr="00662EB5">
        <w:rPr>
          <w:sz w:val="28"/>
          <w:szCs w:val="28"/>
        </w:rPr>
        <w:t>и</w:t>
      </w:r>
      <w:r w:rsidR="00662EB5" w:rsidRPr="00662EB5">
        <w:rPr>
          <w:sz w:val="28"/>
          <w:szCs w:val="28"/>
        </w:rPr>
        <w:t xml:space="preserve"> Малышевским сельсоветами</w:t>
      </w:r>
      <w:r w:rsidR="00513F6B" w:rsidRPr="00662EB5">
        <w:rPr>
          <w:sz w:val="28"/>
          <w:szCs w:val="28"/>
        </w:rPr>
        <w:t>.</w:t>
      </w:r>
    </w:p>
    <w:p w:rsidR="00513F6B" w:rsidRDefault="00513F6B" w:rsidP="001F46D3">
      <w:pPr>
        <w:pStyle w:val="2"/>
        <w:ind w:left="0"/>
        <w:jc w:val="center"/>
        <w:rPr>
          <w:b/>
          <w:szCs w:val="28"/>
        </w:rPr>
      </w:pPr>
      <w:bookmarkStart w:id="36" w:name="_Toc277844582"/>
      <w:bookmarkStart w:id="37" w:name="_Toc283888301"/>
      <w:bookmarkStart w:id="38" w:name="_Toc310093229"/>
      <w:bookmarkStart w:id="39" w:name="_Toc310093399"/>
      <w:bookmarkStart w:id="40" w:name="_Toc310093574"/>
      <w:bookmarkStart w:id="41" w:name="_Toc310245547"/>
    </w:p>
    <w:p w:rsidR="001F46D3" w:rsidRPr="0097095A" w:rsidRDefault="001F46D3" w:rsidP="001F46D3">
      <w:pPr>
        <w:pStyle w:val="2"/>
        <w:ind w:left="0"/>
        <w:jc w:val="center"/>
        <w:rPr>
          <w:b/>
          <w:szCs w:val="28"/>
        </w:rPr>
      </w:pPr>
      <w:r w:rsidRPr="0097095A">
        <w:rPr>
          <w:b/>
          <w:szCs w:val="28"/>
        </w:rPr>
        <w:t>2.2. Природно-ресурсный потенциал и экологическое состояние территории</w:t>
      </w:r>
      <w:bookmarkEnd w:id="36"/>
      <w:bookmarkEnd w:id="37"/>
      <w:bookmarkEnd w:id="38"/>
      <w:bookmarkEnd w:id="39"/>
      <w:bookmarkEnd w:id="40"/>
      <w:bookmarkEnd w:id="41"/>
    </w:p>
    <w:p w:rsidR="001F46D3" w:rsidRPr="0099169B" w:rsidRDefault="001F46D3" w:rsidP="001F46D3">
      <w:pPr>
        <w:ind w:firstLine="709"/>
        <w:jc w:val="both"/>
        <w:rPr>
          <w:sz w:val="28"/>
          <w:szCs w:val="28"/>
        </w:rPr>
      </w:pPr>
      <w:r w:rsidRPr="0099169B">
        <w:rPr>
          <w:sz w:val="28"/>
          <w:szCs w:val="28"/>
        </w:rPr>
        <w:t xml:space="preserve">Район расположен в лесостепной зоне. Это один из самых богатых лесом районов области. Характер местности – слегка волнистая равнина, пересеченная гривами и оврагами. По югу района проходит 80-километровый участок р. Обь. В районе много мелких озер – объектов спортивной охоты и рыболовства. </w:t>
      </w:r>
    </w:p>
    <w:p w:rsidR="001F46D3" w:rsidRPr="0099169B" w:rsidRDefault="001F46D3" w:rsidP="001F46D3">
      <w:pPr>
        <w:ind w:firstLine="709"/>
        <w:jc w:val="both"/>
        <w:rPr>
          <w:sz w:val="28"/>
          <w:szCs w:val="28"/>
        </w:rPr>
      </w:pPr>
    </w:p>
    <w:p w:rsidR="001F46D3" w:rsidRPr="0099169B" w:rsidRDefault="001F46D3" w:rsidP="001F46D3">
      <w:pPr>
        <w:pStyle w:val="100"/>
        <w:jc w:val="center"/>
        <w:rPr>
          <w:b/>
          <w:sz w:val="28"/>
          <w:szCs w:val="28"/>
        </w:rPr>
      </w:pPr>
      <w:r w:rsidRPr="0099169B">
        <w:rPr>
          <w:b/>
          <w:sz w:val="28"/>
          <w:szCs w:val="28"/>
        </w:rPr>
        <w:t>2.2.1. Природно-климатическое состояние</w:t>
      </w:r>
    </w:p>
    <w:p w:rsidR="001F46D3" w:rsidRPr="0099169B" w:rsidRDefault="001F46D3" w:rsidP="001F46D3">
      <w:pPr>
        <w:pStyle w:val="100"/>
        <w:jc w:val="center"/>
        <w:rPr>
          <w:b/>
          <w:color w:val="auto"/>
          <w:sz w:val="28"/>
          <w:szCs w:val="28"/>
        </w:rPr>
      </w:pPr>
    </w:p>
    <w:p w:rsidR="001F46D3" w:rsidRPr="0099169B" w:rsidRDefault="001F46D3" w:rsidP="001F46D3">
      <w:pPr>
        <w:pStyle w:val="100"/>
        <w:jc w:val="center"/>
        <w:rPr>
          <w:b/>
          <w:color w:val="auto"/>
          <w:sz w:val="28"/>
          <w:szCs w:val="28"/>
        </w:rPr>
      </w:pPr>
      <w:r w:rsidRPr="0099169B">
        <w:rPr>
          <w:b/>
          <w:color w:val="auto"/>
          <w:sz w:val="28"/>
          <w:szCs w:val="28"/>
        </w:rPr>
        <w:t>Климат</w:t>
      </w:r>
    </w:p>
    <w:p w:rsidR="001F46D3" w:rsidRPr="0099169B" w:rsidRDefault="001F46D3" w:rsidP="001F46D3">
      <w:pPr>
        <w:ind w:firstLine="709"/>
        <w:jc w:val="both"/>
        <w:rPr>
          <w:sz w:val="28"/>
          <w:szCs w:val="28"/>
        </w:rPr>
      </w:pPr>
      <w:r w:rsidRPr="0099169B">
        <w:rPr>
          <w:sz w:val="28"/>
          <w:szCs w:val="28"/>
        </w:rPr>
        <w:t>Сузунский муниципальный район Новосибирской области расположен в юго-восточной части региона. Район расположен в зоне северных лесостепей предгорий Салаирского кряжа. Характер погоды в районе полностью подчинен резко континентальному климатическому поясу, количество осадков больше чем в западной части региона.</w:t>
      </w:r>
    </w:p>
    <w:p w:rsidR="001F46D3" w:rsidRPr="0099169B" w:rsidRDefault="001F46D3" w:rsidP="001F46D3">
      <w:pPr>
        <w:ind w:firstLine="709"/>
        <w:jc w:val="both"/>
        <w:rPr>
          <w:sz w:val="28"/>
          <w:szCs w:val="28"/>
        </w:rPr>
      </w:pPr>
      <w:r w:rsidRPr="0099169B">
        <w:rPr>
          <w:sz w:val="28"/>
          <w:szCs w:val="28"/>
        </w:rPr>
        <w:t xml:space="preserve">Климат континентальный, средняя температура января от −16 на юге, до −20 °C в северных районах. Основная масса ветряных и метельных дней приходится на декабрь и конец февраля. Высота снежного покрова к концу периода достигает 45-50 см, в отдельные годы высота покрова может составлять чуть более 35 см. Высота покрова заметно увеличивается с продвижением с запада на восток. </w:t>
      </w:r>
    </w:p>
    <w:p w:rsidR="001F46D3" w:rsidRPr="0099169B" w:rsidRDefault="001F46D3" w:rsidP="001F46D3">
      <w:pPr>
        <w:ind w:firstLine="709"/>
        <w:jc w:val="both"/>
        <w:rPr>
          <w:sz w:val="28"/>
          <w:szCs w:val="28"/>
        </w:rPr>
      </w:pPr>
      <w:r w:rsidRPr="0099169B">
        <w:rPr>
          <w:sz w:val="28"/>
          <w:szCs w:val="28"/>
        </w:rPr>
        <w:t>Средняя температура июля +18…+20 °C. Летний период в районе всегда теплый и умеренно увлажненный, за лето может выпадать до 65% всей годовой нормы осадков. Среднемесячные температуры в июле +18…+19,5 градусов. Отмечаются хоть и не частые и непродолжительные, но очень ощутимые понижения температур в летний период, связанные с проникновением холодных воздушных масс со стороны Арктики. Близость Казахстанских степей в свою очередь может вызывать и жаркие, засушливые периоды, когда столбики термометров поднимаются до +35 и выше.</w:t>
      </w:r>
    </w:p>
    <w:p w:rsidR="001F46D3" w:rsidRPr="0099169B" w:rsidRDefault="001F46D3" w:rsidP="001F46D3">
      <w:pPr>
        <w:ind w:firstLine="709"/>
        <w:jc w:val="both"/>
        <w:rPr>
          <w:sz w:val="28"/>
          <w:szCs w:val="28"/>
        </w:rPr>
      </w:pPr>
      <w:r w:rsidRPr="0099169B">
        <w:rPr>
          <w:sz w:val="28"/>
          <w:szCs w:val="28"/>
        </w:rPr>
        <w:t xml:space="preserve">В осенне-весенний период отмечается крайне неустойчивый и в большей части ветряный характер погоды. Весной возможно возвращение морозов и </w:t>
      </w:r>
      <w:r w:rsidRPr="0099169B">
        <w:rPr>
          <w:sz w:val="28"/>
          <w:szCs w:val="28"/>
        </w:rPr>
        <w:lastRenderedPageBreak/>
        <w:t xml:space="preserve">поздние заморозки, осенью напротив ранние заморозки, которые способны проявляться и в конце августа. </w:t>
      </w:r>
    </w:p>
    <w:p w:rsidR="001F46D3" w:rsidRPr="0099169B" w:rsidRDefault="001F46D3" w:rsidP="001F46D3">
      <w:pPr>
        <w:ind w:firstLine="709"/>
        <w:jc w:val="both"/>
        <w:rPr>
          <w:sz w:val="28"/>
          <w:szCs w:val="28"/>
        </w:rPr>
      </w:pPr>
      <w:r w:rsidRPr="0099169B">
        <w:rPr>
          <w:sz w:val="28"/>
          <w:szCs w:val="28"/>
        </w:rPr>
        <w:t>Заморозки на почве начинаются во второй половине сентября и заканчиваются в конце мая. Продолжительность холодного периода - 178, тёплого - 188, безморозного - 120 дней.</w:t>
      </w:r>
    </w:p>
    <w:p w:rsidR="001F46D3" w:rsidRPr="0099169B" w:rsidRDefault="001F46D3" w:rsidP="001F46D3">
      <w:pPr>
        <w:ind w:firstLine="709"/>
        <w:jc w:val="both"/>
        <w:rPr>
          <w:sz w:val="28"/>
          <w:szCs w:val="28"/>
        </w:rPr>
      </w:pPr>
      <w:r w:rsidRPr="0099169B">
        <w:rPr>
          <w:sz w:val="28"/>
          <w:szCs w:val="28"/>
        </w:rPr>
        <w:t>Средняя годовая температура воздуха - 0,2 °C. Абсолютный максимум - +37 °C, минимум - −51 °C.</w:t>
      </w:r>
    </w:p>
    <w:p w:rsidR="001F46D3" w:rsidRPr="0099169B" w:rsidRDefault="001F46D3" w:rsidP="001F46D3">
      <w:pPr>
        <w:ind w:firstLine="709"/>
        <w:jc w:val="both"/>
        <w:rPr>
          <w:sz w:val="28"/>
          <w:szCs w:val="28"/>
        </w:rPr>
      </w:pPr>
      <w:r w:rsidRPr="0099169B">
        <w:rPr>
          <w:sz w:val="28"/>
          <w:szCs w:val="28"/>
        </w:rPr>
        <w:t>Годовое количество осадков ≈ 425 мм, из них 20 % приходится на май-июнь, в частности, в период с апреля по октябрь выпадает (в среднем) 330 мм осадков, в период с ноября по март — 95 мм.</w:t>
      </w:r>
    </w:p>
    <w:p w:rsidR="001F46D3" w:rsidRPr="0099169B" w:rsidRDefault="001F46D3" w:rsidP="001F46D3">
      <w:pPr>
        <w:ind w:firstLine="709"/>
        <w:jc w:val="both"/>
        <w:rPr>
          <w:sz w:val="28"/>
          <w:szCs w:val="28"/>
        </w:rPr>
      </w:pPr>
      <w:r w:rsidRPr="0099169B">
        <w:rPr>
          <w:sz w:val="28"/>
          <w:szCs w:val="28"/>
        </w:rPr>
        <w:t>86 безоблачных дней в году, 67 - со сплошной облачностью.</w:t>
      </w:r>
    </w:p>
    <w:p w:rsidR="001F46D3" w:rsidRPr="0099169B" w:rsidRDefault="001F46D3" w:rsidP="001F46D3">
      <w:pPr>
        <w:ind w:firstLine="709"/>
        <w:jc w:val="both"/>
        <w:rPr>
          <w:sz w:val="28"/>
          <w:szCs w:val="28"/>
        </w:rPr>
      </w:pPr>
      <w:r w:rsidRPr="0099169B">
        <w:rPr>
          <w:sz w:val="28"/>
          <w:szCs w:val="28"/>
        </w:rPr>
        <w:t>В целом, климатические условия благоприятны и не вызывают ограничений для строительства.</w:t>
      </w:r>
    </w:p>
    <w:p w:rsidR="001F46D3" w:rsidRDefault="001F46D3" w:rsidP="001F46D3">
      <w:pPr>
        <w:pStyle w:val="100"/>
        <w:jc w:val="center"/>
        <w:rPr>
          <w:b/>
          <w:color w:val="auto"/>
          <w:sz w:val="28"/>
          <w:szCs w:val="28"/>
        </w:rPr>
      </w:pPr>
    </w:p>
    <w:p w:rsidR="001F46D3" w:rsidRPr="0099169B" w:rsidRDefault="001F46D3" w:rsidP="001F46D3">
      <w:pPr>
        <w:pStyle w:val="100"/>
        <w:jc w:val="center"/>
        <w:rPr>
          <w:b/>
          <w:color w:val="auto"/>
          <w:sz w:val="28"/>
          <w:szCs w:val="28"/>
        </w:rPr>
      </w:pPr>
      <w:r w:rsidRPr="0099169B">
        <w:rPr>
          <w:b/>
          <w:color w:val="auto"/>
          <w:sz w:val="28"/>
          <w:szCs w:val="28"/>
        </w:rPr>
        <w:t>Рельеф</w:t>
      </w:r>
    </w:p>
    <w:p w:rsidR="001F46D3" w:rsidRPr="0099169B" w:rsidRDefault="001F46D3" w:rsidP="001F46D3">
      <w:pPr>
        <w:pStyle w:val="100"/>
        <w:ind w:firstLine="709"/>
        <w:rPr>
          <w:color w:val="auto"/>
          <w:sz w:val="28"/>
          <w:szCs w:val="28"/>
        </w:rPr>
      </w:pPr>
      <w:r w:rsidRPr="0099169B">
        <w:rPr>
          <w:color w:val="auto"/>
          <w:sz w:val="28"/>
          <w:szCs w:val="28"/>
        </w:rPr>
        <w:t xml:space="preserve">Рельеф Новосибирской области преимущественно равнинный. Часть области, расположенную слева от </w:t>
      </w:r>
      <w:r>
        <w:rPr>
          <w:color w:val="auto"/>
          <w:sz w:val="28"/>
          <w:szCs w:val="28"/>
        </w:rPr>
        <w:t>р.Обь</w:t>
      </w:r>
      <w:r w:rsidRPr="0099169B">
        <w:rPr>
          <w:color w:val="auto"/>
          <w:sz w:val="28"/>
          <w:szCs w:val="28"/>
        </w:rPr>
        <w:t>, занимает низменная равнина (120 м над уровнем моря) с гривообразными повышениями рельефа высотой 3-10 м. Правый берег Оби более возвышенный, холмистый. На востоке области расположен Салаирский кряж с самой высокой точкой области (510 м над уровнем моря).</w:t>
      </w:r>
    </w:p>
    <w:p w:rsidR="001F46D3" w:rsidRPr="0099169B" w:rsidRDefault="001F46D3" w:rsidP="001F46D3">
      <w:pPr>
        <w:pStyle w:val="100"/>
        <w:ind w:firstLine="709"/>
        <w:rPr>
          <w:color w:val="auto"/>
          <w:sz w:val="28"/>
          <w:szCs w:val="28"/>
        </w:rPr>
      </w:pPr>
      <w:r w:rsidRPr="0099169B">
        <w:rPr>
          <w:color w:val="auto"/>
          <w:sz w:val="28"/>
          <w:szCs w:val="28"/>
        </w:rPr>
        <w:t>Сузунский район расположен на Приобском эрозионном плато, в древней долине реки Обь. В рельефе плато преобладают прямолинейные, параллельные друг другу древние долины рек. Рельеф в районе плоский с незначительными абсолютными высотами от 120 до 130м. Вдоль берега реки обрывы высотой от 1,5 до 5м.</w:t>
      </w:r>
    </w:p>
    <w:p w:rsidR="001F46D3" w:rsidRPr="0099169B" w:rsidRDefault="001F46D3" w:rsidP="001F46D3">
      <w:pPr>
        <w:pStyle w:val="100"/>
        <w:ind w:firstLine="709"/>
        <w:rPr>
          <w:color w:val="auto"/>
          <w:sz w:val="28"/>
          <w:szCs w:val="28"/>
        </w:rPr>
      </w:pPr>
      <w:r w:rsidRPr="0099169B">
        <w:rPr>
          <w:color w:val="auto"/>
          <w:sz w:val="28"/>
          <w:szCs w:val="28"/>
        </w:rPr>
        <w:t xml:space="preserve">Рельеф территории поселения благоприятен для поиска площадок под жилищное, промышленное строительство. </w:t>
      </w:r>
    </w:p>
    <w:p w:rsidR="001F46D3" w:rsidRPr="0099169B" w:rsidRDefault="001F46D3" w:rsidP="001F46D3">
      <w:pPr>
        <w:pStyle w:val="100"/>
        <w:jc w:val="center"/>
        <w:rPr>
          <w:b/>
          <w:color w:val="auto"/>
          <w:sz w:val="28"/>
          <w:szCs w:val="28"/>
        </w:rPr>
      </w:pPr>
    </w:p>
    <w:p w:rsidR="001F46D3" w:rsidRPr="0099169B" w:rsidRDefault="001F46D3" w:rsidP="001F46D3">
      <w:pPr>
        <w:pStyle w:val="100"/>
        <w:jc w:val="center"/>
        <w:rPr>
          <w:b/>
          <w:color w:val="auto"/>
          <w:sz w:val="28"/>
          <w:szCs w:val="28"/>
        </w:rPr>
      </w:pPr>
      <w:r w:rsidRPr="0099169B">
        <w:rPr>
          <w:b/>
          <w:color w:val="auto"/>
          <w:sz w:val="28"/>
          <w:szCs w:val="28"/>
        </w:rPr>
        <w:t>Гидрографические и гидрогеологические условия</w:t>
      </w:r>
    </w:p>
    <w:p w:rsidR="001F46D3" w:rsidRPr="0099169B" w:rsidRDefault="001F46D3" w:rsidP="001F46D3">
      <w:pPr>
        <w:pStyle w:val="100"/>
        <w:ind w:firstLine="709"/>
        <w:rPr>
          <w:color w:val="auto"/>
          <w:sz w:val="28"/>
          <w:szCs w:val="28"/>
        </w:rPr>
      </w:pPr>
      <w:r w:rsidRPr="0099169B">
        <w:rPr>
          <w:color w:val="auto"/>
          <w:sz w:val="28"/>
          <w:szCs w:val="28"/>
        </w:rPr>
        <w:t>По мере развития общества всё большее значение приобретают водные ресурсы: их количество, качество и территориальное распределение.</w:t>
      </w:r>
    </w:p>
    <w:p w:rsidR="001F46D3" w:rsidRPr="0099169B" w:rsidRDefault="001F46D3" w:rsidP="001F46D3">
      <w:pPr>
        <w:pStyle w:val="100"/>
        <w:ind w:firstLine="709"/>
        <w:rPr>
          <w:color w:val="auto"/>
          <w:sz w:val="28"/>
          <w:szCs w:val="28"/>
        </w:rPr>
      </w:pPr>
      <w:r w:rsidRPr="0099169B">
        <w:rPr>
          <w:color w:val="auto"/>
          <w:sz w:val="28"/>
          <w:szCs w:val="28"/>
        </w:rPr>
        <w:t>Бурное развитие промышленности и сельского хозяйства, непрерывный рост городов и поселков Новосибирской области вызывают систематический рост потребления воды.</w:t>
      </w:r>
    </w:p>
    <w:p w:rsidR="001F46D3" w:rsidRPr="0099169B" w:rsidRDefault="001F46D3" w:rsidP="001F46D3">
      <w:pPr>
        <w:pStyle w:val="100"/>
        <w:ind w:firstLine="709"/>
        <w:rPr>
          <w:color w:val="auto"/>
          <w:sz w:val="28"/>
          <w:szCs w:val="28"/>
        </w:rPr>
      </w:pPr>
      <w:r w:rsidRPr="0099169B">
        <w:rPr>
          <w:color w:val="auto"/>
          <w:sz w:val="28"/>
          <w:szCs w:val="28"/>
        </w:rPr>
        <w:t>Распространение подземных вод по территории области и их химический состав разнообразны. Чтобы представить условия водоснабжения по административным районам области, она условно схематически разделена на 17 гидрогеологических зон, каждая из которых однообразна по своему геологическому строению и степени водоносности.</w:t>
      </w:r>
    </w:p>
    <w:p w:rsidR="001F46D3" w:rsidRPr="0099169B" w:rsidRDefault="001F46D3" w:rsidP="001F46D3">
      <w:pPr>
        <w:pStyle w:val="100"/>
        <w:ind w:firstLine="709"/>
        <w:rPr>
          <w:color w:val="auto"/>
          <w:sz w:val="28"/>
          <w:szCs w:val="28"/>
        </w:rPr>
      </w:pPr>
      <w:r w:rsidRPr="0099169B">
        <w:rPr>
          <w:color w:val="auto"/>
          <w:sz w:val="28"/>
          <w:szCs w:val="28"/>
        </w:rPr>
        <w:t xml:space="preserve">Внутренние воды Новосибирской области представлены реками, озёрами, подземными водами. В области протекает 430 рек длиной более 10 километров. 21 река имеет длину более 100 км. Общая их протяжённость превышает 12 тысяч </w:t>
      </w:r>
      <w:r w:rsidRPr="0099169B">
        <w:rPr>
          <w:color w:val="auto"/>
          <w:sz w:val="28"/>
          <w:szCs w:val="28"/>
        </w:rPr>
        <w:lastRenderedPageBreak/>
        <w:t>километров. Реки области относятся к трём бассейнам: бассейну реки Обь (Бердь, Иня, Шегарка и др.); бассейну реки Иртыш (Уй, Тара, Омь и их притоки); бассейну замкнутого стока (Каргат, Чулым, Баган, Карасук, Карапуз).</w:t>
      </w:r>
    </w:p>
    <w:p w:rsidR="001F46D3" w:rsidRPr="0099169B" w:rsidRDefault="001F46D3" w:rsidP="001F46D3">
      <w:pPr>
        <w:pStyle w:val="100"/>
        <w:ind w:firstLine="709"/>
        <w:rPr>
          <w:color w:val="auto"/>
          <w:sz w:val="28"/>
          <w:szCs w:val="28"/>
        </w:rPr>
      </w:pPr>
      <w:r w:rsidRPr="0099169B">
        <w:rPr>
          <w:color w:val="auto"/>
          <w:sz w:val="28"/>
          <w:szCs w:val="28"/>
        </w:rPr>
        <w:t>Наибольшая густота речной сети в правобережной части Обского бассейна, меньше – в бассейнах рек Тары и Оми. Слабо она развита в южных засушливых районах. На крайнем западе области речная сеть отсутствует. Реки большей части области носят равнинный характер. На Салаирском кряже падение и уклоны возрастают, и реки приобретают черты горных (Суенга, Ик, Калтырак). Малые реки Салаирского кряжа обладают значительным гидроэнергетическим потенциалом. Полное использование местных водостоков может в перспективе добавить хозяйствам бассейна Берди до 250-300 млн. квт/ч дешёвой электроэнергии ежегодно.</w:t>
      </w:r>
    </w:p>
    <w:p w:rsidR="001F46D3" w:rsidRPr="0099169B" w:rsidRDefault="001F46D3" w:rsidP="001F46D3">
      <w:pPr>
        <w:pStyle w:val="100"/>
        <w:ind w:firstLine="709"/>
        <w:rPr>
          <w:color w:val="auto"/>
          <w:sz w:val="28"/>
          <w:szCs w:val="28"/>
        </w:rPr>
      </w:pPr>
      <w:r w:rsidRPr="0099169B">
        <w:rPr>
          <w:color w:val="auto"/>
          <w:sz w:val="28"/>
          <w:szCs w:val="28"/>
        </w:rPr>
        <w:t>На самой крупной реке области – Оби – в конце 50-х гг. ХХ века в южной части Новосибирска пущена в строй первая в Сибири ГЭС мощностью более 455 МВт.</w:t>
      </w:r>
    </w:p>
    <w:p w:rsidR="001F46D3" w:rsidRPr="0099169B" w:rsidRDefault="001F46D3" w:rsidP="001F46D3">
      <w:pPr>
        <w:pStyle w:val="100"/>
        <w:ind w:firstLine="709"/>
        <w:rPr>
          <w:color w:val="auto"/>
          <w:sz w:val="28"/>
          <w:szCs w:val="28"/>
        </w:rPr>
      </w:pPr>
      <w:r w:rsidRPr="0099169B">
        <w:rPr>
          <w:color w:val="auto"/>
          <w:sz w:val="28"/>
          <w:szCs w:val="28"/>
        </w:rPr>
        <w:t>После перекрытия русла началось заполнение Новосибирского водохранилища, которое продолжалось до июня 1959 года и подняло уровень воды в Оби выше Новосибирска на 19,5 м. Образовался водоём (самый большой в Западной Сибири) площадью 1070 кв. км с полным объёмом воды 8,86 куб. км.</w:t>
      </w:r>
    </w:p>
    <w:p w:rsidR="001F46D3" w:rsidRPr="0099169B" w:rsidRDefault="001F46D3" w:rsidP="001F46D3">
      <w:pPr>
        <w:pStyle w:val="100"/>
        <w:ind w:firstLine="709"/>
        <w:rPr>
          <w:color w:val="auto"/>
          <w:sz w:val="28"/>
          <w:szCs w:val="28"/>
        </w:rPr>
      </w:pPr>
      <w:r w:rsidRPr="0099169B">
        <w:rPr>
          <w:color w:val="auto"/>
          <w:sz w:val="28"/>
          <w:szCs w:val="28"/>
        </w:rPr>
        <w:t>Береговая линия водохранилища на сегодня является важнейшей рекреационной зоной области, где размещены десятки баз и лагерей отдыха, санатории и туристские комплексы.</w:t>
      </w:r>
    </w:p>
    <w:p w:rsidR="001F46D3" w:rsidRPr="0099169B" w:rsidRDefault="001F46D3" w:rsidP="001F46D3">
      <w:pPr>
        <w:pStyle w:val="100"/>
        <w:ind w:firstLine="709"/>
        <w:rPr>
          <w:color w:val="auto"/>
          <w:sz w:val="28"/>
          <w:szCs w:val="28"/>
        </w:rPr>
      </w:pPr>
      <w:r w:rsidRPr="0099169B">
        <w:rPr>
          <w:color w:val="auto"/>
          <w:sz w:val="28"/>
          <w:szCs w:val="28"/>
        </w:rPr>
        <w:t>Образование Новосибирского водохранилища внесло некоторые изменения в природные особенности этого района. В береговой зоне несколько улучшились климатические условия. Климат стал более мягким и тёплым. В широкой озеровидной части водоёма средняя годовая температура воздуха повысилась на 0,5-0,7 градуса. Увеличилась влажность воздуха, стало больше выпадать осадков. У Новосибирского водохранилища, как и у реки Оби, комплексное назначение. Оно используется для гидроэнергетики, водного транспорта, водоснабжения, рыбного хозяйства и отдыха4.</w:t>
      </w:r>
    </w:p>
    <w:p w:rsidR="001F46D3" w:rsidRPr="0099169B" w:rsidRDefault="001F46D3" w:rsidP="001F46D3">
      <w:pPr>
        <w:pStyle w:val="100"/>
        <w:ind w:firstLine="709"/>
        <w:rPr>
          <w:color w:val="auto"/>
          <w:sz w:val="28"/>
          <w:szCs w:val="28"/>
        </w:rPr>
      </w:pPr>
      <w:r w:rsidRPr="0099169B">
        <w:rPr>
          <w:color w:val="auto"/>
          <w:sz w:val="28"/>
          <w:szCs w:val="28"/>
        </w:rPr>
        <w:t>На территории Новосибирской области насчитывается более 3500 озёр, имеющих площадь более 1,5 кв. км. Большинство озёр области имеют площадь менее 2,5 кв.км. Общий объём воды в озёрах составляет 9 куб.км воды.</w:t>
      </w:r>
    </w:p>
    <w:p w:rsidR="001F46D3" w:rsidRPr="0099169B" w:rsidRDefault="001F46D3" w:rsidP="001F46D3">
      <w:pPr>
        <w:pStyle w:val="100"/>
        <w:ind w:firstLine="709"/>
        <w:rPr>
          <w:color w:val="auto"/>
          <w:sz w:val="28"/>
          <w:szCs w:val="28"/>
        </w:rPr>
      </w:pPr>
      <w:r w:rsidRPr="0099169B">
        <w:rPr>
          <w:color w:val="auto"/>
          <w:sz w:val="28"/>
          <w:szCs w:val="28"/>
        </w:rPr>
        <w:t>Выделяют несколько групп озёр по происхождению:</w:t>
      </w:r>
    </w:p>
    <w:p w:rsidR="001F46D3" w:rsidRPr="0099169B" w:rsidRDefault="001F46D3" w:rsidP="001F46D3">
      <w:pPr>
        <w:pStyle w:val="100"/>
        <w:numPr>
          <w:ilvl w:val="0"/>
          <w:numId w:val="55"/>
        </w:numPr>
        <w:rPr>
          <w:color w:val="auto"/>
          <w:sz w:val="28"/>
          <w:szCs w:val="28"/>
        </w:rPr>
      </w:pPr>
      <w:r w:rsidRPr="0099169B">
        <w:rPr>
          <w:color w:val="auto"/>
          <w:sz w:val="28"/>
          <w:szCs w:val="28"/>
        </w:rPr>
        <w:t>Озёра с котловинами просадочного происхождения.</w:t>
      </w:r>
    </w:p>
    <w:p w:rsidR="001F46D3" w:rsidRPr="0099169B" w:rsidRDefault="001F46D3" w:rsidP="001F46D3">
      <w:pPr>
        <w:pStyle w:val="100"/>
        <w:numPr>
          <w:ilvl w:val="0"/>
          <w:numId w:val="55"/>
        </w:numPr>
        <w:rPr>
          <w:color w:val="auto"/>
          <w:sz w:val="28"/>
          <w:szCs w:val="28"/>
        </w:rPr>
      </w:pPr>
      <w:r w:rsidRPr="0099169B">
        <w:rPr>
          <w:color w:val="auto"/>
          <w:sz w:val="28"/>
          <w:szCs w:val="28"/>
        </w:rPr>
        <w:t>Пойменные озёра (по долинам рек).</w:t>
      </w:r>
    </w:p>
    <w:p w:rsidR="001F46D3" w:rsidRPr="0099169B" w:rsidRDefault="001F46D3" w:rsidP="001F46D3">
      <w:pPr>
        <w:pStyle w:val="100"/>
        <w:numPr>
          <w:ilvl w:val="0"/>
          <w:numId w:val="55"/>
        </w:numPr>
        <w:rPr>
          <w:color w:val="auto"/>
          <w:sz w:val="28"/>
          <w:szCs w:val="28"/>
        </w:rPr>
      </w:pPr>
      <w:r w:rsidRPr="0099169B">
        <w:rPr>
          <w:color w:val="auto"/>
          <w:sz w:val="28"/>
          <w:szCs w:val="28"/>
        </w:rPr>
        <w:t>Озёра межгривных понижений и долин древнего стока.</w:t>
      </w:r>
    </w:p>
    <w:p w:rsidR="001F46D3" w:rsidRPr="0099169B" w:rsidRDefault="001F46D3" w:rsidP="001F46D3">
      <w:pPr>
        <w:pStyle w:val="100"/>
        <w:numPr>
          <w:ilvl w:val="0"/>
          <w:numId w:val="55"/>
        </w:numPr>
        <w:rPr>
          <w:color w:val="auto"/>
          <w:sz w:val="28"/>
          <w:szCs w:val="28"/>
        </w:rPr>
      </w:pPr>
      <w:r w:rsidRPr="0099169B">
        <w:rPr>
          <w:color w:val="auto"/>
          <w:sz w:val="28"/>
          <w:szCs w:val="28"/>
        </w:rPr>
        <w:t>Тектонического происхождения (самые крупные озёра).</w:t>
      </w:r>
    </w:p>
    <w:p w:rsidR="001F46D3" w:rsidRPr="0099169B" w:rsidRDefault="001F46D3" w:rsidP="001F46D3">
      <w:pPr>
        <w:pStyle w:val="100"/>
        <w:ind w:firstLine="709"/>
        <w:rPr>
          <w:color w:val="auto"/>
          <w:sz w:val="28"/>
          <w:szCs w:val="28"/>
        </w:rPr>
      </w:pPr>
      <w:r w:rsidRPr="0099169B">
        <w:rPr>
          <w:color w:val="auto"/>
          <w:sz w:val="28"/>
          <w:szCs w:val="28"/>
        </w:rPr>
        <w:t>Озёра играют важную роль в природе и в жизни населения:</w:t>
      </w:r>
    </w:p>
    <w:p w:rsidR="001F46D3" w:rsidRPr="0099169B" w:rsidRDefault="001F46D3" w:rsidP="001F46D3">
      <w:pPr>
        <w:pStyle w:val="100"/>
        <w:numPr>
          <w:ilvl w:val="0"/>
          <w:numId w:val="56"/>
        </w:numPr>
        <w:rPr>
          <w:color w:val="auto"/>
          <w:sz w:val="28"/>
          <w:szCs w:val="28"/>
        </w:rPr>
      </w:pPr>
      <w:r w:rsidRPr="0099169B">
        <w:rPr>
          <w:color w:val="auto"/>
          <w:sz w:val="28"/>
          <w:szCs w:val="28"/>
        </w:rPr>
        <w:t>Являются регуляторами стока рек (Байдово, Саргуль, Урюм, Хорошее).</w:t>
      </w:r>
    </w:p>
    <w:p w:rsidR="001F46D3" w:rsidRPr="0099169B" w:rsidRDefault="001F46D3" w:rsidP="001F46D3">
      <w:pPr>
        <w:pStyle w:val="100"/>
        <w:numPr>
          <w:ilvl w:val="0"/>
          <w:numId w:val="56"/>
        </w:numPr>
        <w:rPr>
          <w:color w:val="auto"/>
          <w:sz w:val="28"/>
          <w:szCs w:val="28"/>
        </w:rPr>
      </w:pPr>
      <w:r w:rsidRPr="0099169B">
        <w:rPr>
          <w:color w:val="auto"/>
          <w:sz w:val="28"/>
          <w:szCs w:val="28"/>
        </w:rPr>
        <w:t>Влияют на климат прилегающей территории.</w:t>
      </w:r>
    </w:p>
    <w:p w:rsidR="001F46D3" w:rsidRPr="0099169B" w:rsidRDefault="001F46D3" w:rsidP="001F46D3">
      <w:pPr>
        <w:pStyle w:val="100"/>
        <w:numPr>
          <w:ilvl w:val="0"/>
          <w:numId w:val="56"/>
        </w:numPr>
        <w:rPr>
          <w:color w:val="auto"/>
          <w:sz w:val="28"/>
          <w:szCs w:val="28"/>
        </w:rPr>
      </w:pPr>
      <w:r w:rsidRPr="0099169B">
        <w:rPr>
          <w:color w:val="auto"/>
          <w:sz w:val="28"/>
          <w:szCs w:val="28"/>
        </w:rPr>
        <w:lastRenderedPageBreak/>
        <w:t>Влияют на уровень грунтовых вод, на почвы и растительность приозёрных пространств;</w:t>
      </w:r>
    </w:p>
    <w:p w:rsidR="001F46D3" w:rsidRPr="0099169B" w:rsidRDefault="001F46D3" w:rsidP="001F46D3">
      <w:pPr>
        <w:pStyle w:val="100"/>
        <w:numPr>
          <w:ilvl w:val="0"/>
          <w:numId w:val="56"/>
        </w:numPr>
        <w:rPr>
          <w:color w:val="auto"/>
          <w:sz w:val="28"/>
          <w:szCs w:val="28"/>
        </w:rPr>
      </w:pPr>
      <w:r w:rsidRPr="0099169B">
        <w:rPr>
          <w:color w:val="auto"/>
          <w:sz w:val="28"/>
          <w:szCs w:val="28"/>
        </w:rPr>
        <w:t>Озёра – среда обитания различных растений, водных животных, пушных зверей, птицы.</w:t>
      </w:r>
    </w:p>
    <w:p w:rsidR="001F46D3" w:rsidRPr="0099169B" w:rsidRDefault="001F46D3" w:rsidP="001F46D3">
      <w:pPr>
        <w:pStyle w:val="100"/>
        <w:numPr>
          <w:ilvl w:val="0"/>
          <w:numId w:val="56"/>
        </w:numPr>
        <w:rPr>
          <w:color w:val="auto"/>
          <w:sz w:val="28"/>
          <w:szCs w:val="28"/>
        </w:rPr>
      </w:pPr>
      <w:r w:rsidRPr="0099169B">
        <w:rPr>
          <w:color w:val="auto"/>
          <w:sz w:val="28"/>
          <w:szCs w:val="28"/>
        </w:rPr>
        <w:t>В озёрах накапливаются отложения минеральных солей, органоминеральных смесей (сапропели, лечебные грязи).</w:t>
      </w:r>
    </w:p>
    <w:p w:rsidR="001F46D3" w:rsidRPr="0099169B" w:rsidRDefault="001F46D3" w:rsidP="001F46D3">
      <w:pPr>
        <w:pStyle w:val="100"/>
        <w:numPr>
          <w:ilvl w:val="0"/>
          <w:numId w:val="56"/>
        </w:numPr>
        <w:rPr>
          <w:color w:val="auto"/>
          <w:sz w:val="28"/>
          <w:szCs w:val="28"/>
        </w:rPr>
      </w:pPr>
      <w:r w:rsidRPr="0099169B">
        <w:rPr>
          <w:color w:val="auto"/>
          <w:sz w:val="28"/>
          <w:szCs w:val="28"/>
        </w:rPr>
        <w:t>Озёра являются источником водоснабжения.</w:t>
      </w:r>
    </w:p>
    <w:p w:rsidR="001F46D3" w:rsidRPr="0099169B" w:rsidRDefault="001F46D3" w:rsidP="001F46D3">
      <w:pPr>
        <w:pStyle w:val="100"/>
        <w:numPr>
          <w:ilvl w:val="0"/>
          <w:numId w:val="56"/>
        </w:numPr>
        <w:rPr>
          <w:color w:val="auto"/>
          <w:sz w:val="28"/>
          <w:szCs w:val="28"/>
        </w:rPr>
      </w:pPr>
      <w:r w:rsidRPr="0099169B">
        <w:rPr>
          <w:color w:val="auto"/>
          <w:sz w:val="28"/>
          <w:szCs w:val="28"/>
        </w:rPr>
        <w:t>Вода озёр южных районов используется на орошение.</w:t>
      </w:r>
    </w:p>
    <w:p w:rsidR="001F46D3" w:rsidRPr="0099169B" w:rsidRDefault="001F46D3" w:rsidP="001F46D3">
      <w:pPr>
        <w:pStyle w:val="100"/>
        <w:numPr>
          <w:ilvl w:val="0"/>
          <w:numId w:val="56"/>
        </w:numPr>
        <w:rPr>
          <w:color w:val="auto"/>
          <w:sz w:val="28"/>
          <w:szCs w:val="28"/>
        </w:rPr>
      </w:pPr>
      <w:r w:rsidRPr="0099169B">
        <w:rPr>
          <w:color w:val="auto"/>
          <w:sz w:val="28"/>
          <w:szCs w:val="28"/>
        </w:rPr>
        <w:t>Крупные озёра – рыбопромысловые водоёмы.</w:t>
      </w:r>
    </w:p>
    <w:p w:rsidR="001F46D3" w:rsidRPr="0099169B" w:rsidRDefault="001F46D3" w:rsidP="001F46D3">
      <w:pPr>
        <w:pStyle w:val="100"/>
        <w:ind w:firstLine="709"/>
        <w:rPr>
          <w:color w:val="auto"/>
          <w:sz w:val="28"/>
          <w:szCs w:val="28"/>
        </w:rPr>
      </w:pPr>
      <w:r w:rsidRPr="0099169B">
        <w:rPr>
          <w:color w:val="auto"/>
          <w:sz w:val="28"/>
          <w:szCs w:val="28"/>
        </w:rPr>
        <w:t>Большая часть области находится в пределах крупного артезианского бассейна. Эксплуатационные запасы пресных вод в области составляют 70 куб.м/с. Подземные воды палеозойских отложений обнаружены в восточной части Новосибирской области на глубинах от 1 до 150 м. Глубина залегания, минерализация и химический состав грунтовых вод на территории области сильно варьируются. Грунтовые воды северной части области Приобья – пресные. Наиболее благоприятными для водоснабжения подземными водами являются территории Карасукского, Баганского, Чистоозёрного, Татарского, Чановского, Барабинского, Здвинского районов.</w:t>
      </w:r>
    </w:p>
    <w:p w:rsidR="001F46D3" w:rsidRPr="0099169B" w:rsidRDefault="001F46D3" w:rsidP="001F46D3">
      <w:pPr>
        <w:pStyle w:val="100"/>
        <w:ind w:firstLine="709"/>
        <w:rPr>
          <w:color w:val="auto"/>
          <w:sz w:val="28"/>
          <w:szCs w:val="28"/>
        </w:rPr>
      </w:pPr>
      <w:r w:rsidRPr="0099169B">
        <w:rPr>
          <w:color w:val="auto"/>
          <w:sz w:val="28"/>
          <w:szCs w:val="28"/>
        </w:rPr>
        <w:t>Минеральные воды с повышенным содержанием йода и брома изучены в райцентре Северном и Доволенском санатории. Радоновые воды распространены в Новосибирске и его окрестностях (Мочище, Колывань).</w:t>
      </w:r>
    </w:p>
    <w:p w:rsidR="001F46D3" w:rsidRPr="0099169B" w:rsidRDefault="001F46D3" w:rsidP="001F46D3">
      <w:pPr>
        <w:pStyle w:val="100"/>
        <w:ind w:firstLine="709"/>
        <w:rPr>
          <w:color w:val="auto"/>
          <w:sz w:val="28"/>
          <w:szCs w:val="28"/>
        </w:rPr>
      </w:pPr>
      <w:r w:rsidRPr="0099169B">
        <w:rPr>
          <w:color w:val="auto"/>
          <w:sz w:val="28"/>
          <w:szCs w:val="28"/>
        </w:rPr>
        <w:t>Термальные воды с температурой 35-38 градусов сосредоточены в Татарском, Усть-Таркском, Кыштовском, Северном, Венгеровском, Чановском, Куйбышевском, Барабинском районах. Они находятся на глубинах 1,5-3 тысячи метров  и в области практически не используются.</w:t>
      </w:r>
    </w:p>
    <w:p w:rsidR="001F46D3" w:rsidRPr="0099169B" w:rsidRDefault="001F46D3" w:rsidP="001F46D3">
      <w:pPr>
        <w:pStyle w:val="100"/>
        <w:ind w:firstLine="709"/>
        <w:rPr>
          <w:color w:val="auto"/>
          <w:sz w:val="28"/>
          <w:szCs w:val="28"/>
        </w:rPr>
      </w:pPr>
      <w:r w:rsidRPr="0099169B">
        <w:rPr>
          <w:color w:val="auto"/>
          <w:sz w:val="28"/>
          <w:szCs w:val="28"/>
        </w:rPr>
        <w:t>Таким образом, территория Новосибирской области охватывается тремя основными гидрографическими системами Обь-Иртышского междуречья. Северо-западная часть, площадью около 60 тысяч кв.км, относится к бассейну р.Иртыш, северо-восточная, площадью 28 тысяч кв.км к бассейну р.Обь, а вся остальная территория составляет основную часть внутреннего бессточного озёрного бассейна.</w:t>
      </w:r>
    </w:p>
    <w:p w:rsidR="001F46D3" w:rsidRPr="0099169B" w:rsidRDefault="001F46D3" w:rsidP="001F46D3">
      <w:pPr>
        <w:pStyle w:val="100"/>
        <w:ind w:firstLine="709"/>
        <w:rPr>
          <w:color w:val="auto"/>
          <w:sz w:val="28"/>
          <w:szCs w:val="28"/>
        </w:rPr>
      </w:pPr>
      <w:r w:rsidRPr="0099169B">
        <w:rPr>
          <w:color w:val="auto"/>
          <w:sz w:val="28"/>
          <w:szCs w:val="28"/>
        </w:rPr>
        <w:t>Правобережная часть Новосибирской области, включающая Тогучинский, Искитимский, Маслянинский, Черепановский, южную часть Волотнинского, северную - Сузунского и юго-восточную - Ордынского районов относятся к Зоне I: практическое значение для водоснабжения в этих районах имеют неравномерно обводненные верхние трещиноватые палеозойские породы, вскрывающиеся па глубине 3-150 м. Высота напора      2-95 м. Максимальный дебит эксплуатационных скважин приурочен к долинам речкой сети и достигает 5,5 л/с. Расход скважин на водораздельных участках от сотых долей до 3 л/с. Общая минерализация воды 0,2-0,8 г/л.</w:t>
      </w:r>
    </w:p>
    <w:p w:rsidR="001F46D3" w:rsidRDefault="001F46D3" w:rsidP="001F46D3">
      <w:pPr>
        <w:pStyle w:val="100"/>
        <w:jc w:val="center"/>
        <w:rPr>
          <w:b/>
          <w:color w:val="auto"/>
          <w:sz w:val="28"/>
          <w:szCs w:val="28"/>
        </w:rPr>
      </w:pPr>
    </w:p>
    <w:p w:rsidR="00810E84" w:rsidRDefault="00810E84" w:rsidP="001F46D3">
      <w:pPr>
        <w:pStyle w:val="100"/>
        <w:jc w:val="center"/>
        <w:rPr>
          <w:b/>
          <w:color w:val="auto"/>
          <w:sz w:val="28"/>
          <w:szCs w:val="28"/>
        </w:rPr>
      </w:pPr>
    </w:p>
    <w:p w:rsidR="001F46D3" w:rsidRPr="0099169B" w:rsidRDefault="001F46D3" w:rsidP="001F46D3">
      <w:pPr>
        <w:pStyle w:val="100"/>
        <w:jc w:val="center"/>
        <w:rPr>
          <w:b/>
          <w:color w:val="auto"/>
          <w:sz w:val="28"/>
          <w:szCs w:val="28"/>
        </w:rPr>
      </w:pPr>
      <w:r w:rsidRPr="0099169B">
        <w:rPr>
          <w:b/>
          <w:color w:val="auto"/>
          <w:sz w:val="28"/>
          <w:szCs w:val="28"/>
        </w:rPr>
        <w:lastRenderedPageBreak/>
        <w:t>Инженерно-геологические условия</w:t>
      </w:r>
    </w:p>
    <w:p w:rsidR="001F46D3" w:rsidRPr="0099169B" w:rsidRDefault="001F46D3" w:rsidP="001F46D3">
      <w:pPr>
        <w:pStyle w:val="100"/>
        <w:ind w:firstLine="709"/>
        <w:rPr>
          <w:color w:val="auto"/>
          <w:sz w:val="28"/>
          <w:szCs w:val="28"/>
        </w:rPr>
      </w:pPr>
      <w:r w:rsidRPr="0099169B">
        <w:rPr>
          <w:color w:val="auto"/>
          <w:sz w:val="28"/>
          <w:szCs w:val="28"/>
        </w:rPr>
        <w:t xml:space="preserve">Большая часть территории Новосибирской области расположена в пределах юго-восточной части Западно-Сибирской низменности, а меньшая - в пределах гор Южной Сибири (Салаирский кряж). В этом регионе можно выделить четыре основные геологические структуры: Западно-Сибирскую плиту, Колывань-Томскую складчатую зону, Салаир и Горловский прогиб. </w:t>
      </w:r>
    </w:p>
    <w:p w:rsidR="001F46D3" w:rsidRPr="0099169B" w:rsidRDefault="001F46D3" w:rsidP="001F46D3">
      <w:pPr>
        <w:pStyle w:val="100"/>
        <w:ind w:firstLine="709"/>
        <w:rPr>
          <w:color w:val="auto"/>
          <w:sz w:val="28"/>
          <w:szCs w:val="28"/>
        </w:rPr>
      </w:pPr>
      <w:r w:rsidRPr="0099169B">
        <w:rPr>
          <w:color w:val="auto"/>
          <w:sz w:val="28"/>
          <w:szCs w:val="28"/>
        </w:rPr>
        <w:t xml:space="preserve">Западно-Сибирская плита, состоит из плотных пород. Сверху ее в настоящее время покрывает многокилометровый осадочный чехол (рыхлые породы). Западно-Сибирская плита большую часть времени своего существования находилась в фазе погружения и над ней когда-то располагались морские мезозойские и раннепалеозойские бассейны. Если жизнь основного тела Западно-Сибирской плиты была относительно спокойной, то на ее периферии происходили бурные геологические катаклизмы. Эти регионы периодически то поднималась, то опускалась. Во время одного из таких поднятий образовались Уральские горы, а во время второго - горные массивы Алтае-Саянской области. С течением времени многие горы разрушились, а их материал заполнил древнюю морскую котловину трехкилометровым слоем осадочных пород. </w:t>
      </w:r>
    </w:p>
    <w:p w:rsidR="001F46D3" w:rsidRPr="0099169B" w:rsidRDefault="001F46D3" w:rsidP="001F46D3">
      <w:pPr>
        <w:pStyle w:val="100"/>
        <w:jc w:val="center"/>
        <w:rPr>
          <w:b/>
          <w:i/>
          <w:color w:val="auto"/>
          <w:sz w:val="28"/>
          <w:szCs w:val="28"/>
          <w:u w:val="single"/>
        </w:rPr>
      </w:pPr>
      <w:r w:rsidRPr="0099169B">
        <w:rPr>
          <w:b/>
          <w:i/>
          <w:color w:val="auto"/>
          <w:sz w:val="28"/>
          <w:szCs w:val="28"/>
          <w:u w:val="single"/>
        </w:rPr>
        <w:t>Юго-восточная часть Западно-Сибирской низменности</w:t>
      </w:r>
    </w:p>
    <w:p w:rsidR="001F46D3" w:rsidRPr="0099169B" w:rsidRDefault="001F46D3" w:rsidP="001F46D3">
      <w:pPr>
        <w:pStyle w:val="100"/>
        <w:ind w:firstLine="709"/>
        <w:rPr>
          <w:color w:val="auto"/>
          <w:sz w:val="28"/>
          <w:szCs w:val="28"/>
        </w:rPr>
      </w:pPr>
      <w:r w:rsidRPr="0099169B">
        <w:rPr>
          <w:color w:val="auto"/>
          <w:sz w:val="28"/>
          <w:szCs w:val="28"/>
        </w:rPr>
        <w:t>Юго-восточная часть Западно-Сибирской низменности существенно не отличается от других ее регионов. Это типичная озерно-аллювиальная равнина с гривно-лощинным типом рельефа. Здесь нет выходов коренных пород, так как они погребены под многокилометровым слоем разновозрастных осадочных пород. Этот район богат подземными пресными, минеральными и гидротермальными водами, а также нефтью и газом. Здесь много поверхностных вод, образующих болота, пресные и соленые озера, которые служат источниками торфа, минеральных солей и лечебной грязи.</w:t>
      </w:r>
    </w:p>
    <w:p w:rsidR="001F46D3" w:rsidRPr="0099169B" w:rsidRDefault="001F46D3" w:rsidP="001F46D3">
      <w:pPr>
        <w:pStyle w:val="100"/>
        <w:jc w:val="center"/>
        <w:rPr>
          <w:b/>
          <w:i/>
          <w:color w:val="auto"/>
          <w:sz w:val="28"/>
          <w:szCs w:val="28"/>
          <w:u w:val="single"/>
        </w:rPr>
      </w:pPr>
      <w:r w:rsidRPr="0099169B">
        <w:rPr>
          <w:b/>
          <w:i/>
          <w:color w:val="auto"/>
          <w:sz w:val="28"/>
          <w:szCs w:val="28"/>
          <w:u w:val="single"/>
        </w:rPr>
        <w:t>Колывань-Томская складчатая зона и Салаир</w:t>
      </w:r>
    </w:p>
    <w:p w:rsidR="001F46D3" w:rsidRPr="0099169B" w:rsidRDefault="001F46D3" w:rsidP="001F46D3">
      <w:pPr>
        <w:pStyle w:val="100"/>
        <w:ind w:firstLine="709"/>
        <w:rPr>
          <w:color w:val="auto"/>
          <w:sz w:val="28"/>
          <w:szCs w:val="28"/>
        </w:rPr>
      </w:pPr>
      <w:r w:rsidRPr="0099169B">
        <w:rPr>
          <w:color w:val="auto"/>
          <w:sz w:val="28"/>
          <w:szCs w:val="28"/>
        </w:rPr>
        <w:t xml:space="preserve">Ранее находившиеся здесь высокие горы, почти полностью разрушились. На территории Колывань-Томской складчатой зоны и Салаира появились речные долины, надпойменные террасы и поймы. Максимальные поднятия на Салаире достигли к настоящему времени более 500 м, а в Колывань-Томской складчатой зоне - 350 м. На этой территории находятся несколько гранитных массивов (Борокско-Новосибирский, Колыванский, Улантовский и Елбано-Бердский). </w:t>
      </w:r>
    </w:p>
    <w:p w:rsidR="001F46D3" w:rsidRPr="0099169B" w:rsidRDefault="001F46D3" w:rsidP="001F46D3">
      <w:pPr>
        <w:pStyle w:val="100"/>
        <w:jc w:val="center"/>
        <w:rPr>
          <w:b/>
          <w:i/>
          <w:color w:val="auto"/>
          <w:sz w:val="28"/>
          <w:szCs w:val="28"/>
          <w:u w:val="single"/>
        </w:rPr>
      </w:pPr>
      <w:r w:rsidRPr="0099169B">
        <w:rPr>
          <w:b/>
          <w:i/>
          <w:color w:val="auto"/>
          <w:sz w:val="28"/>
          <w:szCs w:val="28"/>
          <w:u w:val="single"/>
        </w:rPr>
        <w:t>Колывань-Томская складчатая зона</w:t>
      </w:r>
    </w:p>
    <w:p w:rsidR="001F46D3" w:rsidRPr="0099169B" w:rsidRDefault="001F46D3" w:rsidP="001F46D3">
      <w:pPr>
        <w:pStyle w:val="100"/>
        <w:ind w:firstLine="709"/>
        <w:rPr>
          <w:color w:val="auto"/>
          <w:sz w:val="28"/>
          <w:szCs w:val="28"/>
        </w:rPr>
      </w:pPr>
      <w:r w:rsidRPr="0099169B">
        <w:rPr>
          <w:color w:val="auto"/>
          <w:sz w:val="28"/>
          <w:szCs w:val="28"/>
        </w:rPr>
        <w:t xml:space="preserve">Колывань-Томская складчатая зона расположена на востоке Новосибирской области (там, где протекает река Обь). Рельеф в этой местности представлен мелкосопочником. Ее ширина достигает 100 км, а в длину она протянулась от Камня-на-Оби до Томска. Эта область, как отмечено выше, находится в фазе поднятия. Поэтому коренные породы и плотные осадочные породы (девонские, карбоновые, меловые) находятся здесь на небольшой глубине и повсюду можно встретить обнажения гранитов, базальтов и осадочных пород. Колывань-Томская складчатая зона сейсмически активна. Об этом свидетельствуют выходы </w:t>
      </w:r>
      <w:r w:rsidRPr="0099169B">
        <w:rPr>
          <w:color w:val="auto"/>
          <w:sz w:val="28"/>
          <w:szCs w:val="28"/>
        </w:rPr>
        <w:lastRenderedPageBreak/>
        <w:t xml:space="preserve">минерализованных радоновых и горячих источников в пределах ее гранитоидных массивов. Здесь уже были сильные землетрясения (Сузунское 7-бальное землетрясение в 1829 г. и 4 - 6-бальные Каменские - в 1964 -1965 г.г.). </w:t>
      </w:r>
    </w:p>
    <w:p w:rsidR="001F46D3" w:rsidRPr="0099169B" w:rsidRDefault="001F46D3" w:rsidP="001F46D3">
      <w:pPr>
        <w:pStyle w:val="100"/>
        <w:jc w:val="center"/>
        <w:rPr>
          <w:b/>
          <w:i/>
          <w:color w:val="auto"/>
          <w:sz w:val="28"/>
          <w:szCs w:val="28"/>
          <w:u w:val="single"/>
        </w:rPr>
      </w:pPr>
      <w:r w:rsidRPr="0099169B">
        <w:rPr>
          <w:b/>
          <w:i/>
          <w:color w:val="auto"/>
          <w:sz w:val="28"/>
          <w:szCs w:val="28"/>
          <w:u w:val="single"/>
        </w:rPr>
        <w:t>Салаир</w:t>
      </w:r>
    </w:p>
    <w:p w:rsidR="001F46D3" w:rsidRPr="0099169B" w:rsidRDefault="001F46D3" w:rsidP="001F46D3">
      <w:pPr>
        <w:pStyle w:val="100"/>
        <w:ind w:firstLine="709"/>
        <w:rPr>
          <w:color w:val="auto"/>
          <w:sz w:val="28"/>
          <w:szCs w:val="28"/>
        </w:rPr>
      </w:pPr>
      <w:r w:rsidRPr="0099169B">
        <w:rPr>
          <w:color w:val="auto"/>
          <w:sz w:val="28"/>
          <w:szCs w:val="28"/>
        </w:rPr>
        <w:t xml:space="preserve">Территория Салаира медленно поднимается и, к настоящему времени, здесь уже сформировался низкогорный рельеф. Водные потоки, текущие в период дождей и таяния снегов с вершин Салаирского кряжа (с высоты 400–500м) и его отрогов, размывают поверхностный слой рыхлых пород, оголяя коренные (граниты, базальты), плотные осадочные (карбонатные) и метаморфические (мрамор) породы. Этот регион за время своего существования дважды опускался ниже уровня моря и дважды поднимался. В периоды опусканий на данной территории образовались многокилометровые толщи осадочных пород, а во время подъема и активизации вулканических процессов – вулканические и метаморфические породы. Одновременно с последним подъемом данной территории началось формирование речной сети. Постепенно многочисленные горные речки прорезали в рыхлом чехле свои долины, и по их берегам появились живописные скалы. Особенно много таких скал по берегам главной реки Салаира – Берди и ее притоков (Ик, Селенга, Шипуниха). Многие из этих скал имеют собственные названия (Собачий Камень, Соколиный Камень, скалы Зверобой, Икские ворота). Салаир, также как и Колывань-Томская складчатая зона, сейсмоактивен. </w:t>
      </w:r>
    </w:p>
    <w:p w:rsidR="00BC21D3" w:rsidRDefault="00BC21D3" w:rsidP="001F46D3">
      <w:pPr>
        <w:pStyle w:val="100"/>
        <w:jc w:val="center"/>
        <w:rPr>
          <w:b/>
          <w:i/>
          <w:color w:val="auto"/>
          <w:sz w:val="28"/>
          <w:szCs w:val="28"/>
          <w:u w:val="single"/>
        </w:rPr>
      </w:pPr>
    </w:p>
    <w:p w:rsidR="001F46D3" w:rsidRPr="0099169B" w:rsidRDefault="001F46D3" w:rsidP="001F46D3">
      <w:pPr>
        <w:pStyle w:val="100"/>
        <w:jc w:val="center"/>
        <w:rPr>
          <w:b/>
          <w:i/>
          <w:color w:val="auto"/>
          <w:sz w:val="28"/>
          <w:szCs w:val="28"/>
          <w:u w:val="single"/>
        </w:rPr>
      </w:pPr>
      <w:r w:rsidRPr="0099169B">
        <w:rPr>
          <w:b/>
          <w:i/>
          <w:color w:val="auto"/>
          <w:sz w:val="28"/>
          <w:szCs w:val="28"/>
          <w:u w:val="single"/>
        </w:rPr>
        <w:t>Горловский прогиб</w:t>
      </w:r>
    </w:p>
    <w:p w:rsidR="001F46D3" w:rsidRPr="0099169B" w:rsidRDefault="001F46D3" w:rsidP="001F46D3">
      <w:pPr>
        <w:pStyle w:val="100"/>
        <w:ind w:firstLine="709"/>
        <w:rPr>
          <w:color w:val="auto"/>
          <w:sz w:val="28"/>
          <w:szCs w:val="28"/>
        </w:rPr>
      </w:pPr>
      <w:r w:rsidRPr="0099169B">
        <w:rPr>
          <w:color w:val="auto"/>
          <w:sz w:val="28"/>
          <w:szCs w:val="28"/>
        </w:rPr>
        <w:t xml:space="preserve">Между Салаиром и Колывань-Томской складчатой зоной расположена еще одна крупная геологическая структура - Горловский прогиб. Когда-то здесь был мелководный бассейн с богатым растительным и животным миром, послужившим основой для возникновения в верхнем палеозое органогенных осадочных пород (известняки, мрамор, каменный уголь). </w:t>
      </w:r>
    </w:p>
    <w:p w:rsidR="001F46D3" w:rsidRPr="0099169B" w:rsidRDefault="001F46D3" w:rsidP="001F46D3">
      <w:pPr>
        <w:pStyle w:val="100"/>
        <w:jc w:val="center"/>
        <w:rPr>
          <w:b/>
          <w:color w:val="auto"/>
          <w:sz w:val="28"/>
          <w:szCs w:val="28"/>
        </w:rPr>
      </w:pPr>
    </w:p>
    <w:p w:rsidR="001F46D3" w:rsidRPr="0099169B" w:rsidRDefault="001F46D3" w:rsidP="001F46D3">
      <w:pPr>
        <w:pStyle w:val="100"/>
        <w:jc w:val="center"/>
        <w:rPr>
          <w:b/>
          <w:color w:val="auto"/>
          <w:sz w:val="28"/>
          <w:szCs w:val="28"/>
        </w:rPr>
      </w:pPr>
      <w:r w:rsidRPr="0099169B">
        <w:rPr>
          <w:b/>
          <w:color w:val="auto"/>
          <w:sz w:val="28"/>
          <w:szCs w:val="28"/>
        </w:rPr>
        <w:t>Полезные ископаемые, породы и минералы</w:t>
      </w:r>
    </w:p>
    <w:p w:rsidR="001F46D3" w:rsidRPr="0099169B" w:rsidRDefault="001F46D3" w:rsidP="001F46D3">
      <w:pPr>
        <w:pStyle w:val="100"/>
        <w:ind w:firstLine="709"/>
        <w:rPr>
          <w:color w:val="FF0000"/>
          <w:sz w:val="28"/>
          <w:szCs w:val="28"/>
        </w:rPr>
      </w:pPr>
      <w:r w:rsidRPr="0099169B">
        <w:rPr>
          <w:color w:val="auto"/>
          <w:sz w:val="28"/>
          <w:szCs w:val="28"/>
        </w:rPr>
        <w:t xml:space="preserve">В недрах Новосибирской области содержатся практически все основные виды геологических пород и минералов. Однако, они еще недостаточно изучены, так как геологические поисковые работы здесь начались лишь в 1957 г. Несмотря на это, за последние 150 лет на данной территории выявлено уже много месторождений и мест проявления полезных ископаемых. </w:t>
      </w:r>
    </w:p>
    <w:p w:rsidR="001F46D3" w:rsidRPr="0099169B" w:rsidRDefault="001F46D3" w:rsidP="001F46D3">
      <w:pPr>
        <w:pStyle w:val="100"/>
        <w:ind w:firstLine="709"/>
        <w:rPr>
          <w:color w:val="auto"/>
          <w:sz w:val="28"/>
          <w:szCs w:val="28"/>
        </w:rPr>
      </w:pPr>
      <w:r w:rsidRPr="0099169B">
        <w:rPr>
          <w:color w:val="auto"/>
          <w:sz w:val="28"/>
          <w:szCs w:val="28"/>
        </w:rPr>
        <w:t xml:space="preserve">Область богата строительным камнем (несколько крупных карьеров в окрестностях поселка Горный, карьеры Колыванский, Мочищенский, Борок, Искитимский, Медведский), гравием, песками строительными (Криводановская группа месторождений) и стекольными, разноцветными глинами. Кроме этого, выявлены более сотни органо-минеральных месторождений (торфа, сапропеля, болотных фосфатов). </w:t>
      </w:r>
    </w:p>
    <w:p w:rsidR="001F46D3" w:rsidRPr="0099169B" w:rsidRDefault="001F46D3" w:rsidP="001F46D3">
      <w:pPr>
        <w:pStyle w:val="100"/>
        <w:ind w:firstLine="709"/>
        <w:rPr>
          <w:color w:val="FF0000"/>
          <w:sz w:val="28"/>
          <w:szCs w:val="28"/>
        </w:rPr>
      </w:pPr>
      <w:r w:rsidRPr="0099169B">
        <w:rPr>
          <w:color w:val="auto"/>
          <w:sz w:val="28"/>
          <w:szCs w:val="28"/>
        </w:rPr>
        <w:lastRenderedPageBreak/>
        <w:t>Проектированию и ведению строительства в районе должен предшествовать необходимый комплекс инженерно-геологических исследований.</w:t>
      </w:r>
      <w:r w:rsidRPr="0099169B">
        <w:rPr>
          <w:color w:val="FF0000"/>
          <w:sz w:val="28"/>
          <w:szCs w:val="28"/>
        </w:rPr>
        <w:t xml:space="preserve"> </w:t>
      </w:r>
    </w:p>
    <w:p w:rsidR="001F46D3" w:rsidRPr="0099169B" w:rsidRDefault="001F46D3" w:rsidP="001F46D3">
      <w:pPr>
        <w:pStyle w:val="100"/>
        <w:ind w:firstLine="709"/>
        <w:rPr>
          <w:color w:val="FF0000"/>
          <w:sz w:val="28"/>
          <w:szCs w:val="28"/>
        </w:rPr>
      </w:pPr>
      <w:r w:rsidRPr="00810E84">
        <w:rPr>
          <w:color w:val="auto"/>
          <w:sz w:val="28"/>
          <w:szCs w:val="28"/>
        </w:rPr>
        <w:t>Добыча полезных ископаемых на территории поселения не ведется.</w:t>
      </w:r>
    </w:p>
    <w:p w:rsidR="001F46D3" w:rsidRPr="0099169B" w:rsidRDefault="001F46D3" w:rsidP="001F46D3">
      <w:pPr>
        <w:ind w:firstLine="540"/>
        <w:jc w:val="center"/>
        <w:rPr>
          <w:b/>
          <w:sz w:val="28"/>
          <w:szCs w:val="28"/>
        </w:rPr>
      </w:pPr>
    </w:p>
    <w:p w:rsidR="001F46D3" w:rsidRPr="0099169B" w:rsidRDefault="001F46D3" w:rsidP="001F46D3">
      <w:pPr>
        <w:ind w:firstLine="540"/>
        <w:jc w:val="center"/>
        <w:rPr>
          <w:b/>
          <w:sz w:val="28"/>
          <w:szCs w:val="28"/>
        </w:rPr>
      </w:pPr>
      <w:r w:rsidRPr="0099169B">
        <w:rPr>
          <w:b/>
          <w:sz w:val="28"/>
          <w:szCs w:val="28"/>
        </w:rPr>
        <w:t>Почвенный покров</w:t>
      </w:r>
    </w:p>
    <w:p w:rsidR="001F46D3" w:rsidRPr="0099169B" w:rsidRDefault="001F46D3" w:rsidP="001F46D3">
      <w:pPr>
        <w:ind w:firstLine="709"/>
        <w:jc w:val="both"/>
        <w:rPr>
          <w:sz w:val="28"/>
          <w:szCs w:val="28"/>
        </w:rPr>
      </w:pPr>
      <w:r w:rsidRPr="0099169B">
        <w:rPr>
          <w:sz w:val="28"/>
          <w:szCs w:val="28"/>
        </w:rPr>
        <w:t>Почвенный покров  области весьма сложен, включает несколько зональных типов и подтипов, среди которых широко распространены почвы гидроморфного ряда почвообразования. В специальной литературе почвенный покров Новосибирской области рассматривается по шести районам, отличающимся по комплексу природных условий:</w:t>
      </w:r>
    </w:p>
    <w:p w:rsidR="001F46D3" w:rsidRPr="0099169B" w:rsidRDefault="001F46D3" w:rsidP="001F46D3">
      <w:pPr>
        <w:ind w:firstLine="709"/>
        <w:jc w:val="both"/>
        <w:rPr>
          <w:sz w:val="28"/>
          <w:szCs w:val="28"/>
        </w:rPr>
      </w:pPr>
      <w:r w:rsidRPr="0099169B">
        <w:rPr>
          <w:sz w:val="28"/>
          <w:szCs w:val="28"/>
        </w:rPr>
        <w:t>- заболоченный южно-таежный район;</w:t>
      </w:r>
    </w:p>
    <w:p w:rsidR="001F46D3" w:rsidRPr="0099169B" w:rsidRDefault="001F46D3" w:rsidP="001F46D3">
      <w:pPr>
        <w:ind w:firstLine="709"/>
        <w:jc w:val="both"/>
        <w:rPr>
          <w:sz w:val="28"/>
          <w:szCs w:val="28"/>
        </w:rPr>
      </w:pPr>
      <w:r w:rsidRPr="0099169B">
        <w:rPr>
          <w:sz w:val="28"/>
          <w:szCs w:val="28"/>
        </w:rPr>
        <w:t>- засоленная заболоченная лесостепь (Центральная Бараба);</w:t>
      </w:r>
    </w:p>
    <w:p w:rsidR="001F46D3" w:rsidRPr="0099169B" w:rsidRDefault="001F46D3" w:rsidP="001F46D3">
      <w:pPr>
        <w:ind w:firstLine="709"/>
        <w:jc w:val="both"/>
        <w:rPr>
          <w:sz w:val="28"/>
          <w:szCs w:val="28"/>
        </w:rPr>
      </w:pPr>
      <w:r w:rsidRPr="0099169B">
        <w:rPr>
          <w:sz w:val="28"/>
          <w:szCs w:val="28"/>
        </w:rPr>
        <w:t>- солонцовая лесостепь (Южная Бараба);</w:t>
      </w:r>
    </w:p>
    <w:p w:rsidR="001F46D3" w:rsidRPr="0099169B" w:rsidRDefault="001F46D3" w:rsidP="001F46D3">
      <w:pPr>
        <w:ind w:firstLine="709"/>
        <w:jc w:val="both"/>
        <w:rPr>
          <w:sz w:val="28"/>
          <w:szCs w:val="28"/>
        </w:rPr>
      </w:pPr>
      <w:r w:rsidRPr="0099169B">
        <w:rPr>
          <w:sz w:val="28"/>
          <w:szCs w:val="28"/>
        </w:rPr>
        <w:t>- солонцеватая степь;</w:t>
      </w:r>
    </w:p>
    <w:p w:rsidR="001F46D3" w:rsidRPr="0099169B" w:rsidRDefault="001F46D3" w:rsidP="001F46D3">
      <w:pPr>
        <w:ind w:firstLine="709"/>
        <w:jc w:val="both"/>
        <w:rPr>
          <w:sz w:val="28"/>
          <w:szCs w:val="28"/>
        </w:rPr>
      </w:pPr>
      <w:r w:rsidRPr="0099169B">
        <w:rPr>
          <w:sz w:val="28"/>
          <w:szCs w:val="28"/>
        </w:rPr>
        <w:t>- дренированная лесостепь;</w:t>
      </w:r>
    </w:p>
    <w:p w:rsidR="001F46D3" w:rsidRPr="0099169B" w:rsidRDefault="001F46D3" w:rsidP="001F46D3">
      <w:pPr>
        <w:ind w:firstLine="709"/>
        <w:jc w:val="both"/>
        <w:rPr>
          <w:sz w:val="28"/>
          <w:szCs w:val="28"/>
        </w:rPr>
      </w:pPr>
      <w:r w:rsidRPr="0099169B">
        <w:rPr>
          <w:sz w:val="28"/>
          <w:szCs w:val="28"/>
        </w:rPr>
        <w:t>- лесостепь Присалаирья.</w:t>
      </w:r>
    </w:p>
    <w:p w:rsidR="001F46D3" w:rsidRPr="0099169B" w:rsidRDefault="001F46D3" w:rsidP="001F46D3">
      <w:pPr>
        <w:ind w:firstLine="709"/>
        <w:jc w:val="both"/>
        <w:rPr>
          <w:sz w:val="28"/>
          <w:szCs w:val="28"/>
        </w:rPr>
      </w:pPr>
      <w:r w:rsidRPr="0099169B">
        <w:rPr>
          <w:sz w:val="28"/>
          <w:szCs w:val="28"/>
        </w:rPr>
        <w:t>Заболоченный южно-таежный район занимает Кыштовский, Северный, а также северные части Куйбышевского, Чулымского и Колыванского административных районов.</w:t>
      </w:r>
    </w:p>
    <w:p w:rsidR="001F46D3" w:rsidRPr="0099169B" w:rsidRDefault="001F46D3" w:rsidP="001F46D3">
      <w:pPr>
        <w:ind w:firstLine="709"/>
        <w:jc w:val="both"/>
        <w:rPr>
          <w:sz w:val="28"/>
          <w:szCs w:val="28"/>
        </w:rPr>
      </w:pPr>
      <w:r w:rsidRPr="0099169B">
        <w:rPr>
          <w:sz w:val="28"/>
          <w:szCs w:val="28"/>
        </w:rPr>
        <w:t>Значительная часть территории расположена в бассейне р.Тары. Справа в Тару впадает несколько притоков. Все они неглубоко врезаны в поверхностные отложения. Бассейн сильно обводнен, поэтому до 70% всей площади заболочено. Необходима гидроизоляция пластов при строительстве и ведении хозяйства.</w:t>
      </w:r>
    </w:p>
    <w:p w:rsidR="001F46D3" w:rsidRPr="0099169B" w:rsidRDefault="001F46D3" w:rsidP="001F46D3">
      <w:pPr>
        <w:ind w:firstLine="709"/>
        <w:jc w:val="both"/>
        <w:rPr>
          <w:sz w:val="28"/>
          <w:szCs w:val="28"/>
        </w:rPr>
      </w:pPr>
      <w:r w:rsidRPr="0099169B">
        <w:rPr>
          <w:sz w:val="28"/>
          <w:szCs w:val="28"/>
        </w:rPr>
        <w:t>Бассейн Тары покрыт смешанными и хвойными лесами и болотами верхового типа. На безлесных участках встречаются разнотравно-злаковые и злаково-разнотравные луга. Почвообразующие породы представлены глинами и суглинками.</w:t>
      </w:r>
    </w:p>
    <w:p w:rsidR="001F46D3" w:rsidRPr="0099169B" w:rsidRDefault="001F46D3" w:rsidP="001F46D3">
      <w:pPr>
        <w:ind w:firstLine="709"/>
        <w:jc w:val="both"/>
        <w:rPr>
          <w:sz w:val="28"/>
          <w:szCs w:val="28"/>
        </w:rPr>
      </w:pPr>
      <w:r w:rsidRPr="0099169B">
        <w:rPr>
          <w:sz w:val="28"/>
          <w:szCs w:val="28"/>
        </w:rPr>
        <w:t>Водораздельные площади быстро заболачиваются, в прибрежных дренированных районах образуются подзолы. Сплошные болота дальнего севера к югу сменяются залесенными и заболоченными площадями, прорезанными реками Чекой и Майзассом. Здесь широко распространены подзолистые и дерново-подзолистые почвы.</w:t>
      </w:r>
    </w:p>
    <w:p w:rsidR="001F46D3" w:rsidRPr="0099169B" w:rsidRDefault="001F46D3" w:rsidP="001F46D3">
      <w:pPr>
        <w:ind w:firstLine="709"/>
        <w:jc w:val="both"/>
        <w:rPr>
          <w:sz w:val="28"/>
          <w:szCs w:val="28"/>
        </w:rPr>
      </w:pPr>
      <w:r w:rsidRPr="0099169B">
        <w:rPr>
          <w:sz w:val="28"/>
          <w:szCs w:val="28"/>
        </w:rPr>
        <w:t>В среднем течении Тары  преобладают торфяно-болотные и торфянисто-болотные почвы, встречаются подзолистые, дерново-подзолистые, луговые и лугово-болотные. Торфяники, торфяно-болотные и другие почвы в этом районе не засолены. В торфах низинных болот есть скопления извести и охры, но легкорастворимых солей они не содержат. Грунтовые воды слабо минерализованы и лишены хлоридов.</w:t>
      </w:r>
    </w:p>
    <w:p w:rsidR="001F46D3" w:rsidRPr="0099169B" w:rsidRDefault="001F46D3" w:rsidP="001F46D3">
      <w:pPr>
        <w:ind w:firstLine="709"/>
        <w:jc w:val="both"/>
        <w:rPr>
          <w:sz w:val="28"/>
          <w:szCs w:val="28"/>
        </w:rPr>
      </w:pPr>
      <w:r w:rsidRPr="0099169B">
        <w:rPr>
          <w:sz w:val="28"/>
          <w:szCs w:val="28"/>
        </w:rPr>
        <w:t>Засоленная заболоченная лесостепь (Центральная Бараба) охватывает Усть-Таркский, Венгеровский, Куйбышевский, Убинский, Каргатский и Чулымский районы.</w:t>
      </w:r>
    </w:p>
    <w:p w:rsidR="001F46D3" w:rsidRPr="0099169B" w:rsidRDefault="001F46D3" w:rsidP="001F46D3">
      <w:pPr>
        <w:ind w:firstLine="709"/>
        <w:jc w:val="both"/>
        <w:rPr>
          <w:sz w:val="28"/>
          <w:szCs w:val="28"/>
        </w:rPr>
      </w:pPr>
      <w:r w:rsidRPr="0099169B">
        <w:rPr>
          <w:sz w:val="28"/>
          <w:szCs w:val="28"/>
        </w:rPr>
        <w:lastRenderedPageBreak/>
        <w:t>Бассейн Тартаса от истоков до с.Северного – это сплошное болото. В среднем течении река прорезает смешанные леса. Северо-западнее устья Тартаса до границы с Омской областью (Усть-Таркский район) лесостепь представлена засоленными торфяно-болотными и луговыми почвами.</w:t>
      </w:r>
    </w:p>
    <w:p w:rsidR="001F46D3" w:rsidRPr="0099169B" w:rsidRDefault="001F46D3" w:rsidP="001F46D3">
      <w:pPr>
        <w:ind w:firstLine="709"/>
        <w:jc w:val="both"/>
        <w:rPr>
          <w:sz w:val="28"/>
          <w:szCs w:val="28"/>
        </w:rPr>
      </w:pPr>
      <w:r w:rsidRPr="0099169B">
        <w:rPr>
          <w:sz w:val="28"/>
          <w:szCs w:val="28"/>
        </w:rPr>
        <w:t>На северо-востоке района преобладают заболоченные облесенные площади, покрытые торфяно-болотными, осолоделыми почвами и солодями. В среднем течении Тартаса значительные площади заняты плодородными лугово-черноземными почвами. Южнее, до линии железной дороги преобладают черноземы, солонцы, засоленные почвы и солончаки. Меньшие площади занимают лугово-черноземные почвы.</w:t>
      </w:r>
    </w:p>
    <w:p w:rsidR="001F46D3" w:rsidRPr="0099169B" w:rsidRDefault="001F46D3" w:rsidP="001F46D3">
      <w:pPr>
        <w:ind w:firstLine="709"/>
        <w:jc w:val="both"/>
        <w:rPr>
          <w:sz w:val="28"/>
          <w:szCs w:val="28"/>
        </w:rPr>
      </w:pPr>
      <w:r w:rsidRPr="0099169B">
        <w:rPr>
          <w:sz w:val="28"/>
          <w:szCs w:val="28"/>
        </w:rPr>
        <w:t>Для района заболоченной засоленной лесостепи характерны солонцы. Солонцовая лесостепь занимает Татарский, Чановский, Барабинский, Здвинский, Доволенский административные районы. Здесь отчетливо выражены гривы, заметно приподнятые и направленные с северо-востока на юго-запад. Межгривные понижения заняты березовыми колками, озерами и болотами. Болота, солончаки и засоленные почвы располагаются вокруг озера Чаны (западная часть солонцовой лесостепи). Почвенный покров весьма разнообразен. Это черноземы, лугово-черноземные почвы, солонцы, луговые почвы, солончаки, болотные, осолоделые почвы.</w:t>
      </w:r>
    </w:p>
    <w:p w:rsidR="001F46D3" w:rsidRPr="0099169B" w:rsidRDefault="001F46D3" w:rsidP="001F46D3">
      <w:pPr>
        <w:ind w:firstLine="709"/>
        <w:jc w:val="both"/>
        <w:rPr>
          <w:sz w:val="28"/>
          <w:szCs w:val="28"/>
        </w:rPr>
      </w:pPr>
      <w:r w:rsidRPr="0099169B">
        <w:rPr>
          <w:sz w:val="28"/>
          <w:szCs w:val="28"/>
        </w:rPr>
        <w:t>Солонцеватая степь охватывает Карасукский, Баганский, Краснозерский и Купинский районы. Рельеф слабоволнистый. Межгривные пространства большей частью засолены.        Почвообразующие породы характеризуются отложениями различного механического состава. Под лесными колками преобладают солоди и осолоделые почвы.</w:t>
      </w:r>
    </w:p>
    <w:p w:rsidR="001F46D3" w:rsidRPr="0099169B" w:rsidRDefault="001F46D3" w:rsidP="001F46D3">
      <w:pPr>
        <w:ind w:firstLine="709"/>
        <w:jc w:val="both"/>
        <w:rPr>
          <w:sz w:val="28"/>
          <w:szCs w:val="28"/>
        </w:rPr>
      </w:pPr>
      <w:r w:rsidRPr="0099169B">
        <w:rPr>
          <w:sz w:val="28"/>
          <w:szCs w:val="28"/>
        </w:rPr>
        <w:t>Дренированная лесостепь включает районы, непосредственно прилегающие с обеих сторон к Оби: Ордынский, Новосибирский, Коченевский, Колыванский, Сузунский, Черепановский, Искитимский. Здесь много березовых колков и лесов паркового типа. На террасах и в поймах рек Оби и Ини на песчаных почвах растут сосновые леса. Почвы образовались на лессовидных тяжелых суглинках и глинах, вблизи рек больше грунтов супесчаных и песчаных. Засоленные грунты встречаются редко.</w:t>
      </w:r>
    </w:p>
    <w:p w:rsidR="001F46D3" w:rsidRPr="0099169B" w:rsidRDefault="001F46D3" w:rsidP="001F46D3">
      <w:pPr>
        <w:ind w:firstLine="709"/>
        <w:jc w:val="both"/>
        <w:rPr>
          <w:sz w:val="28"/>
          <w:szCs w:val="28"/>
        </w:rPr>
      </w:pPr>
      <w:r w:rsidRPr="0099169B">
        <w:rPr>
          <w:sz w:val="28"/>
          <w:szCs w:val="28"/>
        </w:rPr>
        <w:t xml:space="preserve">Самые типичные почвы – черноземы, лугово-черноземные, серые лесные, дерново-подзолистые. Встречаются также луговые, осолоделые почвы и солоди, солонцеватые почвы и солонцы, солончаковатые и болотные почвы. На севере черноземы переходят в оподзоленные почвы и в лугово-черноземные. По запасам гумуса, азота и фосфора они превосходят черноземы. </w:t>
      </w:r>
    </w:p>
    <w:p w:rsidR="001F46D3" w:rsidRPr="0099169B" w:rsidRDefault="001F46D3" w:rsidP="001F46D3">
      <w:pPr>
        <w:ind w:firstLine="709"/>
        <w:jc w:val="both"/>
        <w:rPr>
          <w:sz w:val="28"/>
          <w:szCs w:val="28"/>
        </w:rPr>
      </w:pPr>
      <w:r w:rsidRPr="0099169B">
        <w:rPr>
          <w:sz w:val="28"/>
          <w:szCs w:val="28"/>
        </w:rPr>
        <w:t>Лесостепь Присалаирья – это Маслянинский, Тогучинский и Болотнинский районы. На отрогах Салаира лесостепь переходит в горную тайгу.</w:t>
      </w:r>
    </w:p>
    <w:p w:rsidR="001F46D3" w:rsidRPr="0099169B" w:rsidRDefault="001F46D3" w:rsidP="001F46D3">
      <w:pPr>
        <w:ind w:firstLine="709"/>
        <w:jc w:val="both"/>
        <w:rPr>
          <w:sz w:val="28"/>
          <w:szCs w:val="28"/>
        </w:rPr>
      </w:pPr>
      <w:r w:rsidRPr="0099169B">
        <w:rPr>
          <w:sz w:val="28"/>
          <w:szCs w:val="28"/>
        </w:rPr>
        <w:t>Типичные почвы – серые лесные, черноземы, дерново-подзолистые, лугово-черноземные, луговые, торфянисто-болотные. Они образовались на лессовидных суглинках. Засоленные почвы и солонцы не встречаются.</w:t>
      </w:r>
    </w:p>
    <w:p w:rsidR="001F46D3" w:rsidRPr="0099169B" w:rsidRDefault="001F46D3" w:rsidP="001F46D3">
      <w:pPr>
        <w:ind w:firstLine="709"/>
        <w:jc w:val="both"/>
        <w:rPr>
          <w:sz w:val="28"/>
          <w:szCs w:val="28"/>
        </w:rPr>
      </w:pPr>
      <w:r w:rsidRPr="0099169B">
        <w:rPr>
          <w:sz w:val="28"/>
          <w:szCs w:val="28"/>
        </w:rPr>
        <w:lastRenderedPageBreak/>
        <w:t>Все многообразие названий почв, встречающихся в Новосибирской области  (99 наименований), можно объединить в 13 типов. Семь типов: черноземы, серые лесные, дерново-подзолистые, осолоделые, солоди, лугово-черноземные и черноземно-луговые пригодны для произрастания лесной растительности и создания лесных культур. Остальные шесть: луговые, солончаковые и солончаки, солонцы лугово-степные и луговые, солонцовые, болотные и пойменные для целей лесного хозяйства непригодны.</w:t>
      </w:r>
    </w:p>
    <w:p w:rsidR="001F46D3" w:rsidRPr="0099169B" w:rsidRDefault="001F46D3" w:rsidP="001F46D3">
      <w:pPr>
        <w:jc w:val="center"/>
        <w:rPr>
          <w:b/>
          <w:sz w:val="28"/>
          <w:szCs w:val="28"/>
        </w:rPr>
      </w:pPr>
    </w:p>
    <w:p w:rsidR="001F46D3" w:rsidRPr="0099169B" w:rsidRDefault="001F46D3" w:rsidP="001F46D3">
      <w:pPr>
        <w:jc w:val="center"/>
        <w:rPr>
          <w:b/>
          <w:sz w:val="28"/>
          <w:szCs w:val="28"/>
        </w:rPr>
      </w:pPr>
      <w:r w:rsidRPr="0099169B">
        <w:rPr>
          <w:b/>
          <w:sz w:val="28"/>
          <w:szCs w:val="28"/>
        </w:rPr>
        <w:t>2.2.2. Экологическое состояние</w:t>
      </w:r>
    </w:p>
    <w:p w:rsidR="001F46D3" w:rsidRPr="0099169B" w:rsidRDefault="001F46D3" w:rsidP="001F46D3">
      <w:pPr>
        <w:ind w:firstLine="709"/>
        <w:jc w:val="both"/>
        <w:rPr>
          <w:sz w:val="28"/>
          <w:szCs w:val="28"/>
        </w:rPr>
      </w:pPr>
      <w:r w:rsidRPr="0099169B">
        <w:rPr>
          <w:sz w:val="28"/>
          <w:szCs w:val="28"/>
        </w:rPr>
        <w:t>Экологические проблемы Новосибирской области знакомы жителям практически любого крупного года. Одной из серьезнейших проблем, с которой сталкиваются практически все регионы нашей страны, является утилизация мусора. Количества мусоросжигательных заводов в нашей стране явно недостаточно для того, чтобы обеспечить своевременную утилизацию мусора, кроме того, в отличие от большинства стран западной Европы, в России не принято сортировать мусор, что довольно сильно усложняет процесс его утилизации.</w:t>
      </w:r>
    </w:p>
    <w:p w:rsidR="001F46D3" w:rsidRPr="0099169B" w:rsidRDefault="001F46D3" w:rsidP="001F46D3">
      <w:pPr>
        <w:ind w:firstLine="709"/>
        <w:jc w:val="both"/>
        <w:rPr>
          <w:sz w:val="28"/>
          <w:szCs w:val="28"/>
        </w:rPr>
      </w:pPr>
      <w:r w:rsidRPr="0099169B">
        <w:rPr>
          <w:sz w:val="28"/>
          <w:szCs w:val="28"/>
        </w:rPr>
        <w:t xml:space="preserve">В настоящее время многих экологов волнует состояние природных заповедников и заказников, которые расположены в Новосибирской области. В целях сохранения редких и исчезающих видов флоры и фауны, уникальных и типичных естественных ландшафтов создана и развивается система особо охраняемых природных территорий. К 2020 году должно появиться около ста особо охраняемых зон – территорий с малозатронутыми землями, растительным и животным миром, которая будет отражать и сохранять специфику природного облика Новосибирской области. </w:t>
      </w:r>
    </w:p>
    <w:p w:rsidR="001F46D3" w:rsidRPr="0099169B" w:rsidRDefault="001F46D3" w:rsidP="001F46D3">
      <w:pPr>
        <w:ind w:firstLine="709"/>
        <w:jc w:val="both"/>
        <w:rPr>
          <w:sz w:val="28"/>
          <w:szCs w:val="28"/>
        </w:rPr>
      </w:pPr>
      <w:r w:rsidRPr="0099169B">
        <w:rPr>
          <w:sz w:val="28"/>
          <w:szCs w:val="28"/>
        </w:rPr>
        <w:t>Еще одной экологической проблемой Новосибирской области является вырубка лесов,  а также лесные пожары, которые уничтожают огромное количество деревьев.  По мнению специалистов, необходимо в кратчайшие сроки восстанавливать лесные хозяйства, которые занимались уходом за лесными массивами.</w:t>
      </w:r>
    </w:p>
    <w:p w:rsidR="001F46D3" w:rsidRPr="0099169B" w:rsidRDefault="001F46D3" w:rsidP="001F46D3">
      <w:pPr>
        <w:ind w:firstLine="709"/>
        <w:jc w:val="both"/>
        <w:rPr>
          <w:sz w:val="28"/>
          <w:szCs w:val="28"/>
        </w:rPr>
      </w:pPr>
      <w:r w:rsidRPr="0099169B">
        <w:rPr>
          <w:sz w:val="28"/>
          <w:szCs w:val="28"/>
        </w:rPr>
        <w:t>Одной из глобальных экологических проблем, с которой сталкиваются экологи всего мира, является изменение климата, которое связано человеческим воздействием на природу. Одной из мер по предотвращению негативного влияния человека на окружающую среду является применение различных энергосберегающих технологий, а также поиск альтернативных источников энергии, которые будут наносить минимальный вред природе.</w:t>
      </w:r>
    </w:p>
    <w:p w:rsidR="001F46D3" w:rsidRPr="0099169B" w:rsidRDefault="001F46D3" w:rsidP="001F46D3">
      <w:pPr>
        <w:pStyle w:val="Default"/>
        <w:ind w:firstLine="709"/>
        <w:jc w:val="both"/>
        <w:rPr>
          <w:sz w:val="28"/>
          <w:szCs w:val="28"/>
        </w:rPr>
      </w:pPr>
      <w:r w:rsidRPr="0099169B">
        <w:rPr>
          <w:sz w:val="28"/>
          <w:szCs w:val="28"/>
        </w:rPr>
        <w:t xml:space="preserve">Сегодня состояние окружающей среды на территории Новосибирской области определяется воздействием на нее как природных, так и техногенных факторов. Интенсивное хозяйственное освоение территории области приводит к возрастанию техногенной нагрузки на окружающую среду и сопровождается неблагоприятными последствиями, в первую очередь на урбанизированных </w:t>
      </w:r>
      <w:r w:rsidRPr="0099169B">
        <w:rPr>
          <w:sz w:val="28"/>
          <w:szCs w:val="28"/>
        </w:rPr>
        <w:lastRenderedPageBreak/>
        <w:t>территориях, в местах концентрации источников негативного воздействия – объектов энергетики и транспорта, промышленных предприятий.</w:t>
      </w:r>
    </w:p>
    <w:p w:rsidR="001F46D3" w:rsidRPr="0099169B" w:rsidRDefault="001F46D3" w:rsidP="001F46D3">
      <w:pPr>
        <w:ind w:firstLine="709"/>
        <w:jc w:val="both"/>
        <w:rPr>
          <w:sz w:val="28"/>
          <w:szCs w:val="28"/>
        </w:rPr>
      </w:pPr>
      <w:r w:rsidRPr="0099169B">
        <w:rPr>
          <w:sz w:val="28"/>
          <w:szCs w:val="28"/>
        </w:rPr>
        <w:t>Эколого-градостроительную ситуацию проектируемой территории, в основном, определяют следующие составляющие:</w:t>
      </w:r>
    </w:p>
    <w:p w:rsidR="001F46D3" w:rsidRPr="0099169B" w:rsidRDefault="001F46D3" w:rsidP="001F46D3">
      <w:pPr>
        <w:numPr>
          <w:ilvl w:val="0"/>
          <w:numId w:val="16"/>
        </w:numPr>
        <w:ind w:firstLine="337"/>
        <w:jc w:val="both"/>
        <w:rPr>
          <w:sz w:val="28"/>
          <w:szCs w:val="28"/>
        </w:rPr>
      </w:pPr>
      <w:r w:rsidRPr="0099169B">
        <w:rPr>
          <w:sz w:val="28"/>
          <w:szCs w:val="28"/>
        </w:rPr>
        <w:t>природные особенности;</w:t>
      </w:r>
    </w:p>
    <w:p w:rsidR="001F46D3" w:rsidRPr="0099169B" w:rsidRDefault="001F46D3" w:rsidP="001F46D3">
      <w:pPr>
        <w:numPr>
          <w:ilvl w:val="0"/>
          <w:numId w:val="16"/>
        </w:numPr>
        <w:ind w:firstLine="337"/>
        <w:jc w:val="both"/>
        <w:rPr>
          <w:sz w:val="28"/>
          <w:szCs w:val="28"/>
        </w:rPr>
      </w:pPr>
      <w:r w:rsidRPr="0099169B">
        <w:rPr>
          <w:sz w:val="28"/>
          <w:szCs w:val="28"/>
        </w:rPr>
        <w:t>санитарное состояние.</w:t>
      </w:r>
    </w:p>
    <w:p w:rsidR="001F46D3" w:rsidRPr="0099169B" w:rsidRDefault="001F46D3" w:rsidP="001F46D3">
      <w:pPr>
        <w:ind w:firstLine="709"/>
        <w:jc w:val="both"/>
        <w:rPr>
          <w:sz w:val="28"/>
          <w:szCs w:val="28"/>
        </w:rPr>
      </w:pPr>
      <w:r w:rsidRPr="0099169B">
        <w:rPr>
          <w:sz w:val="28"/>
          <w:szCs w:val="28"/>
        </w:rPr>
        <w:t xml:space="preserve">Устойчивость компонентов природной среды к антропогенному воздействию на проектируемой территории связано с природными особенностями: </w:t>
      </w:r>
    </w:p>
    <w:p w:rsidR="001F46D3" w:rsidRPr="0099169B" w:rsidRDefault="001F46D3" w:rsidP="001F46D3">
      <w:pPr>
        <w:numPr>
          <w:ilvl w:val="0"/>
          <w:numId w:val="57"/>
        </w:numPr>
        <w:rPr>
          <w:sz w:val="28"/>
          <w:szCs w:val="28"/>
        </w:rPr>
      </w:pPr>
      <w:r w:rsidRPr="0099169B">
        <w:rPr>
          <w:sz w:val="28"/>
          <w:szCs w:val="28"/>
        </w:rPr>
        <w:t xml:space="preserve">способностью поверхностных вод к самоочищению и условиями защищенности подземных вод; </w:t>
      </w:r>
    </w:p>
    <w:p w:rsidR="001F46D3" w:rsidRPr="0099169B" w:rsidRDefault="001F46D3" w:rsidP="001F46D3">
      <w:pPr>
        <w:numPr>
          <w:ilvl w:val="0"/>
          <w:numId w:val="57"/>
        </w:numPr>
        <w:rPr>
          <w:sz w:val="28"/>
          <w:szCs w:val="28"/>
        </w:rPr>
      </w:pPr>
      <w:r w:rsidRPr="0099169B">
        <w:rPr>
          <w:sz w:val="28"/>
          <w:szCs w:val="28"/>
        </w:rPr>
        <w:t>условиями рассеивания загрязненных вод в атмосфере.</w:t>
      </w:r>
    </w:p>
    <w:p w:rsidR="001F46D3" w:rsidRPr="0099169B" w:rsidRDefault="001F46D3" w:rsidP="001F46D3">
      <w:pPr>
        <w:ind w:firstLine="709"/>
        <w:jc w:val="both"/>
        <w:rPr>
          <w:sz w:val="28"/>
          <w:szCs w:val="28"/>
        </w:rPr>
      </w:pPr>
      <w:r w:rsidRPr="0099169B">
        <w:rPr>
          <w:sz w:val="28"/>
          <w:szCs w:val="28"/>
        </w:rPr>
        <w:t>Санитарное состояние планируемой территории следует считать удовлетворительным.</w:t>
      </w:r>
    </w:p>
    <w:p w:rsidR="001F46D3" w:rsidRPr="0099169B" w:rsidRDefault="001F46D3" w:rsidP="001F46D3">
      <w:pPr>
        <w:ind w:firstLine="709"/>
        <w:jc w:val="both"/>
        <w:rPr>
          <w:sz w:val="28"/>
          <w:szCs w:val="28"/>
        </w:rPr>
      </w:pPr>
      <w:r w:rsidRPr="0099169B">
        <w:rPr>
          <w:sz w:val="28"/>
          <w:szCs w:val="28"/>
        </w:rPr>
        <w:t xml:space="preserve">На вновь проектируемой территории жилищного строительства отсутствую промышленные источники загрязнения. </w:t>
      </w:r>
    </w:p>
    <w:p w:rsidR="001F46D3" w:rsidRPr="0099169B" w:rsidRDefault="001F46D3" w:rsidP="001F46D3">
      <w:pPr>
        <w:ind w:firstLine="709"/>
        <w:jc w:val="both"/>
        <w:rPr>
          <w:sz w:val="28"/>
          <w:szCs w:val="28"/>
        </w:rPr>
      </w:pPr>
      <w:r w:rsidRPr="0099169B">
        <w:rPr>
          <w:sz w:val="28"/>
          <w:szCs w:val="28"/>
        </w:rPr>
        <w:t xml:space="preserve">Натуральные наблюдения за качеством почв не проводятся. Разовые наблюдения отклонений от санитарно-гигиенических нормативов не отмечались. </w:t>
      </w:r>
    </w:p>
    <w:p w:rsidR="001F46D3" w:rsidRPr="0099169B" w:rsidRDefault="001F46D3" w:rsidP="001F46D3">
      <w:pPr>
        <w:ind w:firstLine="709"/>
        <w:jc w:val="both"/>
        <w:rPr>
          <w:sz w:val="28"/>
          <w:szCs w:val="28"/>
        </w:rPr>
      </w:pPr>
      <w:r w:rsidRPr="0099169B">
        <w:rPr>
          <w:sz w:val="28"/>
          <w:szCs w:val="28"/>
        </w:rPr>
        <w:t>Кроме того, наличие заболоченных участков в понижениях рельефа может являться источником природно-очаговых заболеваний, что требует проведения мероприятий по вертикальной планировке и водоотведению.</w:t>
      </w:r>
    </w:p>
    <w:p w:rsidR="001F46D3" w:rsidRPr="0099169B" w:rsidRDefault="001F46D3" w:rsidP="001F46D3">
      <w:pPr>
        <w:ind w:firstLine="709"/>
        <w:jc w:val="both"/>
        <w:rPr>
          <w:sz w:val="28"/>
          <w:szCs w:val="28"/>
        </w:rPr>
      </w:pPr>
      <w:r w:rsidRPr="0099169B">
        <w:rPr>
          <w:sz w:val="28"/>
          <w:szCs w:val="28"/>
        </w:rPr>
        <w:t>Таким образом, экологическая ситуация на проектируемой территории, в целом, является благоприятной для градостроительного развития.</w:t>
      </w:r>
    </w:p>
    <w:p w:rsidR="001F46D3" w:rsidRPr="0099169B" w:rsidRDefault="001F46D3" w:rsidP="001F46D3">
      <w:pPr>
        <w:ind w:firstLine="709"/>
        <w:jc w:val="both"/>
        <w:rPr>
          <w:sz w:val="28"/>
          <w:szCs w:val="28"/>
        </w:rPr>
      </w:pPr>
      <w:r w:rsidRPr="0099169B">
        <w:rPr>
          <w:sz w:val="28"/>
          <w:szCs w:val="28"/>
        </w:rPr>
        <w:t>Для размещения гражданского необходимо проведение следующих мероприятий по оптимизации экологической обстановки:</w:t>
      </w:r>
    </w:p>
    <w:p w:rsidR="001F46D3" w:rsidRPr="00D47A0A" w:rsidRDefault="001F46D3" w:rsidP="001F46D3">
      <w:pPr>
        <w:pStyle w:val="100"/>
        <w:ind w:firstLine="709"/>
        <w:rPr>
          <w:color w:val="auto"/>
          <w:sz w:val="28"/>
          <w:szCs w:val="28"/>
          <w:u w:val="single"/>
        </w:rPr>
      </w:pPr>
      <w:r w:rsidRPr="00D47A0A">
        <w:rPr>
          <w:color w:val="auto"/>
          <w:sz w:val="28"/>
          <w:szCs w:val="28"/>
          <w:u w:val="single"/>
        </w:rPr>
        <w:t>Воздушный бассейн:</w:t>
      </w:r>
    </w:p>
    <w:p w:rsidR="001F46D3" w:rsidRPr="00D47A0A" w:rsidRDefault="001F46D3" w:rsidP="001F46D3">
      <w:pPr>
        <w:numPr>
          <w:ilvl w:val="0"/>
          <w:numId w:val="17"/>
        </w:numPr>
        <w:tabs>
          <w:tab w:val="clear" w:pos="1364"/>
          <w:tab w:val="num" w:pos="1080"/>
        </w:tabs>
        <w:ind w:left="1080"/>
        <w:jc w:val="both"/>
        <w:rPr>
          <w:sz w:val="28"/>
          <w:szCs w:val="28"/>
        </w:rPr>
      </w:pPr>
      <w:r w:rsidRPr="00D47A0A">
        <w:rPr>
          <w:sz w:val="28"/>
          <w:szCs w:val="28"/>
        </w:rPr>
        <w:t xml:space="preserve">разработка проектов санитарно-защитных зон для существующих предприятий </w:t>
      </w:r>
      <w:r w:rsidR="00810E84" w:rsidRPr="00810E84">
        <w:rPr>
          <w:sz w:val="28"/>
          <w:szCs w:val="28"/>
        </w:rPr>
        <w:t>Ключиковского</w:t>
      </w:r>
      <w:r w:rsidRPr="00810E84">
        <w:rPr>
          <w:sz w:val="28"/>
          <w:szCs w:val="28"/>
        </w:rPr>
        <w:t xml:space="preserve"> сельсовета</w:t>
      </w:r>
      <w:r w:rsidRPr="00D47A0A">
        <w:rPr>
          <w:sz w:val="28"/>
          <w:szCs w:val="28"/>
        </w:rPr>
        <w:t>;</w:t>
      </w:r>
    </w:p>
    <w:p w:rsidR="001F46D3" w:rsidRPr="0099169B" w:rsidRDefault="001F46D3" w:rsidP="001F46D3">
      <w:pPr>
        <w:numPr>
          <w:ilvl w:val="0"/>
          <w:numId w:val="17"/>
        </w:numPr>
        <w:tabs>
          <w:tab w:val="clear" w:pos="1364"/>
          <w:tab w:val="num" w:pos="1080"/>
        </w:tabs>
        <w:ind w:left="1080"/>
        <w:jc w:val="both"/>
        <w:rPr>
          <w:sz w:val="28"/>
          <w:szCs w:val="28"/>
        </w:rPr>
      </w:pPr>
      <w:r w:rsidRPr="0099169B">
        <w:rPr>
          <w:sz w:val="28"/>
          <w:szCs w:val="28"/>
        </w:rPr>
        <w:t>оснащение источников выбросов газопылеулавливающими установками, своевременная паспортизация вентиляционных устройств и газопылеочистных установок с оценкой их эффективности;</w:t>
      </w:r>
    </w:p>
    <w:p w:rsidR="001F46D3" w:rsidRPr="0099169B" w:rsidRDefault="001F46D3" w:rsidP="001F46D3">
      <w:pPr>
        <w:numPr>
          <w:ilvl w:val="0"/>
          <w:numId w:val="17"/>
        </w:numPr>
        <w:tabs>
          <w:tab w:val="clear" w:pos="1364"/>
          <w:tab w:val="num" w:pos="1080"/>
        </w:tabs>
        <w:ind w:left="1080"/>
        <w:jc w:val="both"/>
        <w:rPr>
          <w:sz w:val="28"/>
          <w:szCs w:val="28"/>
        </w:rPr>
      </w:pPr>
      <w:r w:rsidRPr="0099169B">
        <w:rPr>
          <w:sz w:val="28"/>
          <w:szCs w:val="28"/>
        </w:rPr>
        <w:t>озеленение улиц и санитарно-защитных зон с двухъярусной посадкой зеленых насаждений.</w:t>
      </w:r>
    </w:p>
    <w:p w:rsidR="001F46D3" w:rsidRPr="0099169B" w:rsidRDefault="001F46D3" w:rsidP="001F46D3">
      <w:pPr>
        <w:pStyle w:val="100"/>
        <w:ind w:firstLine="709"/>
        <w:rPr>
          <w:sz w:val="28"/>
          <w:szCs w:val="28"/>
          <w:u w:val="single"/>
        </w:rPr>
      </w:pPr>
      <w:r w:rsidRPr="0099169B">
        <w:rPr>
          <w:sz w:val="28"/>
          <w:szCs w:val="28"/>
          <w:u w:val="single"/>
        </w:rPr>
        <w:t>Поверхностные и подземные воды:</w:t>
      </w:r>
    </w:p>
    <w:p w:rsidR="001F46D3" w:rsidRPr="0099169B" w:rsidRDefault="001F46D3" w:rsidP="001F46D3">
      <w:pPr>
        <w:numPr>
          <w:ilvl w:val="0"/>
          <w:numId w:val="18"/>
        </w:numPr>
        <w:tabs>
          <w:tab w:val="clear" w:pos="1364"/>
          <w:tab w:val="num" w:pos="1080"/>
        </w:tabs>
        <w:ind w:left="1080"/>
        <w:jc w:val="both"/>
        <w:rPr>
          <w:sz w:val="28"/>
          <w:szCs w:val="28"/>
        </w:rPr>
      </w:pPr>
      <w:r w:rsidRPr="0099169B">
        <w:rPr>
          <w:sz w:val="28"/>
          <w:szCs w:val="28"/>
        </w:rPr>
        <w:t>обеспечение качества питьевой воды, подаваемой населению;</w:t>
      </w:r>
    </w:p>
    <w:p w:rsidR="001F46D3" w:rsidRPr="0099169B" w:rsidRDefault="001F46D3" w:rsidP="001F46D3">
      <w:pPr>
        <w:numPr>
          <w:ilvl w:val="0"/>
          <w:numId w:val="18"/>
        </w:numPr>
        <w:tabs>
          <w:tab w:val="clear" w:pos="1364"/>
          <w:tab w:val="num" w:pos="1080"/>
        </w:tabs>
        <w:ind w:left="1080"/>
        <w:jc w:val="both"/>
        <w:rPr>
          <w:sz w:val="28"/>
          <w:szCs w:val="28"/>
        </w:rPr>
      </w:pPr>
      <w:r w:rsidRPr="0099169B">
        <w:rPr>
          <w:sz w:val="28"/>
          <w:szCs w:val="28"/>
        </w:rPr>
        <w:t>предотвращение загрязнения и истощения источников питьевого водоснабжения, соблюдение режимов зон охраны источников водоснабжения;</w:t>
      </w:r>
    </w:p>
    <w:p w:rsidR="001F46D3" w:rsidRPr="0099169B" w:rsidRDefault="001F46D3" w:rsidP="001F46D3">
      <w:pPr>
        <w:numPr>
          <w:ilvl w:val="0"/>
          <w:numId w:val="18"/>
        </w:numPr>
        <w:tabs>
          <w:tab w:val="clear" w:pos="1364"/>
          <w:tab w:val="num" w:pos="1080"/>
        </w:tabs>
        <w:ind w:left="1080"/>
        <w:jc w:val="both"/>
        <w:rPr>
          <w:sz w:val="28"/>
          <w:szCs w:val="28"/>
        </w:rPr>
      </w:pPr>
      <w:r w:rsidRPr="0099169B">
        <w:rPr>
          <w:sz w:val="28"/>
          <w:szCs w:val="28"/>
        </w:rPr>
        <w:t>обеспечение централизованной системы водоотведения и очистки хозяйственно-бытовых сточных вод;</w:t>
      </w:r>
    </w:p>
    <w:p w:rsidR="001F46D3" w:rsidRPr="0099169B" w:rsidRDefault="001F46D3" w:rsidP="001F46D3">
      <w:pPr>
        <w:numPr>
          <w:ilvl w:val="0"/>
          <w:numId w:val="18"/>
        </w:numPr>
        <w:tabs>
          <w:tab w:val="clear" w:pos="1364"/>
          <w:tab w:val="num" w:pos="1080"/>
        </w:tabs>
        <w:ind w:left="1080"/>
        <w:jc w:val="both"/>
        <w:rPr>
          <w:sz w:val="28"/>
          <w:szCs w:val="28"/>
        </w:rPr>
      </w:pPr>
      <w:r w:rsidRPr="0099169B">
        <w:rPr>
          <w:sz w:val="28"/>
          <w:szCs w:val="28"/>
        </w:rPr>
        <w:lastRenderedPageBreak/>
        <w:t>исключение случаев сброса в водотоки недостаточно очищенных стоков; соблюдение правил водопользования в границах водоохранной зоны;</w:t>
      </w:r>
    </w:p>
    <w:p w:rsidR="001F46D3" w:rsidRPr="0099169B" w:rsidRDefault="001F46D3" w:rsidP="001F46D3">
      <w:pPr>
        <w:numPr>
          <w:ilvl w:val="0"/>
          <w:numId w:val="18"/>
        </w:numPr>
        <w:tabs>
          <w:tab w:val="clear" w:pos="1364"/>
          <w:tab w:val="num" w:pos="1080"/>
        </w:tabs>
        <w:ind w:left="1080"/>
        <w:jc w:val="both"/>
        <w:rPr>
          <w:sz w:val="28"/>
          <w:szCs w:val="28"/>
        </w:rPr>
      </w:pPr>
      <w:r w:rsidRPr="0099169B">
        <w:rPr>
          <w:sz w:val="28"/>
          <w:szCs w:val="28"/>
        </w:rPr>
        <w:t>проведение детальных инженерно-геологических изысканий с целью определения литологии грунтов, уровня и характеристики горизонтов грунтовых вод, а также  прогноза возможного их загрязнения.</w:t>
      </w:r>
    </w:p>
    <w:p w:rsidR="001F46D3" w:rsidRPr="0099169B" w:rsidRDefault="001F46D3" w:rsidP="001F46D3">
      <w:pPr>
        <w:pStyle w:val="100"/>
        <w:ind w:firstLine="709"/>
        <w:rPr>
          <w:sz w:val="28"/>
          <w:szCs w:val="28"/>
          <w:u w:val="single"/>
        </w:rPr>
      </w:pPr>
      <w:r w:rsidRPr="0099169B">
        <w:rPr>
          <w:sz w:val="28"/>
          <w:szCs w:val="28"/>
          <w:u w:val="single"/>
        </w:rPr>
        <w:t>Загрязнение почв:</w:t>
      </w:r>
    </w:p>
    <w:p w:rsidR="001F46D3" w:rsidRPr="0099169B" w:rsidRDefault="001F46D3" w:rsidP="001F46D3">
      <w:pPr>
        <w:numPr>
          <w:ilvl w:val="0"/>
          <w:numId w:val="19"/>
        </w:numPr>
        <w:tabs>
          <w:tab w:val="clear" w:pos="1364"/>
          <w:tab w:val="num" w:pos="1080"/>
        </w:tabs>
        <w:ind w:left="1080"/>
        <w:jc w:val="both"/>
        <w:rPr>
          <w:sz w:val="28"/>
          <w:szCs w:val="28"/>
        </w:rPr>
      </w:pPr>
      <w:r w:rsidRPr="0099169B">
        <w:rPr>
          <w:sz w:val="28"/>
          <w:szCs w:val="28"/>
        </w:rPr>
        <w:t>разработка схемы санитарной очистки проектируемой территории с соблюдением требований "Санитарных правил содержания территорий населенных мест" (СанПиН 42-128-4690-88);</w:t>
      </w:r>
    </w:p>
    <w:p w:rsidR="001F46D3" w:rsidRPr="0099169B" w:rsidRDefault="001F46D3" w:rsidP="001F46D3">
      <w:pPr>
        <w:numPr>
          <w:ilvl w:val="0"/>
          <w:numId w:val="19"/>
        </w:numPr>
        <w:tabs>
          <w:tab w:val="clear" w:pos="1364"/>
          <w:tab w:val="num" w:pos="1080"/>
        </w:tabs>
        <w:ind w:left="1080"/>
        <w:jc w:val="both"/>
        <w:rPr>
          <w:sz w:val="28"/>
          <w:szCs w:val="28"/>
        </w:rPr>
      </w:pPr>
      <w:r w:rsidRPr="0099169B">
        <w:rPr>
          <w:sz w:val="28"/>
          <w:szCs w:val="28"/>
        </w:rPr>
        <w:t>выявление и рекультивация территорий несанкционированных свалок;</w:t>
      </w:r>
    </w:p>
    <w:p w:rsidR="001F46D3" w:rsidRPr="0099169B" w:rsidRDefault="001F46D3" w:rsidP="001F46D3">
      <w:pPr>
        <w:numPr>
          <w:ilvl w:val="0"/>
          <w:numId w:val="19"/>
        </w:numPr>
        <w:tabs>
          <w:tab w:val="clear" w:pos="1364"/>
          <w:tab w:val="num" w:pos="1080"/>
        </w:tabs>
        <w:ind w:left="1080"/>
        <w:jc w:val="both"/>
        <w:rPr>
          <w:sz w:val="28"/>
          <w:szCs w:val="28"/>
        </w:rPr>
      </w:pPr>
      <w:r w:rsidRPr="0099169B">
        <w:rPr>
          <w:sz w:val="28"/>
          <w:szCs w:val="28"/>
        </w:rPr>
        <w:t>рекультивация территорий закрытых скотомогильников в соответствии с Ветеринарно-санитарными правилами сбора, утилизации и уничтожения биологических отходов, утвержденными Главным государственным ветеринарным инспектором Российской Федерации 04.12.1995 г. №13-7-2/469</w:t>
      </w:r>
    </w:p>
    <w:p w:rsidR="001F46D3" w:rsidRPr="0099169B" w:rsidRDefault="001F46D3" w:rsidP="001F46D3">
      <w:pPr>
        <w:pStyle w:val="100"/>
        <w:ind w:firstLine="709"/>
        <w:rPr>
          <w:sz w:val="28"/>
          <w:szCs w:val="28"/>
          <w:u w:val="single"/>
        </w:rPr>
      </w:pPr>
      <w:r w:rsidRPr="0099169B">
        <w:rPr>
          <w:sz w:val="28"/>
          <w:szCs w:val="28"/>
          <w:u w:val="single"/>
        </w:rPr>
        <w:t>Зеленые насаждения:</w:t>
      </w:r>
    </w:p>
    <w:p w:rsidR="001F46D3" w:rsidRPr="0099169B" w:rsidRDefault="001F46D3" w:rsidP="001F46D3">
      <w:pPr>
        <w:numPr>
          <w:ilvl w:val="0"/>
          <w:numId w:val="20"/>
        </w:numPr>
        <w:tabs>
          <w:tab w:val="clear" w:pos="1904"/>
          <w:tab w:val="num" w:pos="1080"/>
        </w:tabs>
        <w:ind w:left="1080"/>
        <w:jc w:val="both"/>
        <w:rPr>
          <w:sz w:val="28"/>
          <w:szCs w:val="28"/>
        </w:rPr>
      </w:pPr>
      <w:r w:rsidRPr="0099169B">
        <w:rPr>
          <w:sz w:val="28"/>
          <w:szCs w:val="28"/>
        </w:rPr>
        <w:t>формирование системы зеленых насаждений с включением в её структуру существующих лесополос и комплекса лесного фонда;</w:t>
      </w:r>
    </w:p>
    <w:p w:rsidR="001F46D3" w:rsidRPr="0099169B" w:rsidRDefault="001F46D3" w:rsidP="001F46D3">
      <w:pPr>
        <w:numPr>
          <w:ilvl w:val="0"/>
          <w:numId w:val="20"/>
        </w:numPr>
        <w:tabs>
          <w:tab w:val="clear" w:pos="1904"/>
          <w:tab w:val="num" w:pos="1080"/>
        </w:tabs>
        <w:ind w:left="1080"/>
        <w:jc w:val="both"/>
        <w:rPr>
          <w:sz w:val="28"/>
          <w:szCs w:val="28"/>
        </w:rPr>
      </w:pPr>
      <w:r w:rsidRPr="0099169B">
        <w:rPr>
          <w:sz w:val="28"/>
          <w:szCs w:val="28"/>
        </w:rPr>
        <w:t>сохранение естественного ландшафта</w:t>
      </w:r>
      <w:r w:rsidRPr="0099169B">
        <w:rPr>
          <w:color w:val="FF0000"/>
          <w:sz w:val="28"/>
          <w:szCs w:val="28"/>
        </w:rPr>
        <w:t>,</w:t>
      </w:r>
      <w:r w:rsidRPr="0099169B">
        <w:rPr>
          <w:sz w:val="28"/>
          <w:szCs w:val="28"/>
        </w:rPr>
        <w:t xml:space="preserve"> с сокращением площадей заболоченных участков путем расчистки староречий, при предварительном инженерно-экологическом обосновании, соответствующих гидрологических и гидрогеологических исследованиях.</w:t>
      </w:r>
    </w:p>
    <w:p w:rsidR="001F46D3" w:rsidRPr="0099169B" w:rsidRDefault="001F46D3" w:rsidP="001F46D3">
      <w:pPr>
        <w:pStyle w:val="100"/>
        <w:ind w:firstLine="709"/>
        <w:rPr>
          <w:sz w:val="28"/>
          <w:szCs w:val="28"/>
          <w:u w:val="single"/>
        </w:rPr>
      </w:pPr>
      <w:r w:rsidRPr="0099169B">
        <w:rPr>
          <w:sz w:val="28"/>
          <w:szCs w:val="28"/>
          <w:u w:val="single"/>
        </w:rPr>
        <w:t>Экологическая безопасность:</w:t>
      </w:r>
    </w:p>
    <w:p w:rsidR="001F46D3" w:rsidRPr="0099169B" w:rsidRDefault="001F46D3" w:rsidP="001F46D3">
      <w:pPr>
        <w:numPr>
          <w:ilvl w:val="0"/>
          <w:numId w:val="21"/>
        </w:numPr>
        <w:tabs>
          <w:tab w:val="clear" w:pos="1364"/>
          <w:tab w:val="num" w:pos="1080"/>
        </w:tabs>
        <w:ind w:left="1080"/>
        <w:jc w:val="both"/>
        <w:rPr>
          <w:sz w:val="28"/>
          <w:szCs w:val="28"/>
        </w:rPr>
      </w:pPr>
      <w:r w:rsidRPr="0099169B">
        <w:rPr>
          <w:sz w:val="28"/>
          <w:szCs w:val="28"/>
        </w:rPr>
        <w:t>развитие системы экологического мониторинга за состоянием атмосферы, поверхностных и подземных вод, почв.</w:t>
      </w:r>
    </w:p>
    <w:p w:rsidR="001F46D3" w:rsidRDefault="001F46D3" w:rsidP="001F46D3">
      <w:pPr>
        <w:pStyle w:val="100"/>
        <w:jc w:val="center"/>
        <w:rPr>
          <w:b/>
          <w:sz w:val="28"/>
          <w:szCs w:val="28"/>
        </w:rPr>
      </w:pPr>
    </w:p>
    <w:p w:rsidR="001F46D3" w:rsidRPr="0099169B" w:rsidRDefault="001F46D3" w:rsidP="001F46D3">
      <w:pPr>
        <w:pStyle w:val="100"/>
        <w:jc w:val="center"/>
        <w:rPr>
          <w:b/>
          <w:sz w:val="28"/>
          <w:szCs w:val="28"/>
        </w:rPr>
      </w:pPr>
      <w:r w:rsidRPr="0099169B">
        <w:rPr>
          <w:b/>
          <w:sz w:val="28"/>
          <w:szCs w:val="28"/>
        </w:rPr>
        <w:t>2.2.3. Рекреационный потенциал</w:t>
      </w:r>
    </w:p>
    <w:p w:rsidR="001F46D3" w:rsidRPr="0099169B" w:rsidRDefault="001F46D3" w:rsidP="001F46D3">
      <w:pPr>
        <w:ind w:firstLine="709"/>
        <w:jc w:val="both"/>
        <w:rPr>
          <w:sz w:val="28"/>
          <w:szCs w:val="28"/>
        </w:rPr>
      </w:pPr>
      <w:r w:rsidRPr="0099169B">
        <w:rPr>
          <w:sz w:val="28"/>
          <w:szCs w:val="28"/>
        </w:rPr>
        <w:t>Рекреационный потенциал (РП) - это совокупность природных, культурно-исторических и социально-экономических предпосылок для организации рекреационной деятельности на определенной территории. Он предполагает наличие на территории определенных уникальных или, по крайней мере, интересных не только для местных жителей объектов. РП очень изменчив и зависит от особенностей социокультурного образования, в пределах которого он расположена.</w:t>
      </w:r>
    </w:p>
    <w:p w:rsidR="001F46D3" w:rsidRPr="0099169B" w:rsidRDefault="001F46D3" w:rsidP="001F46D3">
      <w:pPr>
        <w:ind w:firstLine="709"/>
        <w:jc w:val="both"/>
        <w:rPr>
          <w:sz w:val="28"/>
          <w:szCs w:val="28"/>
        </w:rPr>
      </w:pPr>
      <w:r w:rsidRPr="0099169B">
        <w:rPr>
          <w:sz w:val="28"/>
          <w:szCs w:val="28"/>
        </w:rPr>
        <w:t>Новосибирская область имеет возможности для развития всех видов рекреационной деятельности.</w:t>
      </w:r>
    </w:p>
    <w:p w:rsidR="001F46D3" w:rsidRPr="0099169B" w:rsidRDefault="001F46D3" w:rsidP="001F46D3">
      <w:pPr>
        <w:ind w:firstLine="709"/>
        <w:jc w:val="both"/>
        <w:rPr>
          <w:sz w:val="28"/>
          <w:szCs w:val="28"/>
        </w:rPr>
      </w:pPr>
      <w:r w:rsidRPr="0099169B">
        <w:rPr>
          <w:sz w:val="28"/>
          <w:szCs w:val="28"/>
        </w:rPr>
        <w:t xml:space="preserve">Лечебно-курортная рекреация, включающая использование природных особенностей (климат, грязь, минеральные воды), осуществляется в санаторно-курортных комплексах Новосибирской области. Славятся своими </w:t>
      </w:r>
      <w:r w:rsidRPr="0099169B">
        <w:rPr>
          <w:sz w:val="28"/>
          <w:szCs w:val="28"/>
        </w:rPr>
        <w:lastRenderedPageBreak/>
        <w:t>рекреационными возможностями Тогучинский, Краснозерский, Доволенский и другие санатории.</w:t>
      </w:r>
    </w:p>
    <w:p w:rsidR="001F46D3" w:rsidRPr="0099169B" w:rsidRDefault="001F46D3" w:rsidP="001F46D3">
      <w:pPr>
        <w:ind w:firstLine="709"/>
        <w:jc w:val="both"/>
        <w:rPr>
          <w:sz w:val="28"/>
          <w:szCs w:val="28"/>
        </w:rPr>
      </w:pPr>
      <w:r w:rsidRPr="0099169B">
        <w:rPr>
          <w:sz w:val="28"/>
          <w:szCs w:val="28"/>
        </w:rPr>
        <w:t>Весьма разнообразны возможности оздоровительной и спортивной рекреации - это и промыслово-прогулочный отдых, связанный с осмотром пейзажей, сбором грибов, ягод, лекарственных растений и т. п., маршрутный и познавательный краеведческий туризм. Обское водохранилище и р. Обь создают возможности широкого развития водного туризма, которые прекрасно сочетаются с пляжно-купальным отдыхом. Известна также популярность рыболовного и охотничьего туризма. Особенно широкое распространение получают фото- и киноохота, преследующие своей целью не материальное обогащение, а отдых на природе и реализующие познавательные формы туризма. Охотничий туризм – один из самых дорогостоящих видов иностранного туризма - при умелом рекламировании за рубежом может стать весомым источником дохода областного бюджета.</w:t>
      </w:r>
    </w:p>
    <w:p w:rsidR="001F46D3" w:rsidRPr="0099169B" w:rsidRDefault="001F46D3" w:rsidP="001F46D3">
      <w:pPr>
        <w:ind w:firstLine="709"/>
        <w:jc w:val="both"/>
        <w:rPr>
          <w:sz w:val="28"/>
          <w:szCs w:val="28"/>
        </w:rPr>
      </w:pPr>
      <w:r w:rsidRPr="0099169B">
        <w:rPr>
          <w:sz w:val="28"/>
          <w:szCs w:val="28"/>
        </w:rPr>
        <w:t>Познавательные аспекты присущи значительной части рекреационных занятий (РЗ). Сугубо познавательные РЗ, связанные с информационным потреблением культурных ценностей, жители и гости области могут осуществлять, посещая многочисленные выставки и музеи, которыми богат Новосибирск, наслаждаясь искусством известных театральных и музыкальных коллективов города, знакомясь с новинками кинопроката в великолепно оборудованных кинотеатрах.</w:t>
      </w:r>
    </w:p>
    <w:p w:rsidR="001F46D3" w:rsidRPr="0099169B" w:rsidRDefault="001F46D3" w:rsidP="001F46D3">
      <w:pPr>
        <w:ind w:firstLine="709"/>
        <w:jc w:val="both"/>
        <w:rPr>
          <w:sz w:val="28"/>
          <w:szCs w:val="28"/>
        </w:rPr>
      </w:pPr>
      <w:r w:rsidRPr="0099169B">
        <w:rPr>
          <w:sz w:val="28"/>
          <w:szCs w:val="28"/>
        </w:rPr>
        <w:t>Факторами, способствующими развитию рекреации, являются следующие:</w:t>
      </w:r>
    </w:p>
    <w:p w:rsidR="001F46D3" w:rsidRPr="0099169B" w:rsidRDefault="001F46D3" w:rsidP="001F46D3">
      <w:pPr>
        <w:ind w:left="1134" w:hanging="567"/>
        <w:jc w:val="both"/>
        <w:rPr>
          <w:sz w:val="28"/>
          <w:szCs w:val="28"/>
        </w:rPr>
      </w:pPr>
      <w:r w:rsidRPr="0099169B">
        <w:rPr>
          <w:sz w:val="28"/>
          <w:szCs w:val="28"/>
        </w:rPr>
        <w:t>•</w:t>
      </w:r>
      <w:r w:rsidRPr="0099169B">
        <w:rPr>
          <w:color w:val="FF0000"/>
          <w:sz w:val="28"/>
          <w:szCs w:val="28"/>
        </w:rPr>
        <w:tab/>
      </w:r>
      <w:r w:rsidRPr="0099169B">
        <w:rPr>
          <w:sz w:val="28"/>
          <w:szCs w:val="28"/>
        </w:rPr>
        <w:t>сложная структура ландшафтного разнообразия, свойственная типам ландшафта – лесного и лесостепного, сохранились как естественные лесные, так и степные участки;</w:t>
      </w:r>
    </w:p>
    <w:p w:rsidR="001F46D3" w:rsidRPr="0099169B" w:rsidRDefault="001F46D3" w:rsidP="001F46D3">
      <w:pPr>
        <w:ind w:left="1134" w:hanging="567"/>
        <w:jc w:val="both"/>
        <w:rPr>
          <w:sz w:val="28"/>
          <w:szCs w:val="28"/>
        </w:rPr>
      </w:pPr>
      <w:r w:rsidRPr="0099169B">
        <w:rPr>
          <w:sz w:val="28"/>
          <w:szCs w:val="28"/>
        </w:rPr>
        <w:t>•</w:t>
      </w:r>
      <w:r w:rsidRPr="0099169B">
        <w:rPr>
          <w:sz w:val="28"/>
          <w:szCs w:val="28"/>
        </w:rPr>
        <w:tab/>
        <w:t>наличие водоемов, привлекающих рекреантов для сезонного отдыха, отдыха выходного дня, любительского лова и спортивной охоты;</w:t>
      </w:r>
    </w:p>
    <w:p w:rsidR="001F46D3" w:rsidRPr="0099169B" w:rsidRDefault="001F46D3" w:rsidP="001F46D3">
      <w:pPr>
        <w:ind w:left="1134" w:hanging="567"/>
        <w:jc w:val="both"/>
        <w:rPr>
          <w:sz w:val="28"/>
          <w:szCs w:val="28"/>
        </w:rPr>
      </w:pPr>
      <w:r w:rsidRPr="0099169B">
        <w:rPr>
          <w:sz w:val="28"/>
          <w:szCs w:val="28"/>
        </w:rPr>
        <w:t>•</w:t>
      </w:r>
      <w:r w:rsidRPr="0099169B">
        <w:rPr>
          <w:sz w:val="28"/>
          <w:szCs w:val="28"/>
        </w:rPr>
        <w:tab/>
        <w:t>наличие лесных массивов естественного происхождения, объектов природоохранного значения;</w:t>
      </w:r>
    </w:p>
    <w:p w:rsidR="001F46D3" w:rsidRPr="0099169B" w:rsidRDefault="001F46D3" w:rsidP="001F46D3">
      <w:pPr>
        <w:ind w:firstLine="709"/>
        <w:jc w:val="both"/>
        <w:rPr>
          <w:sz w:val="28"/>
          <w:szCs w:val="28"/>
        </w:rPr>
      </w:pPr>
      <w:r w:rsidRPr="0099169B">
        <w:rPr>
          <w:sz w:val="28"/>
          <w:szCs w:val="28"/>
        </w:rPr>
        <w:t>Ландшафтно-рекреационный комплекс проектируемой территории включает две составляющие: озелененные и природные территории.</w:t>
      </w:r>
    </w:p>
    <w:p w:rsidR="001F46D3" w:rsidRPr="0099169B" w:rsidRDefault="001F46D3" w:rsidP="001F46D3">
      <w:pPr>
        <w:ind w:firstLine="709"/>
        <w:jc w:val="both"/>
        <w:rPr>
          <w:sz w:val="28"/>
          <w:szCs w:val="28"/>
        </w:rPr>
      </w:pPr>
      <w:r w:rsidRPr="0099169B">
        <w:rPr>
          <w:sz w:val="28"/>
          <w:szCs w:val="28"/>
        </w:rPr>
        <w:t>Озелененные территории – объекты градостроительного нормирования, представленные в виде парков, скверов, бульваров, территорий зеленых насаждений в составе участков жилой, общественной и производственной застройки.</w:t>
      </w:r>
    </w:p>
    <w:p w:rsidR="001F46D3" w:rsidRPr="0099169B" w:rsidRDefault="001F46D3" w:rsidP="001F46D3">
      <w:pPr>
        <w:ind w:firstLine="709"/>
        <w:jc w:val="both"/>
        <w:rPr>
          <w:sz w:val="28"/>
          <w:szCs w:val="28"/>
        </w:rPr>
      </w:pPr>
      <w:r w:rsidRPr="0099169B">
        <w:rPr>
          <w:sz w:val="28"/>
          <w:szCs w:val="28"/>
        </w:rPr>
        <w:t>В соответствии с проектным решением получат развитие все виды зеленых насаждений, которые по функциональному назначению подразделяются на три группы:</w:t>
      </w:r>
    </w:p>
    <w:p w:rsidR="001F46D3" w:rsidRPr="0099169B" w:rsidRDefault="001F46D3" w:rsidP="001F46D3">
      <w:pPr>
        <w:numPr>
          <w:ilvl w:val="0"/>
          <w:numId w:val="22"/>
        </w:numPr>
        <w:tabs>
          <w:tab w:val="clear" w:pos="1260"/>
          <w:tab w:val="num" w:pos="851"/>
        </w:tabs>
        <w:ind w:left="851" w:hanging="283"/>
        <w:jc w:val="both"/>
        <w:rPr>
          <w:sz w:val="28"/>
          <w:szCs w:val="28"/>
        </w:rPr>
      </w:pPr>
      <w:r w:rsidRPr="0099169B">
        <w:rPr>
          <w:sz w:val="28"/>
          <w:szCs w:val="28"/>
        </w:rPr>
        <w:t>Зеленые насаждения общего пользования, предназначенные для использования всем населением.</w:t>
      </w:r>
    </w:p>
    <w:p w:rsidR="001F46D3" w:rsidRPr="0099169B" w:rsidRDefault="001F46D3" w:rsidP="001F46D3">
      <w:pPr>
        <w:numPr>
          <w:ilvl w:val="0"/>
          <w:numId w:val="22"/>
        </w:numPr>
        <w:tabs>
          <w:tab w:val="clear" w:pos="1260"/>
          <w:tab w:val="num" w:pos="851"/>
        </w:tabs>
        <w:ind w:left="851" w:hanging="283"/>
        <w:jc w:val="both"/>
        <w:rPr>
          <w:sz w:val="28"/>
          <w:szCs w:val="28"/>
        </w:rPr>
      </w:pPr>
      <w:r w:rsidRPr="0099169B">
        <w:rPr>
          <w:sz w:val="28"/>
          <w:szCs w:val="28"/>
        </w:rPr>
        <w:t>Зеленые насаждения ограниченного пользования – предназначены для повседневного отдыха населения вблизи жилья или места работы.</w:t>
      </w:r>
    </w:p>
    <w:p w:rsidR="001F46D3" w:rsidRPr="0099169B" w:rsidRDefault="001F46D3" w:rsidP="001F46D3">
      <w:pPr>
        <w:numPr>
          <w:ilvl w:val="0"/>
          <w:numId w:val="22"/>
        </w:numPr>
        <w:tabs>
          <w:tab w:val="clear" w:pos="1260"/>
          <w:tab w:val="num" w:pos="851"/>
        </w:tabs>
        <w:ind w:left="851" w:hanging="283"/>
        <w:jc w:val="both"/>
        <w:rPr>
          <w:sz w:val="28"/>
          <w:szCs w:val="28"/>
        </w:rPr>
      </w:pPr>
      <w:r w:rsidRPr="0099169B">
        <w:rPr>
          <w:sz w:val="28"/>
          <w:szCs w:val="28"/>
        </w:rPr>
        <w:lastRenderedPageBreak/>
        <w:t>Зеленые насаждения специального назначения – предназначены для защиты населения и жилых территорий от вредного воздействия транспорта, промышленных предприятий, неблагоприятных природных явлений.</w:t>
      </w:r>
    </w:p>
    <w:p w:rsidR="001F46D3" w:rsidRPr="0099169B" w:rsidRDefault="001F46D3" w:rsidP="001F46D3">
      <w:pPr>
        <w:ind w:firstLine="709"/>
        <w:jc w:val="both"/>
        <w:rPr>
          <w:sz w:val="28"/>
          <w:szCs w:val="28"/>
        </w:rPr>
      </w:pPr>
      <w:r w:rsidRPr="0097095A">
        <w:rPr>
          <w:sz w:val="28"/>
          <w:szCs w:val="28"/>
        </w:rPr>
        <w:t>Зеленые насаждения общего пользования</w:t>
      </w:r>
      <w:r w:rsidRPr="0099169B">
        <w:rPr>
          <w:sz w:val="28"/>
          <w:szCs w:val="28"/>
        </w:rPr>
        <w:t xml:space="preserve"> включают самые крупные планировочные элементы системы озеленения, используемые всем населением для отдыха и досуга. </w:t>
      </w:r>
    </w:p>
    <w:p w:rsidR="001F46D3" w:rsidRPr="0099169B" w:rsidRDefault="001F46D3" w:rsidP="001F46D3">
      <w:pPr>
        <w:ind w:firstLine="709"/>
        <w:jc w:val="both"/>
        <w:rPr>
          <w:sz w:val="28"/>
          <w:szCs w:val="28"/>
        </w:rPr>
      </w:pPr>
      <w:r w:rsidRPr="0099169B">
        <w:rPr>
          <w:i/>
          <w:sz w:val="28"/>
          <w:szCs w:val="28"/>
        </w:rPr>
        <w:t>Природные территории</w:t>
      </w:r>
      <w:r w:rsidRPr="0099169B">
        <w:rPr>
          <w:sz w:val="28"/>
          <w:szCs w:val="28"/>
        </w:rPr>
        <w:t xml:space="preserve"> – территории естественных ландшафтов: леса, водные поверхности, поймы, овражно-балочные комплексы, выполняющие природоохранные, ресурсосберегающие и рекреационные функции.</w:t>
      </w:r>
    </w:p>
    <w:p w:rsidR="001F46D3" w:rsidRPr="0099169B" w:rsidRDefault="001F46D3" w:rsidP="001F46D3">
      <w:pPr>
        <w:ind w:firstLine="709"/>
        <w:jc w:val="both"/>
        <w:rPr>
          <w:sz w:val="28"/>
          <w:szCs w:val="28"/>
        </w:rPr>
      </w:pPr>
      <w:r w:rsidRPr="0099169B">
        <w:rPr>
          <w:sz w:val="28"/>
          <w:szCs w:val="28"/>
        </w:rPr>
        <w:t xml:space="preserve">Благоустройство водотоков должно осуществляться в комплексе с техническими решениями по водоотводной и дренажной системам. Сокращение площадей заболоченных участков может быть достигнуто путем расчистки русла рек. </w:t>
      </w:r>
    </w:p>
    <w:p w:rsidR="001F46D3" w:rsidRPr="0099169B" w:rsidRDefault="001F46D3" w:rsidP="001F46D3">
      <w:pPr>
        <w:ind w:firstLine="709"/>
        <w:jc w:val="both"/>
        <w:rPr>
          <w:sz w:val="28"/>
          <w:szCs w:val="28"/>
        </w:rPr>
      </w:pPr>
      <w:r w:rsidRPr="0099169B">
        <w:rPr>
          <w:sz w:val="28"/>
          <w:szCs w:val="28"/>
        </w:rPr>
        <w:t>Таким образом, благоприятные в эстетическом отношении ландшафты на большей части проектируемой территории, требуют проведения ряда планировочных мероприятий:</w:t>
      </w:r>
    </w:p>
    <w:p w:rsidR="001F46D3" w:rsidRPr="0099169B" w:rsidRDefault="001F46D3" w:rsidP="001F46D3">
      <w:pPr>
        <w:numPr>
          <w:ilvl w:val="0"/>
          <w:numId w:val="15"/>
        </w:numPr>
        <w:tabs>
          <w:tab w:val="clear" w:pos="1364"/>
          <w:tab w:val="num" w:pos="900"/>
        </w:tabs>
        <w:ind w:left="900" w:hanging="333"/>
        <w:jc w:val="both"/>
        <w:rPr>
          <w:sz w:val="28"/>
          <w:szCs w:val="28"/>
        </w:rPr>
      </w:pPr>
      <w:r w:rsidRPr="0099169B">
        <w:rPr>
          <w:sz w:val="28"/>
          <w:szCs w:val="28"/>
        </w:rPr>
        <w:t>сохранение в планировочной структуре существующих лесов, лесополос;</w:t>
      </w:r>
    </w:p>
    <w:p w:rsidR="001F46D3" w:rsidRPr="0099169B" w:rsidRDefault="001F46D3" w:rsidP="001F46D3">
      <w:pPr>
        <w:numPr>
          <w:ilvl w:val="0"/>
          <w:numId w:val="15"/>
        </w:numPr>
        <w:tabs>
          <w:tab w:val="clear" w:pos="1364"/>
          <w:tab w:val="num" w:pos="900"/>
        </w:tabs>
        <w:ind w:left="900" w:hanging="333"/>
        <w:jc w:val="both"/>
        <w:rPr>
          <w:sz w:val="28"/>
          <w:szCs w:val="28"/>
        </w:rPr>
      </w:pPr>
      <w:r w:rsidRPr="0099169B">
        <w:rPr>
          <w:sz w:val="28"/>
          <w:szCs w:val="28"/>
        </w:rPr>
        <w:t>формирование системы зеленых насаждений, включая зеленые насаждения общего и ограниченного пользования и специального назначения;</w:t>
      </w:r>
    </w:p>
    <w:p w:rsidR="001F46D3" w:rsidRPr="0099169B" w:rsidRDefault="001F46D3" w:rsidP="001F46D3">
      <w:pPr>
        <w:numPr>
          <w:ilvl w:val="0"/>
          <w:numId w:val="15"/>
        </w:numPr>
        <w:tabs>
          <w:tab w:val="clear" w:pos="1364"/>
          <w:tab w:val="num" w:pos="900"/>
        </w:tabs>
        <w:ind w:left="900" w:hanging="333"/>
        <w:jc w:val="both"/>
        <w:rPr>
          <w:sz w:val="28"/>
          <w:szCs w:val="28"/>
        </w:rPr>
      </w:pPr>
      <w:r w:rsidRPr="0099169B">
        <w:rPr>
          <w:sz w:val="28"/>
          <w:szCs w:val="28"/>
        </w:rPr>
        <w:t xml:space="preserve">организация природно-рекреационных зон </w:t>
      </w:r>
      <w:r w:rsidRPr="0099169B">
        <w:rPr>
          <w:color w:val="000000"/>
          <w:sz w:val="28"/>
          <w:szCs w:val="28"/>
        </w:rPr>
        <w:t xml:space="preserve">в окрестностях </w:t>
      </w:r>
      <w:r w:rsidR="00810E84" w:rsidRPr="00810E84">
        <w:rPr>
          <w:sz w:val="28"/>
          <w:szCs w:val="28"/>
        </w:rPr>
        <w:t>Ключиковского сельсовета</w:t>
      </w:r>
      <w:r w:rsidRPr="0099169B">
        <w:rPr>
          <w:color w:val="000000"/>
          <w:sz w:val="28"/>
          <w:szCs w:val="28"/>
        </w:rPr>
        <w:t xml:space="preserve"> в сложившихся местах купания при</w:t>
      </w:r>
      <w:r w:rsidRPr="0099169B">
        <w:rPr>
          <w:sz w:val="28"/>
          <w:szCs w:val="28"/>
        </w:rPr>
        <w:t xml:space="preserve"> соблюдении требований зон с особыми условиями использования.</w:t>
      </w:r>
    </w:p>
    <w:p w:rsidR="001F46D3" w:rsidRPr="0099169B" w:rsidRDefault="001F46D3" w:rsidP="001F46D3">
      <w:pPr>
        <w:autoSpaceDE w:val="0"/>
        <w:autoSpaceDN w:val="0"/>
        <w:adjustRightInd w:val="0"/>
        <w:ind w:firstLine="709"/>
        <w:jc w:val="both"/>
        <w:rPr>
          <w:sz w:val="28"/>
          <w:szCs w:val="28"/>
        </w:rPr>
      </w:pPr>
      <w:r w:rsidRPr="0099169B">
        <w:rPr>
          <w:sz w:val="28"/>
          <w:szCs w:val="28"/>
        </w:rPr>
        <w:t>В настоящее время исторические и археологические памятники рассредоточены по Новосибирской области, имеют слабую доступность, многие пригодны только для внутрирайонных краеведческих целей. Для включения в туристические маршруты таких объектов необходим комплексный подход: разработка генеральных планов развития населенных пунктов, подготовка объектов к посещению туристами, улучшение их содержания и ремонта, сооружение смотровых площадок, формирование новых экспозиций в музеях, разработка легенд, путеводителей и т.п.</w:t>
      </w:r>
    </w:p>
    <w:p w:rsidR="001F46D3" w:rsidRPr="0099169B" w:rsidRDefault="001F46D3" w:rsidP="001F46D3">
      <w:pPr>
        <w:autoSpaceDE w:val="0"/>
        <w:autoSpaceDN w:val="0"/>
        <w:adjustRightInd w:val="0"/>
        <w:ind w:firstLine="709"/>
        <w:jc w:val="both"/>
        <w:rPr>
          <w:sz w:val="28"/>
          <w:szCs w:val="28"/>
        </w:rPr>
      </w:pPr>
      <w:r w:rsidRPr="0099169B">
        <w:rPr>
          <w:sz w:val="28"/>
          <w:szCs w:val="28"/>
        </w:rPr>
        <w:t xml:space="preserve">За последние 5 лет в Новосибирской области открылись 35 туристских объектов: 24 гостиницы, 2 санаторно-курортных комплекса, 2 горнолыжных комплекса, 2 музея, театр, детская железная дорога, 4 объекта показа. Число иностранных граждан, прибывших в Новосибирскую область с деловыми и туристическими целями, увеличилось в 3 раза. Несмотря на ряд позитивных изменений в индустрии туризма, туристский потенциал Новосибирской области используется недостаточно эффективно. Его развитие во многом зависит от состояния наиболее конкурентоспособных туристско-рекреационных кластеров, требующих для своего развития не только природные и культурно-исторические ресурсы, но и специализированную инфраструктуру, профессиональные кадры, </w:t>
      </w:r>
      <w:r w:rsidRPr="0099169B">
        <w:rPr>
          <w:sz w:val="28"/>
          <w:szCs w:val="28"/>
        </w:rPr>
        <w:lastRenderedPageBreak/>
        <w:t>образовательные и научно-производственные центры, сферу развлечений и анимации.</w:t>
      </w:r>
    </w:p>
    <w:p w:rsidR="001F46D3" w:rsidRPr="0099169B" w:rsidRDefault="001F46D3" w:rsidP="001F46D3">
      <w:pPr>
        <w:autoSpaceDE w:val="0"/>
        <w:autoSpaceDN w:val="0"/>
        <w:adjustRightInd w:val="0"/>
        <w:ind w:firstLine="709"/>
        <w:jc w:val="both"/>
        <w:rPr>
          <w:sz w:val="28"/>
          <w:szCs w:val="28"/>
        </w:rPr>
      </w:pPr>
      <w:r w:rsidRPr="0099169B">
        <w:rPr>
          <w:sz w:val="28"/>
          <w:szCs w:val="28"/>
        </w:rPr>
        <w:t>Основными факторами, сдерживающими развитие туризма в Новосибирской области, являются:</w:t>
      </w:r>
    </w:p>
    <w:p w:rsidR="001F46D3" w:rsidRPr="0099169B" w:rsidRDefault="001F46D3" w:rsidP="001F46D3">
      <w:pPr>
        <w:autoSpaceDE w:val="0"/>
        <w:autoSpaceDN w:val="0"/>
        <w:adjustRightInd w:val="0"/>
        <w:ind w:firstLine="709"/>
        <w:jc w:val="both"/>
        <w:rPr>
          <w:sz w:val="28"/>
          <w:szCs w:val="28"/>
        </w:rPr>
      </w:pPr>
      <w:r w:rsidRPr="0099169B">
        <w:rPr>
          <w:sz w:val="28"/>
          <w:szCs w:val="28"/>
        </w:rPr>
        <w:t>1) слабое развитие, а в ряде муниципальных районов Новосибирской области отсутствие инженерной инфраструктуры (сетей автодорог с твердым покрытием, связывающих места проживания с местами отдыха и туристскими объектами Новосибирской области, сетей энергоснабжения, водоснабжения, очистных сооружений), а также недостаточное количество причалов, пристаней и причальных территорий для маломерных судов туристского класса, недостаточно активное проведение работ по дноуглублению и берегоукреплению, являющихся в связи с их высокой стоимостью препятствием для привлечения частных инвестиций в туристскую сферу (по информации, представленной органами местного самоуправления муниципальных районов Новосибирской области, необходимо строительство 6 причалов, проведение берегоукрепления 5,5 км прибрежных зон 6 туристских территорий);</w:t>
      </w:r>
    </w:p>
    <w:p w:rsidR="001F46D3" w:rsidRPr="0099169B" w:rsidRDefault="001F46D3" w:rsidP="001F46D3">
      <w:pPr>
        <w:autoSpaceDE w:val="0"/>
        <w:autoSpaceDN w:val="0"/>
        <w:adjustRightInd w:val="0"/>
        <w:ind w:firstLine="709"/>
        <w:jc w:val="both"/>
        <w:rPr>
          <w:sz w:val="28"/>
          <w:szCs w:val="28"/>
        </w:rPr>
      </w:pPr>
      <w:r w:rsidRPr="0099169B">
        <w:rPr>
          <w:sz w:val="28"/>
          <w:szCs w:val="28"/>
        </w:rPr>
        <w:t>2) недостаточное количество объектов показа, размещения и отдыха для использования в туристских целях. Данный фактор является следствием:</w:t>
      </w:r>
    </w:p>
    <w:p w:rsidR="001F46D3" w:rsidRPr="0099169B" w:rsidRDefault="001F46D3" w:rsidP="001F46D3">
      <w:pPr>
        <w:autoSpaceDE w:val="0"/>
        <w:autoSpaceDN w:val="0"/>
        <w:adjustRightInd w:val="0"/>
        <w:ind w:left="709"/>
        <w:jc w:val="both"/>
        <w:rPr>
          <w:sz w:val="28"/>
          <w:szCs w:val="28"/>
        </w:rPr>
      </w:pPr>
      <w:r w:rsidRPr="0099169B">
        <w:rPr>
          <w:sz w:val="28"/>
          <w:szCs w:val="28"/>
        </w:rPr>
        <w:t xml:space="preserve">а) слабой поддержки туристского бизнеса со стороны органов местного самоуправления муниципальных районов Новосибирской области - практически не проводятся мероприятия по обустройству и реконструкции объектов, расположенных на туристско-рекреационных территориях. </w:t>
      </w:r>
    </w:p>
    <w:p w:rsidR="001F46D3" w:rsidRPr="0099169B" w:rsidRDefault="001F46D3" w:rsidP="001F46D3">
      <w:pPr>
        <w:autoSpaceDE w:val="0"/>
        <w:autoSpaceDN w:val="0"/>
        <w:adjustRightInd w:val="0"/>
        <w:ind w:left="709"/>
        <w:jc w:val="both"/>
        <w:rPr>
          <w:sz w:val="28"/>
          <w:szCs w:val="28"/>
        </w:rPr>
      </w:pPr>
      <w:r w:rsidRPr="0099169B">
        <w:rPr>
          <w:sz w:val="28"/>
          <w:szCs w:val="28"/>
        </w:rPr>
        <w:t>б) недостаточного развития туристской индустрии Новосибирской области, обеспечивающей круглогодичное функционирование объектов туризма (более 75% туристских объектов носят сезонный характер);</w:t>
      </w:r>
    </w:p>
    <w:p w:rsidR="001F46D3" w:rsidRPr="0099169B" w:rsidRDefault="001F46D3" w:rsidP="001F46D3">
      <w:pPr>
        <w:autoSpaceDE w:val="0"/>
        <w:autoSpaceDN w:val="0"/>
        <w:adjustRightInd w:val="0"/>
        <w:ind w:firstLine="709"/>
        <w:jc w:val="both"/>
        <w:rPr>
          <w:sz w:val="28"/>
          <w:szCs w:val="28"/>
        </w:rPr>
      </w:pPr>
      <w:r w:rsidRPr="0099169B">
        <w:rPr>
          <w:sz w:val="28"/>
          <w:szCs w:val="28"/>
        </w:rPr>
        <w:t>3) слабое продвижение туристского потенциала Новосибирской области, выражающееся в недостаточной информационной поддержке развития внутреннего туризма.</w:t>
      </w:r>
    </w:p>
    <w:p w:rsidR="001F46D3" w:rsidRPr="0099169B" w:rsidRDefault="001F46D3" w:rsidP="001F46D3">
      <w:pPr>
        <w:autoSpaceDE w:val="0"/>
        <w:autoSpaceDN w:val="0"/>
        <w:adjustRightInd w:val="0"/>
        <w:ind w:firstLine="709"/>
        <w:jc w:val="both"/>
        <w:rPr>
          <w:color w:val="FF0000"/>
          <w:sz w:val="28"/>
          <w:szCs w:val="28"/>
        </w:rPr>
      </w:pPr>
      <w:r w:rsidRPr="0099169B">
        <w:rPr>
          <w:sz w:val="28"/>
          <w:szCs w:val="28"/>
        </w:rPr>
        <w:t>При условии сохранения сложившейся ситуации в сфере туризма в ближайшие годы может произойти: снижение интереса туристов к Новосибирской области как туристско-привлекательному региону; снижение налоговых поступлений от туристской деятельности в бюджеты всех уровней бюджетной системы Российской Федерации и уменьшение доходов населения; увеличение выездного туристского потока и рост вывоза капитала из Новосибирской области.</w:t>
      </w:r>
    </w:p>
    <w:p w:rsidR="001F46D3" w:rsidRPr="0099169B" w:rsidRDefault="001F46D3" w:rsidP="001F46D3">
      <w:pPr>
        <w:ind w:firstLine="709"/>
        <w:jc w:val="both"/>
        <w:rPr>
          <w:sz w:val="28"/>
          <w:szCs w:val="28"/>
        </w:rPr>
      </w:pPr>
      <w:r w:rsidRPr="0099169B">
        <w:rPr>
          <w:sz w:val="28"/>
          <w:szCs w:val="28"/>
        </w:rPr>
        <w:t>Наиболее привлекательными для организации туристического бизнеса местами на территории Сузунского района являются:</w:t>
      </w:r>
    </w:p>
    <w:p w:rsidR="001F46D3" w:rsidRPr="0099169B" w:rsidRDefault="001F46D3" w:rsidP="001F46D3">
      <w:pPr>
        <w:numPr>
          <w:ilvl w:val="0"/>
          <w:numId w:val="60"/>
        </w:numPr>
        <w:tabs>
          <w:tab w:val="left" w:pos="993"/>
        </w:tabs>
        <w:ind w:left="993" w:hanging="567"/>
        <w:jc w:val="both"/>
        <w:rPr>
          <w:sz w:val="28"/>
          <w:szCs w:val="28"/>
        </w:rPr>
      </w:pPr>
      <w:r w:rsidRPr="0099169B">
        <w:rPr>
          <w:sz w:val="28"/>
          <w:szCs w:val="28"/>
        </w:rPr>
        <w:t>Река Обь, природный ландшафт по берегам реки и рыбные запасы ежегодно привлекают в район не одну тысячу рыбаков из Новосибирской, Кемеровской областей и Алтайского края</w:t>
      </w:r>
    </w:p>
    <w:p w:rsidR="001F46D3" w:rsidRPr="0099169B" w:rsidRDefault="001F46D3" w:rsidP="001F46D3">
      <w:pPr>
        <w:numPr>
          <w:ilvl w:val="0"/>
          <w:numId w:val="60"/>
        </w:numPr>
        <w:tabs>
          <w:tab w:val="left" w:pos="993"/>
        </w:tabs>
        <w:ind w:left="993" w:hanging="567"/>
        <w:jc w:val="both"/>
        <w:rPr>
          <w:sz w:val="28"/>
          <w:szCs w:val="28"/>
        </w:rPr>
      </w:pPr>
      <w:r w:rsidRPr="0099169B">
        <w:rPr>
          <w:sz w:val="28"/>
          <w:szCs w:val="28"/>
        </w:rPr>
        <w:lastRenderedPageBreak/>
        <w:t>В районе имеется 3 крупных пруда, образованных плотинами на реках Каменка, Нижний Сузун, Холодная. Данные водоёмы пригодны как для зарыбления, так и для строительства рыболовных и туристических баз.</w:t>
      </w:r>
    </w:p>
    <w:p w:rsidR="001F46D3" w:rsidRPr="0099169B" w:rsidRDefault="001F46D3" w:rsidP="001F46D3">
      <w:pPr>
        <w:autoSpaceDE w:val="0"/>
        <w:autoSpaceDN w:val="0"/>
        <w:adjustRightInd w:val="0"/>
        <w:ind w:firstLine="709"/>
        <w:jc w:val="both"/>
        <w:rPr>
          <w:sz w:val="28"/>
          <w:szCs w:val="28"/>
        </w:rPr>
      </w:pPr>
      <w:r w:rsidRPr="0099169B">
        <w:rPr>
          <w:sz w:val="28"/>
          <w:szCs w:val="28"/>
        </w:rPr>
        <w:t>Одним из главных природных богатств Сузунского района является Сузунский бор, который богат грибами, ягодами, разнообразной охотничьей живностью.</w:t>
      </w:r>
    </w:p>
    <w:p w:rsidR="001F46D3" w:rsidRDefault="001F46D3" w:rsidP="001F46D3">
      <w:pPr>
        <w:pStyle w:val="2"/>
        <w:jc w:val="center"/>
        <w:rPr>
          <w:b/>
          <w:szCs w:val="28"/>
        </w:rPr>
      </w:pPr>
      <w:bookmarkStart w:id="42" w:name="_Toc277844583"/>
      <w:bookmarkStart w:id="43" w:name="_Toc283888302"/>
      <w:bookmarkStart w:id="44" w:name="_Toc310093230"/>
      <w:bookmarkStart w:id="45" w:name="_Toc310093400"/>
      <w:bookmarkStart w:id="46" w:name="_Toc310093575"/>
      <w:bookmarkStart w:id="47" w:name="_Toc310245548"/>
    </w:p>
    <w:p w:rsidR="001F46D3" w:rsidRPr="0097095A" w:rsidRDefault="001F46D3" w:rsidP="001F46D3">
      <w:pPr>
        <w:pStyle w:val="2"/>
        <w:jc w:val="center"/>
        <w:rPr>
          <w:b/>
          <w:szCs w:val="28"/>
        </w:rPr>
      </w:pPr>
      <w:r w:rsidRPr="0097095A">
        <w:rPr>
          <w:b/>
          <w:szCs w:val="28"/>
        </w:rPr>
        <w:t>2.3. Население и демография</w:t>
      </w:r>
      <w:bookmarkEnd w:id="42"/>
      <w:bookmarkEnd w:id="43"/>
      <w:bookmarkEnd w:id="44"/>
      <w:bookmarkEnd w:id="45"/>
      <w:bookmarkEnd w:id="46"/>
      <w:bookmarkEnd w:id="47"/>
    </w:p>
    <w:p w:rsidR="001F46D3" w:rsidRPr="0099169B" w:rsidRDefault="001F46D3" w:rsidP="001F46D3">
      <w:pPr>
        <w:autoSpaceDE w:val="0"/>
        <w:autoSpaceDN w:val="0"/>
        <w:adjustRightInd w:val="0"/>
        <w:ind w:firstLine="709"/>
        <w:jc w:val="both"/>
        <w:rPr>
          <w:sz w:val="28"/>
          <w:szCs w:val="28"/>
        </w:rPr>
      </w:pPr>
      <w:bookmarkStart w:id="48" w:name="_Toc277844585"/>
      <w:bookmarkStart w:id="49" w:name="_Toc283888304"/>
      <w:r w:rsidRPr="0099169B">
        <w:rPr>
          <w:color w:val="212121"/>
          <w:sz w:val="28"/>
          <w:szCs w:val="28"/>
        </w:rPr>
        <w:t>Здоровое население и высокий демографический потенциал – это значимые факторы наращивания благосостояния населения, перехода Новосибирской области к устойчивому развитию, эффективному использованию человеческого потенциала, также это объективный критерий успешности проводимых социальных и экономических преобразований.</w:t>
      </w:r>
      <w:r w:rsidRPr="0099169B">
        <w:rPr>
          <w:sz w:val="28"/>
          <w:szCs w:val="28"/>
        </w:rPr>
        <w:t xml:space="preserve"> Демографическая ситуация, сложившаяся в районе, характеризуется сложными процессами. На 1 сентября 2012 года по данным Федеральной службы государственной статистики в Новосибирской области проживает 2 694 310 человек.</w:t>
      </w:r>
    </w:p>
    <w:p w:rsidR="001F46D3" w:rsidRPr="0099169B" w:rsidRDefault="001F46D3" w:rsidP="001F46D3">
      <w:pPr>
        <w:autoSpaceDE w:val="0"/>
        <w:autoSpaceDN w:val="0"/>
        <w:adjustRightInd w:val="0"/>
        <w:ind w:firstLine="709"/>
        <w:jc w:val="both"/>
        <w:rPr>
          <w:color w:val="FF0000"/>
          <w:sz w:val="28"/>
          <w:szCs w:val="28"/>
        </w:rPr>
      </w:pPr>
      <w:r w:rsidRPr="0099169B">
        <w:rPr>
          <w:sz w:val="28"/>
          <w:szCs w:val="28"/>
        </w:rPr>
        <w:t>По данным на 1 января 2012 года численность населения поселений Сузунского района составила 33645 человек</w:t>
      </w:r>
      <w:r w:rsidRPr="0099169B">
        <w:rPr>
          <w:color w:val="FF0000"/>
          <w:sz w:val="28"/>
          <w:szCs w:val="28"/>
        </w:rPr>
        <w:t>.</w:t>
      </w:r>
    </w:p>
    <w:p w:rsidR="001F46D3" w:rsidRDefault="001F46D3" w:rsidP="001F46D3">
      <w:pPr>
        <w:pStyle w:val="affc"/>
        <w:ind w:firstLine="708"/>
        <w:jc w:val="both"/>
        <w:rPr>
          <w:color w:val="FF0000"/>
          <w:sz w:val="28"/>
          <w:szCs w:val="28"/>
        </w:rPr>
      </w:pPr>
    </w:p>
    <w:tbl>
      <w:tblPr>
        <w:tblStyle w:val="afc"/>
        <w:tblW w:w="10072" w:type="dxa"/>
        <w:tblLook w:val="0000"/>
      </w:tblPr>
      <w:tblGrid>
        <w:gridCol w:w="4576"/>
        <w:gridCol w:w="916"/>
        <w:gridCol w:w="916"/>
        <w:gridCol w:w="916"/>
        <w:gridCol w:w="916"/>
        <w:gridCol w:w="916"/>
        <w:gridCol w:w="916"/>
      </w:tblGrid>
      <w:tr w:rsidR="001F46D3" w:rsidRPr="0099169B" w:rsidTr="00666B66">
        <w:trPr>
          <w:trHeight w:val="300"/>
        </w:trPr>
        <w:tc>
          <w:tcPr>
            <w:tcW w:w="5425" w:type="dxa"/>
          </w:tcPr>
          <w:p w:rsidR="001F46D3" w:rsidRPr="00377957" w:rsidRDefault="001F46D3" w:rsidP="00BC21D3">
            <w:pPr>
              <w:jc w:val="center"/>
              <w:rPr>
                <w:b/>
                <w:sz w:val="28"/>
                <w:szCs w:val="28"/>
              </w:rPr>
            </w:pPr>
            <w:r w:rsidRPr="00377957">
              <w:rPr>
                <w:b/>
                <w:sz w:val="28"/>
                <w:szCs w:val="28"/>
              </w:rPr>
              <w:t>Показатели</w:t>
            </w:r>
          </w:p>
        </w:tc>
        <w:tc>
          <w:tcPr>
            <w:tcW w:w="847" w:type="dxa"/>
          </w:tcPr>
          <w:p w:rsidR="001F46D3" w:rsidRPr="00377957" w:rsidRDefault="001F46D3" w:rsidP="00BC21D3">
            <w:pPr>
              <w:jc w:val="center"/>
              <w:rPr>
                <w:b/>
                <w:sz w:val="28"/>
                <w:szCs w:val="28"/>
              </w:rPr>
            </w:pPr>
            <w:r w:rsidRPr="00377957">
              <w:rPr>
                <w:b/>
                <w:sz w:val="28"/>
                <w:szCs w:val="28"/>
              </w:rPr>
              <w:t>2007</w:t>
            </w:r>
          </w:p>
        </w:tc>
        <w:tc>
          <w:tcPr>
            <w:tcW w:w="760" w:type="dxa"/>
          </w:tcPr>
          <w:p w:rsidR="001F46D3" w:rsidRPr="00377957" w:rsidRDefault="001F46D3" w:rsidP="00BC21D3">
            <w:pPr>
              <w:jc w:val="center"/>
              <w:rPr>
                <w:b/>
                <w:sz w:val="28"/>
                <w:szCs w:val="28"/>
              </w:rPr>
            </w:pPr>
            <w:r w:rsidRPr="00377957">
              <w:rPr>
                <w:b/>
                <w:sz w:val="28"/>
                <w:szCs w:val="28"/>
              </w:rPr>
              <w:t>2008</w:t>
            </w:r>
          </w:p>
        </w:tc>
        <w:tc>
          <w:tcPr>
            <w:tcW w:w="760" w:type="dxa"/>
          </w:tcPr>
          <w:p w:rsidR="001F46D3" w:rsidRPr="00377957" w:rsidRDefault="001F46D3" w:rsidP="00BC21D3">
            <w:pPr>
              <w:jc w:val="center"/>
              <w:rPr>
                <w:b/>
                <w:sz w:val="28"/>
                <w:szCs w:val="28"/>
              </w:rPr>
            </w:pPr>
            <w:r w:rsidRPr="00377957">
              <w:rPr>
                <w:b/>
                <w:sz w:val="28"/>
                <w:szCs w:val="28"/>
              </w:rPr>
              <w:t>2009</w:t>
            </w:r>
          </w:p>
        </w:tc>
        <w:tc>
          <w:tcPr>
            <w:tcW w:w="760" w:type="dxa"/>
          </w:tcPr>
          <w:p w:rsidR="001F46D3" w:rsidRPr="00377957" w:rsidRDefault="001F46D3" w:rsidP="00BC21D3">
            <w:pPr>
              <w:jc w:val="center"/>
              <w:rPr>
                <w:b/>
                <w:sz w:val="28"/>
                <w:szCs w:val="28"/>
              </w:rPr>
            </w:pPr>
            <w:r w:rsidRPr="00377957">
              <w:rPr>
                <w:b/>
                <w:sz w:val="28"/>
                <w:szCs w:val="28"/>
              </w:rPr>
              <w:t>2010</w:t>
            </w:r>
          </w:p>
        </w:tc>
        <w:tc>
          <w:tcPr>
            <w:tcW w:w="760" w:type="dxa"/>
          </w:tcPr>
          <w:p w:rsidR="001F46D3" w:rsidRPr="00377957" w:rsidRDefault="001F46D3" w:rsidP="00BC21D3">
            <w:pPr>
              <w:jc w:val="center"/>
              <w:rPr>
                <w:b/>
                <w:sz w:val="28"/>
                <w:szCs w:val="28"/>
              </w:rPr>
            </w:pPr>
            <w:r w:rsidRPr="00377957">
              <w:rPr>
                <w:b/>
                <w:sz w:val="28"/>
                <w:szCs w:val="28"/>
              </w:rPr>
              <w:t>2011</w:t>
            </w:r>
          </w:p>
        </w:tc>
        <w:tc>
          <w:tcPr>
            <w:tcW w:w="760" w:type="dxa"/>
          </w:tcPr>
          <w:p w:rsidR="001F46D3" w:rsidRPr="00377957" w:rsidRDefault="001F46D3" w:rsidP="00BC21D3">
            <w:pPr>
              <w:jc w:val="center"/>
              <w:rPr>
                <w:b/>
                <w:sz w:val="28"/>
                <w:szCs w:val="28"/>
              </w:rPr>
            </w:pPr>
            <w:r w:rsidRPr="00377957">
              <w:rPr>
                <w:b/>
                <w:sz w:val="28"/>
                <w:szCs w:val="28"/>
              </w:rPr>
              <w:t>2012</w:t>
            </w:r>
          </w:p>
        </w:tc>
      </w:tr>
      <w:tr w:rsidR="001F46D3" w:rsidRPr="0099169B" w:rsidTr="00666B66">
        <w:trPr>
          <w:trHeight w:val="795"/>
        </w:trPr>
        <w:tc>
          <w:tcPr>
            <w:tcW w:w="5425" w:type="dxa"/>
          </w:tcPr>
          <w:p w:rsidR="001F46D3" w:rsidRPr="0099169B" w:rsidRDefault="001F46D3" w:rsidP="00BC21D3">
            <w:pPr>
              <w:rPr>
                <w:sz w:val="28"/>
                <w:szCs w:val="28"/>
              </w:rPr>
            </w:pPr>
            <w:r w:rsidRPr="0099169B">
              <w:rPr>
                <w:sz w:val="28"/>
                <w:szCs w:val="28"/>
              </w:rPr>
              <w:t xml:space="preserve">Численность постоянного населения Сузунского района </w:t>
            </w:r>
            <w:r>
              <w:rPr>
                <w:sz w:val="28"/>
                <w:szCs w:val="28"/>
              </w:rPr>
              <w:t xml:space="preserve">(сельских поселений)       </w:t>
            </w:r>
            <w:r w:rsidRPr="0099169B">
              <w:rPr>
                <w:sz w:val="28"/>
                <w:szCs w:val="28"/>
              </w:rPr>
              <w:t>на 1 января, всего</w:t>
            </w:r>
          </w:p>
        </w:tc>
        <w:tc>
          <w:tcPr>
            <w:tcW w:w="847" w:type="dxa"/>
          </w:tcPr>
          <w:p w:rsidR="001F46D3" w:rsidRPr="0099169B" w:rsidRDefault="001F46D3" w:rsidP="00BC21D3">
            <w:pPr>
              <w:jc w:val="center"/>
              <w:rPr>
                <w:sz w:val="28"/>
                <w:szCs w:val="28"/>
              </w:rPr>
            </w:pPr>
            <w:r>
              <w:rPr>
                <w:sz w:val="28"/>
                <w:szCs w:val="28"/>
              </w:rPr>
              <w:t>33537</w:t>
            </w:r>
          </w:p>
        </w:tc>
        <w:tc>
          <w:tcPr>
            <w:tcW w:w="760" w:type="dxa"/>
          </w:tcPr>
          <w:p w:rsidR="001F46D3" w:rsidRPr="0099169B" w:rsidRDefault="001F46D3" w:rsidP="00BC21D3">
            <w:pPr>
              <w:jc w:val="center"/>
              <w:rPr>
                <w:sz w:val="28"/>
                <w:szCs w:val="28"/>
              </w:rPr>
            </w:pPr>
            <w:r w:rsidRPr="0099169B">
              <w:rPr>
                <w:sz w:val="28"/>
                <w:szCs w:val="28"/>
              </w:rPr>
              <w:t>33378</w:t>
            </w:r>
          </w:p>
        </w:tc>
        <w:tc>
          <w:tcPr>
            <w:tcW w:w="760" w:type="dxa"/>
          </w:tcPr>
          <w:p w:rsidR="001F46D3" w:rsidRPr="0099169B" w:rsidRDefault="001F46D3" w:rsidP="00BC21D3">
            <w:pPr>
              <w:jc w:val="center"/>
              <w:rPr>
                <w:sz w:val="28"/>
                <w:szCs w:val="28"/>
              </w:rPr>
            </w:pPr>
            <w:r w:rsidRPr="0099169B">
              <w:rPr>
                <w:sz w:val="28"/>
                <w:szCs w:val="28"/>
              </w:rPr>
              <w:t>33255</w:t>
            </w:r>
          </w:p>
        </w:tc>
        <w:tc>
          <w:tcPr>
            <w:tcW w:w="760" w:type="dxa"/>
          </w:tcPr>
          <w:p w:rsidR="001F46D3" w:rsidRPr="0099169B" w:rsidRDefault="001F46D3" w:rsidP="00BC21D3">
            <w:pPr>
              <w:jc w:val="center"/>
              <w:rPr>
                <w:sz w:val="28"/>
                <w:szCs w:val="28"/>
              </w:rPr>
            </w:pPr>
            <w:r w:rsidRPr="0099169B">
              <w:rPr>
                <w:sz w:val="28"/>
                <w:szCs w:val="28"/>
              </w:rPr>
              <w:t>32590</w:t>
            </w:r>
          </w:p>
        </w:tc>
        <w:tc>
          <w:tcPr>
            <w:tcW w:w="760" w:type="dxa"/>
          </w:tcPr>
          <w:p w:rsidR="001F46D3" w:rsidRPr="0099169B" w:rsidRDefault="001F46D3" w:rsidP="00BC21D3">
            <w:pPr>
              <w:jc w:val="center"/>
              <w:rPr>
                <w:sz w:val="28"/>
                <w:szCs w:val="28"/>
              </w:rPr>
            </w:pPr>
            <w:r>
              <w:rPr>
                <w:sz w:val="28"/>
                <w:szCs w:val="28"/>
              </w:rPr>
              <w:t>32600</w:t>
            </w:r>
          </w:p>
        </w:tc>
        <w:tc>
          <w:tcPr>
            <w:tcW w:w="760" w:type="dxa"/>
          </w:tcPr>
          <w:p w:rsidR="001F46D3" w:rsidRPr="0099169B" w:rsidRDefault="001F46D3" w:rsidP="00BC21D3">
            <w:pPr>
              <w:jc w:val="center"/>
              <w:rPr>
                <w:sz w:val="28"/>
                <w:szCs w:val="28"/>
              </w:rPr>
            </w:pPr>
            <w:r w:rsidRPr="0099169B">
              <w:rPr>
                <w:sz w:val="28"/>
                <w:szCs w:val="28"/>
              </w:rPr>
              <w:t>33645</w:t>
            </w:r>
          </w:p>
        </w:tc>
      </w:tr>
      <w:tr w:rsidR="001F46D3" w:rsidRPr="003F6B8C" w:rsidTr="00666B66">
        <w:trPr>
          <w:trHeight w:val="795"/>
        </w:trPr>
        <w:tc>
          <w:tcPr>
            <w:tcW w:w="5425" w:type="dxa"/>
          </w:tcPr>
          <w:p w:rsidR="001F46D3" w:rsidRPr="003F6B8C" w:rsidRDefault="001F46D3" w:rsidP="003F6B8C">
            <w:pPr>
              <w:rPr>
                <w:sz w:val="28"/>
                <w:szCs w:val="28"/>
              </w:rPr>
            </w:pPr>
            <w:r w:rsidRPr="003F6B8C">
              <w:rPr>
                <w:sz w:val="28"/>
                <w:szCs w:val="28"/>
              </w:rPr>
              <w:t xml:space="preserve">Численность постоянного населения </w:t>
            </w:r>
            <w:r w:rsidR="003F6B8C" w:rsidRPr="003F6B8C">
              <w:rPr>
                <w:sz w:val="28"/>
                <w:szCs w:val="28"/>
              </w:rPr>
              <w:t>Ключиковского</w:t>
            </w:r>
            <w:r w:rsidRPr="003F6B8C">
              <w:rPr>
                <w:sz w:val="28"/>
                <w:szCs w:val="28"/>
              </w:rPr>
              <w:t xml:space="preserve"> сельсовета Сузунского района на 1 января, всего</w:t>
            </w:r>
          </w:p>
        </w:tc>
        <w:tc>
          <w:tcPr>
            <w:tcW w:w="847" w:type="dxa"/>
          </w:tcPr>
          <w:p w:rsidR="001F46D3" w:rsidRPr="003F6B8C" w:rsidRDefault="003F6B8C" w:rsidP="00BC21D3">
            <w:pPr>
              <w:jc w:val="center"/>
              <w:rPr>
                <w:sz w:val="28"/>
                <w:szCs w:val="28"/>
              </w:rPr>
            </w:pPr>
            <w:r w:rsidRPr="003F6B8C">
              <w:rPr>
                <w:sz w:val="28"/>
                <w:szCs w:val="28"/>
              </w:rPr>
              <w:t>1412</w:t>
            </w:r>
          </w:p>
        </w:tc>
        <w:tc>
          <w:tcPr>
            <w:tcW w:w="760" w:type="dxa"/>
          </w:tcPr>
          <w:p w:rsidR="001F46D3" w:rsidRPr="003F6B8C" w:rsidRDefault="003F6B8C" w:rsidP="00BC21D3">
            <w:pPr>
              <w:jc w:val="center"/>
              <w:rPr>
                <w:sz w:val="28"/>
                <w:szCs w:val="28"/>
              </w:rPr>
            </w:pPr>
            <w:r w:rsidRPr="003F6B8C">
              <w:rPr>
                <w:sz w:val="28"/>
                <w:szCs w:val="28"/>
              </w:rPr>
              <w:t>1378</w:t>
            </w:r>
          </w:p>
        </w:tc>
        <w:tc>
          <w:tcPr>
            <w:tcW w:w="760" w:type="dxa"/>
          </w:tcPr>
          <w:p w:rsidR="001F46D3" w:rsidRPr="003F6B8C" w:rsidRDefault="003F6B8C" w:rsidP="00BC21D3">
            <w:pPr>
              <w:jc w:val="center"/>
              <w:rPr>
                <w:sz w:val="28"/>
                <w:szCs w:val="28"/>
              </w:rPr>
            </w:pPr>
            <w:r w:rsidRPr="003F6B8C">
              <w:rPr>
                <w:sz w:val="28"/>
                <w:szCs w:val="28"/>
              </w:rPr>
              <w:t>1386</w:t>
            </w:r>
          </w:p>
        </w:tc>
        <w:tc>
          <w:tcPr>
            <w:tcW w:w="760" w:type="dxa"/>
          </w:tcPr>
          <w:p w:rsidR="001F46D3" w:rsidRPr="003F6B8C" w:rsidRDefault="003F6B8C" w:rsidP="00BC21D3">
            <w:pPr>
              <w:jc w:val="center"/>
              <w:rPr>
                <w:sz w:val="28"/>
                <w:szCs w:val="28"/>
              </w:rPr>
            </w:pPr>
            <w:r w:rsidRPr="003F6B8C">
              <w:rPr>
                <w:sz w:val="28"/>
                <w:szCs w:val="28"/>
              </w:rPr>
              <w:t>1395</w:t>
            </w:r>
          </w:p>
        </w:tc>
        <w:tc>
          <w:tcPr>
            <w:tcW w:w="760" w:type="dxa"/>
          </w:tcPr>
          <w:p w:rsidR="001F46D3" w:rsidRPr="003F6B8C" w:rsidRDefault="003F6B8C" w:rsidP="00BC21D3">
            <w:pPr>
              <w:jc w:val="center"/>
              <w:rPr>
                <w:sz w:val="28"/>
                <w:szCs w:val="28"/>
              </w:rPr>
            </w:pPr>
            <w:r w:rsidRPr="003F6B8C">
              <w:rPr>
                <w:sz w:val="28"/>
                <w:szCs w:val="28"/>
              </w:rPr>
              <w:t>1263</w:t>
            </w:r>
          </w:p>
        </w:tc>
        <w:tc>
          <w:tcPr>
            <w:tcW w:w="760" w:type="dxa"/>
          </w:tcPr>
          <w:p w:rsidR="001F46D3" w:rsidRPr="003F6B8C" w:rsidRDefault="003F6B8C" w:rsidP="00BC21D3">
            <w:pPr>
              <w:jc w:val="center"/>
              <w:rPr>
                <w:sz w:val="28"/>
                <w:szCs w:val="28"/>
              </w:rPr>
            </w:pPr>
            <w:r w:rsidRPr="003F6B8C">
              <w:rPr>
                <w:sz w:val="28"/>
                <w:szCs w:val="28"/>
              </w:rPr>
              <w:t>1395</w:t>
            </w:r>
          </w:p>
        </w:tc>
      </w:tr>
    </w:tbl>
    <w:p w:rsidR="001F46D3" w:rsidRPr="003F6B8C" w:rsidRDefault="001F46D3" w:rsidP="001F46D3">
      <w:pPr>
        <w:pStyle w:val="affc"/>
        <w:ind w:firstLine="708"/>
        <w:jc w:val="both"/>
        <w:rPr>
          <w:color w:val="FF0000"/>
          <w:sz w:val="28"/>
          <w:szCs w:val="28"/>
        </w:rPr>
      </w:pPr>
    </w:p>
    <w:p w:rsidR="001F46D3" w:rsidRPr="0099169B" w:rsidRDefault="001F46D3" w:rsidP="001F46D3">
      <w:pPr>
        <w:pStyle w:val="affc"/>
        <w:ind w:firstLine="708"/>
        <w:jc w:val="both"/>
        <w:rPr>
          <w:sz w:val="28"/>
          <w:szCs w:val="28"/>
        </w:rPr>
      </w:pPr>
      <w:r w:rsidRPr="003F6B8C">
        <w:rPr>
          <w:sz w:val="28"/>
          <w:szCs w:val="28"/>
        </w:rPr>
        <w:t xml:space="preserve">За последние годы численность населения </w:t>
      </w:r>
      <w:r w:rsidR="003F6B8C" w:rsidRPr="003F6B8C">
        <w:rPr>
          <w:sz w:val="28"/>
          <w:szCs w:val="28"/>
        </w:rPr>
        <w:t>Ключиковского сельсовета уменьши</w:t>
      </w:r>
      <w:r w:rsidRPr="003F6B8C">
        <w:rPr>
          <w:sz w:val="28"/>
          <w:szCs w:val="28"/>
        </w:rPr>
        <w:t>лась.</w:t>
      </w:r>
      <w:r w:rsidRPr="0099169B">
        <w:rPr>
          <w:sz w:val="28"/>
          <w:szCs w:val="28"/>
        </w:rPr>
        <w:t xml:space="preserve"> </w:t>
      </w:r>
    </w:p>
    <w:p w:rsidR="001F46D3" w:rsidRDefault="001F46D3" w:rsidP="001F46D3">
      <w:pPr>
        <w:autoSpaceDE w:val="0"/>
        <w:autoSpaceDN w:val="0"/>
        <w:adjustRightInd w:val="0"/>
        <w:ind w:firstLine="709"/>
        <w:jc w:val="both"/>
        <w:rPr>
          <w:color w:val="212121"/>
          <w:sz w:val="28"/>
          <w:szCs w:val="28"/>
        </w:rPr>
      </w:pPr>
      <w:r w:rsidRPr="0099169B">
        <w:rPr>
          <w:color w:val="212121"/>
          <w:sz w:val="28"/>
          <w:szCs w:val="28"/>
        </w:rPr>
        <w:t xml:space="preserve">В настоящее время отмечена тенденция к стабилизации численности населения. </w:t>
      </w:r>
    </w:p>
    <w:p w:rsidR="00666B66" w:rsidRPr="0099169B" w:rsidRDefault="00666B66" w:rsidP="001F46D3">
      <w:pPr>
        <w:autoSpaceDE w:val="0"/>
        <w:autoSpaceDN w:val="0"/>
        <w:adjustRightInd w:val="0"/>
        <w:ind w:firstLine="709"/>
        <w:jc w:val="both"/>
        <w:rPr>
          <w:sz w:val="28"/>
          <w:szCs w:val="28"/>
        </w:rPr>
      </w:pPr>
    </w:p>
    <w:tbl>
      <w:tblPr>
        <w:tblStyle w:val="afc"/>
        <w:tblW w:w="10083" w:type="dxa"/>
        <w:tblLook w:val="0000"/>
      </w:tblPr>
      <w:tblGrid>
        <w:gridCol w:w="5695"/>
        <w:gridCol w:w="851"/>
        <w:gridCol w:w="850"/>
        <w:gridCol w:w="893"/>
        <w:gridCol w:w="896"/>
        <w:gridCol w:w="898"/>
      </w:tblGrid>
      <w:tr w:rsidR="00921C59" w:rsidRPr="0099169B" w:rsidTr="00666B66">
        <w:trPr>
          <w:trHeight w:val="398"/>
        </w:trPr>
        <w:tc>
          <w:tcPr>
            <w:tcW w:w="5695" w:type="dxa"/>
          </w:tcPr>
          <w:p w:rsidR="001F46D3" w:rsidRPr="0099169B" w:rsidRDefault="001F46D3" w:rsidP="00BC21D3">
            <w:pPr>
              <w:jc w:val="center"/>
              <w:rPr>
                <w:b/>
                <w:sz w:val="28"/>
                <w:szCs w:val="28"/>
              </w:rPr>
            </w:pPr>
            <w:r w:rsidRPr="0099169B">
              <w:rPr>
                <w:b/>
                <w:sz w:val="28"/>
                <w:szCs w:val="28"/>
              </w:rPr>
              <w:t>Показатели</w:t>
            </w:r>
          </w:p>
        </w:tc>
        <w:tc>
          <w:tcPr>
            <w:tcW w:w="851" w:type="dxa"/>
          </w:tcPr>
          <w:p w:rsidR="001F46D3" w:rsidRPr="0099169B" w:rsidRDefault="001F46D3" w:rsidP="00BC21D3">
            <w:pPr>
              <w:jc w:val="center"/>
              <w:rPr>
                <w:b/>
                <w:sz w:val="28"/>
                <w:szCs w:val="28"/>
              </w:rPr>
            </w:pPr>
            <w:r>
              <w:rPr>
                <w:b/>
                <w:sz w:val="28"/>
                <w:szCs w:val="28"/>
              </w:rPr>
              <w:t>2007</w:t>
            </w:r>
          </w:p>
        </w:tc>
        <w:tc>
          <w:tcPr>
            <w:tcW w:w="850" w:type="dxa"/>
          </w:tcPr>
          <w:p w:rsidR="001F46D3" w:rsidRPr="0099169B" w:rsidRDefault="001F46D3" w:rsidP="00BC21D3">
            <w:pPr>
              <w:jc w:val="center"/>
              <w:rPr>
                <w:b/>
                <w:sz w:val="28"/>
                <w:szCs w:val="28"/>
              </w:rPr>
            </w:pPr>
            <w:r w:rsidRPr="0099169B">
              <w:rPr>
                <w:b/>
                <w:sz w:val="28"/>
                <w:szCs w:val="28"/>
              </w:rPr>
              <w:t>2008</w:t>
            </w:r>
          </w:p>
        </w:tc>
        <w:tc>
          <w:tcPr>
            <w:tcW w:w="893" w:type="dxa"/>
          </w:tcPr>
          <w:p w:rsidR="001F46D3" w:rsidRPr="0099169B" w:rsidRDefault="001F46D3" w:rsidP="00BC21D3">
            <w:pPr>
              <w:jc w:val="center"/>
              <w:rPr>
                <w:b/>
                <w:sz w:val="28"/>
                <w:szCs w:val="28"/>
              </w:rPr>
            </w:pPr>
            <w:r w:rsidRPr="0099169B">
              <w:rPr>
                <w:b/>
                <w:sz w:val="28"/>
                <w:szCs w:val="28"/>
              </w:rPr>
              <w:t>2009</w:t>
            </w:r>
          </w:p>
        </w:tc>
        <w:tc>
          <w:tcPr>
            <w:tcW w:w="896" w:type="dxa"/>
          </w:tcPr>
          <w:p w:rsidR="001F46D3" w:rsidRPr="0099169B" w:rsidRDefault="001F46D3" w:rsidP="00BC21D3">
            <w:pPr>
              <w:jc w:val="center"/>
              <w:rPr>
                <w:b/>
                <w:sz w:val="28"/>
                <w:szCs w:val="28"/>
              </w:rPr>
            </w:pPr>
            <w:r w:rsidRPr="0099169B">
              <w:rPr>
                <w:b/>
                <w:sz w:val="28"/>
                <w:szCs w:val="28"/>
              </w:rPr>
              <w:t>2010</w:t>
            </w:r>
          </w:p>
        </w:tc>
        <w:tc>
          <w:tcPr>
            <w:tcW w:w="898" w:type="dxa"/>
          </w:tcPr>
          <w:p w:rsidR="001F46D3" w:rsidRPr="0099169B" w:rsidRDefault="001F46D3" w:rsidP="00BC21D3">
            <w:pPr>
              <w:jc w:val="center"/>
              <w:rPr>
                <w:b/>
                <w:sz w:val="28"/>
                <w:szCs w:val="28"/>
              </w:rPr>
            </w:pPr>
            <w:r w:rsidRPr="0099169B">
              <w:rPr>
                <w:b/>
                <w:sz w:val="28"/>
                <w:szCs w:val="28"/>
              </w:rPr>
              <w:t>2011</w:t>
            </w:r>
          </w:p>
        </w:tc>
      </w:tr>
      <w:tr w:rsidR="00921C59" w:rsidRPr="0099169B" w:rsidTr="00666B66">
        <w:trPr>
          <w:trHeight w:val="315"/>
        </w:trPr>
        <w:tc>
          <w:tcPr>
            <w:tcW w:w="5695" w:type="dxa"/>
          </w:tcPr>
          <w:p w:rsidR="001F46D3" w:rsidRPr="0099169B" w:rsidRDefault="001F46D3" w:rsidP="00BC21D3">
            <w:pPr>
              <w:rPr>
                <w:sz w:val="28"/>
                <w:szCs w:val="28"/>
                <w:highlight w:val="green"/>
              </w:rPr>
            </w:pPr>
            <w:r w:rsidRPr="0099169B">
              <w:rPr>
                <w:sz w:val="28"/>
                <w:szCs w:val="28"/>
              </w:rPr>
              <w:t>Рождаемость на 1000 человек</w:t>
            </w:r>
          </w:p>
        </w:tc>
        <w:tc>
          <w:tcPr>
            <w:tcW w:w="851" w:type="dxa"/>
          </w:tcPr>
          <w:p w:rsidR="001F46D3" w:rsidRPr="00921C59" w:rsidRDefault="001F46D3" w:rsidP="00BC21D3">
            <w:pPr>
              <w:jc w:val="center"/>
              <w:rPr>
                <w:sz w:val="28"/>
                <w:szCs w:val="28"/>
              </w:rPr>
            </w:pPr>
            <w:r w:rsidRPr="00921C59">
              <w:rPr>
                <w:sz w:val="28"/>
                <w:szCs w:val="28"/>
              </w:rPr>
              <w:t>0,41</w:t>
            </w:r>
          </w:p>
        </w:tc>
        <w:tc>
          <w:tcPr>
            <w:tcW w:w="850" w:type="dxa"/>
          </w:tcPr>
          <w:p w:rsidR="001F46D3" w:rsidRPr="00921C59" w:rsidRDefault="001F46D3" w:rsidP="00BC21D3">
            <w:pPr>
              <w:jc w:val="center"/>
              <w:rPr>
                <w:sz w:val="28"/>
                <w:szCs w:val="28"/>
              </w:rPr>
            </w:pPr>
            <w:r w:rsidRPr="00921C59">
              <w:rPr>
                <w:sz w:val="28"/>
                <w:szCs w:val="28"/>
              </w:rPr>
              <w:t>0,42</w:t>
            </w:r>
          </w:p>
        </w:tc>
        <w:tc>
          <w:tcPr>
            <w:tcW w:w="893" w:type="dxa"/>
          </w:tcPr>
          <w:p w:rsidR="001F46D3" w:rsidRPr="00921C59" w:rsidRDefault="001F46D3" w:rsidP="00BC21D3">
            <w:pPr>
              <w:jc w:val="center"/>
              <w:rPr>
                <w:sz w:val="28"/>
                <w:szCs w:val="28"/>
              </w:rPr>
            </w:pPr>
            <w:r w:rsidRPr="00921C59">
              <w:rPr>
                <w:sz w:val="28"/>
                <w:szCs w:val="28"/>
              </w:rPr>
              <w:t>0,38</w:t>
            </w:r>
          </w:p>
        </w:tc>
        <w:tc>
          <w:tcPr>
            <w:tcW w:w="896" w:type="dxa"/>
          </w:tcPr>
          <w:p w:rsidR="001F46D3" w:rsidRPr="00921C59" w:rsidRDefault="001F46D3" w:rsidP="00BC21D3">
            <w:pPr>
              <w:jc w:val="center"/>
              <w:rPr>
                <w:sz w:val="28"/>
                <w:szCs w:val="28"/>
              </w:rPr>
            </w:pPr>
            <w:r w:rsidRPr="00921C59">
              <w:rPr>
                <w:sz w:val="28"/>
                <w:szCs w:val="28"/>
              </w:rPr>
              <w:t>0,41</w:t>
            </w:r>
          </w:p>
        </w:tc>
        <w:tc>
          <w:tcPr>
            <w:tcW w:w="898" w:type="dxa"/>
          </w:tcPr>
          <w:p w:rsidR="001F46D3" w:rsidRPr="00921C59" w:rsidRDefault="001F46D3" w:rsidP="00BC21D3">
            <w:pPr>
              <w:jc w:val="center"/>
              <w:rPr>
                <w:sz w:val="28"/>
                <w:szCs w:val="28"/>
              </w:rPr>
            </w:pPr>
            <w:r w:rsidRPr="00921C59">
              <w:rPr>
                <w:sz w:val="28"/>
                <w:szCs w:val="28"/>
              </w:rPr>
              <w:t>0,45</w:t>
            </w:r>
          </w:p>
        </w:tc>
      </w:tr>
      <w:tr w:rsidR="00921C59" w:rsidRPr="0099169B" w:rsidTr="00666B66">
        <w:trPr>
          <w:trHeight w:val="315"/>
        </w:trPr>
        <w:tc>
          <w:tcPr>
            <w:tcW w:w="5695" w:type="dxa"/>
          </w:tcPr>
          <w:p w:rsidR="001F46D3" w:rsidRPr="0099169B" w:rsidRDefault="001F46D3" w:rsidP="00BC21D3">
            <w:pPr>
              <w:rPr>
                <w:sz w:val="28"/>
                <w:szCs w:val="28"/>
              </w:rPr>
            </w:pPr>
            <w:r w:rsidRPr="0099169B">
              <w:rPr>
                <w:sz w:val="28"/>
                <w:szCs w:val="28"/>
              </w:rPr>
              <w:t>Смертность на 1000 человек</w:t>
            </w:r>
          </w:p>
        </w:tc>
        <w:tc>
          <w:tcPr>
            <w:tcW w:w="851" w:type="dxa"/>
          </w:tcPr>
          <w:p w:rsidR="001F46D3" w:rsidRPr="00921C59" w:rsidRDefault="001F46D3" w:rsidP="00BC21D3">
            <w:pPr>
              <w:jc w:val="center"/>
              <w:rPr>
                <w:sz w:val="28"/>
                <w:szCs w:val="28"/>
              </w:rPr>
            </w:pPr>
            <w:r w:rsidRPr="00921C59">
              <w:rPr>
                <w:sz w:val="28"/>
                <w:szCs w:val="28"/>
              </w:rPr>
              <w:t>0,61</w:t>
            </w:r>
          </w:p>
        </w:tc>
        <w:tc>
          <w:tcPr>
            <w:tcW w:w="850" w:type="dxa"/>
          </w:tcPr>
          <w:p w:rsidR="001F46D3" w:rsidRPr="00921C59" w:rsidRDefault="001F46D3" w:rsidP="00BC21D3">
            <w:pPr>
              <w:jc w:val="center"/>
              <w:rPr>
                <w:sz w:val="28"/>
                <w:szCs w:val="28"/>
              </w:rPr>
            </w:pPr>
            <w:r w:rsidRPr="00921C59">
              <w:rPr>
                <w:sz w:val="28"/>
                <w:szCs w:val="28"/>
              </w:rPr>
              <w:t>0,60</w:t>
            </w:r>
          </w:p>
        </w:tc>
        <w:tc>
          <w:tcPr>
            <w:tcW w:w="893" w:type="dxa"/>
          </w:tcPr>
          <w:p w:rsidR="001F46D3" w:rsidRPr="00921C59" w:rsidRDefault="001F46D3" w:rsidP="00BC21D3">
            <w:pPr>
              <w:jc w:val="center"/>
              <w:rPr>
                <w:sz w:val="28"/>
                <w:szCs w:val="28"/>
              </w:rPr>
            </w:pPr>
            <w:r w:rsidRPr="00921C59">
              <w:rPr>
                <w:sz w:val="28"/>
                <w:szCs w:val="28"/>
              </w:rPr>
              <w:t>0,55</w:t>
            </w:r>
          </w:p>
        </w:tc>
        <w:tc>
          <w:tcPr>
            <w:tcW w:w="896" w:type="dxa"/>
          </w:tcPr>
          <w:p w:rsidR="001F46D3" w:rsidRPr="00921C59" w:rsidRDefault="001F46D3" w:rsidP="00BC21D3">
            <w:pPr>
              <w:jc w:val="center"/>
              <w:rPr>
                <w:sz w:val="28"/>
                <w:szCs w:val="28"/>
              </w:rPr>
            </w:pPr>
            <w:r w:rsidRPr="00921C59">
              <w:rPr>
                <w:sz w:val="28"/>
                <w:szCs w:val="28"/>
              </w:rPr>
              <w:t>0,58</w:t>
            </w:r>
          </w:p>
        </w:tc>
        <w:tc>
          <w:tcPr>
            <w:tcW w:w="898" w:type="dxa"/>
          </w:tcPr>
          <w:p w:rsidR="001F46D3" w:rsidRPr="00921C59" w:rsidRDefault="001F46D3" w:rsidP="00BC21D3">
            <w:pPr>
              <w:jc w:val="center"/>
              <w:rPr>
                <w:sz w:val="28"/>
                <w:szCs w:val="28"/>
              </w:rPr>
            </w:pPr>
            <w:r w:rsidRPr="00921C59">
              <w:rPr>
                <w:sz w:val="28"/>
                <w:szCs w:val="28"/>
              </w:rPr>
              <w:t>0,52</w:t>
            </w:r>
          </w:p>
        </w:tc>
      </w:tr>
      <w:tr w:rsidR="00921C59" w:rsidRPr="0099169B" w:rsidTr="00666B66">
        <w:trPr>
          <w:trHeight w:val="600"/>
        </w:trPr>
        <w:tc>
          <w:tcPr>
            <w:tcW w:w="5695" w:type="dxa"/>
          </w:tcPr>
          <w:p w:rsidR="001F46D3" w:rsidRPr="0099169B" w:rsidRDefault="001F46D3" w:rsidP="00BC21D3">
            <w:pPr>
              <w:rPr>
                <w:sz w:val="28"/>
                <w:szCs w:val="28"/>
              </w:rPr>
            </w:pPr>
            <w:r w:rsidRPr="0099169B">
              <w:rPr>
                <w:sz w:val="28"/>
                <w:szCs w:val="28"/>
              </w:rPr>
              <w:t>Естественный прирост населения прирост (+), убыль (-) населения</w:t>
            </w:r>
          </w:p>
        </w:tc>
        <w:tc>
          <w:tcPr>
            <w:tcW w:w="851" w:type="dxa"/>
          </w:tcPr>
          <w:p w:rsidR="001F46D3" w:rsidRPr="00921C59" w:rsidRDefault="001F46D3" w:rsidP="00BC21D3">
            <w:pPr>
              <w:jc w:val="center"/>
              <w:rPr>
                <w:sz w:val="28"/>
                <w:szCs w:val="28"/>
              </w:rPr>
            </w:pPr>
            <w:r w:rsidRPr="00921C59">
              <w:rPr>
                <w:sz w:val="28"/>
                <w:szCs w:val="28"/>
              </w:rPr>
              <w:t>-0,2</w:t>
            </w:r>
          </w:p>
        </w:tc>
        <w:tc>
          <w:tcPr>
            <w:tcW w:w="850" w:type="dxa"/>
          </w:tcPr>
          <w:p w:rsidR="001F46D3" w:rsidRPr="00921C59" w:rsidRDefault="001F46D3" w:rsidP="00BC21D3">
            <w:pPr>
              <w:jc w:val="center"/>
              <w:rPr>
                <w:sz w:val="28"/>
                <w:szCs w:val="28"/>
              </w:rPr>
            </w:pPr>
            <w:r w:rsidRPr="00921C59">
              <w:rPr>
                <w:sz w:val="28"/>
                <w:szCs w:val="28"/>
              </w:rPr>
              <w:t>-0,18</w:t>
            </w:r>
          </w:p>
        </w:tc>
        <w:tc>
          <w:tcPr>
            <w:tcW w:w="893" w:type="dxa"/>
          </w:tcPr>
          <w:p w:rsidR="001F46D3" w:rsidRPr="00921C59" w:rsidRDefault="001F46D3" w:rsidP="00BC21D3">
            <w:pPr>
              <w:jc w:val="center"/>
              <w:rPr>
                <w:sz w:val="28"/>
                <w:szCs w:val="28"/>
              </w:rPr>
            </w:pPr>
            <w:r w:rsidRPr="00921C59">
              <w:rPr>
                <w:sz w:val="28"/>
                <w:szCs w:val="28"/>
              </w:rPr>
              <w:t>-0,17</w:t>
            </w:r>
          </w:p>
        </w:tc>
        <w:tc>
          <w:tcPr>
            <w:tcW w:w="896" w:type="dxa"/>
          </w:tcPr>
          <w:p w:rsidR="001F46D3" w:rsidRPr="00921C59" w:rsidRDefault="001F46D3" w:rsidP="00BC21D3">
            <w:pPr>
              <w:jc w:val="center"/>
              <w:rPr>
                <w:sz w:val="28"/>
                <w:szCs w:val="28"/>
              </w:rPr>
            </w:pPr>
            <w:r w:rsidRPr="00921C59">
              <w:rPr>
                <w:sz w:val="28"/>
                <w:szCs w:val="28"/>
              </w:rPr>
              <w:t>-0,17</w:t>
            </w:r>
          </w:p>
        </w:tc>
        <w:tc>
          <w:tcPr>
            <w:tcW w:w="898" w:type="dxa"/>
          </w:tcPr>
          <w:p w:rsidR="001F46D3" w:rsidRPr="00921C59" w:rsidRDefault="001F46D3" w:rsidP="00BC21D3">
            <w:pPr>
              <w:jc w:val="center"/>
              <w:rPr>
                <w:sz w:val="28"/>
                <w:szCs w:val="28"/>
              </w:rPr>
            </w:pPr>
            <w:r w:rsidRPr="00921C59">
              <w:rPr>
                <w:sz w:val="28"/>
                <w:szCs w:val="28"/>
              </w:rPr>
              <w:t>-0,07</w:t>
            </w:r>
          </w:p>
        </w:tc>
      </w:tr>
      <w:tr w:rsidR="00921C59" w:rsidRPr="0099169B" w:rsidTr="00666B66">
        <w:trPr>
          <w:trHeight w:val="600"/>
        </w:trPr>
        <w:tc>
          <w:tcPr>
            <w:tcW w:w="5695" w:type="dxa"/>
          </w:tcPr>
          <w:p w:rsidR="001F46D3" w:rsidRPr="00921C59" w:rsidRDefault="001F46D3" w:rsidP="00921C59">
            <w:pPr>
              <w:rPr>
                <w:sz w:val="28"/>
                <w:szCs w:val="28"/>
              </w:rPr>
            </w:pPr>
            <w:r w:rsidRPr="00921C59">
              <w:rPr>
                <w:sz w:val="28"/>
                <w:szCs w:val="28"/>
              </w:rPr>
              <w:t>Общий коэффициент рождаемости</w:t>
            </w:r>
            <w:r w:rsidR="00921C59" w:rsidRPr="00921C59">
              <w:rPr>
                <w:sz w:val="28"/>
                <w:szCs w:val="28"/>
              </w:rPr>
              <w:t xml:space="preserve"> по Сузунскому району</w:t>
            </w:r>
            <w:r w:rsidRPr="00921C59">
              <w:rPr>
                <w:sz w:val="28"/>
                <w:szCs w:val="28"/>
              </w:rPr>
              <w:t xml:space="preserve">, промилле (число </w:t>
            </w:r>
            <w:r w:rsidRPr="00921C59">
              <w:rPr>
                <w:sz w:val="28"/>
                <w:szCs w:val="28"/>
              </w:rPr>
              <w:lastRenderedPageBreak/>
              <w:t>родивш. /на числен. в тыс. чел.)</w:t>
            </w:r>
          </w:p>
        </w:tc>
        <w:tc>
          <w:tcPr>
            <w:tcW w:w="851" w:type="dxa"/>
          </w:tcPr>
          <w:p w:rsidR="001F46D3" w:rsidRPr="00921C59" w:rsidRDefault="00921C59" w:rsidP="00BC21D3">
            <w:pPr>
              <w:jc w:val="center"/>
              <w:rPr>
                <w:sz w:val="28"/>
                <w:szCs w:val="28"/>
              </w:rPr>
            </w:pPr>
            <w:r w:rsidRPr="00921C59">
              <w:rPr>
                <w:sz w:val="28"/>
                <w:szCs w:val="28"/>
              </w:rPr>
              <w:lastRenderedPageBreak/>
              <w:t>0,012</w:t>
            </w:r>
          </w:p>
        </w:tc>
        <w:tc>
          <w:tcPr>
            <w:tcW w:w="850" w:type="dxa"/>
          </w:tcPr>
          <w:p w:rsidR="001F46D3" w:rsidRPr="00921C59" w:rsidRDefault="00921C59" w:rsidP="00BC21D3">
            <w:pPr>
              <w:jc w:val="center"/>
              <w:rPr>
                <w:sz w:val="28"/>
                <w:szCs w:val="28"/>
              </w:rPr>
            </w:pPr>
            <w:r w:rsidRPr="00921C59">
              <w:rPr>
                <w:sz w:val="28"/>
                <w:szCs w:val="28"/>
              </w:rPr>
              <w:t>0,012</w:t>
            </w:r>
          </w:p>
        </w:tc>
        <w:tc>
          <w:tcPr>
            <w:tcW w:w="893" w:type="dxa"/>
          </w:tcPr>
          <w:p w:rsidR="001F46D3" w:rsidRPr="00921C59" w:rsidRDefault="00921C59" w:rsidP="00BC21D3">
            <w:pPr>
              <w:jc w:val="center"/>
              <w:rPr>
                <w:sz w:val="28"/>
                <w:szCs w:val="28"/>
              </w:rPr>
            </w:pPr>
            <w:r w:rsidRPr="00921C59">
              <w:rPr>
                <w:sz w:val="28"/>
                <w:szCs w:val="28"/>
              </w:rPr>
              <w:t>0,011</w:t>
            </w:r>
          </w:p>
        </w:tc>
        <w:tc>
          <w:tcPr>
            <w:tcW w:w="896" w:type="dxa"/>
          </w:tcPr>
          <w:p w:rsidR="001F46D3" w:rsidRPr="00921C59" w:rsidRDefault="00921C59" w:rsidP="00BC21D3">
            <w:pPr>
              <w:jc w:val="center"/>
              <w:rPr>
                <w:sz w:val="28"/>
                <w:szCs w:val="28"/>
              </w:rPr>
            </w:pPr>
            <w:r w:rsidRPr="00921C59">
              <w:rPr>
                <w:sz w:val="28"/>
                <w:szCs w:val="28"/>
              </w:rPr>
              <w:t>0,013</w:t>
            </w:r>
          </w:p>
        </w:tc>
        <w:tc>
          <w:tcPr>
            <w:tcW w:w="898" w:type="dxa"/>
          </w:tcPr>
          <w:p w:rsidR="001F46D3" w:rsidRPr="00921C59" w:rsidRDefault="00921C59" w:rsidP="00BC21D3">
            <w:pPr>
              <w:jc w:val="center"/>
              <w:rPr>
                <w:sz w:val="28"/>
                <w:szCs w:val="28"/>
              </w:rPr>
            </w:pPr>
            <w:r w:rsidRPr="00921C59">
              <w:rPr>
                <w:sz w:val="28"/>
                <w:szCs w:val="28"/>
              </w:rPr>
              <w:t>0,014</w:t>
            </w:r>
          </w:p>
        </w:tc>
      </w:tr>
      <w:tr w:rsidR="00921C59" w:rsidRPr="0099169B" w:rsidTr="00666B66">
        <w:trPr>
          <w:trHeight w:val="600"/>
        </w:trPr>
        <w:tc>
          <w:tcPr>
            <w:tcW w:w="5695" w:type="dxa"/>
          </w:tcPr>
          <w:p w:rsidR="001F46D3" w:rsidRPr="00921C59" w:rsidRDefault="001F46D3" w:rsidP="00BC21D3">
            <w:pPr>
              <w:rPr>
                <w:sz w:val="28"/>
                <w:szCs w:val="28"/>
              </w:rPr>
            </w:pPr>
            <w:r w:rsidRPr="00921C59">
              <w:rPr>
                <w:sz w:val="28"/>
                <w:szCs w:val="28"/>
              </w:rPr>
              <w:lastRenderedPageBreak/>
              <w:t>Общий коэффициент смертности, промилле (число умерших /на числен. в тыс. чел.)</w:t>
            </w:r>
          </w:p>
        </w:tc>
        <w:tc>
          <w:tcPr>
            <w:tcW w:w="851" w:type="dxa"/>
          </w:tcPr>
          <w:p w:rsidR="001F46D3" w:rsidRPr="00921C59" w:rsidRDefault="00921C59" w:rsidP="00BC21D3">
            <w:pPr>
              <w:jc w:val="center"/>
              <w:rPr>
                <w:sz w:val="28"/>
                <w:szCs w:val="28"/>
              </w:rPr>
            </w:pPr>
            <w:r w:rsidRPr="00921C59">
              <w:rPr>
                <w:sz w:val="28"/>
                <w:szCs w:val="28"/>
              </w:rPr>
              <w:t>0,018</w:t>
            </w:r>
          </w:p>
        </w:tc>
        <w:tc>
          <w:tcPr>
            <w:tcW w:w="850" w:type="dxa"/>
          </w:tcPr>
          <w:p w:rsidR="001F46D3" w:rsidRPr="00921C59" w:rsidRDefault="00921C59" w:rsidP="00921C59">
            <w:pPr>
              <w:jc w:val="center"/>
              <w:rPr>
                <w:sz w:val="28"/>
                <w:szCs w:val="28"/>
              </w:rPr>
            </w:pPr>
            <w:r w:rsidRPr="00921C59">
              <w:rPr>
                <w:sz w:val="28"/>
                <w:szCs w:val="28"/>
              </w:rPr>
              <w:t>0,018</w:t>
            </w:r>
          </w:p>
        </w:tc>
        <w:tc>
          <w:tcPr>
            <w:tcW w:w="893" w:type="dxa"/>
          </w:tcPr>
          <w:p w:rsidR="001F46D3" w:rsidRPr="00921C59" w:rsidRDefault="00921C59" w:rsidP="00921C59">
            <w:pPr>
              <w:jc w:val="center"/>
              <w:rPr>
                <w:sz w:val="28"/>
                <w:szCs w:val="28"/>
              </w:rPr>
            </w:pPr>
            <w:r w:rsidRPr="00921C59">
              <w:rPr>
                <w:sz w:val="28"/>
                <w:szCs w:val="28"/>
              </w:rPr>
              <w:t>0,017</w:t>
            </w:r>
          </w:p>
        </w:tc>
        <w:tc>
          <w:tcPr>
            <w:tcW w:w="896" w:type="dxa"/>
          </w:tcPr>
          <w:p w:rsidR="001F46D3" w:rsidRPr="00921C59" w:rsidRDefault="00921C59" w:rsidP="00921C59">
            <w:pPr>
              <w:jc w:val="center"/>
              <w:rPr>
                <w:sz w:val="28"/>
                <w:szCs w:val="28"/>
              </w:rPr>
            </w:pPr>
            <w:r w:rsidRPr="00921C59">
              <w:rPr>
                <w:sz w:val="28"/>
                <w:szCs w:val="28"/>
              </w:rPr>
              <w:t>0,018</w:t>
            </w:r>
          </w:p>
        </w:tc>
        <w:tc>
          <w:tcPr>
            <w:tcW w:w="898" w:type="dxa"/>
          </w:tcPr>
          <w:p w:rsidR="001F46D3" w:rsidRPr="00921C59" w:rsidRDefault="00921C59" w:rsidP="00BC21D3">
            <w:pPr>
              <w:jc w:val="center"/>
              <w:rPr>
                <w:sz w:val="28"/>
                <w:szCs w:val="28"/>
              </w:rPr>
            </w:pPr>
            <w:r w:rsidRPr="00921C59">
              <w:rPr>
                <w:sz w:val="28"/>
                <w:szCs w:val="28"/>
              </w:rPr>
              <w:t>0,016</w:t>
            </w:r>
          </w:p>
        </w:tc>
      </w:tr>
    </w:tbl>
    <w:p w:rsidR="001F46D3" w:rsidRPr="0099169B" w:rsidRDefault="001F46D3" w:rsidP="001F46D3">
      <w:pPr>
        <w:pStyle w:val="affc"/>
        <w:ind w:firstLine="708"/>
        <w:jc w:val="both"/>
        <w:rPr>
          <w:sz w:val="28"/>
          <w:szCs w:val="28"/>
        </w:rPr>
      </w:pPr>
    </w:p>
    <w:p w:rsidR="001F46D3" w:rsidRPr="0099169B" w:rsidRDefault="001F46D3" w:rsidP="001F46D3">
      <w:pPr>
        <w:autoSpaceDE w:val="0"/>
        <w:autoSpaceDN w:val="0"/>
        <w:adjustRightInd w:val="0"/>
        <w:ind w:firstLine="709"/>
        <w:jc w:val="both"/>
        <w:rPr>
          <w:sz w:val="28"/>
          <w:szCs w:val="28"/>
        </w:rPr>
      </w:pPr>
      <w:r w:rsidRPr="0099169B">
        <w:rPr>
          <w:rFonts w:ascii="TimesNewRomanPSMT" w:hAnsi="TimesNewRomanPSMT" w:cs="TimesNewRomanPSMT"/>
          <w:sz w:val="28"/>
          <w:szCs w:val="28"/>
        </w:rPr>
        <w:t xml:space="preserve">Сохраняется тенденция превышения смертности над рождаемостью. </w:t>
      </w:r>
      <w:r w:rsidRPr="0099169B">
        <w:rPr>
          <w:color w:val="212121"/>
          <w:sz w:val="28"/>
          <w:szCs w:val="28"/>
        </w:rPr>
        <w:t xml:space="preserve">При устойчивом росте числа новорожденных продолжает сохраняться дисбаланс между числом рожденных детей и умерших людей. </w:t>
      </w:r>
      <w:r w:rsidRPr="0099169B">
        <w:rPr>
          <w:color w:val="000000"/>
          <w:sz w:val="28"/>
          <w:szCs w:val="28"/>
        </w:rPr>
        <w:t xml:space="preserve">При современных показателях продолжительности жизни для положительного прироста населения Новосибирской области необходим уровень рождаемости </w:t>
      </w:r>
      <w:r w:rsidR="00843282">
        <w:rPr>
          <w:color w:val="000000"/>
          <w:sz w:val="28"/>
          <w:szCs w:val="28"/>
        </w:rPr>
        <w:t>0,53</w:t>
      </w:r>
      <w:r w:rsidRPr="0099169B">
        <w:rPr>
          <w:color w:val="000000"/>
          <w:sz w:val="28"/>
          <w:szCs w:val="28"/>
        </w:rPr>
        <w:t xml:space="preserve"> на 1000 человек, в то время как в 200</w:t>
      </w:r>
      <w:r w:rsidR="00843282">
        <w:rPr>
          <w:color w:val="000000"/>
          <w:sz w:val="28"/>
          <w:szCs w:val="28"/>
        </w:rPr>
        <w:t>7</w:t>
      </w:r>
      <w:r w:rsidRPr="0099169B">
        <w:rPr>
          <w:color w:val="000000"/>
          <w:sz w:val="28"/>
          <w:szCs w:val="28"/>
        </w:rPr>
        <w:t xml:space="preserve"> году уровень рождаемости составлял </w:t>
      </w:r>
      <w:r w:rsidR="00843282">
        <w:rPr>
          <w:color w:val="000000"/>
          <w:sz w:val="28"/>
          <w:szCs w:val="28"/>
        </w:rPr>
        <w:t>0,41</w:t>
      </w:r>
      <w:r w:rsidRPr="0099169B">
        <w:rPr>
          <w:color w:val="000000"/>
          <w:sz w:val="28"/>
          <w:szCs w:val="28"/>
        </w:rPr>
        <w:t xml:space="preserve"> на 1000 человек. </w:t>
      </w:r>
      <w:r w:rsidRPr="0099169B">
        <w:rPr>
          <w:color w:val="212121"/>
          <w:sz w:val="28"/>
          <w:szCs w:val="28"/>
        </w:rPr>
        <w:t>Выравнивание демографической ситуации в последние годы происходит за счет миграционных процессов.</w:t>
      </w:r>
    </w:p>
    <w:p w:rsidR="001F46D3" w:rsidRPr="0099169B" w:rsidRDefault="001F46D3" w:rsidP="001F46D3">
      <w:pPr>
        <w:autoSpaceDE w:val="0"/>
        <w:autoSpaceDN w:val="0"/>
        <w:adjustRightInd w:val="0"/>
        <w:ind w:firstLine="709"/>
        <w:jc w:val="both"/>
        <w:rPr>
          <w:sz w:val="28"/>
          <w:szCs w:val="28"/>
        </w:rPr>
      </w:pPr>
      <w:r w:rsidRPr="0099169B">
        <w:rPr>
          <w:color w:val="212121"/>
          <w:sz w:val="28"/>
          <w:szCs w:val="28"/>
        </w:rPr>
        <w:t xml:space="preserve">Недостаточные для преодоления кризисных проявлений показатели рождаемости в  Новосибирской области сегодня напрямую связаны с социально-экономическими условиями жизни и недостаточной уверенностью людей в завтрашнем дне. </w:t>
      </w:r>
      <w:r w:rsidRPr="0099169B">
        <w:rPr>
          <w:sz w:val="28"/>
          <w:szCs w:val="28"/>
        </w:rPr>
        <w:t>На состояние здоровья и продолжительность жизни людей, в первую очередь, влияет образ их жизни, связанный с ценностными установками. В то же время,  снижение уровня заболеваемости напрямую связано с масштабами профилактических мероприятий и диспансеризации населения, проводимых учреждениями системы охраны здоровья граждан. Для здоровья пожилых людей и детей, оставшихся без попечения родителей, а также поддержки инвалидов особую роль имеет социальная защищенность этих групп населения. В настоящее время влияние на здоровье населения перечисленных трех факторов является определяющим и требует особого внимания со стороны органов государственной власти и местного самоуправления.</w:t>
      </w:r>
    </w:p>
    <w:p w:rsidR="001F46D3" w:rsidRPr="0099169B" w:rsidRDefault="001F46D3" w:rsidP="001F46D3">
      <w:pPr>
        <w:autoSpaceDE w:val="0"/>
        <w:autoSpaceDN w:val="0"/>
        <w:adjustRightInd w:val="0"/>
        <w:ind w:firstLine="709"/>
        <w:jc w:val="both"/>
        <w:rPr>
          <w:sz w:val="28"/>
          <w:szCs w:val="28"/>
        </w:rPr>
      </w:pPr>
      <w:r w:rsidRPr="0099169B">
        <w:rPr>
          <w:sz w:val="28"/>
          <w:szCs w:val="28"/>
        </w:rPr>
        <w:t xml:space="preserve">В структуре смертности в </w:t>
      </w:r>
      <w:r w:rsidR="00C71D07">
        <w:rPr>
          <w:sz w:val="28"/>
          <w:szCs w:val="28"/>
        </w:rPr>
        <w:t xml:space="preserve">Сузунском районе </w:t>
      </w:r>
      <w:r w:rsidRPr="0099169B">
        <w:rPr>
          <w:sz w:val="28"/>
          <w:szCs w:val="28"/>
        </w:rPr>
        <w:t xml:space="preserve">Новосибирской области преобладает смертность лиц трудоспособного возраста, </w:t>
      </w:r>
      <w:r w:rsidR="00C71D07">
        <w:rPr>
          <w:sz w:val="28"/>
          <w:szCs w:val="28"/>
        </w:rPr>
        <w:t>хотя за последние годы ее процент по отношению к рождаемости снизился</w:t>
      </w:r>
      <w:r w:rsidRPr="0099169B">
        <w:rPr>
          <w:sz w:val="28"/>
          <w:szCs w:val="28"/>
        </w:rPr>
        <w:t xml:space="preserve">. Основными причинами являются расличные заболевания, травмы и отравления, дорожно-транспортные происшествия, гибель на пожарах. Все эти причины относятся к предотвратимым, и поэтому смертность от них лиц трудоспособного возраста, важный показатель, по которому необходимо оценивать демографическую ситуацию в целом. </w:t>
      </w:r>
    </w:p>
    <w:p w:rsidR="001F46D3" w:rsidRDefault="001F46D3" w:rsidP="001F46D3">
      <w:pPr>
        <w:autoSpaceDE w:val="0"/>
        <w:autoSpaceDN w:val="0"/>
        <w:adjustRightInd w:val="0"/>
        <w:ind w:firstLine="709"/>
        <w:jc w:val="both"/>
        <w:rPr>
          <w:sz w:val="28"/>
          <w:szCs w:val="28"/>
        </w:rPr>
      </w:pPr>
      <w:r w:rsidRPr="0099169B">
        <w:rPr>
          <w:sz w:val="28"/>
          <w:szCs w:val="28"/>
        </w:rPr>
        <w:t>Безусловным является то, что основным приоритетом политики в области охраны здоровья и демографии должно стать управление процессами, ведущими к созданию социальных и экономических условий для ведения населением здорового образа жизни (особенно детьми школьного возраста и молодежью) и к серьезному снижению смертности трудоспособного населения от предотвратимых причин: алкоголизм, наркомания, онкологические, заболевания, бытовой и транспортный травматизм.</w:t>
      </w:r>
    </w:p>
    <w:p w:rsidR="001F46D3" w:rsidRPr="00C71D07" w:rsidRDefault="001F46D3" w:rsidP="001F46D3">
      <w:pPr>
        <w:pStyle w:val="affc"/>
        <w:ind w:firstLine="708"/>
        <w:jc w:val="both"/>
        <w:rPr>
          <w:sz w:val="28"/>
          <w:szCs w:val="28"/>
        </w:rPr>
      </w:pPr>
      <w:r w:rsidRPr="00C71D07">
        <w:rPr>
          <w:sz w:val="28"/>
          <w:szCs w:val="28"/>
        </w:rPr>
        <w:t xml:space="preserve">Несмотря на некоторое увеличение количества родившихся, демографическая ситуация в </w:t>
      </w:r>
      <w:r w:rsidR="00C71D07" w:rsidRPr="00C71D07">
        <w:rPr>
          <w:sz w:val="28"/>
          <w:szCs w:val="28"/>
        </w:rPr>
        <w:t>Сузунском районе</w:t>
      </w:r>
      <w:r w:rsidRPr="00C71D07">
        <w:rPr>
          <w:sz w:val="28"/>
          <w:szCs w:val="28"/>
        </w:rPr>
        <w:t xml:space="preserve"> не благоприятна.</w:t>
      </w:r>
    </w:p>
    <w:p w:rsidR="001F46D3" w:rsidRPr="00C71D07" w:rsidRDefault="001F46D3" w:rsidP="001F46D3">
      <w:pPr>
        <w:pStyle w:val="affc"/>
        <w:ind w:firstLine="708"/>
        <w:jc w:val="both"/>
        <w:rPr>
          <w:sz w:val="28"/>
          <w:szCs w:val="28"/>
        </w:rPr>
      </w:pPr>
      <w:r w:rsidRPr="00C71D07">
        <w:rPr>
          <w:sz w:val="28"/>
          <w:szCs w:val="28"/>
        </w:rPr>
        <w:lastRenderedPageBreak/>
        <w:t>В современных условиях миграция играет важную роль в формировании численности населения. По сути, она является единственно возможным источником, компенсирующим естественную убыль населения, а также оказывает весомое влияние на формирование половозрастной структуры.</w:t>
      </w:r>
    </w:p>
    <w:p w:rsidR="001F46D3" w:rsidRPr="00C71D07" w:rsidRDefault="001F46D3" w:rsidP="001F46D3">
      <w:pPr>
        <w:pStyle w:val="affc"/>
        <w:ind w:firstLine="708"/>
        <w:jc w:val="both"/>
        <w:rPr>
          <w:sz w:val="28"/>
          <w:szCs w:val="28"/>
        </w:rPr>
      </w:pPr>
    </w:p>
    <w:tbl>
      <w:tblPr>
        <w:tblW w:w="9795" w:type="dxa"/>
        <w:tblCellSpacing w:w="0" w:type="dxa"/>
        <w:tblInd w:w="30" w:type="dxa"/>
        <w:tblCellMar>
          <w:top w:w="15" w:type="dxa"/>
          <w:left w:w="15" w:type="dxa"/>
          <w:bottom w:w="15" w:type="dxa"/>
          <w:right w:w="15" w:type="dxa"/>
        </w:tblCellMar>
        <w:tblLook w:val="0000"/>
      </w:tblPr>
      <w:tblGrid>
        <w:gridCol w:w="5387"/>
        <w:gridCol w:w="1102"/>
        <w:gridCol w:w="1102"/>
        <w:gridCol w:w="1102"/>
        <w:gridCol w:w="1102"/>
      </w:tblGrid>
      <w:tr w:rsidR="00C71D07" w:rsidRPr="00C71D07" w:rsidTr="00C71D07">
        <w:trPr>
          <w:trHeight w:val="285"/>
          <w:tblCellSpacing w:w="0" w:type="dxa"/>
        </w:trPr>
        <w:tc>
          <w:tcPr>
            <w:tcW w:w="5387" w:type="dxa"/>
            <w:tcBorders>
              <w:top w:val="single" w:sz="6" w:space="0" w:color="000000"/>
              <w:left w:val="single" w:sz="6" w:space="0" w:color="000000"/>
              <w:bottom w:val="single" w:sz="6" w:space="0" w:color="000000"/>
              <w:right w:val="single" w:sz="6" w:space="0" w:color="000000"/>
            </w:tcBorders>
            <w:shd w:val="clear" w:color="auto" w:fill="auto"/>
            <w:vAlign w:val="center"/>
          </w:tcPr>
          <w:p w:rsidR="00C71D07" w:rsidRPr="00C71D07" w:rsidRDefault="00C71D07" w:rsidP="00C71D07">
            <w:pPr>
              <w:jc w:val="center"/>
              <w:rPr>
                <w:b/>
                <w:color w:val="000000"/>
                <w:sz w:val="28"/>
                <w:szCs w:val="28"/>
              </w:rPr>
            </w:pPr>
            <w:r w:rsidRPr="00C71D07">
              <w:rPr>
                <w:b/>
                <w:color w:val="000000"/>
                <w:sz w:val="28"/>
                <w:szCs w:val="28"/>
              </w:rPr>
              <w:t>Показатель</w:t>
            </w:r>
          </w:p>
        </w:tc>
        <w:tc>
          <w:tcPr>
            <w:tcW w:w="1102" w:type="dxa"/>
            <w:tcBorders>
              <w:top w:val="single" w:sz="6" w:space="0" w:color="000000"/>
              <w:left w:val="single" w:sz="6" w:space="0" w:color="000000"/>
              <w:bottom w:val="single" w:sz="6" w:space="0" w:color="000000"/>
              <w:right w:val="single" w:sz="6" w:space="0" w:color="000000"/>
            </w:tcBorders>
            <w:shd w:val="clear" w:color="auto" w:fill="auto"/>
            <w:vAlign w:val="center"/>
          </w:tcPr>
          <w:p w:rsidR="00C71D07" w:rsidRPr="00C71D07" w:rsidRDefault="00C71D07" w:rsidP="00C71D07">
            <w:pPr>
              <w:jc w:val="center"/>
              <w:rPr>
                <w:b/>
                <w:color w:val="000000"/>
                <w:sz w:val="28"/>
                <w:szCs w:val="28"/>
              </w:rPr>
            </w:pPr>
            <w:r w:rsidRPr="00C71D07">
              <w:rPr>
                <w:b/>
                <w:color w:val="000000"/>
                <w:sz w:val="28"/>
                <w:szCs w:val="28"/>
              </w:rPr>
              <w:t>2008</w:t>
            </w:r>
          </w:p>
        </w:tc>
        <w:tc>
          <w:tcPr>
            <w:tcW w:w="1102" w:type="dxa"/>
            <w:tcBorders>
              <w:top w:val="single" w:sz="6" w:space="0" w:color="000000"/>
              <w:left w:val="single" w:sz="6" w:space="0" w:color="000000"/>
              <w:bottom w:val="single" w:sz="6" w:space="0" w:color="000000"/>
              <w:right w:val="single" w:sz="6" w:space="0" w:color="000000"/>
            </w:tcBorders>
            <w:shd w:val="clear" w:color="auto" w:fill="auto"/>
            <w:vAlign w:val="center"/>
          </w:tcPr>
          <w:p w:rsidR="00C71D07" w:rsidRPr="00C71D07" w:rsidRDefault="00C71D07" w:rsidP="00C71D07">
            <w:pPr>
              <w:jc w:val="center"/>
              <w:rPr>
                <w:b/>
                <w:color w:val="000000"/>
                <w:sz w:val="28"/>
                <w:szCs w:val="28"/>
              </w:rPr>
            </w:pPr>
            <w:r w:rsidRPr="00C71D07">
              <w:rPr>
                <w:b/>
                <w:color w:val="000000"/>
                <w:sz w:val="28"/>
                <w:szCs w:val="28"/>
              </w:rPr>
              <w:t>2009</w:t>
            </w:r>
          </w:p>
        </w:tc>
        <w:tc>
          <w:tcPr>
            <w:tcW w:w="1102" w:type="dxa"/>
            <w:tcBorders>
              <w:top w:val="single" w:sz="6" w:space="0" w:color="000000"/>
              <w:left w:val="single" w:sz="6" w:space="0" w:color="000000"/>
              <w:bottom w:val="single" w:sz="6" w:space="0" w:color="000000"/>
              <w:right w:val="single" w:sz="6" w:space="0" w:color="000000"/>
            </w:tcBorders>
            <w:shd w:val="clear" w:color="auto" w:fill="auto"/>
            <w:vAlign w:val="center"/>
          </w:tcPr>
          <w:p w:rsidR="00C71D07" w:rsidRPr="00C71D07" w:rsidRDefault="00C71D07" w:rsidP="00C71D07">
            <w:pPr>
              <w:jc w:val="center"/>
              <w:rPr>
                <w:b/>
                <w:color w:val="000000"/>
                <w:sz w:val="28"/>
                <w:szCs w:val="28"/>
              </w:rPr>
            </w:pPr>
            <w:r w:rsidRPr="00C71D07">
              <w:rPr>
                <w:b/>
                <w:color w:val="000000"/>
                <w:sz w:val="28"/>
                <w:szCs w:val="28"/>
              </w:rPr>
              <w:t>2010</w:t>
            </w:r>
          </w:p>
        </w:tc>
        <w:tc>
          <w:tcPr>
            <w:tcW w:w="1102" w:type="dxa"/>
            <w:tcBorders>
              <w:top w:val="single" w:sz="6" w:space="0" w:color="000000"/>
              <w:left w:val="single" w:sz="6" w:space="0" w:color="000000"/>
              <w:bottom w:val="single" w:sz="6" w:space="0" w:color="000000"/>
              <w:right w:val="single" w:sz="6" w:space="0" w:color="000000"/>
            </w:tcBorders>
            <w:shd w:val="clear" w:color="auto" w:fill="auto"/>
            <w:vAlign w:val="center"/>
          </w:tcPr>
          <w:p w:rsidR="00C71D07" w:rsidRPr="00C71D07" w:rsidRDefault="00C71D07" w:rsidP="00C71D07">
            <w:pPr>
              <w:jc w:val="center"/>
              <w:rPr>
                <w:b/>
                <w:color w:val="000000"/>
                <w:sz w:val="28"/>
                <w:szCs w:val="28"/>
              </w:rPr>
            </w:pPr>
            <w:r w:rsidRPr="00C71D07">
              <w:rPr>
                <w:b/>
                <w:color w:val="000000"/>
                <w:sz w:val="28"/>
                <w:szCs w:val="28"/>
              </w:rPr>
              <w:t>2011</w:t>
            </w:r>
          </w:p>
        </w:tc>
      </w:tr>
      <w:tr w:rsidR="00C71D07" w:rsidRPr="00C71D07" w:rsidTr="00C71D07">
        <w:trPr>
          <w:trHeight w:val="330"/>
          <w:tblCellSpacing w:w="0" w:type="dxa"/>
        </w:trPr>
        <w:tc>
          <w:tcPr>
            <w:tcW w:w="5387" w:type="dxa"/>
            <w:tcBorders>
              <w:top w:val="single" w:sz="6" w:space="0" w:color="000000"/>
              <w:left w:val="single" w:sz="6" w:space="0" w:color="000000"/>
              <w:bottom w:val="single" w:sz="6" w:space="0" w:color="000000"/>
              <w:right w:val="single" w:sz="6" w:space="0" w:color="000000"/>
            </w:tcBorders>
            <w:shd w:val="clear" w:color="auto" w:fill="auto"/>
          </w:tcPr>
          <w:p w:rsidR="00C71D07" w:rsidRPr="00C71D07" w:rsidRDefault="00C71D07" w:rsidP="00BC21D3">
            <w:pPr>
              <w:rPr>
                <w:color w:val="000000"/>
                <w:sz w:val="28"/>
                <w:szCs w:val="28"/>
              </w:rPr>
            </w:pPr>
            <w:r w:rsidRPr="00C71D07">
              <w:rPr>
                <w:color w:val="000000"/>
                <w:sz w:val="28"/>
                <w:szCs w:val="28"/>
              </w:rPr>
              <w:t>Прибыло</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center"/>
          </w:tcPr>
          <w:p w:rsidR="00C71D07" w:rsidRPr="00C71D07" w:rsidRDefault="00C71D07" w:rsidP="00BC21D3">
            <w:pPr>
              <w:jc w:val="center"/>
              <w:rPr>
                <w:color w:val="000000"/>
                <w:sz w:val="28"/>
                <w:szCs w:val="28"/>
              </w:rPr>
            </w:pPr>
            <w:r>
              <w:rPr>
                <w:color w:val="000000"/>
                <w:sz w:val="28"/>
                <w:szCs w:val="28"/>
              </w:rPr>
              <w:t>585</w:t>
            </w:r>
          </w:p>
        </w:tc>
        <w:tc>
          <w:tcPr>
            <w:tcW w:w="0" w:type="auto"/>
            <w:tcBorders>
              <w:top w:val="single" w:sz="6" w:space="0" w:color="000000"/>
              <w:left w:val="single" w:sz="6" w:space="0" w:color="000000"/>
              <w:bottom w:val="single" w:sz="6" w:space="0" w:color="000000"/>
              <w:right w:val="single" w:sz="6" w:space="0" w:color="000000"/>
            </w:tcBorders>
            <w:shd w:val="clear" w:color="auto" w:fill="auto"/>
          </w:tcPr>
          <w:p w:rsidR="00C71D07" w:rsidRPr="00C71D07" w:rsidRDefault="00C71D07" w:rsidP="00BC21D3">
            <w:pPr>
              <w:jc w:val="center"/>
              <w:rPr>
                <w:color w:val="000000"/>
                <w:sz w:val="28"/>
                <w:szCs w:val="28"/>
              </w:rPr>
            </w:pPr>
            <w:r>
              <w:rPr>
                <w:color w:val="000000"/>
                <w:sz w:val="28"/>
                <w:szCs w:val="28"/>
              </w:rPr>
              <w:t>536</w:t>
            </w:r>
          </w:p>
        </w:tc>
        <w:tc>
          <w:tcPr>
            <w:tcW w:w="0" w:type="auto"/>
            <w:tcBorders>
              <w:top w:val="single" w:sz="6" w:space="0" w:color="000000"/>
              <w:left w:val="single" w:sz="6" w:space="0" w:color="000000"/>
              <w:bottom w:val="single" w:sz="6" w:space="0" w:color="000000"/>
              <w:right w:val="single" w:sz="6" w:space="0" w:color="000000"/>
            </w:tcBorders>
            <w:shd w:val="clear" w:color="auto" w:fill="auto"/>
          </w:tcPr>
          <w:p w:rsidR="00C71D07" w:rsidRPr="00C71D07" w:rsidRDefault="00C71D07" w:rsidP="00BC21D3">
            <w:pPr>
              <w:jc w:val="center"/>
              <w:rPr>
                <w:color w:val="000000"/>
                <w:sz w:val="28"/>
                <w:szCs w:val="28"/>
              </w:rPr>
            </w:pPr>
            <w:r>
              <w:rPr>
                <w:color w:val="000000"/>
                <w:sz w:val="28"/>
                <w:szCs w:val="28"/>
              </w:rPr>
              <w:t>450</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center"/>
          </w:tcPr>
          <w:p w:rsidR="00C71D07" w:rsidRPr="00C71D07" w:rsidRDefault="00C71D07" w:rsidP="00BC21D3">
            <w:pPr>
              <w:jc w:val="center"/>
              <w:rPr>
                <w:color w:val="000000"/>
                <w:sz w:val="28"/>
                <w:szCs w:val="28"/>
              </w:rPr>
            </w:pPr>
            <w:r>
              <w:rPr>
                <w:color w:val="000000"/>
                <w:sz w:val="28"/>
                <w:szCs w:val="28"/>
              </w:rPr>
              <w:t>1241</w:t>
            </w:r>
          </w:p>
        </w:tc>
      </w:tr>
      <w:tr w:rsidR="00C71D07" w:rsidRPr="00C71D07" w:rsidTr="00C71D07">
        <w:trPr>
          <w:trHeight w:val="345"/>
          <w:tblCellSpacing w:w="0" w:type="dxa"/>
        </w:trPr>
        <w:tc>
          <w:tcPr>
            <w:tcW w:w="5387" w:type="dxa"/>
            <w:tcBorders>
              <w:top w:val="single" w:sz="6" w:space="0" w:color="000000"/>
              <w:left w:val="single" w:sz="6" w:space="0" w:color="000000"/>
              <w:bottom w:val="single" w:sz="6" w:space="0" w:color="000000"/>
              <w:right w:val="single" w:sz="6" w:space="0" w:color="000000"/>
            </w:tcBorders>
            <w:shd w:val="clear" w:color="auto" w:fill="auto"/>
          </w:tcPr>
          <w:p w:rsidR="00C71D07" w:rsidRPr="00C71D07" w:rsidRDefault="00C71D07" w:rsidP="00BC21D3">
            <w:pPr>
              <w:rPr>
                <w:color w:val="000000"/>
                <w:sz w:val="28"/>
                <w:szCs w:val="28"/>
              </w:rPr>
            </w:pPr>
            <w:r w:rsidRPr="00C71D07">
              <w:rPr>
                <w:color w:val="000000"/>
                <w:sz w:val="28"/>
                <w:szCs w:val="28"/>
              </w:rPr>
              <w:t>Выбыло</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center"/>
          </w:tcPr>
          <w:p w:rsidR="00C71D07" w:rsidRPr="00C71D07" w:rsidRDefault="00C71D07" w:rsidP="00BC21D3">
            <w:pPr>
              <w:jc w:val="center"/>
              <w:rPr>
                <w:color w:val="000000"/>
                <w:sz w:val="28"/>
                <w:szCs w:val="28"/>
              </w:rPr>
            </w:pPr>
            <w:r>
              <w:rPr>
                <w:color w:val="000000"/>
                <w:sz w:val="28"/>
                <w:szCs w:val="28"/>
              </w:rPr>
              <w:t>562</w:t>
            </w:r>
          </w:p>
        </w:tc>
        <w:tc>
          <w:tcPr>
            <w:tcW w:w="0" w:type="auto"/>
            <w:tcBorders>
              <w:top w:val="single" w:sz="6" w:space="0" w:color="000000"/>
              <w:left w:val="single" w:sz="6" w:space="0" w:color="000000"/>
              <w:bottom w:val="single" w:sz="6" w:space="0" w:color="000000"/>
              <w:right w:val="single" w:sz="6" w:space="0" w:color="000000"/>
            </w:tcBorders>
            <w:shd w:val="clear" w:color="auto" w:fill="auto"/>
          </w:tcPr>
          <w:p w:rsidR="00C71D07" w:rsidRPr="00C71D07" w:rsidRDefault="00C71D07" w:rsidP="00BC21D3">
            <w:pPr>
              <w:jc w:val="center"/>
              <w:rPr>
                <w:color w:val="000000"/>
                <w:sz w:val="28"/>
                <w:szCs w:val="28"/>
              </w:rPr>
            </w:pPr>
            <w:r>
              <w:rPr>
                <w:color w:val="000000"/>
                <w:sz w:val="28"/>
                <w:szCs w:val="28"/>
              </w:rPr>
              <w:t>494</w:t>
            </w:r>
          </w:p>
        </w:tc>
        <w:tc>
          <w:tcPr>
            <w:tcW w:w="0" w:type="auto"/>
            <w:tcBorders>
              <w:top w:val="single" w:sz="6" w:space="0" w:color="000000"/>
              <w:left w:val="single" w:sz="6" w:space="0" w:color="000000"/>
              <w:bottom w:val="single" w:sz="6" w:space="0" w:color="000000"/>
              <w:right w:val="single" w:sz="6" w:space="0" w:color="000000"/>
            </w:tcBorders>
            <w:shd w:val="clear" w:color="auto" w:fill="auto"/>
          </w:tcPr>
          <w:p w:rsidR="00C71D07" w:rsidRPr="00C71D07" w:rsidRDefault="00C71D07" w:rsidP="00BC21D3">
            <w:pPr>
              <w:jc w:val="center"/>
              <w:rPr>
                <w:color w:val="000000"/>
                <w:sz w:val="28"/>
                <w:szCs w:val="28"/>
              </w:rPr>
            </w:pPr>
            <w:r>
              <w:rPr>
                <w:color w:val="000000"/>
                <w:sz w:val="28"/>
                <w:szCs w:val="28"/>
              </w:rPr>
              <w:t>425</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center"/>
          </w:tcPr>
          <w:p w:rsidR="00C71D07" w:rsidRPr="00C71D07" w:rsidRDefault="00C71D07" w:rsidP="00BC21D3">
            <w:pPr>
              <w:jc w:val="center"/>
              <w:rPr>
                <w:color w:val="000000"/>
                <w:sz w:val="28"/>
                <w:szCs w:val="28"/>
              </w:rPr>
            </w:pPr>
            <w:r>
              <w:rPr>
                <w:color w:val="000000"/>
                <w:sz w:val="28"/>
                <w:szCs w:val="28"/>
              </w:rPr>
              <w:t>1200</w:t>
            </w:r>
          </w:p>
        </w:tc>
      </w:tr>
      <w:tr w:rsidR="00C71D07" w:rsidRPr="00C71D07" w:rsidTr="00C71D07">
        <w:trPr>
          <w:trHeight w:val="439"/>
          <w:tblCellSpacing w:w="0" w:type="dxa"/>
        </w:trPr>
        <w:tc>
          <w:tcPr>
            <w:tcW w:w="5387" w:type="dxa"/>
            <w:tcBorders>
              <w:top w:val="single" w:sz="6" w:space="0" w:color="000000"/>
              <w:left w:val="single" w:sz="6" w:space="0" w:color="000000"/>
              <w:bottom w:val="single" w:sz="6" w:space="0" w:color="000000"/>
              <w:right w:val="single" w:sz="6" w:space="0" w:color="000000"/>
            </w:tcBorders>
            <w:shd w:val="clear" w:color="auto" w:fill="auto"/>
          </w:tcPr>
          <w:p w:rsidR="00C71D07" w:rsidRDefault="00C71D07" w:rsidP="00BC21D3">
            <w:pPr>
              <w:rPr>
                <w:color w:val="000000"/>
                <w:sz w:val="28"/>
                <w:szCs w:val="28"/>
              </w:rPr>
            </w:pPr>
            <w:r w:rsidRPr="00C71D07">
              <w:rPr>
                <w:color w:val="000000"/>
                <w:sz w:val="28"/>
                <w:szCs w:val="28"/>
              </w:rPr>
              <w:t xml:space="preserve">Миграционный прирост (+), </w:t>
            </w:r>
          </w:p>
          <w:p w:rsidR="00C71D07" w:rsidRPr="00C71D07" w:rsidRDefault="00C71D07" w:rsidP="00BC21D3">
            <w:pPr>
              <w:rPr>
                <w:color w:val="000000"/>
                <w:sz w:val="28"/>
                <w:szCs w:val="28"/>
              </w:rPr>
            </w:pPr>
            <w:r w:rsidRPr="00C71D07">
              <w:rPr>
                <w:color w:val="000000"/>
                <w:sz w:val="28"/>
                <w:szCs w:val="28"/>
              </w:rPr>
              <w:t>убыль (-)</w:t>
            </w:r>
          </w:p>
        </w:tc>
        <w:tc>
          <w:tcPr>
            <w:tcW w:w="0" w:type="auto"/>
            <w:tcBorders>
              <w:top w:val="single" w:sz="6" w:space="0" w:color="000000"/>
              <w:left w:val="single" w:sz="6" w:space="0" w:color="000000"/>
              <w:bottom w:val="single" w:sz="6" w:space="0" w:color="000000"/>
              <w:right w:val="single" w:sz="6" w:space="0" w:color="000000"/>
            </w:tcBorders>
            <w:shd w:val="clear" w:color="auto" w:fill="auto"/>
          </w:tcPr>
          <w:p w:rsidR="00C71D07" w:rsidRPr="00C71D07" w:rsidRDefault="00C71D07" w:rsidP="00BC21D3">
            <w:pPr>
              <w:jc w:val="center"/>
              <w:rPr>
                <w:sz w:val="28"/>
                <w:szCs w:val="28"/>
              </w:rPr>
            </w:pPr>
            <w:r>
              <w:rPr>
                <w:sz w:val="28"/>
                <w:szCs w:val="28"/>
              </w:rPr>
              <w:t>23</w:t>
            </w:r>
          </w:p>
        </w:tc>
        <w:tc>
          <w:tcPr>
            <w:tcW w:w="0" w:type="auto"/>
            <w:tcBorders>
              <w:top w:val="single" w:sz="6" w:space="0" w:color="000000"/>
              <w:left w:val="single" w:sz="6" w:space="0" w:color="000000"/>
              <w:bottom w:val="single" w:sz="6" w:space="0" w:color="000000"/>
              <w:right w:val="single" w:sz="6" w:space="0" w:color="000000"/>
            </w:tcBorders>
            <w:shd w:val="clear" w:color="auto" w:fill="auto"/>
          </w:tcPr>
          <w:p w:rsidR="00C71D07" w:rsidRPr="00C71D07" w:rsidRDefault="00C71D07" w:rsidP="00BC21D3">
            <w:pPr>
              <w:jc w:val="center"/>
              <w:rPr>
                <w:sz w:val="28"/>
                <w:szCs w:val="28"/>
              </w:rPr>
            </w:pPr>
            <w:r>
              <w:rPr>
                <w:sz w:val="28"/>
                <w:szCs w:val="28"/>
              </w:rPr>
              <w:t>42</w:t>
            </w:r>
          </w:p>
        </w:tc>
        <w:tc>
          <w:tcPr>
            <w:tcW w:w="0" w:type="auto"/>
            <w:tcBorders>
              <w:top w:val="single" w:sz="6" w:space="0" w:color="000000"/>
              <w:left w:val="single" w:sz="6" w:space="0" w:color="000000"/>
              <w:bottom w:val="single" w:sz="6" w:space="0" w:color="000000"/>
              <w:right w:val="single" w:sz="6" w:space="0" w:color="000000"/>
            </w:tcBorders>
            <w:shd w:val="clear" w:color="auto" w:fill="auto"/>
          </w:tcPr>
          <w:p w:rsidR="00C71D07" w:rsidRPr="00C71D07" w:rsidRDefault="00C71D07" w:rsidP="00BC21D3">
            <w:pPr>
              <w:jc w:val="center"/>
              <w:rPr>
                <w:sz w:val="28"/>
                <w:szCs w:val="28"/>
              </w:rPr>
            </w:pPr>
            <w:r>
              <w:rPr>
                <w:sz w:val="28"/>
                <w:szCs w:val="28"/>
              </w:rPr>
              <w:t>25</w:t>
            </w:r>
          </w:p>
        </w:tc>
        <w:tc>
          <w:tcPr>
            <w:tcW w:w="0" w:type="auto"/>
            <w:tcBorders>
              <w:top w:val="single" w:sz="6" w:space="0" w:color="000000"/>
              <w:left w:val="single" w:sz="6" w:space="0" w:color="000000"/>
              <w:bottom w:val="single" w:sz="6" w:space="0" w:color="000000"/>
              <w:right w:val="single" w:sz="6" w:space="0" w:color="000000"/>
            </w:tcBorders>
            <w:shd w:val="clear" w:color="auto" w:fill="auto"/>
          </w:tcPr>
          <w:p w:rsidR="00C71D07" w:rsidRPr="00C71D07" w:rsidRDefault="00C71D07" w:rsidP="00BC21D3">
            <w:pPr>
              <w:jc w:val="center"/>
              <w:rPr>
                <w:sz w:val="28"/>
                <w:szCs w:val="28"/>
              </w:rPr>
            </w:pPr>
            <w:r>
              <w:rPr>
                <w:sz w:val="28"/>
                <w:szCs w:val="28"/>
              </w:rPr>
              <w:t>41</w:t>
            </w:r>
          </w:p>
        </w:tc>
      </w:tr>
    </w:tbl>
    <w:p w:rsidR="001F46D3" w:rsidRDefault="001F46D3" w:rsidP="001F46D3">
      <w:pPr>
        <w:pStyle w:val="affc"/>
        <w:jc w:val="both"/>
      </w:pPr>
    </w:p>
    <w:p w:rsidR="001F46D3" w:rsidRPr="00C71D07" w:rsidRDefault="001F46D3" w:rsidP="001F46D3">
      <w:pPr>
        <w:pStyle w:val="affc"/>
        <w:ind w:firstLine="708"/>
        <w:jc w:val="both"/>
        <w:rPr>
          <w:sz w:val="28"/>
          <w:szCs w:val="28"/>
        </w:rPr>
      </w:pPr>
      <w:r w:rsidRPr="00C71D07">
        <w:rPr>
          <w:sz w:val="28"/>
          <w:szCs w:val="28"/>
        </w:rPr>
        <w:t xml:space="preserve">В </w:t>
      </w:r>
      <w:r w:rsidR="00C71D07">
        <w:rPr>
          <w:sz w:val="28"/>
          <w:szCs w:val="28"/>
        </w:rPr>
        <w:t>Сузунском районе</w:t>
      </w:r>
      <w:r w:rsidRPr="00C71D07">
        <w:rPr>
          <w:sz w:val="28"/>
          <w:szCs w:val="28"/>
        </w:rPr>
        <w:t xml:space="preserve"> сложилась нестабильная ситуация с миграцией.</w:t>
      </w:r>
    </w:p>
    <w:p w:rsidR="001F46D3" w:rsidRPr="00C71D07" w:rsidRDefault="001F46D3" w:rsidP="001F46D3">
      <w:pPr>
        <w:pStyle w:val="affc"/>
        <w:ind w:firstLine="708"/>
        <w:jc w:val="both"/>
        <w:rPr>
          <w:sz w:val="28"/>
          <w:szCs w:val="28"/>
        </w:rPr>
      </w:pPr>
      <w:r w:rsidRPr="00C71D07">
        <w:rPr>
          <w:sz w:val="28"/>
          <w:szCs w:val="28"/>
        </w:rPr>
        <w:t>С 200</w:t>
      </w:r>
      <w:r w:rsidR="00C71D07">
        <w:rPr>
          <w:sz w:val="28"/>
          <w:szCs w:val="28"/>
        </w:rPr>
        <w:t>8 по 2009</w:t>
      </w:r>
      <w:r w:rsidRPr="00C71D07">
        <w:rPr>
          <w:sz w:val="28"/>
          <w:szCs w:val="28"/>
        </w:rPr>
        <w:t xml:space="preserve"> год количество прибывших увеличивалось, однако к </w:t>
      </w:r>
      <w:r w:rsidR="00C71D07">
        <w:rPr>
          <w:sz w:val="28"/>
          <w:szCs w:val="28"/>
        </w:rPr>
        <w:t>2010</w:t>
      </w:r>
      <w:r w:rsidRPr="00C71D07">
        <w:rPr>
          <w:sz w:val="28"/>
          <w:szCs w:val="28"/>
        </w:rPr>
        <w:t xml:space="preserve"> году показатель существенно снизился, </w:t>
      </w:r>
      <w:r w:rsidR="00F857FA">
        <w:rPr>
          <w:sz w:val="28"/>
          <w:szCs w:val="28"/>
        </w:rPr>
        <w:t xml:space="preserve">и </w:t>
      </w:r>
      <w:r w:rsidRPr="00C71D07">
        <w:rPr>
          <w:sz w:val="28"/>
          <w:szCs w:val="28"/>
        </w:rPr>
        <w:t>с 20</w:t>
      </w:r>
      <w:r w:rsidR="00F857FA">
        <w:rPr>
          <w:sz w:val="28"/>
          <w:szCs w:val="28"/>
        </w:rPr>
        <w:t>11</w:t>
      </w:r>
      <w:r w:rsidRPr="00C71D07">
        <w:rPr>
          <w:sz w:val="28"/>
          <w:szCs w:val="28"/>
        </w:rPr>
        <w:t xml:space="preserve"> года вновь наметилась тенденция роста. В 2011 году количество прибывших составило </w:t>
      </w:r>
      <w:r w:rsidR="00F857FA">
        <w:rPr>
          <w:sz w:val="28"/>
          <w:szCs w:val="28"/>
        </w:rPr>
        <w:t>1241</w:t>
      </w:r>
      <w:r w:rsidRPr="00C71D07">
        <w:rPr>
          <w:sz w:val="28"/>
          <w:szCs w:val="28"/>
        </w:rPr>
        <w:t xml:space="preserve"> человек, что в </w:t>
      </w:r>
      <w:r w:rsidR="00F857FA">
        <w:rPr>
          <w:sz w:val="28"/>
          <w:szCs w:val="28"/>
        </w:rPr>
        <w:t>2,1</w:t>
      </w:r>
      <w:r w:rsidRPr="00C71D07">
        <w:rPr>
          <w:sz w:val="28"/>
          <w:szCs w:val="28"/>
        </w:rPr>
        <w:t xml:space="preserve"> раза больше показателя за 200</w:t>
      </w:r>
      <w:r w:rsidR="00F857FA">
        <w:rPr>
          <w:sz w:val="28"/>
          <w:szCs w:val="28"/>
        </w:rPr>
        <w:t>8</w:t>
      </w:r>
      <w:r w:rsidRPr="00C71D07">
        <w:rPr>
          <w:sz w:val="28"/>
          <w:szCs w:val="28"/>
        </w:rPr>
        <w:t xml:space="preserve"> год. </w:t>
      </w:r>
    </w:p>
    <w:p w:rsidR="001F46D3" w:rsidRPr="00C71D07" w:rsidRDefault="001F46D3" w:rsidP="001F46D3">
      <w:pPr>
        <w:pStyle w:val="affc"/>
        <w:ind w:firstLine="708"/>
        <w:jc w:val="both"/>
        <w:rPr>
          <w:sz w:val="28"/>
          <w:szCs w:val="28"/>
        </w:rPr>
      </w:pPr>
      <w:r w:rsidRPr="00C71D07">
        <w:rPr>
          <w:sz w:val="28"/>
          <w:szCs w:val="28"/>
        </w:rPr>
        <w:t>Количество выбывших так же колебалось. С 200</w:t>
      </w:r>
      <w:r w:rsidR="00F857FA">
        <w:rPr>
          <w:sz w:val="28"/>
          <w:szCs w:val="28"/>
        </w:rPr>
        <w:t>8 по 2010</w:t>
      </w:r>
      <w:r w:rsidRPr="00C71D07">
        <w:rPr>
          <w:sz w:val="28"/>
          <w:szCs w:val="28"/>
        </w:rPr>
        <w:t xml:space="preserve"> год показатель </w:t>
      </w:r>
      <w:r w:rsidR="00F857FA">
        <w:rPr>
          <w:sz w:val="28"/>
          <w:szCs w:val="28"/>
        </w:rPr>
        <w:t>уменьшался</w:t>
      </w:r>
      <w:r w:rsidRPr="00C71D07">
        <w:rPr>
          <w:sz w:val="28"/>
          <w:szCs w:val="28"/>
        </w:rPr>
        <w:t>, но с 20</w:t>
      </w:r>
      <w:r w:rsidR="00F857FA">
        <w:rPr>
          <w:sz w:val="28"/>
          <w:szCs w:val="28"/>
        </w:rPr>
        <w:t>11</w:t>
      </w:r>
      <w:r w:rsidRPr="00C71D07">
        <w:rPr>
          <w:sz w:val="28"/>
          <w:szCs w:val="28"/>
        </w:rPr>
        <w:t xml:space="preserve"> года наметилась тенденция к </w:t>
      </w:r>
      <w:r w:rsidR="00F857FA">
        <w:rPr>
          <w:sz w:val="28"/>
          <w:szCs w:val="28"/>
        </w:rPr>
        <w:t>увеличению показателя и он составил 1200</w:t>
      </w:r>
      <w:r w:rsidRPr="00C71D07">
        <w:rPr>
          <w:sz w:val="28"/>
          <w:szCs w:val="28"/>
        </w:rPr>
        <w:t xml:space="preserve"> человек, </w:t>
      </w:r>
      <w:r w:rsidR="00F857FA">
        <w:rPr>
          <w:sz w:val="28"/>
          <w:szCs w:val="28"/>
        </w:rPr>
        <w:t>что в 2,1 раза больше чем в 2008 году</w:t>
      </w:r>
      <w:r w:rsidRPr="00C71D07">
        <w:rPr>
          <w:sz w:val="28"/>
          <w:szCs w:val="28"/>
        </w:rPr>
        <w:t>.</w:t>
      </w:r>
    </w:p>
    <w:p w:rsidR="001F46D3" w:rsidRPr="00C71D07" w:rsidRDefault="001F46D3" w:rsidP="001F46D3">
      <w:pPr>
        <w:pStyle w:val="affc"/>
        <w:ind w:firstLine="708"/>
        <w:jc w:val="both"/>
        <w:rPr>
          <w:sz w:val="28"/>
          <w:szCs w:val="28"/>
        </w:rPr>
      </w:pPr>
      <w:r w:rsidRPr="00C71D07">
        <w:rPr>
          <w:sz w:val="28"/>
          <w:szCs w:val="28"/>
        </w:rPr>
        <w:t>Показатель миграционного прироста был нестабилен на протяжении всего периода. В 200</w:t>
      </w:r>
      <w:r w:rsidR="00F857FA">
        <w:rPr>
          <w:sz w:val="28"/>
          <w:szCs w:val="28"/>
        </w:rPr>
        <w:t>9</w:t>
      </w:r>
      <w:r w:rsidRPr="00C71D07">
        <w:rPr>
          <w:sz w:val="28"/>
          <w:szCs w:val="28"/>
        </w:rPr>
        <w:t xml:space="preserve"> году </w:t>
      </w:r>
      <w:r w:rsidR="00F857FA">
        <w:rPr>
          <w:sz w:val="28"/>
          <w:szCs w:val="28"/>
        </w:rPr>
        <w:t>прирост населения</w:t>
      </w:r>
      <w:r w:rsidRPr="00C71D07">
        <w:rPr>
          <w:sz w:val="28"/>
          <w:szCs w:val="28"/>
        </w:rPr>
        <w:t xml:space="preserve"> </w:t>
      </w:r>
      <w:r w:rsidR="00F857FA">
        <w:rPr>
          <w:sz w:val="28"/>
          <w:szCs w:val="28"/>
        </w:rPr>
        <w:t>увеличился  с 2</w:t>
      </w:r>
      <w:r w:rsidRPr="00C71D07">
        <w:rPr>
          <w:sz w:val="28"/>
          <w:szCs w:val="28"/>
        </w:rPr>
        <w:t>3</w:t>
      </w:r>
      <w:r w:rsidR="00F857FA">
        <w:rPr>
          <w:sz w:val="28"/>
          <w:szCs w:val="28"/>
        </w:rPr>
        <w:t xml:space="preserve"> до 42</w:t>
      </w:r>
      <w:r w:rsidRPr="00C71D07">
        <w:rPr>
          <w:sz w:val="28"/>
          <w:szCs w:val="28"/>
        </w:rPr>
        <w:t xml:space="preserve"> человека, однако в следующем году миграционный прирост составил </w:t>
      </w:r>
      <w:r w:rsidR="00F857FA">
        <w:rPr>
          <w:sz w:val="28"/>
          <w:szCs w:val="28"/>
        </w:rPr>
        <w:t>2</w:t>
      </w:r>
      <w:r w:rsidRPr="00C71D07">
        <w:rPr>
          <w:sz w:val="28"/>
          <w:szCs w:val="28"/>
        </w:rPr>
        <w:t xml:space="preserve">5 человек, </w:t>
      </w:r>
      <w:r w:rsidR="00F857FA">
        <w:rPr>
          <w:sz w:val="28"/>
          <w:szCs w:val="28"/>
        </w:rPr>
        <w:t>а</w:t>
      </w:r>
      <w:r w:rsidRPr="00C71D07">
        <w:rPr>
          <w:sz w:val="28"/>
          <w:szCs w:val="28"/>
        </w:rPr>
        <w:t xml:space="preserve"> в 20</w:t>
      </w:r>
      <w:r w:rsidR="00F857FA">
        <w:rPr>
          <w:sz w:val="28"/>
          <w:szCs w:val="28"/>
        </w:rPr>
        <w:t>11</w:t>
      </w:r>
      <w:r w:rsidRPr="00C71D07">
        <w:rPr>
          <w:sz w:val="28"/>
          <w:szCs w:val="28"/>
        </w:rPr>
        <w:t xml:space="preserve"> году вновь наметилась тенденция к </w:t>
      </w:r>
      <w:r w:rsidR="00F857FA">
        <w:rPr>
          <w:sz w:val="28"/>
          <w:szCs w:val="28"/>
        </w:rPr>
        <w:t xml:space="preserve">миграционному приросту, </w:t>
      </w:r>
      <w:r w:rsidRPr="00C71D07">
        <w:rPr>
          <w:sz w:val="28"/>
          <w:szCs w:val="28"/>
        </w:rPr>
        <w:t xml:space="preserve">показатель составил </w:t>
      </w:r>
      <w:r w:rsidR="00F857FA">
        <w:rPr>
          <w:sz w:val="28"/>
          <w:szCs w:val="28"/>
        </w:rPr>
        <w:t>41</w:t>
      </w:r>
      <w:r w:rsidRPr="00C71D07">
        <w:rPr>
          <w:sz w:val="28"/>
          <w:szCs w:val="28"/>
        </w:rPr>
        <w:t xml:space="preserve"> человек. </w:t>
      </w:r>
    </w:p>
    <w:p w:rsidR="001F46D3" w:rsidRPr="0099169B" w:rsidRDefault="001F46D3" w:rsidP="001F46D3">
      <w:pPr>
        <w:pStyle w:val="affc"/>
        <w:ind w:firstLine="708"/>
        <w:jc w:val="both"/>
        <w:rPr>
          <w:sz w:val="28"/>
          <w:szCs w:val="28"/>
        </w:rPr>
      </w:pPr>
      <w:r w:rsidRPr="00F857FA">
        <w:rPr>
          <w:sz w:val="28"/>
          <w:szCs w:val="28"/>
        </w:rPr>
        <w:t xml:space="preserve"> Динамика</w:t>
      </w:r>
      <w:r w:rsidRPr="0099169B">
        <w:rPr>
          <w:sz w:val="28"/>
          <w:szCs w:val="28"/>
        </w:rPr>
        <w:t xml:space="preserve"> возрастной структуры населения Сузунского района  представлена в таблице.</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6265"/>
        <w:gridCol w:w="750"/>
        <w:gridCol w:w="705"/>
        <w:gridCol w:w="750"/>
        <w:gridCol w:w="750"/>
        <w:gridCol w:w="750"/>
      </w:tblGrid>
      <w:tr w:rsidR="00E72CA8" w:rsidRPr="0099169B" w:rsidTr="006654C9">
        <w:trPr>
          <w:trHeight w:val="300"/>
          <w:tblCellSpacing w:w="0" w:type="dxa"/>
          <w:jc w:val="center"/>
        </w:trPr>
        <w:tc>
          <w:tcPr>
            <w:tcW w:w="6394" w:type="dxa"/>
            <w:tcBorders>
              <w:top w:val="single" w:sz="12" w:space="0" w:color="auto"/>
            </w:tcBorders>
            <w:shd w:val="clear" w:color="auto" w:fill="auto"/>
            <w:vAlign w:val="center"/>
          </w:tcPr>
          <w:p w:rsidR="00E72CA8" w:rsidRPr="006654C9" w:rsidRDefault="00E72CA8" w:rsidP="00E72CA8">
            <w:pPr>
              <w:jc w:val="center"/>
              <w:rPr>
                <w:b/>
                <w:sz w:val="28"/>
                <w:szCs w:val="28"/>
              </w:rPr>
            </w:pPr>
            <w:r w:rsidRPr="006654C9">
              <w:rPr>
                <w:b/>
                <w:sz w:val="28"/>
                <w:szCs w:val="28"/>
              </w:rPr>
              <w:t>Количество человек</w:t>
            </w:r>
          </w:p>
        </w:tc>
        <w:tc>
          <w:tcPr>
            <w:tcW w:w="734" w:type="dxa"/>
            <w:tcBorders>
              <w:top w:val="single" w:sz="12" w:space="0" w:color="auto"/>
            </w:tcBorders>
            <w:shd w:val="clear" w:color="auto" w:fill="auto"/>
            <w:vAlign w:val="center"/>
          </w:tcPr>
          <w:p w:rsidR="00E72CA8" w:rsidRPr="0099169B" w:rsidRDefault="00E72CA8" w:rsidP="00E72CA8">
            <w:pPr>
              <w:jc w:val="center"/>
              <w:rPr>
                <w:b/>
                <w:sz w:val="28"/>
                <w:szCs w:val="28"/>
              </w:rPr>
            </w:pPr>
            <w:r w:rsidRPr="0099169B">
              <w:rPr>
                <w:b/>
                <w:sz w:val="28"/>
                <w:szCs w:val="28"/>
              </w:rPr>
              <w:t>200</w:t>
            </w:r>
            <w:r>
              <w:rPr>
                <w:b/>
                <w:sz w:val="28"/>
                <w:szCs w:val="28"/>
              </w:rPr>
              <w:t>7</w:t>
            </w:r>
          </w:p>
        </w:tc>
        <w:tc>
          <w:tcPr>
            <w:tcW w:w="732" w:type="dxa"/>
            <w:shd w:val="clear" w:color="auto" w:fill="auto"/>
            <w:vAlign w:val="center"/>
          </w:tcPr>
          <w:p w:rsidR="00E72CA8" w:rsidRPr="0099169B" w:rsidRDefault="00E72CA8" w:rsidP="00241587">
            <w:pPr>
              <w:jc w:val="center"/>
              <w:rPr>
                <w:b/>
                <w:sz w:val="28"/>
                <w:szCs w:val="28"/>
              </w:rPr>
            </w:pPr>
            <w:r w:rsidRPr="0099169B">
              <w:rPr>
                <w:b/>
                <w:sz w:val="28"/>
                <w:szCs w:val="28"/>
              </w:rPr>
              <w:t>2008</w:t>
            </w:r>
          </w:p>
        </w:tc>
        <w:tc>
          <w:tcPr>
            <w:tcW w:w="732" w:type="dxa"/>
            <w:shd w:val="clear" w:color="auto" w:fill="auto"/>
            <w:vAlign w:val="center"/>
          </w:tcPr>
          <w:p w:rsidR="00E72CA8" w:rsidRPr="0099169B" w:rsidRDefault="00E72CA8" w:rsidP="00241587">
            <w:pPr>
              <w:jc w:val="center"/>
              <w:rPr>
                <w:b/>
                <w:sz w:val="28"/>
                <w:szCs w:val="28"/>
              </w:rPr>
            </w:pPr>
            <w:r w:rsidRPr="0099169B">
              <w:rPr>
                <w:b/>
                <w:sz w:val="28"/>
                <w:szCs w:val="28"/>
              </w:rPr>
              <w:t>2009</w:t>
            </w:r>
          </w:p>
        </w:tc>
        <w:tc>
          <w:tcPr>
            <w:tcW w:w="732" w:type="dxa"/>
            <w:shd w:val="clear" w:color="auto" w:fill="auto"/>
            <w:vAlign w:val="center"/>
          </w:tcPr>
          <w:p w:rsidR="00E72CA8" w:rsidRPr="0099169B" w:rsidRDefault="00E72CA8" w:rsidP="00241587">
            <w:pPr>
              <w:jc w:val="center"/>
              <w:rPr>
                <w:b/>
                <w:sz w:val="28"/>
                <w:szCs w:val="28"/>
              </w:rPr>
            </w:pPr>
            <w:r w:rsidRPr="0099169B">
              <w:rPr>
                <w:b/>
                <w:sz w:val="28"/>
                <w:szCs w:val="28"/>
              </w:rPr>
              <w:t>2010</w:t>
            </w:r>
          </w:p>
        </w:tc>
        <w:tc>
          <w:tcPr>
            <w:tcW w:w="656" w:type="dxa"/>
            <w:shd w:val="clear" w:color="auto" w:fill="auto"/>
            <w:vAlign w:val="center"/>
          </w:tcPr>
          <w:p w:rsidR="00E72CA8" w:rsidRPr="0099169B" w:rsidRDefault="00E72CA8" w:rsidP="00241587">
            <w:pPr>
              <w:jc w:val="center"/>
              <w:rPr>
                <w:b/>
                <w:sz w:val="28"/>
                <w:szCs w:val="28"/>
              </w:rPr>
            </w:pPr>
            <w:r w:rsidRPr="0099169B">
              <w:rPr>
                <w:b/>
                <w:sz w:val="28"/>
                <w:szCs w:val="28"/>
              </w:rPr>
              <w:t>2011</w:t>
            </w:r>
          </w:p>
        </w:tc>
      </w:tr>
      <w:tr w:rsidR="001F46D3" w:rsidRPr="0099169B" w:rsidTr="006654C9">
        <w:trPr>
          <w:trHeight w:val="600"/>
          <w:tblCellSpacing w:w="0" w:type="dxa"/>
          <w:jc w:val="center"/>
        </w:trPr>
        <w:tc>
          <w:tcPr>
            <w:tcW w:w="0" w:type="auto"/>
            <w:shd w:val="clear" w:color="auto" w:fill="auto"/>
          </w:tcPr>
          <w:p w:rsidR="001F46D3" w:rsidRPr="006654C9" w:rsidRDefault="001F46D3" w:rsidP="00BC21D3">
            <w:pPr>
              <w:rPr>
                <w:b/>
                <w:sz w:val="28"/>
                <w:szCs w:val="28"/>
              </w:rPr>
            </w:pPr>
            <w:r w:rsidRPr="006654C9">
              <w:rPr>
                <w:b/>
                <w:sz w:val="28"/>
                <w:szCs w:val="28"/>
              </w:rPr>
              <w:t>Численность населения моложе трудоспособного возраста</w:t>
            </w:r>
          </w:p>
        </w:tc>
        <w:tc>
          <w:tcPr>
            <w:tcW w:w="0" w:type="auto"/>
            <w:shd w:val="clear" w:color="auto" w:fill="auto"/>
            <w:vAlign w:val="center"/>
          </w:tcPr>
          <w:p w:rsidR="001F46D3" w:rsidRPr="0099169B" w:rsidRDefault="00E72CA8" w:rsidP="00BC21D3">
            <w:pPr>
              <w:jc w:val="center"/>
              <w:rPr>
                <w:sz w:val="28"/>
                <w:szCs w:val="28"/>
              </w:rPr>
            </w:pPr>
            <w:r>
              <w:rPr>
                <w:sz w:val="28"/>
                <w:szCs w:val="28"/>
              </w:rPr>
              <w:t>-</w:t>
            </w:r>
          </w:p>
        </w:tc>
        <w:tc>
          <w:tcPr>
            <w:tcW w:w="0" w:type="auto"/>
            <w:shd w:val="clear" w:color="auto" w:fill="auto"/>
            <w:vAlign w:val="center"/>
          </w:tcPr>
          <w:p w:rsidR="001F46D3" w:rsidRPr="0099169B" w:rsidRDefault="00E72CA8" w:rsidP="00BC21D3">
            <w:pPr>
              <w:jc w:val="center"/>
              <w:rPr>
                <w:sz w:val="28"/>
                <w:szCs w:val="28"/>
              </w:rPr>
            </w:pPr>
            <w:r>
              <w:rPr>
                <w:sz w:val="28"/>
                <w:szCs w:val="28"/>
              </w:rPr>
              <w:t>-</w:t>
            </w:r>
          </w:p>
        </w:tc>
        <w:tc>
          <w:tcPr>
            <w:tcW w:w="0" w:type="auto"/>
            <w:shd w:val="clear" w:color="auto" w:fill="auto"/>
            <w:vAlign w:val="center"/>
          </w:tcPr>
          <w:p w:rsidR="001F46D3" w:rsidRPr="0099169B" w:rsidRDefault="00E72CA8" w:rsidP="00BC21D3">
            <w:pPr>
              <w:jc w:val="center"/>
              <w:rPr>
                <w:sz w:val="28"/>
                <w:szCs w:val="28"/>
              </w:rPr>
            </w:pPr>
            <w:r>
              <w:rPr>
                <w:sz w:val="28"/>
                <w:szCs w:val="28"/>
              </w:rPr>
              <w:t>-</w:t>
            </w:r>
          </w:p>
        </w:tc>
        <w:tc>
          <w:tcPr>
            <w:tcW w:w="0" w:type="auto"/>
            <w:shd w:val="clear" w:color="auto" w:fill="auto"/>
            <w:vAlign w:val="center"/>
          </w:tcPr>
          <w:p w:rsidR="001F46D3" w:rsidRPr="0099169B" w:rsidRDefault="00E72CA8" w:rsidP="00BC21D3">
            <w:pPr>
              <w:jc w:val="center"/>
              <w:rPr>
                <w:color w:val="FF0000"/>
                <w:sz w:val="28"/>
                <w:szCs w:val="28"/>
              </w:rPr>
            </w:pPr>
            <w:r>
              <w:rPr>
                <w:color w:val="FF0000"/>
                <w:sz w:val="28"/>
                <w:szCs w:val="28"/>
              </w:rPr>
              <w:t>-</w:t>
            </w:r>
          </w:p>
        </w:tc>
        <w:tc>
          <w:tcPr>
            <w:tcW w:w="0" w:type="auto"/>
            <w:shd w:val="clear" w:color="auto" w:fill="auto"/>
            <w:vAlign w:val="center"/>
          </w:tcPr>
          <w:p w:rsidR="001F46D3" w:rsidRPr="0099169B" w:rsidRDefault="001F46D3" w:rsidP="00BC21D3">
            <w:pPr>
              <w:jc w:val="center"/>
              <w:rPr>
                <w:color w:val="FF0000"/>
                <w:sz w:val="28"/>
                <w:szCs w:val="28"/>
              </w:rPr>
            </w:pPr>
          </w:p>
        </w:tc>
      </w:tr>
      <w:tr w:rsidR="001F46D3" w:rsidRPr="0099169B" w:rsidTr="006654C9">
        <w:trPr>
          <w:trHeight w:val="600"/>
          <w:tblCellSpacing w:w="0" w:type="dxa"/>
          <w:jc w:val="center"/>
        </w:trPr>
        <w:tc>
          <w:tcPr>
            <w:tcW w:w="0" w:type="auto"/>
            <w:shd w:val="clear" w:color="auto" w:fill="auto"/>
          </w:tcPr>
          <w:p w:rsidR="001F46D3" w:rsidRPr="006654C9" w:rsidRDefault="001F46D3" w:rsidP="00BC21D3">
            <w:pPr>
              <w:rPr>
                <w:b/>
                <w:sz w:val="28"/>
                <w:szCs w:val="28"/>
              </w:rPr>
            </w:pPr>
            <w:r w:rsidRPr="006654C9">
              <w:rPr>
                <w:b/>
                <w:sz w:val="28"/>
                <w:szCs w:val="28"/>
              </w:rPr>
              <w:t>Численность населения трудоспособного возраста.</w:t>
            </w:r>
          </w:p>
        </w:tc>
        <w:tc>
          <w:tcPr>
            <w:tcW w:w="0" w:type="auto"/>
            <w:shd w:val="clear" w:color="auto" w:fill="auto"/>
            <w:vAlign w:val="center"/>
          </w:tcPr>
          <w:p w:rsidR="001F46D3" w:rsidRPr="00E72CA8" w:rsidRDefault="00E72CA8" w:rsidP="00BC21D3">
            <w:pPr>
              <w:jc w:val="center"/>
              <w:rPr>
                <w:sz w:val="28"/>
                <w:szCs w:val="28"/>
              </w:rPr>
            </w:pPr>
            <w:r w:rsidRPr="00E72CA8">
              <w:rPr>
                <w:sz w:val="28"/>
                <w:szCs w:val="28"/>
              </w:rPr>
              <w:t>19079</w:t>
            </w:r>
          </w:p>
        </w:tc>
        <w:tc>
          <w:tcPr>
            <w:tcW w:w="0" w:type="auto"/>
            <w:shd w:val="clear" w:color="auto" w:fill="auto"/>
            <w:vAlign w:val="center"/>
          </w:tcPr>
          <w:p w:rsidR="001F46D3" w:rsidRPr="00E72CA8" w:rsidRDefault="00E72CA8" w:rsidP="00BC21D3">
            <w:pPr>
              <w:jc w:val="center"/>
              <w:rPr>
                <w:sz w:val="28"/>
                <w:szCs w:val="28"/>
              </w:rPr>
            </w:pPr>
            <w:r w:rsidRPr="00E72CA8">
              <w:rPr>
                <w:sz w:val="28"/>
                <w:szCs w:val="28"/>
              </w:rPr>
              <w:t>1988</w:t>
            </w:r>
          </w:p>
        </w:tc>
        <w:tc>
          <w:tcPr>
            <w:tcW w:w="0" w:type="auto"/>
            <w:shd w:val="clear" w:color="auto" w:fill="auto"/>
            <w:vAlign w:val="center"/>
          </w:tcPr>
          <w:p w:rsidR="001F46D3" w:rsidRPr="00E72CA8" w:rsidRDefault="00E72CA8" w:rsidP="00BC21D3">
            <w:pPr>
              <w:jc w:val="center"/>
              <w:rPr>
                <w:sz w:val="28"/>
                <w:szCs w:val="28"/>
              </w:rPr>
            </w:pPr>
            <w:r w:rsidRPr="00E72CA8">
              <w:rPr>
                <w:sz w:val="28"/>
                <w:szCs w:val="28"/>
              </w:rPr>
              <w:t>17324</w:t>
            </w:r>
          </w:p>
        </w:tc>
        <w:tc>
          <w:tcPr>
            <w:tcW w:w="0" w:type="auto"/>
            <w:shd w:val="clear" w:color="auto" w:fill="auto"/>
            <w:vAlign w:val="center"/>
          </w:tcPr>
          <w:p w:rsidR="001F46D3" w:rsidRPr="00E72CA8" w:rsidRDefault="00E72CA8" w:rsidP="00BC21D3">
            <w:pPr>
              <w:jc w:val="center"/>
              <w:rPr>
                <w:sz w:val="28"/>
                <w:szCs w:val="28"/>
              </w:rPr>
            </w:pPr>
            <w:r w:rsidRPr="00E72CA8">
              <w:rPr>
                <w:sz w:val="28"/>
                <w:szCs w:val="28"/>
              </w:rPr>
              <w:t>17278</w:t>
            </w:r>
          </w:p>
        </w:tc>
        <w:tc>
          <w:tcPr>
            <w:tcW w:w="0" w:type="auto"/>
            <w:shd w:val="clear" w:color="auto" w:fill="auto"/>
            <w:vAlign w:val="center"/>
          </w:tcPr>
          <w:p w:rsidR="001F46D3" w:rsidRPr="00E72CA8" w:rsidRDefault="00E72CA8" w:rsidP="00BC21D3">
            <w:pPr>
              <w:jc w:val="center"/>
              <w:rPr>
                <w:sz w:val="28"/>
                <w:szCs w:val="28"/>
              </w:rPr>
            </w:pPr>
            <w:r w:rsidRPr="00E72CA8">
              <w:rPr>
                <w:sz w:val="28"/>
                <w:szCs w:val="28"/>
              </w:rPr>
              <w:t>17144</w:t>
            </w:r>
          </w:p>
        </w:tc>
      </w:tr>
      <w:tr w:rsidR="001F46D3" w:rsidRPr="0099169B" w:rsidTr="006654C9">
        <w:trPr>
          <w:trHeight w:val="600"/>
          <w:tblCellSpacing w:w="0" w:type="dxa"/>
          <w:jc w:val="center"/>
        </w:trPr>
        <w:tc>
          <w:tcPr>
            <w:tcW w:w="0" w:type="auto"/>
            <w:tcBorders>
              <w:bottom w:val="single" w:sz="12" w:space="0" w:color="auto"/>
            </w:tcBorders>
            <w:shd w:val="clear" w:color="auto" w:fill="auto"/>
          </w:tcPr>
          <w:p w:rsidR="001F46D3" w:rsidRPr="006654C9" w:rsidRDefault="001F46D3" w:rsidP="00BC21D3">
            <w:pPr>
              <w:rPr>
                <w:b/>
                <w:sz w:val="28"/>
                <w:szCs w:val="28"/>
              </w:rPr>
            </w:pPr>
            <w:r w:rsidRPr="006654C9">
              <w:rPr>
                <w:b/>
                <w:sz w:val="28"/>
                <w:szCs w:val="28"/>
              </w:rPr>
              <w:t>Численность населения старше трудоспособного возраста</w:t>
            </w:r>
          </w:p>
        </w:tc>
        <w:tc>
          <w:tcPr>
            <w:tcW w:w="0" w:type="auto"/>
            <w:shd w:val="clear" w:color="auto" w:fill="auto"/>
            <w:vAlign w:val="center"/>
          </w:tcPr>
          <w:p w:rsidR="001F46D3" w:rsidRPr="00E72CA8" w:rsidRDefault="00E72CA8" w:rsidP="00BC21D3">
            <w:pPr>
              <w:jc w:val="center"/>
              <w:rPr>
                <w:sz w:val="28"/>
                <w:szCs w:val="28"/>
              </w:rPr>
            </w:pPr>
            <w:r w:rsidRPr="00E72CA8">
              <w:rPr>
                <w:sz w:val="28"/>
                <w:szCs w:val="28"/>
              </w:rPr>
              <w:t>7973</w:t>
            </w:r>
          </w:p>
        </w:tc>
        <w:tc>
          <w:tcPr>
            <w:tcW w:w="0" w:type="auto"/>
            <w:shd w:val="clear" w:color="auto" w:fill="auto"/>
            <w:vAlign w:val="center"/>
          </w:tcPr>
          <w:p w:rsidR="001F46D3" w:rsidRPr="00E72CA8" w:rsidRDefault="00E72CA8" w:rsidP="00BC21D3">
            <w:pPr>
              <w:jc w:val="center"/>
              <w:rPr>
                <w:sz w:val="28"/>
                <w:szCs w:val="28"/>
              </w:rPr>
            </w:pPr>
            <w:r w:rsidRPr="00E72CA8">
              <w:rPr>
                <w:sz w:val="28"/>
                <w:szCs w:val="28"/>
              </w:rPr>
              <w:t>7184</w:t>
            </w:r>
          </w:p>
        </w:tc>
        <w:tc>
          <w:tcPr>
            <w:tcW w:w="0" w:type="auto"/>
            <w:shd w:val="clear" w:color="auto" w:fill="auto"/>
            <w:vAlign w:val="center"/>
          </w:tcPr>
          <w:p w:rsidR="001F46D3" w:rsidRPr="00E72CA8" w:rsidRDefault="00E72CA8" w:rsidP="00BC21D3">
            <w:pPr>
              <w:jc w:val="center"/>
              <w:rPr>
                <w:sz w:val="28"/>
                <w:szCs w:val="28"/>
              </w:rPr>
            </w:pPr>
            <w:r w:rsidRPr="00E72CA8">
              <w:rPr>
                <w:sz w:val="28"/>
                <w:szCs w:val="28"/>
              </w:rPr>
              <w:t>9504</w:t>
            </w:r>
          </w:p>
        </w:tc>
        <w:tc>
          <w:tcPr>
            <w:tcW w:w="0" w:type="auto"/>
            <w:shd w:val="clear" w:color="auto" w:fill="auto"/>
            <w:vAlign w:val="center"/>
          </w:tcPr>
          <w:p w:rsidR="001F46D3" w:rsidRPr="00E72CA8" w:rsidRDefault="00E72CA8" w:rsidP="00BC21D3">
            <w:pPr>
              <w:jc w:val="center"/>
              <w:rPr>
                <w:sz w:val="28"/>
                <w:szCs w:val="28"/>
              </w:rPr>
            </w:pPr>
            <w:r w:rsidRPr="00E72CA8">
              <w:rPr>
                <w:sz w:val="28"/>
                <w:szCs w:val="28"/>
              </w:rPr>
              <w:t>7854</w:t>
            </w:r>
          </w:p>
        </w:tc>
        <w:tc>
          <w:tcPr>
            <w:tcW w:w="0" w:type="auto"/>
            <w:shd w:val="clear" w:color="auto" w:fill="auto"/>
            <w:vAlign w:val="center"/>
          </w:tcPr>
          <w:p w:rsidR="001F46D3" w:rsidRPr="00E72CA8" w:rsidRDefault="00E72CA8" w:rsidP="00BC21D3">
            <w:pPr>
              <w:jc w:val="center"/>
              <w:rPr>
                <w:sz w:val="28"/>
                <w:szCs w:val="28"/>
              </w:rPr>
            </w:pPr>
            <w:r w:rsidRPr="00E72CA8">
              <w:rPr>
                <w:sz w:val="28"/>
                <w:szCs w:val="28"/>
              </w:rPr>
              <w:t>7854</w:t>
            </w:r>
          </w:p>
        </w:tc>
      </w:tr>
    </w:tbl>
    <w:p w:rsidR="001F46D3" w:rsidRPr="0099169B" w:rsidRDefault="001F46D3" w:rsidP="001F46D3">
      <w:pPr>
        <w:pStyle w:val="affc"/>
        <w:ind w:firstLine="708"/>
        <w:jc w:val="both"/>
        <w:rPr>
          <w:color w:val="FF0000"/>
          <w:sz w:val="28"/>
          <w:szCs w:val="28"/>
        </w:rPr>
      </w:pPr>
    </w:p>
    <w:p w:rsidR="00E72CA8" w:rsidRDefault="001F46D3" w:rsidP="001F46D3">
      <w:pPr>
        <w:pStyle w:val="affc"/>
        <w:ind w:firstLine="708"/>
        <w:jc w:val="both"/>
        <w:rPr>
          <w:sz w:val="28"/>
          <w:szCs w:val="28"/>
        </w:rPr>
      </w:pPr>
      <w:r w:rsidRPr="00E72CA8">
        <w:rPr>
          <w:sz w:val="28"/>
          <w:szCs w:val="28"/>
        </w:rPr>
        <w:t xml:space="preserve">В абсолютном выражении численность трудоспособного возраста </w:t>
      </w:r>
      <w:r w:rsidR="00E72CA8" w:rsidRPr="00E72CA8">
        <w:rPr>
          <w:sz w:val="28"/>
          <w:szCs w:val="28"/>
        </w:rPr>
        <w:t>уменьшилась</w:t>
      </w:r>
      <w:r w:rsidRPr="00E72CA8">
        <w:rPr>
          <w:sz w:val="28"/>
          <w:szCs w:val="28"/>
        </w:rPr>
        <w:t xml:space="preserve"> к 201</w:t>
      </w:r>
      <w:r w:rsidR="00E72CA8" w:rsidRPr="00E72CA8">
        <w:rPr>
          <w:sz w:val="28"/>
          <w:szCs w:val="28"/>
        </w:rPr>
        <w:t>1</w:t>
      </w:r>
      <w:r w:rsidRPr="00E72CA8">
        <w:rPr>
          <w:sz w:val="28"/>
          <w:szCs w:val="28"/>
        </w:rPr>
        <w:t xml:space="preserve"> году по сравнению с 200</w:t>
      </w:r>
      <w:r w:rsidR="00E72CA8" w:rsidRPr="00E72CA8">
        <w:rPr>
          <w:sz w:val="28"/>
          <w:szCs w:val="28"/>
        </w:rPr>
        <w:t>7</w:t>
      </w:r>
      <w:r w:rsidRPr="00E72CA8">
        <w:rPr>
          <w:sz w:val="28"/>
          <w:szCs w:val="28"/>
        </w:rPr>
        <w:t xml:space="preserve"> годом. </w:t>
      </w:r>
    </w:p>
    <w:p w:rsidR="001F46D3" w:rsidRDefault="001F46D3" w:rsidP="001F46D3">
      <w:pPr>
        <w:pStyle w:val="affc"/>
        <w:ind w:firstLine="708"/>
        <w:jc w:val="both"/>
        <w:rPr>
          <w:sz w:val="28"/>
          <w:szCs w:val="28"/>
        </w:rPr>
      </w:pPr>
      <w:r w:rsidRPr="0099169B">
        <w:rPr>
          <w:sz w:val="28"/>
          <w:szCs w:val="28"/>
        </w:rPr>
        <w:t>Если позитивная динамика сохранится, то по итогам 2012 года Новосибирская область может показать естественный прирост населения впервые за 20 лет: последний раз рождаемость в регионе превышала смертность в 1991 году.</w:t>
      </w:r>
    </w:p>
    <w:p w:rsidR="001F46D3" w:rsidRPr="00E72CA8" w:rsidRDefault="001F46D3" w:rsidP="001F46D3">
      <w:pPr>
        <w:pStyle w:val="affc"/>
        <w:ind w:firstLine="708"/>
        <w:jc w:val="both"/>
        <w:rPr>
          <w:sz w:val="28"/>
          <w:szCs w:val="28"/>
        </w:rPr>
      </w:pPr>
      <w:r w:rsidRPr="00E72CA8">
        <w:rPr>
          <w:sz w:val="28"/>
          <w:szCs w:val="28"/>
        </w:rPr>
        <w:lastRenderedPageBreak/>
        <w:t xml:space="preserve">Старение населения и изменение его возрастной структуры находят отражение в изменении показателя демографической нагрузки: соотношения численности населения трудоспособного и нетрудоспособного возраста. В настоящее время в </w:t>
      </w:r>
      <w:r w:rsidR="00E72CA8">
        <w:rPr>
          <w:sz w:val="28"/>
          <w:szCs w:val="28"/>
        </w:rPr>
        <w:t>Сузунском районе</w:t>
      </w:r>
      <w:r w:rsidRPr="00E72CA8">
        <w:rPr>
          <w:sz w:val="28"/>
          <w:szCs w:val="28"/>
        </w:rPr>
        <w:t xml:space="preserve"> </w:t>
      </w:r>
      <w:r w:rsidR="00E72CA8">
        <w:rPr>
          <w:sz w:val="28"/>
          <w:szCs w:val="28"/>
        </w:rPr>
        <w:t>сложилась низкая</w:t>
      </w:r>
      <w:r w:rsidRPr="00E72CA8">
        <w:rPr>
          <w:sz w:val="28"/>
          <w:szCs w:val="28"/>
        </w:rPr>
        <w:t xml:space="preserve"> демографическая нагрузка</w:t>
      </w:r>
      <w:r w:rsidR="00E72CA8">
        <w:rPr>
          <w:sz w:val="28"/>
          <w:szCs w:val="28"/>
        </w:rPr>
        <w:t>, что являктся положительным фактором и говорит об отсутствии</w:t>
      </w:r>
      <w:r w:rsidRPr="00E72CA8">
        <w:rPr>
          <w:sz w:val="28"/>
          <w:szCs w:val="28"/>
        </w:rPr>
        <w:t xml:space="preserve"> социально-демографическ</w:t>
      </w:r>
      <w:r w:rsidR="00E72CA8">
        <w:rPr>
          <w:sz w:val="28"/>
          <w:szCs w:val="28"/>
        </w:rPr>
        <w:t>ой</w:t>
      </w:r>
      <w:r w:rsidRPr="00E72CA8">
        <w:rPr>
          <w:sz w:val="28"/>
          <w:szCs w:val="28"/>
        </w:rPr>
        <w:t xml:space="preserve">. </w:t>
      </w:r>
    </w:p>
    <w:p w:rsidR="001F46D3" w:rsidRPr="0099169B" w:rsidRDefault="001F46D3" w:rsidP="001F46D3">
      <w:pPr>
        <w:pStyle w:val="affc"/>
        <w:ind w:firstLine="708"/>
        <w:jc w:val="center"/>
        <w:rPr>
          <w:b/>
          <w:sz w:val="28"/>
          <w:szCs w:val="28"/>
          <w:lang w:eastAsia="ru-RU"/>
        </w:rPr>
      </w:pPr>
    </w:p>
    <w:p w:rsidR="001F46D3" w:rsidRPr="0099169B" w:rsidRDefault="001F46D3" w:rsidP="001F46D3">
      <w:pPr>
        <w:pStyle w:val="affc"/>
        <w:ind w:firstLine="708"/>
        <w:jc w:val="center"/>
        <w:rPr>
          <w:b/>
          <w:sz w:val="28"/>
          <w:szCs w:val="28"/>
          <w:lang w:eastAsia="ru-RU"/>
        </w:rPr>
      </w:pPr>
      <w:r w:rsidRPr="0099169B">
        <w:rPr>
          <w:b/>
          <w:sz w:val="28"/>
          <w:szCs w:val="28"/>
          <w:lang w:eastAsia="ru-RU"/>
        </w:rPr>
        <w:t>Вывод</w:t>
      </w:r>
    </w:p>
    <w:p w:rsidR="001F46D3" w:rsidRPr="0099169B" w:rsidRDefault="001F46D3" w:rsidP="001F46D3">
      <w:pPr>
        <w:pStyle w:val="affc"/>
        <w:ind w:firstLine="708"/>
        <w:jc w:val="both"/>
        <w:rPr>
          <w:sz w:val="28"/>
          <w:szCs w:val="28"/>
        </w:rPr>
      </w:pPr>
      <w:r w:rsidRPr="0099169B">
        <w:rPr>
          <w:sz w:val="28"/>
          <w:szCs w:val="28"/>
        </w:rPr>
        <w:t xml:space="preserve">Проведенный анализ демографической ситуации в поселении Сузунского района показывает, что территория находится в стадии длительной и устойчивой депопуляции, которая обусловлена изменением параметров воспроизводства населения. Об этом говорят высокие показатели смертности, низкие показатели рождаемости, не высокие показатели миграционного прироста, то есть все свидетельствует о том, что сельское поселение относится к регрессивном типу. </w:t>
      </w:r>
    </w:p>
    <w:p w:rsidR="001F46D3" w:rsidRPr="0099169B" w:rsidRDefault="001F46D3" w:rsidP="001F46D3">
      <w:pPr>
        <w:pStyle w:val="affc"/>
        <w:ind w:firstLine="708"/>
        <w:jc w:val="both"/>
        <w:rPr>
          <w:sz w:val="28"/>
          <w:szCs w:val="28"/>
        </w:rPr>
      </w:pPr>
      <w:r w:rsidRPr="0099169B">
        <w:rPr>
          <w:sz w:val="28"/>
          <w:szCs w:val="28"/>
        </w:rPr>
        <w:t>На протяжении ряда лет в районе число умерших значительно превышает число родившихся. Продолжается процесс старения населения. На сокращение численности населения влияет не только естественная</w:t>
      </w:r>
      <w:r w:rsidR="006654C9">
        <w:rPr>
          <w:sz w:val="28"/>
          <w:szCs w:val="28"/>
        </w:rPr>
        <w:t xml:space="preserve"> убыль</w:t>
      </w:r>
      <w:r w:rsidRPr="0099169B">
        <w:rPr>
          <w:sz w:val="28"/>
          <w:szCs w:val="28"/>
        </w:rPr>
        <w:t xml:space="preserve">, но и </w:t>
      </w:r>
      <w:r w:rsidR="006654C9">
        <w:rPr>
          <w:sz w:val="28"/>
          <w:szCs w:val="28"/>
        </w:rPr>
        <w:t>малая миграция</w:t>
      </w:r>
      <w:r w:rsidRPr="0099169B">
        <w:rPr>
          <w:sz w:val="28"/>
          <w:szCs w:val="28"/>
        </w:rPr>
        <w:t>.</w:t>
      </w:r>
    </w:p>
    <w:p w:rsidR="001F46D3" w:rsidRPr="0099169B" w:rsidRDefault="001F46D3" w:rsidP="001F46D3">
      <w:pPr>
        <w:pStyle w:val="affc"/>
        <w:ind w:firstLine="708"/>
        <w:jc w:val="both"/>
        <w:rPr>
          <w:sz w:val="28"/>
          <w:szCs w:val="28"/>
        </w:rPr>
      </w:pPr>
      <w:r w:rsidRPr="0099169B">
        <w:rPr>
          <w:sz w:val="28"/>
          <w:szCs w:val="28"/>
        </w:rPr>
        <w:t>Современная демографическая ситуация в сельском поселении характеризуется хроническими процессами естественной убыли, с показателями воспроизводства, не обеспечивающими простого воспроизводства населения, старением населения, утратой демографического потенциала и т.д.</w:t>
      </w:r>
    </w:p>
    <w:p w:rsidR="001F46D3" w:rsidRPr="0099169B" w:rsidRDefault="001F46D3" w:rsidP="001F46D3">
      <w:pPr>
        <w:pStyle w:val="affc"/>
        <w:ind w:firstLine="708"/>
        <w:jc w:val="both"/>
        <w:rPr>
          <w:sz w:val="28"/>
          <w:szCs w:val="28"/>
        </w:rPr>
      </w:pPr>
      <w:r w:rsidRPr="0099169B">
        <w:rPr>
          <w:sz w:val="28"/>
          <w:szCs w:val="28"/>
        </w:rPr>
        <w:t xml:space="preserve">Также для улучшения демографической ситуации в поселении необходимо проведение целого комплекса социально-экономических мероприятий, которые будут направлены на разные аспекты, определяющие демографическое развитие, такие как сокращение общего уровня смертности (в том числе и от социально-значимых заболеваний и внешних причин), укрепление репродуктивного здоровья населения, здоровья детей и подростков, сокращение уровня материнской и младенческой смертности, сохранение и укрепление здоровья населения, увеличение продолжительности жизни, создание условий для ведения здорового образа жизни, повышение уровня рождаемости, укрепление института семьи, возрождение и сохранение традиций крепких семейных отношений, поддержку материнства и детства, улучшение миграционной ситуации. Для снижения уровня безработицы необходимо повышение конкурентоспособности и профессиональной мобильности ищущих работу, в том числе безработных граждан на рынке труда. </w:t>
      </w:r>
    </w:p>
    <w:p w:rsidR="001F46D3" w:rsidRPr="0099169B" w:rsidRDefault="001F46D3" w:rsidP="001F46D3">
      <w:pPr>
        <w:pStyle w:val="affc"/>
        <w:ind w:firstLine="708"/>
        <w:jc w:val="center"/>
        <w:rPr>
          <w:b/>
          <w:sz w:val="28"/>
          <w:szCs w:val="28"/>
        </w:rPr>
      </w:pPr>
    </w:p>
    <w:p w:rsidR="001F46D3" w:rsidRPr="0099169B" w:rsidRDefault="001F46D3" w:rsidP="001F46D3">
      <w:pPr>
        <w:pStyle w:val="affc"/>
        <w:ind w:firstLine="708"/>
        <w:jc w:val="center"/>
        <w:rPr>
          <w:sz w:val="28"/>
          <w:szCs w:val="28"/>
        </w:rPr>
      </w:pPr>
      <w:r w:rsidRPr="0099169B">
        <w:rPr>
          <w:b/>
          <w:sz w:val="28"/>
          <w:szCs w:val="28"/>
        </w:rPr>
        <w:t>Прогноз численности населения</w:t>
      </w:r>
    </w:p>
    <w:p w:rsidR="001F46D3" w:rsidRPr="0099169B" w:rsidRDefault="001F46D3" w:rsidP="001F46D3">
      <w:pPr>
        <w:ind w:firstLine="708"/>
        <w:jc w:val="both"/>
        <w:rPr>
          <w:sz w:val="28"/>
          <w:szCs w:val="28"/>
        </w:rPr>
      </w:pPr>
      <w:r w:rsidRPr="0099169B">
        <w:rPr>
          <w:sz w:val="28"/>
          <w:szCs w:val="28"/>
        </w:rPr>
        <w:t xml:space="preserve">Демографический прогноз имеет чрезвычайно большое значение для целей краткосрочного, среднесрочного и долгосрочного планирования развития территории. Он позволяет дать оценку основных параметров развития населения на основе выбранных гипотез изменения уровней рождаемости, смертности и </w:t>
      </w:r>
      <w:r w:rsidRPr="0099169B">
        <w:rPr>
          <w:sz w:val="28"/>
          <w:szCs w:val="28"/>
        </w:rPr>
        <w:lastRenderedPageBreak/>
        <w:t xml:space="preserve">миграционных потоков, таких как поло-возрастной состав, обеспеченность трудовыми ресурсами, дальнейшие перспективы воспроизводства и т.д. </w:t>
      </w:r>
    </w:p>
    <w:p w:rsidR="001F46D3" w:rsidRPr="0099169B" w:rsidRDefault="001F46D3" w:rsidP="001F46D3">
      <w:pPr>
        <w:ind w:firstLine="708"/>
        <w:jc w:val="both"/>
        <w:rPr>
          <w:sz w:val="28"/>
          <w:szCs w:val="28"/>
        </w:rPr>
      </w:pPr>
      <w:r w:rsidRPr="0099169B">
        <w:rPr>
          <w:sz w:val="28"/>
          <w:szCs w:val="28"/>
        </w:rPr>
        <w:t>При составлении прогноза численности населения генеральным планом учтена сложившаяся в сельском поселении демографическая ситуация, комплексный потенциал сельского поселения, а так же общенациональная и областная политика в сфере демографии.</w:t>
      </w:r>
    </w:p>
    <w:p w:rsidR="00C7300A" w:rsidRDefault="001F46D3" w:rsidP="00C7300A">
      <w:pPr>
        <w:ind w:firstLine="708"/>
        <w:jc w:val="both"/>
        <w:rPr>
          <w:sz w:val="28"/>
          <w:szCs w:val="28"/>
        </w:rPr>
      </w:pPr>
      <w:r w:rsidRPr="0099169B">
        <w:rPr>
          <w:sz w:val="28"/>
          <w:szCs w:val="28"/>
        </w:rPr>
        <w:t>Анализ осуществляемых мер по сохранению человеческих ресурсов области показывает, что в силу значительной инерционности демографических процессов положительный эффект в этой сфере может быть достигнут только в среднесрочной или долгосрочной перспективе на основе реализации комплекса взаимодополняющих мероприятий по улучшению демографической ситуации, соответствующих программе экономического и социального развития области и муниципальных образований на среднесрочную перспективу.</w:t>
      </w:r>
    </w:p>
    <w:p w:rsidR="001F46D3" w:rsidRPr="00C7300A" w:rsidRDefault="001F46D3" w:rsidP="00C7300A">
      <w:pPr>
        <w:ind w:firstLine="708"/>
        <w:jc w:val="both"/>
        <w:rPr>
          <w:sz w:val="28"/>
          <w:szCs w:val="28"/>
        </w:rPr>
      </w:pPr>
      <w:r w:rsidRPr="00C7300A">
        <w:rPr>
          <w:sz w:val="28"/>
          <w:szCs w:val="28"/>
        </w:rPr>
        <w:t xml:space="preserve">Расчеты и анализ перспективного изменения численности населения и других важнейших его демографический показателей производились по </w:t>
      </w:r>
      <w:r w:rsidR="00C7300A" w:rsidRPr="00C7300A">
        <w:rPr>
          <w:sz w:val="28"/>
          <w:szCs w:val="28"/>
        </w:rPr>
        <w:t xml:space="preserve">оптимистическому </w:t>
      </w:r>
      <w:r w:rsidRPr="00C7300A">
        <w:rPr>
          <w:sz w:val="28"/>
          <w:szCs w:val="28"/>
        </w:rPr>
        <w:t>сценари</w:t>
      </w:r>
      <w:r w:rsidR="00C7300A">
        <w:rPr>
          <w:sz w:val="28"/>
          <w:szCs w:val="28"/>
        </w:rPr>
        <w:t>ю развития.</w:t>
      </w:r>
    </w:p>
    <w:p w:rsidR="001F46D3" w:rsidRPr="0099169B" w:rsidRDefault="001F46D3" w:rsidP="001F46D3">
      <w:pPr>
        <w:ind w:firstLine="709"/>
        <w:jc w:val="both"/>
        <w:rPr>
          <w:sz w:val="28"/>
          <w:szCs w:val="28"/>
        </w:rPr>
      </w:pPr>
      <w:r w:rsidRPr="0099169B">
        <w:rPr>
          <w:sz w:val="28"/>
          <w:szCs w:val="28"/>
        </w:rPr>
        <w:t>За основу для расчетов по настоящему генеральному плану принят базовый прогноз численности.</w:t>
      </w:r>
    </w:p>
    <w:p w:rsidR="001F46D3" w:rsidRPr="001275EC" w:rsidRDefault="001F46D3" w:rsidP="001F46D3">
      <w:pPr>
        <w:ind w:firstLine="709"/>
        <w:jc w:val="both"/>
        <w:rPr>
          <w:b/>
          <w:sz w:val="28"/>
          <w:szCs w:val="28"/>
        </w:rPr>
      </w:pPr>
      <w:r w:rsidRPr="0099169B">
        <w:rPr>
          <w:sz w:val="28"/>
          <w:szCs w:val="28"/>
        </w:rPr>
        <w:t xml:space="preserve">В соответствии с </w:t>
      </w:r>
      <w:r w:rsidR="00F00B3A">
        <w:rPr>
          <w:sz w:val="28"/>
          <w:szCs w:val="28"/>
        </w:rPr>
        <w:t xml:space="preserve">оптимистичным </w:t>
      </w:r>
      <w:r w:rsidRPr="0099169B">
        <w:rPr>
          <w:sz w:val="28"/>
          <w:szCs w:val="28"/>
        </w:rPr>
        <w:t xml:space="preserve">прогнозом численность населения </w:t>
      </w:r>
      <w:r>
        <w:rPr>
          <w:sz w:val="28"/>
          <w:szCs w:val="28"/>
        </w:rPr>
        <w:t>сельсовета</w:t>
      </w:r>
      <w:r w:rsidRPr="0099169B">
        <w:rPr>
          <w:sz w:val="28"/>
          <w:szCs w:val="28"/>
        </w:rPr>
        <w:t xml:space="preserve"> в 2032 году может </w:t>
      </w:r>
      <w:r w:rsidR="00F00B3A" w:rsidRPr="001275EC">
        <w:rPr>
          <w:sz w:val="28"/>
          <w:szCs w:val="28"/>
        </w:rPr>
        <w:t>увеличиться</w:t>
      </w:r>
      <w:r w:rsidRPr="001275EC">
        <w:rPr>
          <w:sz w:val="28"/>
          <w:szCs w:val="28"/>
        </w:rPr>
        <w:t xml:space="preserve"> на </w:t>
      </w:r>
      <w:r w:rsidR="001275EC" w:rsidRPr="001275EC">
        <w:rPr>
          <w:sz w:val="28"/>
          <w:szCs w:val="28"/>
        </w:rPr>
        <w:t>180</w:t>
      </w:r>
      <w:r w:rsidR="00F00B3A" w:rsidRPr="001275EC">
        <w:rPr>
          <w:sz w:val="28"/>
          <w:szCs w:val="28"/>
        </w:rPr>
        <w:t xml:space="preserve"> человек.</w:t>
      </w:r>
    </w:p>
    <w:p w:rsidR="00C7300A" w:rsidRPr="0099169B" w:rsidRDefault="00C7300A" w:rsidP="001F46D3">
      <w:pPr>
        <w:ind w:firstLine="709"/>
        <w:jc w:val="both"/>
        <w:rPr>
          <w:sz w:val="28"/>
          <w:szCs w:val="28"/>
        </w:rPr>
      </w:pPr>
    </w:p>
    <w:tbl>
      <w:tblPr>
        <w:tblStyle w:val="afc"/>
        <w:tblW w:w="9973" w:type="dxa"/>
        <w:tblLook w:val="04A0"/>
      </w:tblPr>
      <w:tblGrid>
        <w:gridCol w:w="4077"/>
        <w:gridCol w:w="1659"/>
        <w:gridCol w:w="1454"/>
        <w:gridCol w:w="1461"/>
        <w:gridCol w:w="1322"/>
      </w:tblGrid>
      <w:tr w:rsidR="006654C9" w:rsidRPr="0099169B" w:rsidTr="00792F6C">
        <w:trPr>
          <w:trHeight w:val="645"/>
        </w:trPr>
        <w:tc>
          <w:tcPr>
            <w:tcW w:w="4077" w:type="dxa"/>
            <w:vMerge w:val="restart"/>
          </w:tcPr>
          <w:p w:rsidR="006654C9" w:rsidRPr="0099169B" w:rsidRDefault="006654C9" w:rsidP="00BC21D3">
            <w:pPr>
              <w:spacing w:before="100" w:beforeAutospacing="1" w:after="119"/>
              <w:jc w:val="center"/>
              <w:rPr>
                <w:sz w:val="28"/>
                <w:szCs w:val="28"/>
              </w:rPr>
            </w:pPr>
            <w:r w:rsidRPr="0099169B">
              <w:rPr>
                <w:sz w:val="28"/>
                <w:szCs w:val="28"/>
              </w:rPr>
              <w:t xml:space="preserve"> </w:t>
            </w:r>
            <w:r w:rsidRPr="0099169B">
              <w:rPr>
                <w:b/>
                <w:bCs/>
                <w:sz w:val="28"/>
                <w:szCs w:val="28"/>
              </w:rPr>
              <w:t>Показатели</w:t>
            </w:r>
          </w:p>
        </w:tc>
        <w:tc>
          <w:tcPr>
            <w:tcW w:w="1659" w:type="dxa"/>
            <w:vMerge w:val="restart"/>
          </w:tcPr>
          <w:p w:rsidR="006654C9" w:rsidRPr="0099169B" w:rsidRDefault="006654C9" w:rsidP="00BC21D3">
            <w:pPr>
              <w:spacing w:before="100" w:beforeAutospacing="1" w:after="119"/>
              <w:jc w:val="center"/>
              <w:rPr>
                <w:sz w:val="28"/>
                <w:szCs w:val="28"/>
              </w:rPr>
            </w:pPr>
            <w:r w:rsidRPr="0099169B">
              <w:rPr>
                <w:b/>
                <w:bCs/>
                <w:sz w:val="28"/>
                <w:szCs w:val="28"/>
              </w:rPr>
              <w:t>Единица измерения</w:t>
            </w:r>
          </w:p>
        </w:tc>
        <w:tc>
          <w:tcPr>
            <w:tcW w:w="1454" w:type="dxa"/>
          </w:tcPr>
          <w:p w:rsidR="006654C9" w:rsidRPr="0099169B" w:rsidRDefault="006654C9" w:rsidP="00BC21D3">
            <w:pPr>
              <w:spacing w:before="100" w:beforeAutospacing="1" w:after="119"/>
              <w:jc w:val="center"/>
              <w:rPr>
                <w:sz w:val="28"/>
                <w:szCs w:val="28"/>
              </w:rPr>
            </w:pPr>
            <w:r w:rsidRPr="0099169B">
              <w:rPr>
                <w:b/>
                <w:bCs/>
                <w:sz w:val="28"/>
                <w:szCs w:val="28"/>
              </w:rPr>
              <w:t>Базовый период</w:t>
            </w:r>
          </w:p>
        </w:tc>
        <w:tc>
          <w:tcPr>
            <w:tcW w:w="2783" w:type="dxa"/>
            <w:gridSpan w:val="2"/>
          </w:tcPr>
          <w:p w:rsidR="006654C9" w:rsidRPr="0099169B" w:rsidRDefault="006654C9" w:rsidP="00BC21D3">
            <w:pPr>
              <w:spacing w:before="100" w:beforeAutospacing="1" w:after="119"/>
              <w:jc w:val="center"/>
              <w:rPr>
                <w:sz w:val="28"/>
                <w:szCs w:val="28"/>
              </w:rPr>
            </w:pPr>
            <w:r w:rsidRPr="0099169B">
              <w:rPr>
                <w:b/>
                <w:bCs/>
                <w:sz w:val="28"/>
                <w:szCs w:val="28"/>
              </w:rPr>
              <w:t>Прогнозируемый период</w:t>
            </w:r>
          </w:p>
        </w:tc>
      </w:tr>
      <w:tr w:rsidR="006654C9" w:rsidRPr="0099169B" w:rsidTr="00792F6C">
        <w:tc>
          <w:tcPr>
            <w:tcW w:w="4077" w:type="dxa"/>
            <w:vMerge/>
          </w:tcPr>
          <w:p w:rsidR="006654C9" w:rsidRPr="0099169B" w:rsidRDefault="006654C9" w:rsidP="00BC21D3">
            <w:pPr>
              <w:spacing w:before="100" w:beforeAutospacing="1" w:after="119"/>
              <w:rPr>
                <w:color w:val="FF0000"/>
                <w:sz w:val="28"/>
                <w:szCs w:val="28"/>
              </w:rPr>
            </w:pPr>
          </w:p>
        </w:tc>
        <w:tc>
          <w:tcPr>
            <w:tcW w:w="1659" w:type="dxa"/>
            <w:vMerge/>
          </w:tcPr>
          <w:p w:rsidR="006654C9" w:rsidRPr="0099169B" w:rsidRDefault="006654C9" w:rsidP="00BC21D3">
            <w:pPr>
              <w:spacing w:before="100" w:beforeAutospacing="1" w:after="119"/>
              <w:rPr>
                <w:color w:val="FF0000"/>
                <w:sz w:val="28"/>
                <w:szCs w:val="28"/>
              </w:rPr>
            </w:pPr>
          </w:p>
        </w:tc>
        <w:tc>
          <w:tcPr>
            <w:tcW w:w="1454" w:type="dxa"/>
          </w:tcPr>
          <w:p w:rsidR="006654C9" w:rsidRPr="0099169B" w:rsidRDefault="006654C9" w:rsidP="00BC21D3">
            <w:pPr>
              <w:spacing w:before="100" w:beforeAutospacing="1" w:after="119"/>
              <w:jc w:val="center"/>
              <w:rPr>
                <w:sz w:val="28"/>
                <w:szCs w:val="28"/>
              </w:rPr>
            </w:pPr>
            <w:r w:rsidRPr="0099169B">
              <w:rPr>
                <w:sz w:val="28"/>
                <w:szCs w:val="28"/>
              </w:rPr>
              <w:t>2012 год</w:t>
            </w:r>
          </w:p>
        </w:tc>
        <w:tc>
          <w:tcPr>
            <w:tcW w:w="1461" w:type="dxa"/>
          </w:tcPr>
          <w:p w:rsidR="006654C9" w:rsidRPr="0099169B" w:rsidRDefault="006654C9" w:rsidP="00BC21D3">
            <w:pPr>
              <w:spacing w:before="100" w:beforeAutospacing="1" w:after="119"/>
              <w:jc w:val="center"/>
              <w:rPr>
                <w:sz w:val="28"/>
                <w:szCs w:val="28"/>
              </w:rPr>
            </w:pPr>
            <w:r w:rsidRPr="0099169B">
              <w:rPr>
                <w:sz w:val="28"/>
                <w:szCs w:val="28"/>
              </w:rPr>
              <w:t>2022 год</w:t>
            </w:r>
          </w:p>
        </w:tc>
        <w:tc>
          <w:tcPr>
            <w:tcW w:w="1322" w:type="dxa"/>
          </w:tcPr>
          <w:p w:rsidR="006654C9" w:rsidRPr="0099169B" w:rsidRDefault="006654C9" w:rsidP="00BC21D3">
            <w:pPr>
              <w:spacing w:before="100" w:beforeAutospacing="1" w:after="119"/>
              <w:jc w:val="center"/>
              <w:rPr>
                <w:sz w:val="28"/>
                <w:szCs w:val="28"/>
              </w:rPr>
            </w:pPr>
            <w:r w:rsidRPr="0099169B">
              <w:rPr>
                <w:sz w:val="28"/>
                <w:szCs w:val="28"/>
              </w:rPr>
              <w:t>2032 год</w:t>
            </w:r>
          </w:p>
        </w:tc>
      </w:tr>
      <w:tr w:rsidR="001F46D3" w:rsidRPr="0099169B" w:rsidTr="00792F6C">
        <w:tc>
          <w:tcPr>
            <w:tcW w:w="4077" w:type="dxa"/>
          </w:tcPr>
          <w:p w:rsidR="001F46D3" w:rsidRPr="0099169B" w:rsidRDefault="001F46D3" w:rsidP="001275EC">
            <w:pPr>
              <w:spacing w:before="100" w:beforeAutospacing="1" w:after="119"/>
              <w:rPr>
                <w:sz w:val="28"/>
                <w:szCs w:val="28"/>
              </w:rPr>
            </w:pPr>
            <w:r w:rsidRPr="0099169B">
              <w:rPr>
                <w:sz w:val="28"/>
                <w:szCs w:val="28"/>
              </w:rPr>
              <w:t xml:space="preserve">Численность </w:t>
            </w:r>
            <w:r w:rsidRPr="001275EC">
              <w:rPr>
                <w:sz w:val="28"/>
                <w:szCs w:val="28"/>
              </w:rPr>
              <w:t xml:space="preserve">населения на начало года – </w:t>
            </w:r>
            <w:r w:rsidR="001275EC" w:rsidRPr="001275EC">
              <w:rPr>
                <w:sz w:val="28"/>
                <w:szCs w:val="28"/>
              </w:rPr>
              <w:t xml:space="preserve">Ключиковский </w:t>
            </w:r>
            <w:r w:rsidRPr="001275EC">
              <w:rPr>
                <w:sz w:val="28"/>
                <w:szCs w:val="28"/>
              </w:rPr>
              <w:t>сельсовет</w:t>
            </w:r>
          </w:p>
        </w:tc>
        <w:tc>
          <w:tcPr>
            <w:tcW w:w="1659" w:type="dxa"/>
          </w:tcPr>
          <w:p w:rsidR="001F46D3" w:rsidRPr="0099169B" w:rsidRDefault="001F46D3" w:rsidP="00BC21D3">
            <w:pPr>
              <w:spacing w:before="100" w:beforeAutospacing="1" w:after="119"/>
              <w:jc w:val="center"/>
              <w:rPr>
                <w:sz w:val="28"/>
                <w:szCs w:val="28"/>
              </w:rPr>
            </w:pPr>
            <w:r w:rsidRPr="0099169B">
              <w:rPr>
                <w:sz w:val="28"/>
                <w:szCs w:val="28"/>
              </w:rPr>
              <w:t>тыс.человек</w:t>
            </w:r>
          </w:p>
        </w:tc>
        <w:tc>
          <w:tcPr>
            <w:tcW w:w="1454" w:type="dxa"/>
          </w:tcPr>
          <w:p w:rsidR="001F46D3" w:rsidRPr="001275EC" w:rsidRDefault="001275EC" w:rsidP="00BC21D3">
            <w:pPr>
              <w:spacing w:before="100" w:beforeAutospacing="1" w:after="119"/>
              <w:jc w:val="center"/>
              <w:rPr>
                <w:sz w:val="28"/>
                <w:szCs w:val="28"/>
              </w:rPr>
            </w:pPr>
            <w:r>
              <w:rPr>
                <w:sz w:val="28"/>
                <w:szCs w:val="28"/>
              </w:rPr>
              <w:t>1,395</w:t>
            </w:r>
          </w:p>
        </w:tc>
        <w:tc>
          <w:tcPr>
            <w:tcW w:w="1461" w:type="dxa"/>
          </w:tcPr>
          <w:p w:rsidR="001F46D3" w:rsidRPr="001275EC" w:rsidRDefault="001275EC" w:rsidP="00BC21D3">
            <w:pPr>
              <w:spacing w:before="100" w:beforeAutospacing="1" w:after="119"/>
              <w:jc w:val="center"/>
              <w:rPr>
                <w:sz w:val="28"/>
                <w:szCs w:val="28"/>
              </w:rPr>
            </w:pPr>
            <w:r>
              <w:rPr>
                <w:sz w:val="28"/>
                <w:szCs w:val="28"/>
              </w:rPr>
              <w:t>1,485</w:t>
            </w:r>
          </w:p>
        </w:tc>
        <w:tc>
          <w:tcPr>
            <w:tcW w:w="1322" w:type="dxa"/>
          </w:tcPr>
          <w:p w:rsidR="001F46D3" w:rsidRPr="001275EC" w:rsidRDefault="001275EC" w:rsidP="00BC21D3">
            <w:pPr>
              <w:spacing w:before="100" w:beforeAutospacing="1" w:after="119"/>
              <w:jc w:val="center"/>
              <w:rPr>
                <w:sz w:val="28"/>
                <w:szCs w:val="28"/>
              </w:rPr>
            </w:pPr>
            <w:r>
              <w:rPr>
                <w:sz w:val="28"/>
                <w:szCs w:val="28"/>
              </w:rPr>
              <w:t>1,575</w:t>
            </w:r>
          </w:p>
        </w:tc>
      </w:tr>
    </w:tbl>
    <w:p w:rsidR="00F00B3A" w:rsidRDefault="00F00B3A" w:rsidP="00F00B3A">
      <w:pPr>
        <w:ind w:firstLine="708"/>
        <w:jc w:val="both"/>
      </w:pPr>
    </w:p>
    <w:p w:rsidR="001F46D3" w:rsidRPr="0099169B" w:rsidRDefault="001F46D3" w:rsidP="001F46D3">
      <w:pPr>
        <w:pStyle w:val="affc"/>
        <w:jc w:val="center"/>
        <w:rPr>
          <w:b/>
          <w:bCs/>
          <w:sz w:val="28"/>
          <w:szCs w:val="28"/>
          <w:lang w:eastAsia="ru-RU"/>
        </w:rPr>
      </w:pPr>
      <w:r w:rsidRPr="0099169B">
        <w:rPr>
          <w:b/>
          <w:bCs/>
          <w:sz w:val="28"/>
          <w:szCs w:val="28"/>
          <w:lang w:eastAsia="ru-RU"/>
        </w:rPr>
        <w:t xml:space="preserve">2.4. Экономическая база </w:t>
      </w:r>
    </w:p>
    <w:p w:rsidR="001F46D3" w:rsidRPr="0099169B" w:rsidRDefault="001F46D3" w:rsidP="001F46D3">
      <w:pPr>
        <w:pStyle w:val="affc"/>
        <w:ind w:firstLine="708"/>
        <w:jc w:val="both"/>
        <w:rPr>
          <w:sz w:val="28"/>
          <w:szCs w:val="28"/>
        </w:rPr>
      </w:pPr>
      <w:r w:rsidRPr="0099169B">
        <w:rPr>
          <w:sz w:val="28"/>
          <w:szCs w:val="28"/>
        </w:rPr>
        <w:t>Целью успешного функционирования поселения как административно-территориальной единицы является создание экономического механизма саморазвития, формирование бюджетов органов местного самоуправления на основе надёжных источников финансирования.</w:t>
      </w:r>
    </w:p>
    <w:p w:rsidR="001F46D3" w:rsidRPr="0099169B" w:rsidRDefault="001F46D3" w:rsidP="001F46D3">
      <w:pPr>
        <w:pStyle w:val="affc"/>
        <w:ind w:firstLine="708"/>
        <w:jc w:val="both"/>
        <w:rPr>
          <w:sz w:val="28"/>
          <w:szCs w:val="28"/>
        </w:rPr>
      </w:pPr>
      <w:r w:rsidRPr="0099169B">
        <w:rPr>
          <w:sz w:val="28"/>
          <w:szCs w:val="28"/>
        </w:rPr>
        <w:t>Наличие эффективно развивающейся системы хозяйственного комплекса в поселении — это необходимое условие жизнеспособности и расширенного воспроизводства поселения в целях сбалансированного территориального развития. Экономическая база поселения Сузункого района представлена предприятиями, организациями и учреждениями по следующим видам экономической деятельности:</w:t>
      </w:r>
    </w:p>
    <w:p w:rsidR="001F46D3" w:rsidRPr="0099169B" w:rsidRDefault="001F46D3" w:rsidP="001F46D3">
      <w:pPr>
        <w:pStyle w:val="affc"/>
        <w:numPr>
          <w:ilvl w:val="0"/>
          <w:numId w:val="41"/>
        </w:numPr>
        <w:jc w:val="both"/>
        <w:rPr>
          <w:sz w:val="28"/>
          <w:szCs w:val="28"/>
        </w:rPr>
      </w:pPr>
      <w:r w:rsidRPr="0099169B">
        <w:rPr>
          <w:sz w:val="28"/>
          <w:szCs w:val="28"/>
        </w:rPr>
        <w:t>сельское хозяйство;</w:t>
      </w:r>
    </w:p>
    <w:p w:rsidR="001F46D3" w:rsidRPr="0099169B" w:rsidRDefault="001F46D3" w:rsidP="001F46D3">
      <w:pPr>
        <w:pStyle w:val="affc"/>
        <w:numPr>
          <w:ilvl w:val="0"/>
          <w:numId w:val="41"/>
        </w:numPr>
        <w:jc w:val="both"/>
        <w:rPr>
          <w:sz w:val="28"/>
          <w:szCs w:val="28"/>
        </w:rPr>
      </w:pPr>
      <w:r w:rsidRPr="0099169B">
        <w:rPr>
          <w:rFonts w:eastAsia="Times New Roman"/>
          <w:color w:val="000000"/>
          <w:sz w:val="28"/>
          <w:szCs w:val="28"/>
          <w:lang w:eastAsia="ru-RU"/>
        </w:rPr>
        <w:t>оптовая и розничная торговля;</w:t>
      </w:r>
    </w:p>
    <w:p w:rsidR="001F46D3" w:rsidRPr="0099169B" w:rsidRDefault="001F46D3" w:rsidP="001F46D3">
      <w:pPr>
        <w:pStyle w:val="affc"/>
        <w:numPr>
          <w:ilvl w:val="0"/>
          <w:numId w:val="41"/>
        </w:numPr>
        <w:jc w:val="both"/>
        <w:rPr>
          <w:sz w:val="28"/>
          <w:szCs w:val="28"/>
        </w:rPr>
      </w:pPr>
      <w:r w:rsidRPr="0099169B">
        <w:rPr>
          <w:rFonts w:eastAsia="Times New Roman"/>
          <w:color w:val="000000"/>
          <w:sz w:val="28"/>
          <w:szCs w:val="28"/>
          <w:lang w:eastAsia="ru-RU"/>
        </w:rPr>
        <w:lastRenderedPageBreak/>
        <w:t>образование;</w:t>
      </w:r>
    </w:p>
    <w:p w:rsidR="001F46D3" w:rsidRPr="0099169B" w:rsidRDefault="001F46D3" w:rsidP="001F46D3">
      <w:pPr>
        <w:pStyle w:val="affc"/>
        <w:numPr>
          <w:ilvl w:val="0"/>
          <w:numId w:val="41"/>
        </w:numPr>
        <w:jc w:val="both"/>
        <w:rPr>
          <w:sz w:val="28"/>
          <w:szCs w:val="28"/>
        </w:rPr>
      </w:pPr>
      <w:r w:rsidRPr="0099169B">
        <w:rPr>
          <w:sz w:val="28"/>
          <w:szCs w:val="28"/>
        </w:rPr>
        <w:t>здравоохранение;</w:t>
      </w:r>
    </w:p>
    <w:p w:rsidR="001F46D3" w:rsidRPr="0099169B" w:rsidRDefault="001F46D3" w:rsidP="001F46D3">
      <w:pPr>
        <w:pStyle w:val="affc"/>
        <w:numPr>
          <w:ilvl w:val="0"/>
          <w:numId w:val="41"/>
        </w:numPr>
        <w:jc w:val="both"/>
        <w:rPr>
          <w:sz w:val="28"/>
          <w:szCs w:val="28"/>
        </w:rPr>
      </w:pPr>
      <w:r w:rsidRPr="0099169B">
        <w:rPr>
          <w:sz w:val="28"/>
          <w:szCs w:val="28"/>
        </w:rPr>
        <w:t>предоставление прочих коммунальных, персональных и социальных услуг.</w:t>
      </w:r>
    </w:p>
    <w:p w:rsidR="001F46D3" w:rsidRPr="0099169B" w:rsidRDefault="001F46D3" w:rsidP="001F46D3">
      <w:pPr>
        <w:pStyle w:val="aff5"/>
        <w:spacing w:before="0" w:beforeAutospacing="0" w:after="0" w:afterAutospacing="0"/>
        <w:jc w:val="center"/>
        <w:rPr>
          <w:b/>
          <w:bCs/>
          <w:sz w:val="28"/>
          <w:szCs w:val="28"/>
        </w:rPr>
      </w:pPr>
    </w:p>
    <w:p w:rsidR="001F46D3" w:rsidRDefault="001F46D3" w:rsidP="001F46D3">
      <w:pPr>
        <w:pStyle w:val="aff5"/>
        <w:spacing w:before="0" w:beforeAutospacing="0" w:after="0" w:afterAutospacing="0"/>
        <w:jc w:val="center"/>
        <w:rPr>
          <w:b/>
          <w:bCs/>
          <w:sz w:val="28"/>
          <w:szCs w:val="28"/>
        </w:rPr>
      </w:pPr>
      <w:r w:rsidRPr="0099169B">
        <w:rPr>
          <w:b/>
          <w:bCs/>
          <w:sz w:val="28"/>
          <w:szCs w:val="28"/>
        </w:rPr>
        <w:t>Промышленность</w:t>
      </w:r>
    </w:p>
    <w:p w:rsidR="001F46D3" w:rsidRPr="0099169B" w:rsidRDefault="001F46D3" w:rsidP="001F46D3">
      <w:pPr>
        <w:pStyle w:val="aff5"/>
        <w:spacing w:before="0" w:beforeAutospacing="0" w:after="0" w:afterAutospacing="0"/>
        <w:ind w:firstLine="709"/>
        <w:jc w:val="both"/>
        <w:rPr>
          <w:sz w:val="28"/>
          <w:szCs w:val="28"/>
        </w:rPr>
      </w:pPr>
      <w:r w:rsidRPr="0099169B">
        <w:rPr>
          <w:sz w:val="28"/>
          <w:szCs w:val="28"/>
        </w:rPr>
        <w:t>Во времена СССР в промышленности доминировали машиностроение и пищевая отрасли. В 1990-е годы из-за падения спроса эти отрасли переживали далеко не лучшие времена. Индекс промпроизводства в регионе был отрицательным. В натуральном выражении в 1998-м Новосибирская область произвела треть от объема продукции 1990. Большинство предприятий области значительно сократило производство, обанкротились базовые предприятия: «Сибтекстильмаш», «Вега», «Комета», «Химпласт». Введено внешнее управление на заводе им. Кузьмина. Испытывают значительные трудности ОАО «ВИНАП» и Новосибирский мясоконсервный комбинат.</w:t>
      </w:r>
    </w:p>
    <w:p w:rsidR="001F46D3" w:rsidRPr="0099169B" w:rsidRDefault="001F46D3" w:rsidP="001F46D3">
      <w:pPr>
        <w:ind w:firstLine="709"/>
        <w:jc w:val="both"/>
        <w:rPr>
          <w:sz w:val="28"/>
          <w:szCs w:val="28"/>
        </w:rPr>
      </w:pPr>
      <w:r w:rsidRPr="0099169B">
        <w:rPr>
          <w:sz w:val="28"/>
          <w:szCs w:val="28"/>
        </w:rPr>
        <w:t>Сегодня состояние предприятий не столь плохо, как в 2000 году. Объем производства вырос с 36,5 в 2000 до 256,4 млрд рублей в 2008. Производство росло в среднем на 9,2 % ежегодно. Кризис 2008-2009 годов прошел без больших потерь. С 2005 года структура промышленности почти не изменилась.</w:t>
      </w:r>
    </w:p>
    <w:p w:rsidR="001F46D3" w:rsidRPr="0099169B" w:rsidRDefault="001F46D3" w:rsidP="001F46D3">
      <w:pPr>
        <w:ind w:firstLine="709"/>
        <w:jc w:val="both"/>
        <w:rPr>
          <w:sz w:val="28"/>
          <w:szCs w:val="28"/>
        </w:rPr>
      </w:pPr>
      <w:r w:rsidRPr="0099169B">
        <w:rPr>
          <w:sz w:val="28"/>
          <w:szCs w:val="28"/>
        </w:rPr>
        <w:t>В настоящее время на подъёме находится пищевая промышленность; возрождается машиностроение, которое обеспечивает 20 % машиностроительной продукции Сибири. В машиностроительном комплексе доминируют электротехническое машиностроение (генераторы и турбины, крупные электросталеплавильные печи), авиа- и приборостроение, производство станков и сельхозтехники.</w:t>
      </w:r>
    </w:p>
    <w:p w:rsidR="001F46D3" w:rsidRPr="0099169B" w:rsidRDefault="001F46D3" w:rsidP="001F46D3">
      <w:pPr>
        <w:ind w:firstLine="709"/>
        <w:jc w:val="both"/>
        <w:rPr>
          <w:sz w:val="28"/>
          <w:szCs w:val="28"/>
        </w:rPr>
      </w:pPr>
      <w:r w:rsidRPr="0099169B">
        <w:rPr>
          <w:sz w:val="28"/>
          <w:szCs w:val="28"/>
        </w:rPr>
        <w:t>На территории Новосибирской области расположено около 50 предприятий и организаций военно-промышленного комплекса. Подавляющее большинство из них находится в Новосибирске, который входит в десятку крупнейших центров ВПК России. Крупнейшее оборонное предприятие (св. 8,5 тыс. работающих) — ОАО «Новосибирское авиационное производственное объединение им. В. П. Чкалова», которое производит истребители-бомбардировщики семейства Су и самолёты для местных воздушных линий Ан-38, а также выполняет ремонт и модернизацию самолетов Су-24. Однако на предприятии осуществляется конверсия, и в настоящее время гражданская продукция обеспечивает более 95 % объёмов производства.</w:t>
      </w:r>
    </w:p>
    <w:p w:rsidR="001F46D3" w:rsidRPr="0099169B" w:rsidRDefault="001F46D3" w:rsidP="001F46D3">
      <w:pPr>
        <w:ind w:firstLine="709"/>
        <w:jc w:val="both"/>
        <w:rPr>
          <w:sz w:val="28"/>
          <w:szCs w:val="28"/>
        </w:rPr>
      </w:pPr>
      <w:r w:rsidRPr="0099169B">
        <w:rPr>
          <w:sz w:val="28"/>
          <w:szCs w:val="28"/>
        </w:rPr>
        <w:t>В отрасли цветной металлургии выделяются единственный в стране комбинат по выплавке олова (ОАО «Новосибирский оловянный комбинат»), аффинажный завод (выплавка золота), заводы по производству редких металлов и по производству ядерного топлива — Новосибирский завод химических концентратов.</w:t>
      </w:r>
    </w:p>
    <w:p w:rsidR="001F46D3" w:rsidRPr="0099169B" w:rsidRDefault="001F46D3" w:rsidP="001F46D3">
      <w:pPr>
        <w:ind w:firstLine="709"/>
        <w:jc w:val="both"/>
        <w:rPr>
          <w:sz w:val="28"/>
          <w:szCs w:val="28"/>
        </w:rPr>
      </w:pPr>
      <w:r w:rsidRPr="0099169B">
        <w:rPr>
          <w:sz w:val="28"/>
          <w:szCs w:val="28"/>
        </w:rPr>
        <w:t>Чёрная металлургия имеет вспомогательный характер и представлена небольшим сталепрокатным заводом.</w:t>
      </w:r>
    </w:p>
    <w:p w:rsidR="001F46D3" w:rsidRPr="0099169B" w:rsidRDefault="001F46D3" w:rsidP="001F46D3">
      <w:pPr>
        <w:ind w:firstLine="709"/>
        <w:jc w:val="both"/>
        <w:rPr>
          <w:sz w:val="28"/>
          <w:szCs w:val="28"/>
        </w:rPr>
      </w:pPr>
      <w:r w:rsidRPr="0099169B">
        <w:rPr>
          <w:sz w:val="28"/>
          <w:szCs w:val="28"/>
        </w:rPr>
        <w:lastRenderedPageBreak/>
        <w:t>Ведущая отрасль промышленности строительных материалов — производство сборного железобетона.</w:t>
      </w:r>
    </w:p>
    <w:p w:rsidR="001F46D3" w:rsidRPr="0099169B" w:rsidRDefault="001F46D3" w:rsidP="001F46D3">
      <w:pPr>
        <w:ind w:firstLine="709"/>
        <w:jc w:val="both"/>
        <w:rPr>
          <w:sz w:val="28"/>
          <w:szCs w:val="28"/>
        </w:rPr>
      </w:pPr>
      <w:r w:rsidRPr="0099169B">
        <w:rPr>
          <w:sz w:val="28"/>
          <w:szCs w:val="28"/>
        </w:rPr>
        <w:t xml:space="preserve">В структуре потребления топливных ресурсов преобладает уголь (60 %), затем идут газ и продукты нефтепереработки. Новосибирская область располагает развитой системой энерго- и теплоснабжения, представленной в основном крупными ТЭЦ, работающими на угле. Установленная мощность электростанций Новосибирской области составляет 2582 МВт, в том числе Новосибирской ГЭС — 455 МВт. Собственные потребности в электроэнергии удовлетворяются практически полностью. </w:t>
      </w:r>
    </w:p>
    <w:p w:rsidR="001F46D3" w:rsidRPr="0099169B" w:rsidRDefault="001F46D3" w:rsidP="001F46D3">
      <w:pPr>
        <w:pStyle w:val="affc"/>
        <w:ind w:firstLine="708"/>
        <w:jc w:val="both"/>
        <w:rPr>
          <w:sz w:val="28"/>
          <w:szCs w:val="28"/>
        </w:rPr>
      </w:pPr>
      <w:r w:rsidRPr="0099169B">
        <w:rPr>
          <w:sz w:val="28"/>
          <w:szCs w:val="28"/>
        </w:rPr>
        <w:t>Структура промышленного производства Сузунского района на протяжении последних лет остается неизменной. Значительная доля в структуре промышленного производства приходится на пищевую и перерабатывающую промышленность - 42%, фармацевтическую промышленность – 25%. Доля предприятий, производящих пластмассовые изделия, в валовом промышленном производстве района составляет 18%; занимающихся деревообработкой - 10%; прочих производств - 5%.</w:t>
      </w:r>
    </w:p>
    <w:p w:rsidR="001F46D3" w:rsidRPr="0099169B" w:rsidRDefault="001F46D3" w:rsidP="001F46D3">
      <w:pPr>
        <w:pStyle w:val="affc"/>
        <w:ind w:firstLine="708"/>
        <w:jc w:val="both"/>
        <w:rPr>
          <w:sz w:val="28"/>
          <w:szCs w:val="28"/>
        </w:rPr>
      </w:pPr>
      <w:r w:rsidRPr="0099169B">
        <w:rPr>
          <w:sz w:val="28"/>
          <w:szCs w:val="28"/>
        </w:rPr>
        <w:t>Выпуском промышленной продукции занимаются 36 предприятий, из них пять производят сельскохозяйственные товары.</w:t>
      </w:r>
    </w:p>
    <w:p w:rsidR="001F46D3" w:rsidRPr="0099169B" w:rsidRDefault="001F46D3" w:rsidP="001F46D3">
      <w:pPr>
        <w:pStyle w:val="affc"/>
        <w:ind w:firstLine="708"/>
        <w:jc w:val="both"/>
        <w:rPr>
          <w:sz w:val="28"/>
          <w:szCs w:val="28"/>
        </w:rPr>
      </w:pPr>
      <w:r w:rsidRPr="0099169B">
        <w:rPr>
          <w:sz w:val="28"/>
          <w:szCs w:val="28"/>
        </w:rPr>
        <w:t xml:space="preserve">Наиболее крупными предприятиями промышленного комплекса являются: </w:t>
      </w:r>
    </w:p>
    <w:p w:rsidR="001F46D3" w:rsidRPr="0099169B" w:rsidRDefault="001F46D3" w:rsidP="001F46D3">
      <w:pPr>
        <w:pStyle w:val="affc"/>
        <w:numPr>
          <w:ilvl w:val="0"/>
          <w:numId w:val="61"/>
        </w:numPr>
        <w:ind w:left="993"/>
        <w:jc w:val="both"/>
        <w:rPr>
          <w:sz w:val="28"/>
          <w:szCs w:val="28"/>
        </w:rPr>
      </w:pPr>
      <w:r w:rsidRPr="0099169B">
        <w:rPr>
          <w:sz w:val="28"/>
          <w:szCs w:val="28"/>
        </w:rPr>
        <w:t xml:space="preserve">ЗАО Маслосырзавод «Сузунский» и И. П. Кирилов – промышленная переработка молока. </w:t>
      </w:r>
    </w:p>
    <w:p w:rsidR="001F46D3" w:rsidRPr="0099169B" w:rsidRDefault="001F46D3" w:rsidP="001F46D3">
      <w:pPr>
        <w:pStyle w:val="affc"/>
        <w:numPr>
          <w:ilvl w:val="0"/>
          <w:numId w:val="61"/>
        </w:numPr>
        <w:ind w:left="993"/>
        <w:jc w:val="both"/>
        <w:rPr>
          <w:sz w:val="28"/>
          <w:szCs w:val="28"/>
        </w:rPr>
      </w:pPr>
      <w:r w:rsidRPr="0099169B">
        <w:rPr>
          <w:sz w:val="28"/>
          <w:szCs w:val="28"/>
        </w:rPr>
        <w:t>ЗАО «Сузунские деликатесы» и ООО «Лабария» - переработка мяса и производство мясных полуфабрикатов.</w:t>
      </w:r>
    </w:p>
    <w:p w:rsidR="001F46D3" w:rsidRPr="0099169B" w:rsidRDefault="001F46D3" w:rsidP="001F46D3">
      <w:pPr>
        <w:pStyle w:val="affc"/>
        <w:numPr>
          <w:ilvl w:val="0"/>
          <w:numId w:val="61"/>
        </w:numPr>
        <w:ind w:left="993"/>
        <w:jc w:val="both"/>
        <w:rPr>
          <w:sz w:val="28"/>
          <w:szCs w:val="28"/>
        </w:rPr>
      </w:pPr>
      <w:r w:rsidRPr="0099169B">
        <w:rPr>
          <w:sz w:val="28"/>
          <w:szCs w:val="28"/>
        </w:rPr>
        <w:t>ГУП «Сузунский лесхоз» - лесозаготовка и переработка древисины.</w:t>
      </w:r>
    </w:p>
    <w:p w:rsidR="001F46D3" w:rsidRPr="0099169B" w:rsidRDefault="001F46D3" w:rsidP="001F46D3">
      <w:pPr>
        <w:pStyle w:val="affc"/>
        <w:numPr>
          <w:ilvl w:val="0"/>
          <w:numId w:val="61"/>
        </w:numPr>
        <w:ind w:left="993"/>
        <w:jc w:val="both"/>
        <w:rPr>
          <w:sz w:val="28"/>
          <w:szCs w:val="28"/>
        </w:rPr>
      </w:pPr>
      <w:r w:rsidRPr="0099169B">
        <w:rPr>
          <w:sz w:val="28"/>
          <w:szCs w:val="28"/>
        </w:rPr>
        <w:t>ЗАО ПФК «Обновление» - производство медицинских препаратов.</w:t>
      </w:r>
    </w:p>
    <w:p w:rsidR="001F46D3" w:rsidRPr="0099169B" w:rsidRDefault="001F46D3" w:rsidP="001F46D3">
      <w:pPr>
        <w:pStyle w:val="affc"/>
        <w:numPr>
          <w:ilvl w:val="0"/>
          <w:numId w:val="61"/>
        </w:numPr>
        <w:ind w:left="993"/>
        <w:jc w:val="both"/>
        <w:rPr>
          <w:sz w:val="28"/>
          <w:szCs w:val="28"/>
        </w:rPr>
      </w:pPr>
      <w:r w:rsidRPr="0099169B">
        <w:rPr>
          <w:sz w:val="28"/>
          <w:szCs w:val="28"/>
        </w:rPr>
        <w:t>ОАО «Сузунское РТП» - услуги по ремонту сельскохозяйственной техники.</w:t>
      </w:r>
    </w:p>
    <w:p w:rsidR="001F46D3" w:rsidRPr="0099169B" w:rsidRDefault="001F46D3" w:rsidP="001F46D3">
      <w:pPr>
        <w:pStyle w:val="affc"/>
        <w:numPr>
          <w:ilvl w:val="0"/>
          <w:numId w:val="61"/>
        </w:numPr>
        <w:ind w:left="993"/>
        <w:jc w:val="both"/>
        <w:rPr>
          <w:sz w:val="28"/>
          <w:szCs w:val="28"/>
        </w:rPr>
      </w:pPr>
      <w:r w:rsidRPr="0099169B">
        <w:rPr>
          <w:sz w:val="28"/>
          <w:szCs w:val="28"/>
        </w:rPr>
        <w:t>Сузунское ППО «Хлебокомбинат» - производство хлеба и хлебобулочных изделий.</w:t>
      </w:r>
    </w:p>
    <w:p w:rsidR="001F46D3" w:rsidRPr="0099169B" w:rsidRDefault="001F46D3" w:rsidP="001F46D3">
      <w:pPr>
        <w:pStyle w:val="affc"/>
        <w:ind w:firstLine="708"/>
        <w:jc w:val="both"/>
        <w:rPr>
          <w:sz w:val="28"/>
          <w:szCs w:val="28"/>
        </w:rPr>
      </w:pPr>
      <w:r w:rsidRPr="0099169B">
        <w:rPr>
          <w:sz w:val="28"/>
          <w:szCs w:val="28"/>
        </w:rPr>
        <w:t xml:space="preserve">  Индекс физического объема выпущенной продукции на ЗАО Маслосырзавод «Сузунский» в 2010 году составил 197,8%: производство молока увеличилось в 2 раза, кисломолочной продукции – в 1,8 раз, сметаны – почти в 2 раза по отношению к показателям 2009 года. На протяжении трех лет на предприятии продолжаются работы по реконструкции и модернизации производства: заменено оборудование в цехе по производству сыра, проведена реконструкция молочного цеха, пополнился автопарк предприятия.</w:t>
      </w:r>
    </w:p>
    <w:p w:rsidR="001F46D3" w:rsidRPr="0099169B" w:rsidRDefault="001F46D3" w:rsidP="001F46D3">
      <w:pPr>
        <w:pStyle w:val="affc"/>
        <w:ind w:firstLine="708"/>
        <w:jc w:val="both"/>
        <w:rPr>
          <w:sz w:val="28"/>
          <w:szCs w:val="28"/>
        </w:rPr>
      </w:pPr>
      <w:r w:rsidRPr="0099169B">
        <w:rPr>
          <w:sz w:val="28"/>
          <w:szCs w:val="28"/>
        </w:rPr>
        <w:t xml:space="preserve">Ассортимент выпускаемой на ЗАО «Сузунские деликатесы» продукции насчитывает около 100 наименований мясных полуфабрикатов. С марта 2010 года налажен выпуск колбасных изделий - выпущено 12 тонн вареной и полукапченой колбасы, сосисок и сарделек. После окончания работ по реконструкции производства, планируется выпускать 8 тонн колбасных изделий ежемесячно. </w:t>
      </w:r>
      <w:r w:rsidRPr="0099169B">
        <w:rPr>
          <w:sz w:val="28"/>
          <w:szCs w:val="28"/>
        </w:rPr>
        <w:lastRenderedPageBreak/>
        <w:t>Общий объем произведенной продукции по итогам 2010 года составил 16 миллионов рублей, индекс физического объема – 110,2%.</w:t>
      </w:r>
    </w:p>
    <w:p w:rsidR="00144BBF" w:rsidRDefault="001F46D3" w:rsidP="001F46D3">
      <w:pPr>
        <w:pStyle w:val="affc"/>
        <w:ind w:firstLine="708"/>
        <w:jc w:val="both"/>
        <w:rPr>
          <w:sz w:val="28"/>
          <w:szCs w:val="28"/>
        </w:rPr>
      </w:pPr>
      <w:r w:rsidRPr="0099169B">
        <w:rPr>
          <w:sz w:val="28"/>
          <w:szCs w:val="28"/>
        </w:rPr>
        <w:t xml:space="preserve">В настоящее время в районе 3 сельхозпредприятия </w:t>
      </w:r>
      <w:r w:rsidR="00144BBF">
        <w:rPr>
          <w:sz w:val="28"/>
          <w:szCs w:val="28"/>
        </w:rPr>
        <w:t xml:space="preserve">(ЗАО «Пламя», ЗАО «им. Кирова») </w:t>
      </w:r>
      <w:r w:rsidRPr="0099169B">
        <w:rPr>
          <w:sz w:val="28"/>
          <w:szCs w:val="28"/>
        </w:rPr>
        <w:t xml:space="preserve">занимаются переработкой продукции животноводства. Общий объем переработки мяса в этих предприятиях свыше 20 миллионов рублей. </w:t>
      </w:r>
    </w:p>
    <w:p w:rsidR="001F46D3" w:rsidRPr="0099169B" w:rsidRDefault="001F46D3" w:rsidP="001F46D3">
      <w:pPr>
        <w:pStyle w:val="affc"/>
        <w:ind w:firstLine="708"/>
        <w:jc w:val="both"/>
        <w:rPr>
          <w:sz w:val="28"/>
          <w:szCs w:val="28"/>
        </w:rPr>
      </w:pPr>
      <w:r w:rsidRPr="0099169B">
        <w:rPr>
          <w:sz w:val="28"/>
          <w:szCs w:val="28"/>
        </w:rPr>
        <w:t>25% общего объема промышленного производства района приходится на ЗАО ПФК «Обновление», основным видом деятельности которого является производство фармацевтической продукции. На предприятии трудятся 140 человек. Ими за смену выпускается 50-60 тысяч единиц продукции: бриллианта зеленого, перманганата калия, раствора йода.</w:t>
      </w:r>
    </w:p>
    <w:p w:rsidR="001F46D3" w:rsidRPr="0099169B" w:rsidRDefault="001F46D3" w:rsidP="001F46D3">
      <w:pPr>
        <w:pStyle w:val="affc"/>
        <w:ind w:firstLine="708"/>
        <w:jc w:val="both"/>
        <w:rPr>
          <w:sz w:val="28"/>
          <w:szCs w:val="28"/>
        </w:rPr>
      </w:pPr>
      <w:r w:rsidRPr="0099169B">
        <w:rPr>
          <w:sz w:val="28"/>
          <w:szCs w:val="28"/>
        </w:rPr>
        <w:t xml:space="preserve">В ОАО ПКФ «Эффект» постоянно расширяется ассортимент выпускаемой продукции. В 2008 году начат выпуск полипропиленовых труб для горячего водоснабжения, в 2010году - сотового поликарбоната. На предприятии трудится 234 человека. </w:t>
      </w:r>
    </w:p>
    <w:p w:rsidR="001F46D3" w:rsidRPr="0099169B" w:rsidRDefault="001F46D3" w:rsidP="001F46D3">
      <w:pPr>
        <w:pStyle w:val="affc"/>
        <w:ind w:firstLine="708"/>
        <w:jc w:val="both"/>
        <w:rPr>
          <w:sz w:val="28"/>
          <w:szCs w:val="28"/>
        </w:rPr>
      </w:pPr>
      <w:r w:rsidRPr="0099169B">
        <w:rPr>
          <w:sz w:val="28"/>
          <w:szCs w:val="28"/>
        </w:rPr>
        <w:t>В конце третьего квартала 2010 года в районе возобновлено швейное производство. ООО «Бердчанка» открыло цех по пошиву верхней одежды, трудоустроено 25 человек. Ассортимент выпускаемой продукции – спецодежда, изделия, предназначенные для потребительского рынка.</w:t>
      </w:r>
    </w:p>
    <w:p w:rsidR="001F46D3" w:rsidRPr="0099169B" w:rsidRDefault="001F46D3" w:rsidP="001F46D3">
      <w:pPr>
        <w:pStyle w:val="affc"/>
        <w:ind w:firstLine="708"/>
        <w:jc w:val="both"/>
        <w:rPr>
          <w:sz w:val="28"/>
          <w:szCs w:val="28"/>
        </w:rPr>
      </w:pPr>
      <w:r w:rsidRPr="0099169B">
        <w:rPr>
          <w:sz w:val="28"/>
          <w:szCs w:val="28"/>
        </w:rPr>
        <w:t>Лесная и деревоперерабатывающая отрасль находится в спаде, который составил в 2010 году 11,8%. Численность занятых в отрасли сократилась почти на 400 человек. С целью выхода из сложившейся ситуации в ГУП «Сузунский лесхоз» в 2010 году введена в эксплуатацию котельная, работающая на отходах лесопиления. Подготовлен к запуску мини-цех по переработке мелкотоварной древесины, стабилизирована финансовая ситуация на предприятии.</w:t>
      </w:r>
    </w:p>
    <w:p w:rsidR="001F46D3" w:rsidRPr="0099169B" w:rsidRDefault="001F46D3" w:rsidP="001F46D3">
      <w:pPr>
        <w:pStyle w:val="affc"/>
        <w:jc w:val="center"/>
        <w:rPr>
          <w:b/>
          <w:sz w:val="28"/>
          <w:szCs w:val="28"/>
        </w:rPr>
      </w:pPr>
    </w:p>
    <w:p w:rsidR="001F46D3" w:rsidRPr="0099169B" w:rsidRDefault="001F46D3" w:rsidP="001F46D3">
      <w:pPr>
        <w:pStyle w:val="affc"/>
        <w:jc w:val="center"/>
        <w:rPr>
          <w:b/>
          <w:sz w:val="28"/>
          <w:szCs w:val="28"/>
        </w:rPr>
      </w:pPr>
      <w:r w:rsidRPr="0099169B">
        <w:rPr>
          <w:b/>
          <w:sz w:val="28"/>
          <w:szCs w:val="28"/>
        </w:rPr>
        <w:t>Сельское хозяйство</w:t>
      </w:r>
    </w:p>
    <w:p w:rsidR="001F46D3" w:rsidRPr="0099169B" w:rsidRDefault="001F46D3" w:rsidP="001F46D3">
      <w:pPr>
        <w:pStyle w:val="affc"/>
        <w:ind w:firstLine="708"/>
        <w:jc w:val="both"/>
        <w:rPr>
          <w:sz w:val="28"/>
          <w:szCs w:val="28"/>
        </w:rPr>
      </w:pPr>
      <w:r w:rsidRPr="0099169B">
        <w:rPr>
          <w:sz w:val="28"/>
          <w:szCs w:val="28"/>
        </w:rPr>
        <w:t xml:space="preserve">Сельское хозяйство также является отраслью экономики сельского поселения. </w:t>
      </w:r>
    </w:p>
    <w:p w:rsidR="001F46D3" w:rsidRPr="0099169B" w:rsidRDefault="001F46D3" w:rsidP="001F46D3">
      <w:pPr>
        <w:ind w:firstLine="709"/>
        <w:jc w:val="both"/>
        <w:rPr>
          <w:sz w:val="28"/>
          <w:szCs w:val="28"/>
        </w:rPr>
      </w:pPr>
      <w:r w:rsidRPr="0099169B">
        <w:rPr>
          <w:sz w:val="28"/>
          <w:szCs w:val="28"/>
        </w:rPr>
        <w:t>Сельское хозяйство области специализируется на выращивании зерна, картофеля и овощей. Развиты мясомолочное животноводство, птицеводство и пчеловодство. Важную роль играет производство льна.</w:t>
      </w:r>
    </w:p>
    <w:p w:rsidR="001F46D3" w:rsidRPr="0099169B" w:rsidRDefault="001F46D3" w:rsidP="001F46D3">
      <w:pPr>
        <w:ind w:firstLine="709"/>
        <w:jc w:val="both"/>
        <w:rPr>
          <w:sz w:val="28"/>
          <w:szCs w:val="28"/>
        </w:rPr>
      </w:pPr>
      <w:r w:rsidRPr="0099169B">
        <w:rPr>
          <w:sz w:val="28"/>
          <w:szCs w:val="28"/>
        </w:rPr>
        <w:t>Сельскохозяйственная освоенность территории области не слишком высока (≈ 48 %), но на Новосибирскую область приходится четверть всех сельскохозяйственных угодий Западной Сибири. В структуре посевных площадей области преобладают посевы зерновых культур — 65 % (1993 год, на пшеницу приходится 34 % всех посевов), технические культуры составляют около 1 %, картофель и овощные — 2 %, кормовые культуры — 40 % (в том числе кукуруза — 10 % всех посевов).</w:t>
      </w:r>
    </w:p>
    <w:p w:rsidR="001F46D3" w:rsidRPr="0099169B" w:rsidRDefault="001F46D3" w:rsidP="001F46D3">
      <w:pPr>
        <w:ind w:firstLine="709"/>
        <w:jc w:val="both"/>
        <w:rPr>
          <w:sz w:val="28"/>
          <w:szCs w:val="28"/>
        </w:rPr>
      </w:pPr>
      <w:r w:rsidRPr="0099169B">
        <w:rPr>
          <w:sz w:val="28"/>
          <w:szCs w:val="28"/>
        </w:rPr>
        <w:t xml:space="preserve">Барабинская степь находящаяся в пределах Новосибирской и Омской областей — важнейший р-н молочного животноводства, маслоделия и земледелия всей Зап. Сибири. До 1917 — район знаменит своим маслоделием. Однако, сейчас большие площади земель распаханы, урожайность редко превышает 20 ц/га; </w:t>
      </w:r>
      <w:r w:rsidRPr="0099169B">
        <w:rPr>
          <w:sz w:val="28"/>
          <w:szCs w:val="28"/>
        </w:rPr>
        <w:lastRenderedPageBreak/>
        <w:t>ведутся мелиоративные работы по осушению болот и улучшению луговых угодий.</w:t>
      </w:r>
    </w:p>
    <w:p w:rsidR="001F46D3" w:rsidRPr="0099169B" w:rsidRDefault="001F46D3" w:rsidP="001F46D3">
      <w:pPr>
        <w:ind w:firstLine="709"/>
        <w:jc w:val="both"/>
        <w:rPr>
          <w:sz w:val="28"/>
          <w:szCs w:val="28"/>
        </w:rPr>
      </w:pPr>
      <w:r w:rsidRPr="0099169B">
        <w:rPr>
          <w:sz w:val="28"/>
          <w:szCs w:val="28"/>
        </w:rPr>
        <w:t xml:space="preserve">Отрасль специализации животноводства — молочно-мясное направление разведения крупного рогатого скота. </w:t>
      </w:r>
    </w:p>
    <w:p w:rsidR="00C7300A" w:rsidRDefault="00C7300A" w:rsidP="001F46D3">
      <w:pPr>
        <w:pStyle w:val="2"/>
        <w:ind w:left="0"/>
        <w:jc w:val="center"/>
        <w:rPr>
          <w:b/>
          <w:szCs w:val="28"/>
        </w:rPr>
      </w:pPr>
      <w:bookmarkStart w:id="50" w:name="_Toc310093232"/>
      <w:bookmarkStart w:id="51" w:name="_Toc310093402"/>
      <w:bookmarkStart w:id="52" w:name="_Toc310093577"/>
      <w:bookmarkStart w:id="53" w:name="_Toc310245549"/>
    </w:p>
    <w:p w:rsidR="001F46D3" w:rsidRPr="009F60F7" w:rsidRDefault="001F46D3" w:rsidP="001F46D3">
      <w:pPr>
        <w:pStyle w:val="2"/>
        <w:ind w:left="0"/>
        <w:jc w:val="center"/>
        <w:rPr>
          <w:b/>
          <w:szCs w:val="28"/>
        </w:rPr>
      </w:pPr>
      <w:r w:rsidRPr="009F60F7">
        <w:rPr>
          <w:b/>
          <w:szCs w:val="28"/>
        </w:rPr>
        <w:t>2.5. Земельный фонд и категории земель</w:t>
      </w:r>
      <w:bookmarkEnd w:id="48"/>
      <w:bookmarkEnd w:id="49"/>
      <w:bookmarkEnd w:id="50"/>
      <w:bookmarkEnd w:id="51"/>
      <w:bookmarkEnd w:id="52"/>
      <w:bookmarkEnd w:id="53"/>
    </w:p>
    <w:p w:rsidR="001F46D3" w:rsidRPr="0099169B" w:rsidRDefault="001F46D3" w:rsidP="001F46D3">
      <w:pPr>
        <w:pStyle w:val="100"/>
        <w:ind w:firstLine="709"/>
        <w:rPr>
          <w:sz w:val="28"/>
          <w:szCs w:val="28"/>
        </w:rPr>
      </w:pPr>
      <w:r w:rsidRPr="0099169B">
        <w:rPr>
          <w:sz w:val="28"/>
          <w:szCs w:val="28"/>
        </w:rPr>
        <w:t>Согласно действующему законодательству государственный учет земель в Российской Федерации, в т.ч. и в Новосибирской области, осуществляется по категориям земель и угодьям. Отнесение земель к категориям проводится в соответствии с их целевым назначением и правовым режимом. Учет земель по угодьям ведется в соответствии с их фактическим состоянием и использованием.</w:t>
      </w:r>
    </w:p>
    <w:p w:rsidR="001F46D3" w:rsidRPr="0099169B" w:rsidRDefault="001F46D3" w:rsidP="001F46D3">
      <w:pPr>
        <w:pStyle w:val="100"/>
        <w:ind w:firstLine="709"/>
        <w:rPr>
          <w:sz w:val="28"/>
          <w:szCs w:val="28"/>
        </w:rPr>
      </w:pPr>
      <w:r w:rsidRPr="0099169B">
        <w:rPr>
          <w:sz w:val="28"/>
          <w:szCs w:val="28"/>
        </w:rPr>
        <w:t>Актуализация земельно-кадастровых данных осуществляется с учетом решений соответствующих органов исполнительной власти, принимаемых в целях упорядочения использования земель. При этом источником необходимых сведений служат также землеустроительная, градостроительная, лесоустроительная документация, утвержденная в установленном порядке.</w:t>
      </w:r>
    </w:p>
    <w:p w:rsidR="001F46D3" w:rsidRPr="0099169B" w:rsidRDefault="001F46D3" w:rsidP="001F46D3">
      <w:pPr>
        <w:pStyle w:val="100"/>
        <w:ind w:firstLine="709"/>
        <w:rPr>
          <w:sz w:val="28"/>
          <w:szCs w:val="28"/>
        </w:rPr>
      </w:pPr>
      <w:r w:rsidRPr="0099169B">
        <w:rPr>
          <w:sz w:val="28"/>
          <w:szCs w:val="28"/>
        </w:rPr>
        <w:t>Отчеты о наличии земель и распределении их по формам собственности, категориям, угодьям и пользователям составляются территориальными отделами Управления Федеральной службы государственной регистрации, кадастра и картографии по Новосибирской области в границах каждого муниципального района и городского округа.</w:t>
      </w:r>
    </w:p>
    <w:p w:rsidR="001F46D3" w:rsidRPr="0099169B" w:rsidRDefault="001F46D3" w:rsidP="001F46D3">
      <w:pPr>
        <w:pStyle w:val="100"/>
        <w:ind w:firstLine="709"/>
        <w:rPr>
          <w:sz w:val="28"/>
          <w:szCs w:val="28"/>
        </w:rPr>
      </w:pPr>
      <w:r w:rsidRPr="0099169B">
        <w:rPr>
          <w:sz w:val="28"/>
          <w:szCs w:val="28"/>
        </w:rPr>
        <w:t>Согласно законодательству, земли в Российской Федерации по целевому назначению подразделяются на следующие категории (Сузунский район):</w:t>
      </w:r>
    </w:p>
    <w:p w:rsidR="001F46D3" w:rsidRPr="0099169B" w:rsidRDefault="001F46D3" w:rsidP="001F46D3">
      <w:pPr>
        <w:pStyle w:val="100"/>
        <w:numPr>
          <w:ilvl w:val="0"/>
          <w:numId w:val="30"/>
        </w:numPr>
        <w:tabs>
          <w:tab w:val="clear" w:pos="899"/>
          <w:tab w:val="num" w:pos="1080"/>
        </w:tabs>
        <w:suppressAutoHyphens/>
        <w:ind w:left="1080"/>
        <w:rPr>
          <w:sz w:val="28"/>
          <w:szCs w:val="28"/>
        </w:rPr>
      </w:pPr>
      <w:r w:rsidRPr="0099169B">
        <w:rPr>
          <w:sz w:val="28"/>
          <w:szCs w:val="28"/>
        </w:rPr>
        <w:t>земли сельскохозяйственного назначения (268026 га);</w:t>
      </w:r>
    </w:p>
    <w:p w:rsidR="001F46D3" w:rsidRPr="0099169B" w:rsidRDefault="001F46D3" w:rsidP="001F46D3">
      <w:pPr>
        <w:pStyle w:val="100"/>
        <w:numPr>
          <w:ilvl w:val="0"/>
          <w:numId w:val="30"/>
        </w:numPr>
        <w:tabs>
          <w:tab w:val="clear" w:pos="899"/>
          <w:tab w:val="num" w:pos="1080"/>
        </w:tabs>
        <w:suppressAutoHyphens/>
        <w:ind w:left="1080"/>
        <w:rPr>
          <w:sz w:val="28"/>
          <w:szCs w:val="28"/>
        </w:rPr>
      </w:pPr>
      <w:r w:rsidRPr="0099169B">
        <w:rPr>
          <w:sz w:val="28"/>
          <w:szCs w:val="28"/>
        </w:rPr>
        <w:t>земли населенных пунктов (6840 га);</w:t>
      </w:r>
    </w:p>
    <w:p w:rsidR="001F46D3" w:rsidRPr="0099169B" w:rsidRDefault="001F46D3" w:rsidP="001F46D3">
      <w:pPr>
        <w:pStyle w:val="100"/>
        <w:numPr>
          <w:ilvl w:val="0"/>
          <w:numId w:val="30"/>
        </w:numPr>
        <w:tabs>
          <w:tab w:val="clear" w:pos="899"/>
          <w:tab w:val="num" w:pos="1080"/>
        </w:tabs>
        <w:suppressAutoHyphens/>
        <w:ind w:left="1080"/>
        <w:rPr>
          <w:sz w:val="28"/>
          <w:szCs w:val="28"/>
        </w:rPr>
      </w:pPr>
      <w:r w:rsidRPr="0099169B">
        <w:rPr>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(6401 га);</w:t>
      </w:r>
    </w:p>
    <w:p w:rsidR="001F46D3" w:rsidRPr="0099169B" w:rsidRDefault="001F46D3" w:rsidP="001F46D3">
      <w:pPr>
        <w:pStyle w:val="100"/>
        <w:numPr>
          <w:ilvl w:val="0"/>
          <w:numId w:val="30"/>
        </w:numPr>
        <w:tabs>
          <w:tab w:val="clear" w:pos="899"/>
          <w:tab w:val="num" w:pos="1080"/>
        </w:tabs>
        <w:suppressAutoHyphens/>
        <w:ind w:left="1080"/>
        <w:rPr>
          <w:sz w:val="28"/>
          <w:szCs w:val="28"/>
        </w:rPr>
      </w:pPr>
      <w:r w:rsidRPr="0099169B">
        <w:rPr>
          <w:sz w:val="28"/>
          <w:szCs w:val="28"/>
        </w:rPr>
        <w:t>земли особо охраняемых территорий и объектов;</w:t>
      </w:r>
    </w:p>
    <w:p w:rsidR="001F46D3" w:rsidRPr="0099169B" w:rsidRDefault="001F46D3" w:rsidP="001F46D3">
      <w:pPr>
        <w:pStyle w:val="100"/>
        <w:numPr>
          <w:ilvl w:val="0"/>
          <w:numId w:val="30"/>
        </w:numPr>
        <w:tabs>
          <w:tab w:val="clear" w:pos="899"/>
          <w:tab w:val="num" w:pos="1080"/>
        </w:tabs>
        <w:suppressAutoHyphens/>
        <w:ind w:left="1080"/>
        <w:rPr>
          <w:sz w:val="28"/>
          <w:szCs w:val="28"/>
        </w:rPr>
      </w:pPr>
      <w:r w:rsidRPr="0099169B">
        <w:rPr>
          <w:sz w:val="28"/>
          <w:szCs w:val="28"/>
        </w:rPr>
        <w:t>земли лесного фонда (172666 га);</w:t>
      </w:r>
    </w:p>
    <w:p w:rsidR="001F46D3" w:rsidRPr="0099169B" w:rsidRDefault="001F46D3" w:rsidP="001F46D3">
      <w:pPr>
        <w:pStyle w:val="100"/>
        <w:numPr>
          <w:ilvl w:val="0"/>
          <w:numId w:val="30"/>
        </w:numPr>
        <w:tabs>
          <w:tab w:val="clear" w:pos="899"/>
          <w:tab w:val="num" w:pos="1080"/>
        </w:tabs>
        <w:suppressAutoHyphens/>
        <w:ind w:left="1080"/>
        <w:rPr>
          <w:sz w:val="28"/>
          <w:szCs w:val="28"/>
        </w:rPr>
      </w:pPr>
      <w:r w:rsidRPr="0099169B">
        <w:rPr>
          <w:sz w:val="28"/>
          <w:szCs w:val="28"/>
        </w:rPr>
        <w:t>земли водного фонда (3348 га);</w:t>
      </w:r>
    </w:p>
    <w:p w:rsidR="001F46D3" w:rsidRPr="0099169B" w:rsidRDefault="001F46D3" w:rsidP="001F46D3">
      <w:pPr>
        <w:pStyle w:val="100"/>
        <w:numPr>
          <w:ilvl w:val="0"/>
          <w:numId w:val="30"/>
        </w:numPr>
        <w:tabs>
          <w:tab w:val="clear" w:pos="899"/>
          <w:tab w:val="num" w:pos="1080"/>
        </w:tabs>
        <w:suppressAutoHyphens/>
        <w:ind w:left="1080"/>
        <w:rPr>
          <w:sz w:val="28"/>
          <w:szCs w:val="28"/>
        </w:rPr>
      </w:pPr>
      <w:r w:rsidRPr="0099169B">
        <w:rPr>
          <w:sz w:val="28"/>
          <w:szCs w:val="28"/>
        </w:rPr>
        <w:t>земли запаса (17281 га).</w:t>
      </w:r>
    </w:p>
    <w:p w:rsidR="001F46D3" w:rsidRPr="0099169B" w:rsidRDefault="001F46D3" w:rsidP="001F46D3">
      <w:pPr>
        <w:pStyle w:val="100"/>
        <w:ind w:firstLine="709"/>
        <w:rPr>
          <w:sz w:val="28"/>
          <w:szCs w:val="28"/>
        </w:rPr>
      </w:pPr>
      <w:r w:rsidRPr="0099169B">
        <w:rPr>
          <w:sz w:val="28"/>
          <w:szCs w:val="28"/>
        </w:rPr>
        <w:t>В свою очередь, каждая из категорий, имеет разделение по целевому назначению и соответствующему разрешенному использованию.</w:t>
      </w:r>
    </w:p>
    <w:p w:rsidR="001F46D3" w:rsidRPr="0099169B" w:rsidRDefault="001F46D3" w:rsidP="001F46D3">
      <w:pPr>
        <w:pStyle w:val="100"/>
        <w:ind w:firstLine="709"/>
        <w:rPr>
          <w:sz w:val="28"/>
          <w:szCs w:val="28"/>
        </w:rPr>
      </w:pPr>
      <w:r w:rsidRPr="0099169B">
        <w:rPr>
          <w:sz w:val="28"/>
          <w:szCs w:val="28"/>
          <w:u w:val="single"/>
        </w:rPr>
        <w:t>Собственность на землю</w:t>
      </w:r>
      <w:r w:rsidRPr="0099169B">
        <w:rPr>
          <w:sz w:val="28"/>
          <w:szCs w:val="28"/>
        </w:rPr>
        <w:t xml:space="preserve"> в границах населенных пунктов поселения распределяется на частную, в том числе: собственность физических и юридических лиц, а также на государственную – федеральную и областную; муниципальную – районную и поселенческую, согласно требованиям земельного законодательства.</w:t>
      </w:r>
    </w:p>
    <w:p w:rsidR="001F46D3" w:rsidRPr="0099169B" w:rsidRDefault="001F46D3" w:rsidP="001F46D3">
      <w:pPr>
        <w:pStyle w:val="100"/>
        <w:ind w:firstLine="709"/>
        <w:rPr>
          <w:sz w:val="28"/>
          <w:szCs w:val="28"/>
        </w:rPr>
      </w:pPr>
      <w:r w:rsidRPr="0099169B">
        <w:rPr>
          <w:sz w:val="28"/>
          <w:szCs w:val="28"/>
        </w:rPr>
        <w:t xml:space="preserve">Часть земельных участков на территориях поселения относится к муниципальной собственности, право на распоряжение такими землями имеет </w:t>
      </w:r>
      <w:r w:rsidRPr="0099169B">
        <w:rPr>
          <w:sz w:val="28"/>
          <w:szCs w:val="28"/>
        </w:rPr>
        <w:lastRenderedPageBreak/>
        <w:t>муниципальный район. Фактически, это те земли, на которых беспроблемно можно планировать размещение объектов муниципального значения. Согласно ст.14 №73-ФЗ от 03.06.2006 «О введение в действие Водного Кодекса Российской Федерации» запрещается приватизация земельных участков в пределах береговой полосы.</w:t>
      </w:r>
    </w:p>
    <w:p w:rsidR="00144BBF" w:rsidRDefault="00144BBF" w:rsidP="001F46D3">
      <w:pPr>
        <w:pStyle w:val="00"/>
        <w:jc w:val="center"/>
        <w:rPr>
          <w:b/>
          <w:sz w:val="28"/>
          <w:szCs w:val="28"/>
          <w:lang w:val="ru-RU"/>
        </w:rPr>
      </w:pPr>
      <w:bookmarkStart w:id="54" w:name="_Toc277844586"/>
      <w:bookmarkStart w:id="55" w:name="_Toc283888305"/>
      <w:bookmarkStart w:id="56" w:name="_Toc310093233"/>
      <w:bookmarkStart w:id="57" w:name="_Toc310093403"/>
      <w:bookmarkStart w:id="58" w:name="_Toc310093578"/>
      <w:bookmarkStart w:id="59" w:name="_Toc310245550"/>
    </w:p>
    <w:p w:rsidR="001F46D3" w:rsidRPr="009F60F7" w:rsidRDefault="001F46D3" w:rsidP="001F46D3">
      <w:pPr>
        <w:pStyle w:val="00"/>
        <w:jc w:val="center"/>
        <w:rPr>
          <w:b/>
          <w:sz w:val="28"/>
          <w:szCs w:val="28"/>
        </w:rPr>
      </w:pPr>
      <w:r w:rsidRPr="009F60F7">
        <w:rPr>
          <w:b/>
          <w:sz w:val="28"/>
          <w:szCs w:val="28"/>
        </w:rPr>
        <w:t>2.5.1. Земли населенных пунктов</w:t>
      </w:r>
      <w:bookmarkEnd w:id="54"/>
      <w:bookmarkEnd w:id="55"/>
      <w:bookmarkEnd w:id="56"/>
      <w:bookmarkEnd w:id="57"/>
      <w:bookmarkEnd w:id="58"/>
      <w:bookmarkEnd w:id="59"/>
    </w:p>
    <w:p w:rsidR="001F46D3" w:rsidRPr="0099169B" w:rsidRDefault="001F46D3" w:rsidP="001F46D3">
      <w:pPr>
        <w:pStyle w:val="100"/>
        <w:ind w:firstLine="709"/>
        <w:rPr>
          <w:sz w:val="28"/>
          <w:szCs w:val="28"/>
        </w:rPr>
      </w:pPr>
      <w:r w:rsidRPr="0099169B">
        <w:rPr>
          <w:sz w:val="28"/>
          <w:szCs w:val="28"/>
        </w:rPr>
        <w:t>В соответствии со ст. 83 Земельного кодекса РФ, землями населенных пунктов признаются земли, используемые и предназначенные для застройки и развития населенных пунктов. Одновременно с установлением категории земель населенных пунктов вводится и новое определение границ этих земель. В соответствии с п.2 ст.83 Земельного кодекса РФ «Границы городских, сельских населенных пунктов отделяют земли населенных пунктов от земель иных категорий. Границы городских,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 ».</w:t>
      </w:r>
    </w:p>
    <w:p w:rsidR="001F46D3" w:rsidRPr="0099169B" w:rsidRDefault="001F46D3" w:rsidP="001F46D3">
      <w:pPr>
        <w:pStyle w:val="100"/>
        <w:ind w:firstLine="709"/>
        <w:rPr>
          <w:sz w:val="28"/>
          <w:szCs w:val="28"/>
        </w:rPr>
      </w:pPr>
      <w:r w:rsidRPr="0099169B">
        <w:rPr>
          <w:sz w:val="28"/>
          <w:szCs w:val="28"/>
        </w:rPr>
        <w:t>Процесс упорядочения формирования земель данной категории осложняется в силу того, что границы населенных пунктов, в основном, не установлены и при их отсутствии учет земель данной категории осуществляется по фактической застройке, включая приусадебные участки. Основными материалами, используемыми при этом, являются документы по передаче земель в ведение сельских советов и по инвентаризации земель. Во многих районах часть земель, занятых застройками, все еще числится в категории земель сельскохозяйственного назначения, и не переведена в категорию земель населенных пунктов, т.к. застройка данной территории производилась на землях сельскохозяйственных предприятий, и черта населенных пунктов не корректировалась. По этой причине создаются определенные трудности при установлении категории земель и постановке земельных участков на государственный кадастровый учет.</w:t>
      </w:r>
    </w:p>
    <w:p w:rsidR="001F46D3" w:rsidRPr="009F60F7" w:rsidRDefault="001F46D3" w:rsidP="001F46D3">
      <w:pPr>
        <w:pStyle w:val="2"/>
        <w:ind w:left="0" w:firstLine="708"/>
        <w:jc w:val="both"/>
        <w:rPr>
          <w:szCs w:val="28"/>
        </w:rPr>
      </w:pPr>
      <w:r w:rsidRPr="009F60F7">
        <w:rPr>
          <w:szCs w:val="28"/>
        </w:rPr>
        <w:t>В состав земель населенных пунктов включены застроенные территории, площади, улицы, переулки, проезды, промышленные зоны, леса, парки, скверы, водоемы, земли сельскохозяйственного использования и иные.</w:t>
      </w:r>
    </w:p>
    <w:p w:rsidR="001F46D3" w:rsidRPr="0099169B" w:rsidRDefault="001F46D3" w:rsidP="001F46D3">
      <w:pPr>
        <w:ind w:left="142" w:firstLine="566"/>
        <w:jc w:val="both"/>
        <w:rPr>
          <w:color w:val="FF0000"/>
          <w:sz w:val="28"/>
          <w:szCs w:val="28"/>
        </w:rPr>
      </w:pPr>
      <w:r w:rsidRPr="0099169B">
        <w:rPr>
          <w:sz w:val="28"/>
          <w:szCs w:val="28"/>
        </w:rPr>
        <w:t>Наименование видов использования земель населенных пунктов:</w:t>
      </w:r>
    </w:p>
    <w:p w:rsidR="001F46D3" w:rsidRPr="00B70EA2" w:rsidRDefault="001F46D3" w:rsidP="001F46D3">
      <w:pPr>
        <w:numPr>
          <w:ilvl w:val="0"/>
          <w:numId w:val="102"/>
        </w:numPr>
        <w:jc w:val="both"/>
        <w:rPr>
          <w:sz w:val="28"/>
          <w:szCs w:val="28"/>
        </w:rPr>
      </w:pPr>
      <w:r w:rsidRPr="00B70EA2">
        <w:rPr>
          <w:sz w:val="28"/>
          <w:szCs w:val="28"/>
        </w:rPr>
        <w:t xml:space="preserve">Земельные участки, предназначенные для размещения домов </w:t>
      </w:r>
      <w:r w:rsidR="00B70EA2">
        <w:rPr>
          <w:sz w:val="28"/>
          <w:szCs w:val="28"/>
        </w:rPr>
        <w:t>мало</w:t>
      </w:r>
      <w:r w:rsidRPr="00B70EA2">
        <w:rPr>
          <w:sz w:val="28"/>
          <w:szCs w:val="28"/>
        </w:rPr>
        <w:t>этажной жилой застройки.</w:t>
      </w:r>
    </w:p>
    <w:p w:rsidR="001F46D3" w:rsidRPr="00B70EA2" w:rsidRDefault="001F46D3" w:rsidP="001F46D3">
      <w:pPr>
        <w:numPr>
          <w:ilvl w:val="0"/>
          <w:numId w:val="102"/>
        </w:numPr>
        <w:jc w:val="both"/>
        <w:rPr>
          <w:sz w:val="28"/>
          <w:szCs w:val="28"/>
        </w:rPr>
      </w:pPr>
      <w:r w:rsidRPr="00B70EA2">
        <w:rPr>
          <w:sz w:val="28"/>
          <w:szCs w:val="28"/>
        </w:rPr>
        <w:t>Земельные участки, предназначенные для размещения домов индивидуальной жилой застройки.</w:t>
      </w:r>
    </w:p>
    <w:p w:rsidR="001F46D3" w:rsidRPr="00B70EA2" w:rsidRDefault="001F46D3" w:rsidP="001F46D3">
      <w:pPr>
        <w:numPr>
          <w:ilvl w:val="0"/>
          <w:numId w:val="102"/>
        </w:numPr>
        <w:jc w:val="both"/>
        <w:rPr>
          <w:sz w:val="28"/>
          <w:szCs w:val="28"/>
        </w:rPr>
      </w:pPr>
      <w:r w:rsidRPr="00B70EA2">
        <w:rPr>
          <w:sz w:val="28"/>
          <w:szCs w:val="28"/>
        </w:rPr>
        <w:t>Земельные участки, предназначенные для размещения гаражей и автостоянок.</w:t>
      </w:r>
    </w:p>
    <w:p w:rsidR="001F46D3" w:rsidRPr="00B70EA2" w:rsidRDefault="001F46D3" w:rsidP="001F46D3">
      <w:pPr>
        <w:numPr>
          <w:ilvl w:val="0"/>
          <w:numId w:val="102"/>
        </w:numPr>
        <w:jc w:val="both"/>
        <w:rPr>
          <w:sz w:val="28"/>
          <w:szCs w:val="28"/>
        </w:rPr>
      </w:pPr>
      <w:r w:rsidRPr="00B70EA2">
        <w:rPr>
          <w:sz w:val="28"/>
          <w:szCs w:val="28"/>
        </w:rPr>
        <w:t>Земельные участки, предназначенные для размещения объектов торговли, общественного питания и бытового обслуживания.</w:t>
      </w:r>
    </w:p>
    <w:p w:rsidR="001F46D3" w:rsidRPr="00B70EA2" w:rsidRDefault="001F46D3" w:rsidP="001F46D3">
      <w:pPr>
        <w:numPr>
          <w:ilvl w:val="0"/>
          <w:numId w:val="102"/>
        </w:numPr>
        <w:jc w:val="both"/>
        <w:rPr>
          <w:sz w:val="28"/>
          <w:szCs w:val="28"/>
        </w:rPr>
      </w:pPr>
      <w:r w:rsidRPr="00B70EA2">
        <w:rPr>
          <w:sz w:val="28"/>
          <w:szCs w:val="28"/>
        </w:rPr>
        <w:t>Земельные участки, предназначенные для размещения гостиниц.</w:t>
      </w:r>
    </w:p>
    <w:p w:rsidR="001F46D3" w:rsidRPr="00B70EA2" w:rsidRDefault="001F46D3" w:rsidP="001F46D3">
      <w:pPr>
        <w:numPr>
          <w:ilvl w:val="0"/>
          <w:numId w:val="102"/>
        </w:numPr>
        <w:jc w:val="both"/>
        <w:rPr>
          <w:sz w:val="28"/>
          <w:szCs w:val="28"/>
        </w:rPr>
      </w:pPr>
      <w:r w:rsidRPr="00B70EA2">
        <w:rPr>
          <w:sz w:val="28"/>
          <w:szCs w:val="28"/>
        </w:rPr>
        <w:lastRenderedPageBreak/>
        <w:t>Земельные участки, предназначенные для размещения административных и офисных зданий, объектов образования, науки, здравоохранения и социального обеспечения, физической культуры и спорта, культуры, искусства, религии.</w:t>
      </w:r>
    </w:p>
    <w:p w:rsidR="001F46D3" w:rsidRPr="00B70EA2" w:rsidRDefault="001F46D3" w:rsidP="001F46D3">
      <w:pPr>
        <w:numPr>
          <w:ilvl w:val="0"/>
          <w:numId w:val="102"/>
        </w:numPr>
        <w:jc w:val="both"/>
        <w:rPr>
          <w:sz w:val="28"/>
          <w:szCs w:val="28"/>
        </w:rPr>
      </w:pPr>
      <w:r w:rsidRPr="00B70EA2">
        <w:rPr>
          <w:sz w:val="28"/>
          <w:szCs w:val="28"/>
        </w:rPr>
        <w:t>Земельные участки, предназначенные для размещения объектов рекреационного и лечебно-оздоровительного назначения.</w:t>
      </w:r>
    </w:p>
    <w:p w:rsidR="001F46D3" w:rsidRPr="00B70EA2" w:rsidRDefault="001F46D3" w:rsidP="001F46D3">
      <w:pPr>
        <w:numPr>
          <w:ilvl w:val="0"/>
          <w:numId w:val="102"/>
        </w:numPr>
        <w:jc w:val="both"/>
        <w:rPr>
          <w:sz w:val="28"/>
          <w:szCs w:val="28"/>
        </w:rPr>
      </w:pPr>
      <w:r w:rsidRPr="00B70EA2">
        <w:rPr>
          <w:sz w:val="28"/>
          <w:szCs w:val="28"/>
        </w:rPr>
        <w:t>Земельные участки, предназначенные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p w:rsidR="001F46D3" w:rsidRPr="00B70EA2" w:rsidRDefault="001F46D3" w:rsidP="001F46D3">
      <w:pPr>
        <w:numPr>
          <w:ilvl w:val="0"/>
          <w:numId w:val="102"/>
        </w:numPr>
        <w:jc w:val="both"/>
        <w:rPr>
          <w:sz w:val="28"/>
          <w:szCs w:val="28"/>
        </w:rPr>
      </w:pPr>
      <w:r w:rsidRPr="00B70EA2">
        <w:rPr>
          <w:sz w:val="28"/>
          <w:szCs w:val="28"/>
        </w:rPr>
        <w:t>Земельные участки, предназначенные для размещения электростанций, обслуживающих их сооружений и объектов.</w:t>
      </w:r>
    </w:p>
    <w:p w:rsidR="001F46D3" w:rsidRPr="00B70EA2" w:rsidRDefault="001F46D3" w:rsidP="001F46D3">
      <w:pPr>
        <w:numPr>
          <w:ilvl w:val="0"/>
          <w:numId w:val="102"/>
        </w:numPr>
        <w:jc w:val="both"/>
        <w:rPr>
          <w:sz w:val="28"/>
          <w:szCs w:val="28"/>
        </w:rPr>
      </w:pPr>
      <w:r w:rsidRPr="00B70EA2">
        <w:rPr>
          <w:sz w:val="28"/>
          <w:szCs w:val="28"/>
        </w:rPr>
        <w:t>Земельные участки, предназначенные для размещения портов, водных, железнодорожных вокзалов, автодорожных вокзалов, аэропортов, аэродромов, аэровокзалов.</w:t>
      </w:r>
    </w:p>
    <w:p w:rsidR="001F46D3" w:rsidRPr="00B70EA2" w:rsidRDefault="001F46D3" w:rsidP="001F46D3">
      <w:pPr>
        <w:numPr>
          <w:ilvl w:val="0"/>
          <w:numId w:val="102"/>
        </w:numPr>
        <w:jc w:val="both"/>
        <w:rPr>
          <w:sz w:val="28"/>
          <w:szCs w:val="28"/>
        </w:rPr>
      </w:pPr>
      <w:r w:rsidRPr="00B70EA2">
        <w:rPr>
          <w:sz w:val="28"/>
          <w:szCs w:val="28"/>
        </w:rPr>
        <w:t>Земельные участки, занятые водными объектами, находящимися в обороте.</w:t>
      </w:r>
    </w:p>
    <w:p w:rsidR="001F46D3" w:rsidRPr="00B70EA2" w:rsidRDefault="001F46D3" w:rsidP="001F46D3">
      <w:pPr>
        <w:numPr>
          <w:ilvl w:val="0"/>
          <w:numId w:val="102"/>
        </w:numPr>
        <w:jc w:val="both"/>
        <w:rPr>
          <w:sz w:val="28"/>
          <w:szCs w:val="28"/>
        </w:rPr>
      </w:pPr>
      <w:r w:rsidRPr="00B70EA2">
        <w:rPr>
          <w:sz w:val="28"/>
          <w:szCs w:val="28"/>
        </w:rPr>
        <w:t>Земельные участки, предназначенные для разработки полезных ископаемых, размещения железнодорожных путей, автомобильных дорог, искусственно созданных внутренних водных путей, причалов, пристаней, полос отвода железных и автомобильных дорог, водных путей, трубопроводов, кабельных, радиорелейных и воздушных линий связи и линий радиофикации, воздушных линий электропередачи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транспорта, энергетики и связи; размещения наземных сооружений и инфраструктуры спутниковой связи, объектов космической деятельности, военных объектов.</w:t>
      </w:r>
    </w:p>
    <w:p w:rsidR="001F46D3" w:rsidRPr="00B70EA2" w:rsidRDefault="001F46D3" w:rsidP="001F46D3">
      <w:pPr>
        <w:numPr>
          <w:ilvl w:val="0"/>
          <w:numId w:val="102"/>
        </w:numPr>
        <w:jc w:val="both"/>
        <w:rPr>
          <w:sz w:val="28"/>
          <w:szCs w:val="28"/>
        </w:rPr>
      </w:pPr>
      <w:r w:rsidRPr="00B70EA2">
        <w:rPr>
          <w:sz w:val="28"/>
          <w:szCs w:val="28"/>
        </w:rPr>
        <w:t>Земельные участки, занятые особо охраняемыми территориями и объектами, городскими лесами, скверами, парками, городскими садами.</w:t>
      </w:r>
    </w:p>
    <w:p w:rsidR="001F46D3" w:rsidRPr="00B70EA2" w:rsidRDefault="001F46D3" w:rsidP="001F46D3">
      <w:pPr>
        <w:numPr>
          <w:ilvl w:val="0"/>
          <w:numId w:val="102"/>
        </w:numPr>
        <w:jc w:val="both"/>
        <w:rPr>
          <w:sz w:val="28"/>
          <w:szCs w:val="28"/>
        </w:rPr>
      </w:pPr>
      <w:r w:rsidRPr="00B70EA2">
        <w:rPr>
          <w:sz w:val="28"/>
          <w:szCs w:val="28"/>
        </w:rPr>
        <w:t>Земельные участки улиц, проспектов, площадей, шоссе, аллей, бульваров, застав, переулков, проездов, тупиков; земельные участки земель резерва; земельные участки, занятые водными объектами, изъятыми из оборота или ограниченными в обороте в соответствии с законодательством Российской Федерации; земельные участки под полосами отвода водоемов, каналов и коллекторов, набережные.</w:t>
      </w:r>
    </w:p>
    <w:p w:rsidR="001F46D3" w:rsidRPr="0099169B" w:rsidRDefault="001F46D3" w:rsidP="001F46D3">
      <w:pPr>
        <w:pStyle w:val="100"/>
        <w:jc w:val="center"/>
        <w:rPr>
          <w:b/>
          <w:sz w:val="28"/>
          <w:szCs w:val="28"/>
        </w:rPr>
      </w:pPr>
      <w:bookmarkStart w:id="60" w:name="_Toc277844587"/>
      <w:bookmarkStart w:id="61" w:name="_Toc283888306"/>
    </w:p>
    <w:p w:rsidR="001F46D3" w:rsidRPr="0099169B" w:rsidRDefault="001F46D3" w:rsidP="001F46D3">
      <w:pPr>
        <w:pStyle w:val="100"/>
        <w:jc w:val="center"/>
        <w:rPr>
          <w:b/>
          <w:sz w:val="28"/>
          <w:szCs w:val="28"/>
        </w:rPr>
      </w:pPr>
      <w:r w:rsidRPr="0099169B">
        <w:rPr>
          <w:b/>
          <w:sz w:val="28"/>
          <w:szCs w:val="28"/>
        </w:rPr>
        <w:t>2.5.2. Земли сельскохозяйственного назначения</w:t>
      </w:r>
      <w:bookmarkEnd w:id="60"/>
      <w:bookmarkEnd w:id="61"/>
    </w:p>
    <w:p w:rsidR="001F46D3" w:rsidRPr="0099169B" w:rsidRDefault="001F46D3" w:rsidP="001F46D3">
      <w:pPr>
        <w:pStyle w:val="100"/>
        <w:ind w:firstLine="720"/>
        <w:rPr>
          <w:sz w:val="28"/>
          <w:szCs w:val="28"/>
        </w:rPr>
      </w:pPr>
      <w:r w:rsidRPr="0099169B">
        <w:rPr>
          <w:sz w:val="28"/>
          <w:szCs w:val="28"/>
        </w:rPr>
        <w:t>На основании Земельного кодекса РФ (п.1 ст.77) «землями сельскохозяйственного назначения признаются земли за чертой поселений, предоставленные для нужд сельского хозяйства, а также предназначенные для этих целей».</w:t>
      </w:r>
    </w:p>
    <w:p w:rsidR="001F46D3" w:rsidRPr="0099169B" w:rsidRDefault="001F46D3" w:rsidP="001F46D3">
      <w:pPr>
        <w:ind w:firstLine="720"/>
        <w:jc w:val="both"/>
        <w:rPr>
          <w:sz w:val="28"/>
          <w:szCs w:val="28"/>
        </w:rPr>
      </w:pPr>
      <w:r w:rsidRPr="0099169B">
        <w:rPr>
          <w:sz w:val="28"/>
          <w:szCs w:val="28"/>
        </w:rPr>
        <w:t>В составе земель сельскохозяйственного назначения выделяются:</w:t>
      </w:r>
    </w:p>
    <w:p w:rsidR="001F46D3" w:rsidRPr="0099169B" w:rsidRDefault="001F46D3" w:rsidP="001F46D3">
      <w:pPr>
        <w:numPr>
          <w:ilvl w:val="0"/>
          <w:numId w:val="35"/>
        </w:numPr>
        <w:ind w:left="1134" w:hanging="425"/>
        <w:jc w:val="both"/>
        <w:rPr>
          <w:sz w:val="28"/>
          <w:szCs w:val="28"/>
        </w:rPr>
      </w:pPr>
      <w:r w:rsidRPr="0099169B">
        <w:rPr>
          <w:sz w:val="28"/>
          <w:szCs w:val="28"/>
        </w:rPr>
        <w:lastRenderedPageBreak/>
        <w:t xml:space="preserve">сельскохозяйственные угодья - пашни, сенокосы, пастбища, залежи, земли, занятые многолетними насаждениями (садами, виноградниками и другими), </w:t>
      </w:r>
    </w:p>
    <w:p w:rsidR="001F46D3" w:rsidRPr="0099169B" w:rsidRDefault="001F46D3" w:rsidP="001F46D3">
      <w:pPr>
        <w:numPr>
          <w:ilvl w:val="0"/>
          <w:numId w:val="35"/>
        </w:numPr>
        <w:ind w:left="1134" w:hanging="425"/>
        <w:jc w:val="both"/>
        <w:rPr>
          <w:sz w:val="28"/>
          <w:szCs w:val="28"/>
        </w:rPr>
      </w:pPr>
      <w:r w:rsidRPr="0099169B">
        <w:rPr>
          <w:sz w:val="28"/>
          <w:szCs w:val="28"/>
        </w:rPr>
        <w:t xml:space="preserve">земли, занятые внутрихозяйственными дорогами, </w:t>
      </w:r>
    </w:p>
    <w:p w:rsidR="001F46D3" w:rsidRPr="0099169B" w:rsidRDefault="001F46D3" w:rsidP="001F46D3">
      <w:pPr>
        <w:numPr>
          <w:ilvl w:val="0"/>
          <w:numId w:val="35"/>
        </w:numPr>
        <w:ind w:left="1134" w:hanging="425"/>
        <w:jc w:val="both"/>
        <w:rPr>
          <w:sz w:val="28"/>
          <w:szCs w:val="28"/>
        </w:rPr>
      </w:pPr>
      <w:r w:rsidRPr="0099169B">
        <w:rPr>
          <w:sz w:val="28"/>
          <w:szCs w:val="28"/>
        </w:rPr>
        <w:t xml:space="preserve">земли, занятые коммуникациями, </w:t>
      </w:r>
    </w:p>
    <w:p w:rsidR="001F46D3" w:rsidRPr="0099169B" w:rsidRDefault="001F46D3" w:rsidP="001F46D3">
      <w:pPr>
        <w:numPr>
          <w:ilvl w:val="0"/>
          <w:numId w:val="35"/>
        </w:numPr>
        <w:ind w:left="1134" w:hanging="425"/>
        <w:jc w:val="both"/>
        <w:rPr>
          <w:sz w:val="28"/>
          <w:szCs w:val="28"/>
        </w:rPr>
      </w:pPr>
      <w:r w:rsidRPr="0099169B">
        <w:rPr>
          <w:sz w:val="28"/>
          <w:szCs w:val="28"/>
        </w:rPr>
        <w:t xml:space="preserve">земли, занятые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 </w:t>
      </w:r>
    </w:p>
    <w:p w:rsidR="001F46D3" w:rsidRPr="0099169B" w:rsidRDefault="001F46D3" w:rsidP="001F46D3">
      <w:pPr>
        <w:numPr>
          <w:ilvl w:val="0"/>
          <w:numId w:val="35"/>
        </w:numPr>
        <w:ind w:left="1134" w:hanging="425"/>
        <w:jc w:val="both"/>
        <w:rPr>
          <w:sz w:val="28"/>
          <w:szCs w:val="28"/>
        </w:rPr>
      </w:pPr>
      <w:r w:rsidRPr="0099169B">
        <w:rPr>
          <w:sz w:val="28"/>
          <w:szCs w:val="28"/>
        </w:rPr>
        <w:t xml:space="preserve">земли, занятые водными объектами, </w:t>
      </w:r>
    </w:p>
    <w:p w:rsidR="001F46D3" w:rsidRPr="0099169B" w:rsidRDefault="001F46D3" w:rsidP="001F46D3">
      <w:pPr>
        <w:numPr>
          <w:ilvl w:val="0"/>
          <w:numId w:val="35"/>
        </w:numPr>
        <w:ind w:left="1134" w:hanging="425"/>
        <w:jc w:val="both"/>
        <w:rPr>
          <w:sz w:val="28"/>
          <w:szCs w:val="28"/>
        </w:rPr>
      </w:pPr>
      <w:r w:rsidRPr="0099169B">
        <w:rPr>
          <w:sz w:val="28"/>
          <w:szCs w:val="28"/>
        </w:rPr>
        <w:t>а также земли, занятые зданиями, строениями, сооружениями, используемыми для производства, хранения и первичной переработки сельскохозяйственной продукции.</w:t>
      </w:r>
    </w:p>
    <w:p w:rsidR="001F46D3" w:rsidRPr="0099169B" w:rsidRDefault="001F46D3" w:rsidP="001F46D3">
      <w:pPr>
        <w:ind w:firstLine="720"/>
        <w:jc w:val="both"/>
        <w:rPr>
          <w:sz w:val="28"/>
          <w:szCs w:val="28"/>
        </w:rPr>
      </w:pPr>
      <w:r w:rsidRPr="0099169B">
        <w:rPr>
          <w:sz w:val="28"/>
          <w:szCs w:val="28"/>
        </w:rPr>
        <w:t>Земельный кодекс определяет особенности использования сельскохозяйственных угодий:</w:t>
      </w:r>
    </w:p>
    <w:p w:rsidR="001F46D3" w:rsidRPr="0099169B" w:rsidRDefault="001F46D3" w:rsidP="001F46D3">
      <w:pPr>
        <w:numPr>
          <w:ilvl w:val="0"/>
          <w:numId w:val="35"/>
        </w:numPr>
        <w:ind w:left="1134" w:hanging="425"/>
        <w:jc w:val="both"/>
        <w:rPr>
          <w:sz w:val="28"/>
          <w:szCs w:val="28"/>
        </w:rPr>
      </w:pPr>
      <w:r w:rsidRPr="0099169B">
        <w:rPr>
          <w:sz w:val="28"/>
          <w:szCs w:val="28"/>
        </w:rPr>
        <w:t>Сельскохозяйственные угодья — пашни, сенокосы, пастбища, залежи, земли, занятые многолетними насаждениями (садами и др.), - в составе земель сельскохозяйственного назначения имеют приоритет в использовании и подлежат особой охране.</w:t>
      </w:r>
    </w:p>
    <w:p w:rsidR="001F46D3" w:rsidRPr="0099169B" w:rsidRDefault="001F46D3" w:rsidP="001F46D3">
      <w:pPr>
        <w:numPr>
          <w:ilvl w:val="0"/>
          <w:numId w:val="35"/>
        </w:numPr>
        <w:ind w:left="1134" w:hanging="425"/>
        <w:jc w:val="both"/>
        <w:rPr>
          <w:sz w:val="28"/>
          <w:szCs w:val="28"/>
        </w:rPr>
      </w:pPr>
      <w:r w:rsidRPr="0099169B">
        <w:rPr>
          <w:sz w:val="28"/>
          <w:szCs w:val="28"/>
        </w:rPr>
        <w:t>Особо ценные продуктивные сельскохозяйственные угодья, кадастровая стоимость которых существенно превышает средний уровень кадастровой стоимости по муниципальному району, могут быть в соответствии с законодательством субъекта РФ включены в перечень земель, использование которых для других целей не допускается.</w:t>
      </w:r>
    </w:p>
    <w:p w:rsidR="001F46D3" w:rsidRPr="0099169B" w:rsidRDefault="001F46D3" w:rsidP="001F46D3">
      <w:pPr>
        <w:numPr>
          <w:ilvl w:val="0"/>
          <w:numId w:val="35"/>
        </w:numPr>
        <w:ind w:left="1134" w:hanging="425"/>
        <w:jc w:val="both"/>
        <w:rPr>
          <w:sz w:val="28"/>
          <w:szCs w:val="28"/>
        </w:rPr>
      </w:pPr>
      <w:r w:rsidRPr="0099169B">
        <w:rPr>
          <w:sz w:val="28"/>
          <w:szCs w:val="28"/>
        </w:rPr>
        <w:t>Использование земельных долей, возникших в результате приватизации сельскохозяйственных угодий, регулируется Федеральным законом «Об обороте земель сельскохозяйственного назначения» от 24.07.2002 №101-ФЗ (в ред. 08.05.2009 №93-ФЗ).</w:t>
      </w:r>
    </w:p>
    <w:p w:rsidR="001F46D3" w:rsidRPr="0099169B" w:rsidRDefault="001F46D3" w:rsidP="001F46D3">
      <w:pPr>
        <w:ind w:firstLine="720"/>
        <w:jc w:val="both"/>
        <w:rPr>
          <w:sz w:val="28"/>
          <w:szCs w:val="28"/>
        </w:rPr>
      </w:pPr>
      <w:r w:rsidRPr="0099169B">
        <w:rPr>
          <w:sz w:val="28"/>
          <w:szCs w:val="28"/>
        </w:rPr>
        <w:t xml:space="preserve">Земли данной категории имеют особый правовой режим и подлежат особой охране. По состоянию на 01.01.2012 площадь земель сельскохозяйственного назначения составляет 11150,1 тыс.га. В целом площадь земель данной категории уменьшилась на 0,4 тыс. га. При этом, в 2011 году осуществлялся перевод земель или земельных участков из земель сельскохозяйственного назначения в земли населенных пунктов и земли промышленности …, из земель земли промышленности … в земли населенных пунктов, из земель запаса в земли  сельскохозяйственного назначения и в земли промышленности… </w:t>
      </w:r>
    </w:p>
    <w:p w:rsidR="001F46D3" w:rsidRPr="0099169B" w:rsidRDefault="001F46D3" w:rsidP="001F46D3">
      <w:pPr>
        <w:ind w:firstLine="720"/>
        <w:jc w:val="both"/>
        <w:rPr>
          <w:sz w:val="28"/>
          <w:szCs w:val="28"/>
        </w:rPr>
      </w:pPr>
      <w:r w:rsidRPr="0099169B">
        <w:rPr>
          <w:sz w:val="28"/>
          <w:szCs w:val="28"/>
        </w:rPr>
        <w:t xml:space="preserve">В площадь земель сельскохозяйственного назначения  включены земли, предоставленные: товариществам и обществам, сельскохозяйственным кооперативам, колхозам, государственным сельскохозяйственным предприятиям, научно-исследовательским учреждениям для сельскохозяйственного производства, научно-исследовательских целей, крестьянским хозяйствам, для </w:t>
      </w:r>
      <w:r w:rsidRPr="0099169B">
        <w:rPr>
          <w:sz w:val="28"/>
          <w:szCs w:val="28"/>
        </w:rPr>
        <w:lastRenderedPageBreak/>
        <w:t xml:space="preserve">организации личных подсобных хозяйств вне населенных пунктов, садоводства, огородничества. </w:t>
      </w:r>
    </w:p>
    <w:p w:rsidR="00B70EA2" w:rsidRDefault="001F46D3" w:rsidP="001F46D3">
      <w:pPr>
        <w:ind w:firstLine="720"/>
        <w:jc w:val="both"/>
        <w:rPr>
          <w:sz w:val="28"/>
          <w:szCs w:val="28"/>
        </w:rPr>
      </w:pPr>
      <w:r w:rsidRPr="0099169B">
        <w:rPr>
          <w:sz w:val="28"/>
          <w:szCs w:val="28"/>
        </w:rPr>
        <w:t xml:space="preserve">В эту категорию также включены земли фонда перераспределения земель. Фонд перераспределения земель был сформирован для определенных целей: для предоставления земель крестьянским хозяйствам для их создания и расширения, для личных подсобных хозяйств, огородничества и садоводства, для сенокошения и выпаса скота. </w:t>
      </w:r>
    </w:p>
    <w:p w:rsidR="00B70EA2" w:rsidRDefault="001F46D3" w:rsidP="00144BBF">
      <w:pPr>
        <w:ind w:firstLine="720"/>
        <w:jc w:val="both"/>
        <w:rPr>
          <w:rStyle w:val="10950"/>
          <w:sz w:val="28"/>
          <w:szCs w:val="28"/>
        </w:rPr>
      </w:pPr>
      <w:r w:rsidRPr="0099169B">
        <w:rPr>
          <w:sz w:val="28"/>
          <w:szCs w:val="28"/>
        </w:rPr>
        <w:t>В состав земель сельскохозяйственного назначения включены сельскохозяйственные угодья (пашня, сенокосы, пастбища, з</w:t>
      </w:r>
      <w:r w:rsidR="00144BBF">
        <w:rPr>
          <w:sz w:val="28"/>
          <w:szCs w:val="28"/>
        </w:rPr>
        <w:t xml:space="preserve">алежь, многолетние насаждения) </w:t>
      </w:r>
      <w:r w:rsidRPr="0099169B">
        <w:rPr>
          <w:sz w:val="28"/>
          <w:szCs w:val="28"/>
        </w:rPr>
        <w:t xml:space="preserve">и несельскохозяйственные земли под зданиями и сооружениями, внутрихозяйственными дорогами, лесополосами (полезащитными), древесно-кустарниковыми насаждениями, лесными землями, подлежащими переводу в лесной фонд, земли, занятые болотами. </w:t>
      </w:r>
      <w:bookmarkStart w:id="62" w:name="_Toc277844588"/>
      <w:bookmarkStart w:id="63" w:name="_Toc283888307"/>
      <w:bookmarkStart w:id="64" w:name="_Toc310093234"/>
      <w:bookmarkStart w:id="65" w:name="_Toc310093404"/>
      <w:bookmarkStart w:id="66" w:name="_Toc310093579"/>
      <w:bookmarkStart w:id="67" w:name="_Toc310245551"/>
    </w:p>
    <w:p w:rsidR="00B70EA2" w:rsidRPr="00B70EA2" w:rsidRDefault="00B70EA2" w:rsidP="001F46D3">
      <w:pPr>
        <w:pStyle w:val="00"/>
        <w:ind w:firstLine="709"/>
        <w:rPr>
          <w:rStyle w:val="10950"/>
          <w:sz w:val="28"/>
          <w:szCs w:val="28"/>
          <w:lang w:val="ru-RU"/>
        </w:rPr>
      </w:pPr>
    </w:p>
    <w:p w:rsidR="001F46D3" w:rsidRPr="00593569" w:rsidRDefault="001F46D3" w:rsidP="001F46D3">
      <w:pPr>
        <w:pStyle w:val="00"/>
        <w:ind w:firstLine="0"/>
        <w:jc w:val="center"/>
        <w:rPr>
          <w:b/>
          <w:sz w:val="28"/>
          <w:szCs w:val="28"/>
        </w:rPr>
      </w:pPr>
      <w:r w:rsidRPr="00593569">
        <w:rPr>
          <w:rStyle w:val="10950"/>
          <w:b/>
          <w:sz w:val="28"/>
          <w:szCs w:val="28"/>
        </w:rPr>
        <w:t xml:space="preserve">2.5.3. </w:t>
      </w:r>
      <w:bookmarkEnd w:id="62"/>
      <w:bookmarkEnd w:id="63"/>
      <w:r w:rsidRPr="00593569">
        <w:rPr>
          <w:rStyle w:val="10950"/>
          <w:b/>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bookmarkEnd w:id="64"/>
      <w:bookmarkEnd w:id="65"/>
      <w:bookmarkEnd w:id="66"/>
      <w:bookmarkEnd w:id="67"/>
    </w:p>
    <w:p w:rsidR="001F46D3" w:rsidRPr="00593569" w:rsidRDefault="001F46D3" w:rsidP="001F46D3">
      <w:pPr>
        <w:pStyle w:val="00"/>
        <w:ind w:firstLine="709"/>
        <w:rPr>
          <w:sz w:val="28"/>
          <w:szCs w:val="28"/>
        </w:rPr>
      </w:pPr>
      <w:r w:rsidRPr="00593569">
        <w:rPr>
          <w:sz w:val="28"/>
          <w:szCs w:val="28"/>
        </w:rPr>
        <w:t xml:space="preserve">В данную категорию земель входят земли, отведенные в установленном порядке предприятиям, учреждениям, организациям для выполнения специальных задач и расположенные за чертой поселений. </w:t>
      </w:r>
    </w:p>
    <w:p w:rsidR="001F46D3" w:rsidRPr="00593569" w:rsidRDefault="001F46D3" w:rsidP="001F46D3">
      <w:pPr>
        <w:pStyle w:val="00"/>
        <w:ind w:firstLine="709"/>
        <w:rPr>
          <w:sz w:val="28"/>
          <w:szCs w:val="28"/>
        </w:rPr>
      </w:pPr>
      <w:r w:rsidRPr="00593569">
        <w:rPr>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 зависимости от характера специальных задач, для решения которых они используются, подразделяются на:</w:t>
      </w:r>
    </w:p>
    <w:p w:rsidR="001F46D3" w:rsidRPr="00593569" w:rsidRDefault="001F46D3" w:rsidP="00B70EA2">
      <w:pPr>
        <w:pStyle w:val="00"/>
        <w:numPr>
          <w:ilvl w:val="0"/>
          <w:numId w:val="105"/>
        </w:numPr>
        <w:rPr>
          <w:sz w:val="28"/>
          <w:szCs w:val="28"/>
        </w:rPr>
      </w:pPr>
      <w:r w:rsidRPr="00593569">
        <w:rPr>
          <w:sz w:val="28"/>
          <w:szCs w:val="28"/>
        </w:rPr>
        <w:t>земли промышленности;</w:t>
      </w:r>
    </w:p>
    <w:p w:rsidR="001F46D3" w:rsidRPr="00593569" w:rsidRDefault="001F46D3" w:rsidP="00B70EA2">
      <w:pPr>
        <w:pStyle w:val="00"/>
        <w:numPr>
          <w:ilvl w:val="0"/>
          <w:numId w:val="105"/>
        </w:numPr>
        <w:rPr>
          <w:sz w:val="28"/>
          <w:szCs w:val="28"/>
        </w:rPr>
      </w:pPr>
      <w:r w:rsidRPr="00593569">
        <w:rPr>
          <w:sz w:val="28"/>
          <w:szCs w:val="28"/>
        </w:rPr>
        <w:t>земли энергетики;</w:t>
      </w:r>
    </w:p>
    <w:p w:rsidR="001F46D3" w:rsidRPr="00593569" w:rsidRDefault="001F46D3" w:rsidP="00B70EA2">
      <w:pPr>
        <w:pStyle w:val="00"/>
        <w:numPr>
          <w:ilvl w:val="0"/>
          <w:numId w:val="105"/>
        </w:numPr>
        <w:rPr>
          <w:sz w:val="28"/>
          <w:szCs w:val="28"/>
        </w:rPr>
      </w:pPr>
      <w:r w:rsidRPr="00593569">
        <w:rPr>
          <w:sz w:val="28"/>
          <w:szCs w:val="28"/>
        </w:rPr>
        <w:t>земли транспорта;</w:t>
      </w:r>
    </w:p>
    <w:p w:rsidR="001F46D3" w:rsidRPr="00593569" w:rsidRDefault="001F46D3" w:rsidP="00B70EA2">
      <w:pPr>
        <w:pStyle w:val="00"/>
        <w:numPr>
          <w:ilvl w:val="0"/>
          <w:numId w:val="105"/>
        </w:numPr>
        <w:rPr>
          <w:sz w:val="28"/>
          <w:szCs w:val="28"/>
        </w:rPr>
      </w:pPr>
      <w:r w:rsidRPr="00593569">
        <w:rPr>
          <w:sz w:val="28"/>
          <w:szCs w:val="28"/>
        </w:rPr>
        <w:t>земли связи, радиовещания, телевидения, информатики;</w:t>
      </w:r>
    </w:p>
    <w:p w:rsidR="001F46D3" w:rsidRPr="00593569" w:rsidRDefault="001F46D3" w:rsidP="00B70EA2">
      <w:pPr>
        <w:pStyle w:val="00"/>
        <w:numPr>
          <w:ilvl w:val="0"/>
          <w:numId w:val="105"/>
        </w:numPr>
        <w:rPr>
          <w:sz w:val="28"/>
          <w:szCs w:val="28"/>
        </w:rPr>
      </w:pPr>
      <w:r w:rsidRPr="00593569">
        <w:rPr>
          <w:sz w:val="28"/>
          <w:szCs w:val="28"/>
        </w:rPr>
        <w:t>земли для обеспечения космической деятельности;</w:t>
      </w:r>
    </w:p>
    <w:p w:rsidR="001F46D3" w:rsidRPr="00593569" w:rsidRDefault="001F46D3" w:rsidP="00B70EA2">
      <w:pPr>
        <w:pStyle w:val="00"/>
        <w:numPr>
          <w:ilvl w:val="0"/>
          <w:numId w:val="105"/>
        </w:numPr>
        <w:rPr>
          <w:sz w:val="28"/>
          <w:szCs w:val="28"/>
        </w:rPr>
      </w:pPr>
      <w:r w:rsidRPr="00593569">
        <w:rPr>
          <w:sz w:val="28"/>
          <w:szCs w:val="28"/>
        </w:rPr>
        <w:t>земли обороны и безопасности;</w:t>
      </w:r>
    </w:p>
    <w:p w:rsidR="001F46D3" w:rsidRPr="00593569" w:rsidRDefault="001F46D3" w:rsidP="00B70EA2">
      <w:pPr>
        <w:pStyle w:val="00"/>
        <w:numPr>
          <w:ilvl w:val="0"/>
          <w:numId w:val="105"/>
        </w:numPr>
        <w:rPr>
          <w:sz w:val="28"/>
          <w:szCs w:val="28"/>
        </w:rPr>
      </w:pPr>
      <w:r w:rsidRPr="00593569">
        <w:rPr>
          <w:sz w:val="28"/>
          <w:szCs w:val="28"/>
        </w:rPr>
        <w:t>земли иного специального назначения.</w:t>
      </w:r>
    </w:p>
    <w:p w:rsidR="001F46D3" w:rsidRPr="00144BBF" w:rsidRDefault="001F46D3" w:rsidP="001F46D3">
      <w:pPr>
        <w:pStyle w:val="00"/>
        <w:ind w:firstLine="709"/>
        <w:rPr>
          <w:bCs/>
          <w:sz w:val="28"/>
          <w:szCs w:val="28"/>
          <w:lang w:val="ru-RU"/>
        </w:rPr>
      </w:pPr>
      <w:r w:rsidRPr="00593569">
        <w:rPr>
          <w:sz w:val="28"/>
          <w:szCs w:val="28"/>
        </w:rPr>
        <w:t>Площадь категории 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00144BBF">
        <w:rPr>
          <w:bCs/>
          <w:sz w:val="28"/>
          <w:szCs w:val="28"/>
        </w:rPr>
        <w:t xml:space="preserve"> составляет</w:t>
      </w:r>
      <w:r w:rsidR="00144BBF">
        <w:rPr>
          <w:bCs/>
          <w:sz w:val="28"/>
          <w:szCs w:val="28"/>
          <w:lang w:val="ru-RU"/>
        </w:rPr>
        <w:t>.</w:t>
      </w:r>
    </w:p>
    <w:p w:rsidR="001F46D3" w:rsidRDefault="001F46D3" w:rsidP="001F46D3">
      <w:pPr>
        <w:pStyle w:val="100"/>
        <w:ind w:firstLine="0"/>
        <w:jc w:val="center"/>
        <w:rPr>
          <w:b/>
          <w:iCs/>
          <w:kern w:val="1"/>
          <w:sz w:val="28"/>
          <w:szCs w:val="28"/>
          <w:u w:val="single"/>
        </w:rPr>
      </w:pPr>
    </w:p>
    <w:p w:rsidR="001F46D3" w:rsidRPr="0099169B" w:rsidRDefault="001F46D3" w:rsidP="001F46D3">
      <w:pPr>
        <w:pStyle w:val="100"/>
        <w:ind w:firstLine="0"/>
        <w:jc w:val="center"/>
        <w:rPr>
          <w:b/>
          <w:iCs/>
          <w:kern w:val="1"/>
          <w:sz w:val="28"/>
          <w:szCs w:val="28"/>
          <w:u w:val="single"/>
        </w:rPr>
      </w:pPr>
      <w:r w:rsidRPr="0099169B">
        <w:rPr>
          <w:b/>
          <w:iCs/>
          <w:kern w:val="1"/>
          <w:sz w:val="28"/>
          <w:szCs w:val="28"/>
          <w:u w:val="single"/>
        </w:rPr>
        <w:t>2.5.3.1. Земли промышленности</w:t>
      </w:r>
    </w:p>
    <w:p w:rsidR="001F46D3" w:rsidRPr="0099169B" w:rsidRDefault="001F46D3" w:rsidP="001F46D3">
      <w:pPr>
        <w:pStyle w:val="100"/>
        <w:ind w:firstLine="709"/>
        <w:rPr>
          <w:kern w:val="1"/>
          <w:sz w:val="28"/>
          <w:szCs w:val="28"/>
        </w:rPr>
      </w:pPr>
      <w:r w:rsidRPr="0099169B">
        <w:rPr>
          <w:kern w:val="1"/>
          <w:sz w:val="28"/>
          <w:szCs w:val="28"/>
        </w:rPr>
        <w:t xml:space="preserve">В соответствии с п.1 ст.88 Земельного кодекса РФ, «землями промышленности признаются земли, которые используются или предназначены для обеспечения деятельности организаций и (или) эксплуатации объектов </w:t>
      </w:r>
      <w:r w:rsidRPr="0099169B">
        <w:rPr>
          <w:kern w:val="1"/>
          <w:sz w:val="28"/>
          <w:szCs w:val="28"/>
        </w:rPr>
        <w:lastRenderedPageBreak/>
        <w:t xml:space="preserve">промышленности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 В целях обеспечения деятельности организаций и объектов промышленности могут предоставляться земельные участки для размещения производственных и административных зданий, строений, сооружений и обслуживающих их объектов, </w:t>
      </w:r>
      <w:r w:rsidRPr="0099169B">
        <w:rPr>
          <w:sz w:val="28"/>
          <w:szCs w:val="28"/>
        </w:rPr>
        <w:t>подъездными путями, прирельсовыми складами, перевалочными базами, инженерными коммуникациями и т. п. А</w:t>
      </w:r>
      <w:r w:rsidRPr="0099169B">
        <w:rPr>
          <w:kern w:val="1"/>
          <w:sz w:val="28"/>
          <w:szCs w:val="28"/>
        </w:rPr>
        <w:t xml:space="preserve"> также устанавливаться санитарно-защитные и иные зоны с особыми условиями использования указанной категории земель. </w:t>
      </w:r>
    </w:p>
    <w:p w:rsidR="001F46D3" w:rsidRPr="0099169B" w:rsidRDefault="001F46D3" w:rsidP="001F46D3">
      <w:pPr>
        <w:pStyle w:val="100"/>
        <w:jc w:val="center"/>
        <w:rPr>
          <w:sz w:val="28"/>
          <w:szCs w:val="28"/>
          <w:u w:val="single"/>
        </w:rPr>
      </w:pPr>
    </w:p>
    <w:p w:rsidR="001F46D3" w:rsidRPr="0099169B" w:rsidRDefault="001F46D3" w:rsidP="001F46D3">
      <w:pPr>
        <w:pStyle w:val="100"/>
        <w:jc w:val="center"/>
        <w:rPr>
          <w:b/>
          <w:sz w:val="28"/>
          <w:szCs w:val="28"/>
          <w:u w:val="single"/>
        </w:rPr>
      </w:pPr>
      <w:r w:rsidRPr="0099169B">
        <w:rPr>
          <w:b/>
          <w:sz w:val="28"/>
          <w:szCs w:val="28"/>
          <w:u w:val="single"/>
        </w:rPr>
        <w:t>2.5.3.2. Земли энергетики</w:t>
      </w:r>
    </w:p>
    <w:p w:rsidR="001F46D3" w:rsidRPr="0099169B" w:rsidRDefault="001F46D3" w:rsidP="001F46D3">
      <w:pPr>
        <w:pStyle w:val="100"/>
        <w:ind w:firstLine="709"/>
        <w:rPr>
          <w:color w:val="auto"/>
          <w:kern w:val="0"/>
          <w:sz w:val="28"/>
          <w:szCs w:val="28"/>
        </w:rPr>
      </w:pPr>
      <w:r w:rsidRPr="0099169B">
        <w:rPr>
          <w:kern w:val="0"/>
          <w:sz w:val="28"/>
          <w:szCs w:val="28"/>
        </w:rPr>
        <w:t xml:space="preserve">В соответствии с п.п. 1,2 ст.89 Земельного кодекса РФ, «землями энергетики признаются земли, которые используются или предназначены для обеспечения деятельности организаций и (или) эксплуатации объектов энергетики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 В целях обеспечения деятельности организаций и объектов энергетики могут предоставляться земельные участки для размещения воздушных линий электропередачи, наземных сооружений кабельных линий электропередачи, подстанций, распределительных пунктов, других </w:t>
      </w:r>
      <w:r w:rsidRPr="0099169B">
        <w:rPr>
          <w:color w:val="auto"/>
          <w:kern w:val="0"/>
          <w:sz w:val="28"/>
          <w:szCs w:val="28"/>
        </w:rPr>
        <w:t>сооружений и объектов.</w:t>
      </w:r>
    </w:p>
    <w:p w:rsidR="001F46D3" w:rsidRPr="0099169B" w:rsidRDefault="001F46D3" w:rsidP="001F46D3">
      <w:pPr>
        <w:pStyle w:val="100"/>
        <w:jc w:val="center"/>
        <w:rPr>
          <w:color w:val="auto"/>
          <w:sz w:val="28"/>
          <w:szCs w:val="28"/>
          <w:u w:val="single"/>
        </w:rPr>
      </w:pPr>
    </w:p>
    <w:p w:rsidR="001F46D3" w:rsidRPr="0099169B" w:rsidRDefault="001F46D3" w:rsidP="001F46D3">
      <w:pPr>
        <w:pStyle w:val="100"/>
        <w:jc w:val="center"/>
        <w:rPr>
          <w:b/>
          <w:color w:val="auto"/>
          <w:sz w:val="28"/>
          <w:szCs w:val="28"/>
          <w:u w:val="single"/>
        </w:rPr>
      </w:pPr>
      <w:r w:rsidRPr="0099169B">
        <w:rPr>
          <w:b/>
          <w:color w:val="auto"/>
          <w:sz w:val="28"/>
          <w:szCs w:val="28"/>
          <w:u w:val="single"/>
        </w:rPr>
        <w:t xml:space="preserve"> 2.5.3.3. Земли транспорта</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В соответствии со ст. 90 Земельного кодекса РФ «землями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морского, внутреннего водного, железнодорожного, воздушного и иных видов транспорта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В целях обеспечения деятельности организаций и эксплуатации объектов железнодорожного транспорта могут предоставляться земельные участки для:</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 xml:space="preserve"> 1) размещения железнодорожных путей;</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 xml:space="preserve"> 2) размещения, эксплуатации и реконструкции строений,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железнодорожного транспорта;</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 xml:space="preserve"> 3) установления полос отвода и охранных зон железных дорог.</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lastRenderedPageBreak/>
        <w:t>Свободные земельные участки на полосах отвода железных дорог в пределах земель железнодорожного транспорта могут передаваться в аренду гражданам и юридическим лицам для сельскохозяйственного использования,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В соответствии с п.3 ст.90 Земельного кодекса, в целях обеспечения деятельности организаций и эксплуатации объектов автомобильного транспорта и объектов дорожного хозяйства могут предоставляться земельные участки для:</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1) размещения автомобильных дорог, их конструктивных элементов и дорожных сооружений;</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2) размещения автовокзалов и автостанций, других объектов автомобильного транспорта и объектов дорожного хозяйства, необходимых для эксплуатации, содержания, строительства, реконструкции, ремонта, развития наземных и подземных зданий, строений, сооружений, устройств;</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3) установления полос отвода автомобильных дорог.</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Земельные участки на полосах отвода автомобильных дорог в пределах земель автомобильного транспорта могут передаваться в установленном Земельным кодексом РФ порядке в аренду гражданам и юридическим лицам для размещения объектов дорожного сервиса и установки рекламных конструкций.</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Для создания нормальных условий эксплуатации автомобильных дорог и их сохранности, обеспечения требований безопасности дорожного движения и требований безопасности населения создаются придорожные полосы в виде прилегающих с обеих сторон к полосам отвода автомобильных дорог земельных участков с установлением особого режима их использования, включая ограничение строительной деятельности (по возведению зданий, строений и сооружений) и ограничение хозяйственной деятельности в пределах придорожных полос; запрет на установку рекламных конструкций, не соответствующих требованиям технического регламента и нормативных актов по безопасности движения транспорта, а также информационных щитов и плакатов, не имеющих отношения к безопасности движения.</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Порядок установления и использования таких придорожных полос и полос отвода федеральных автомобильных дорог определяется Правительством РФ, который до настоящего времени не разработан.</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В целях обеспечения деятельности организаций и эксплуатации объектов трубопроводного транспорта могут предоставляться земельные участки для:</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 xml:space="preserve"> 1) размещения наземных объектов системы нефтепроводов, газопроводов, иных трубопроводов;</w:t>
      </w:r>
    </w:p>
    <w:p w:rsidR="001F46D3"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lastRenderedPageBreak/>
        <w:t>2) размещения наземных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трубопроводного транспорта;</w:t>
      </w:r>
    </w:p>
    <w:p w:rsidR="00DC61CA" w:rsidRPr="0099169B" w:rsidRDefault="00DC61CA" w:rsidP="001F46D3">
      <w:pPr>
        <w:pStyle w:val="100"/>
        <w:ind w:firstLine="709"/>
        <w:rPr>
          <w:rFonts w:eastAsia="Times New Roman"/>
          <w:bCs/>
          <w:kern w:val="1"/>
          <w:sz w:val="28"/>
          <w:szCs w:val="28"/>
          <w:lang w:eastAsia="ar-SA"/>
        </w:rPr>
      </w:pPr>
    </w:p>
    <w:p w:rsidR="001F46D3" w:rsidRPr="0099169B" w:rsidRDefault="001F46D3" w:rsidP="001F46D3">
      <w:pPr>
        <w:pStyle w:val="100"/>
        <w:jc w:val="center"/>
        <w:rPr>
          <w:b/>
          <w:sz w:val="28"/>
          <w:szCs w:val="28"/>
          <w:u w:val="single"/>
        </w:rPr>
      </w:pPr>
      <w:r w:rsidRPr="0099169B">
        <w:rPr>
          <w:b/>
          <w:sz w:val="28"/>
          <w:szCs w:val="28"/>
          <w:u w:val="single"/>
        </w:rPr>
        <w:t>2.5.3.4. Земли связи, радиовещания, телевидения, информатики</w:t>
      </w:r>
    </w:p>
    <w:p w:rsidR="001F46D3" w:rsidRPr="0099169B" w:rsidRDefault="001F46D3" w:rsidP="001F46D3">
      <w:pPr>
        <w:pStyle w:val="100"/>
        <w:ind w:firstLine="709"/>
        <w:rPr>
          <w:sz w:val="28"/>
          <w:szCs w:val="28"/>
        </w:rPr>
      </w:pPr>
      <w:r w:rsidRPr="0099169B">
        <w:rPr>
          <w:sz w:val="28"/>
          <w:szCs w:val="28"/>
        </w:rPr>
        <w:t xml:space="preserve">На основании ст. 91 Земельного кодекса, землями связи, радиовещания, телевидения, информатики признаются земли, которые используются или предназначены для обеспечения деятельности организаций и (или) объектов связи, радиовещания, телевидения, информатики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 </w:t>
      </w:r>
    </w:p>
    <w:p w:rsidR="001F46D3" w:rsidRPr="0099169B" w:rsidRDefault="001F46D3" w:rsidP="001F46D3">
      <w:pPr>
        <w:pStyle w:val="100"/>
        <w:ind w:firstLine="709"/>
        <w:rPr>
          <w:sz w:val="28"/>
          <w:szCs w:val="28"/>
        </w:rPr>
      </w:pPr>
      <w:r w:rsidRPr="0099169B">
        <w:rPr>
          <w:sz w:val="28"/>
          <w:szCs w:val="28"/>
        </w:rPr>
        <w:t>В целях обеспечения связи (кроме космической связи), радиовещания, телевидения, информатики могут предоставляться земельные участки для размещения объектов соответствующих инфраструктур, включая:</w:t>
      </w:r>
    </w:p>
    <w:p w:rsidR="001F46D3" w:rsidRPr="0099169B" w:rsidRDefault="001F46D3" w:rsidP="001F46D3">
      <w:pPr>
        <w:pStyle w:val="100"/>
        <w:numPr>
          <w:ilvl w:val="2"/>
          <w:numId w:val="16"/>
        </w:numPr>
        <w:tabs>
          <w:tab w:val="clear" w:pos="3180"/>
          <w:tab w:val="num" w:pos="851"/>
        </w:tabs>
        <w:ind w:left="851" w:hanging="425"/>
        <w:rPr>
          <w:sz w:val="28"/>
          <w:szCs w:val="28"/>
        </w:rPr>
      </w:pPr>
      <w:r w:rsidRPr="0099169B">
        <w:rPr>
          <w:sz w:val="28"/>
          <w:szCs w:val="28"/>
        </w:rPr>
        <w:t>эксплуатационные предприятия связи, на балансе которых находятся радиорелейные, воздушные, кабельные линии связи и соответствующие полосы отчуждения;</w:t>
      </w:r>
    </w:p>
    <w:p w:rsidR="001F46D3" w:rsidRPr="0099169B" w:rsidRDefault="001F46D3" w:rsidP="001F46D3">
      <w:pPr>
        <w:pStyle w:val="100"/>
        <w:numPr>
          <w:ilvl w:val="2"/>
          <w:numId w:val="16"/>
        </w:numPr>
        <w:tabs>
          <w:tab w:val="clear" w:pos="3180"/>
          <w:tab w:val="num" w:pos="851"/>
        </w:tabs>
        <w:ind w:left="851" w:hanging="425"/>
        <w:rPr>
          <w:sz w:val="28"/>
          <w:szCs w:val="28"/>
        </w:rPr>
      </w:pPr>
      <w:r w:rsidRPr="0099169B">
        <w:rPr>
          <w:sz w:val="28"/>
          <w:szCs w:val="28"/>
        </w:rPr>
        <w:t>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1F46D3" w:rsidRPr="0099169B" w:rsidRDefault="001F46D3" w:rsidP="001F46D3">
      <w:pPr>
        <w:pStyle w:val="100"/>
        <w:numPr>
          <w:ilvl w:val="2"/>
          <w:numId w:val="16"/>
        </w:numPr>
        <w:tabs>
          <w:tab w:val="clear" w:pos="3180"/>
          <w:tab w:val="num" w:pos="851"/>
        </w:tabs>
        <w:ind w:left="851" w:hanging="425"/>
        <w:rPr>
          <w:sz w:val="28"/>
          <w:szCs w:val="28"/>
        </w:rPr>
      </w:pPr>
      <w:r w:rsidRPr="0099169B">
        <w:rPr>
          <w:sz w:val="28"/>
          <w:szCs w:val="28"/>
        </w:rPr>
        <w:t>подземные кабельные и воздушные линии связи и радиофикации и соответствующие охранные зоны линий связи;</w:t>
      </w:r>
    </w:p>
    <w:p w:rsidR="001F46D3" w:rsidRPr="0099169B" w:rsidRDefault="001F46D3" w:rsidP="001F46D3">
      <w:pPr>
        <w:pStyle w:val="100"/>
        <w:numPr>
          <w:ilvl w:val="2"/>
          <w:numId w:val="16"/>
        </w:numPr>
        <w:tabs>
          <w:tab w:val="clear" w:pos="3180"/>
          <w:tab w:val="num" w:pos="851"/>
        </w:tabs>
        <w:ind w:left="851" w:hanging="425"/>
        <w:rPr>
          <w:sz w:val="28"/>
          <w:szCs w:val="28"/>
        </w:rPr>
      </w:pPr>
      <w:r w:rsidRPr="0099169B">
        <w:rPr>
          <w:sz w:val="28"/>
          <w:szCs w:val="28"/>
        </w:rPr>
        <w:t>наземные и подземные не обслуживаемые усилительные пункты на кабельных линиях связи и соответствующие охранные зоны;</w:t>
      </w:r>
    </w:p>
    <w:p w:rsidR="001F46D3" w:rsidRPr="0099169B" w:rsidRDefault="001F46D3" w:rsidP="001F46D3">
      <w:pPr>
        <w:pStyle w:val="100"/>
        <w:numPr>
          <w:ilvl w:val="2"/>
          <w:numId w:val="16"/>
        </w:numPr>
        <w:tabs>
          <w:tab w:val="clear" w:pos="3180"/>
          <w:tab w:val="num" w:pos="851"/>
        </w:tabs>
        <w:ind w:left="851" w:hanging="425"/>
        <w:rPr>
          <w:sz w:val="28"/>
          <w:szCs w:val="28"/>
        </w:rPr>
      </w:pPr>
      <w:r w:rsidRPr="0099169B">
        <w:rPr>
          <w:sz w:val="28"/>
          <w:szCs w:val="28"/>
        </w:rPr>
        <w:t>наземные сооружения и инфраструктуру спутниковой связи.</w:t>
      </w:r>
    </w:p>
    <w:p w:rsidR="001F46D3" w:rsidRPr="0099169B" w:rsidRDefault="001F46D3" w:rsidP="001F46D3">
      <w:pPr>
        <w:pStyle w:val="100"/>
        <w:jc w:val="center"/>
        <w:rPr>
          <w:sz w:val="28"/>
          <w:szCs w:val="28"/>
          <w:u w:val="single"/>
        </w:rPr>
      </w:pPr>
    </w:p>
    <w:p w:rsidR="001F46D3" w:rsidRPr="0099169B" w:rsidRDefault="001F46D3" w:rsidP="001F46D3">
      <w:pPr>
        <w:pStyle w:val="100"/>
        <w:jc w:val="center"/>
        <w:rPr>
          <w:b/>
          <w:sz w:val="28"/>
          <w:szCs w:val="28"/>
          <w:u w:val="single"/>
        </w:rPr>
      </w:pPr>
      <w:r w:rsidRPr="0099169B">
        <w:rPr>
          <w:b/>
          <w:sz w:val="28"/>
          <w:szCs w:val="28"/>
          <w:u w:val="single"/>
        </w:rPr>
        <w:t>2.5.3.5. Земли иного специального назначения</w:t>
      </w:r>
    </w:p>
    <w:p w:rsidR="001F46D3" w:rsidRPr="0099169B" w:rsidRDefault="001F46D3" w:rsidP="001F46D3">
      <w:pPr>
        <w:pStyle w:val="100"/>
        <w:ind w:firstLine="709"/>
        <w:rPr>
          <w:sz w:val="28"/>
          <w:szCs w:val="28"/>
        </w:rPr>
      </w:pPr>
      <w:r w:rsidRPr="0099169B">
        <w:rPr>
          <w:sz w:val="28"/>
          <w:szCs w:val="28"/>
        </w:rPr>
        <w:t>К землям специального назначения в зависимости от характера специальных задач, для решения которых они используются или предназначены, могут относиться земельные участки, предоставленные для специализированной деятельности.</w:t>
      </w:r>
    </w:p>
    <w:p w:rsidR="001F46D3" w:rsidRPr="0099169B" w:rsidRDefault="001F46D3" w:rsidP="001F46D3">
      <w:pPr>
        <w:pStyle w:val="100"/>
        <w:jc w:val="center"/>
        <w:rPr>
          <w:b/>
          <w:sz w:val="28"/>
          <w:szCs w:val="28"/>
        </w:rPr>
      </w:pPr>
      <w:bookmarkStart w:id="68" w:name="_Toc277844589"/>
      <w:bookmarkStart w:id="69" w:name="_Toc283888308"/>
    </w:p>
    <w:p w:rsidR="001F46D3" w:rsidRPr="0099169B" w:rsidRDefault="001F46D3" w:rsidP="001F46D3">
      <w:pPr>
        <w:pStyle w:val="100"/>
        <w:jc w:val="center"/>
        <w:rPr>
          <w:b/>
          <w:sz w:val="28"/>
          <w:szCs w:val="28"/>
        </w:rPr>
      </w:pPr>
      <w:r w:rsidRPr="0099169B">
        <w:rPr>
          <w:b/>
          <w:sz w:val="28"/>
          <w:szCs w:val="28"/>
        </w:rPr>
        <w:t>2.5.4. Земли особо охраняемых территорий и объектов</w:t>
      </w:r>
      <w:bookmarkEnd w:id="68"/>
      <w:bookmarkEnd w:id="69"/>
    </w:p>
    <w:p w:rsidR="001F46D3" w:rsidRPr="0099169B" w:rsidRDefault="001F46D3" w:rsidP="001F46D3">
      <w:pPr>
        <w:pStyle w:val="100"/>
        <w:ind w:firstLine="709"/>
        <w:rPr>
          <w:sz w:val="28"/>
          <w:szCs w:val="28"/>
        </w:rPr>
      </w:pPr>
      <w:r w:rsidRPr="0099169B">
        <w:rPr>
          <w:color w:val="auto"/>
          <w:sz w:val="28"/>
          <w:szCs w:val="28"/>
        </w:rPr>
        <w:t xml:space="preserve">На основании п.4 ст.2 Федерального закона «Об особо охраняемых природных территориях» от 14 марта 1995г. №33 (C последними изменениями и дополнениями от: 25 июня 2012г.), </w:t>
      </w:r>
      <w:r w:rsidRPr="0099169B">
        <w:rPr>
          <w:sz w:val="28"/>
          <w:szCs w:val="28"/>
        </w:rPr>
        <w:t>все особо охраняемые природные территории учитываются при разработке территориальных комплексных схем, схем землеустройства и районной планировки.</w:t>
      </w:r>
    </w:p>
    <w:p w:rsidR="001F46D3" w:rsidRPr="0099169B" w:rsidRDefault="001F46D3" w:rsidP="001F46D3">
      <w:pPr>
        <w:pStyle w:val="100"/>
        <w:ind w:firstLine="709"/>
        <w:rPr>
          <w:sz w:val="28"/>
          <w:szCs w:val="28"/>
        </w:rPr>
      </w:pPr>
      <w:r w:rsidRPr="0099169B">
        <w:rPr>
          <w:sz w:val="28"/>
          <w:szCs w:val="28"/>
        </w:rPr>
        <w:t xml:space="preserve">В соответствии со статьей 94 Земельного кодекса РФ к землям особо охраняемых территорий относятся земли, которые имеют особое природоохранное, научное, историко-культурное, эстетическое, рекреационное, </w:t>
      </w:r>
      <w:r w:rsidRPr="0099169B">
        <w:rPr>
          <w:sz w:val="28"/>
          <w:szCs w:val="28"/>
        </w:rPr>
        <w:lastRenderedPageBreak/>
        <w:t>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1F46D3" w:rsidRPr="0099169B" w:rsidRDefault="001F46D3" w:rsidP="001F46D3">
      <w:pPr>
        <w:pStyle w:val="100"/>
        <w:ind w:firstLine="709"/>
        <w:rPr>
          <w:color w:val="auto"/>
          <w:sz w:val="28"/>
          <w:szCs w:val="28"/>
        </w:rPr>
      </w:pPr>
      <w:r w:rsidRPr="0099169B">
        <w:rPr>
          <w:color w:val="auto"/>
          <w:sz w:val="28"/>
          <w:szCs w:val="28"/>
        </w:rPr>
        <w:t>К землям особо охраняемых территорий относятся земли:</w:t>
      </w:r>
    </w:p>
    <w:p w:rsidR="001F46D3" w:rsidRPr="0099169B" w:rsidRDefault="001F46D3" w:rsidP="001F46D3">
      <w:pPr>
        <w:pStyle w:val="100"/>
        <w:numPr>
          <w:ilvl w:val="0"/>
          <w:numId w:val="23"/>
        </w:numPr>
        <w:tabs>
          <w:tab w:val="clear" w:pos="1080"/>
          <w:tab w:val="num" w:pos="567"/>
        </w:tabs>
        <w:ind w:left="851" w:hanging="142"/>
        <w:rPr>
          <w:sz w:val="28"/>
          <w:szCs w:val="28"/>
        </w:rPr>
      </w:pPr>
      <w:r w:rsidRPr="0099169B">
        <w:rPr>
          <w:sz w:val="28"/>
          <w:szCs w:val="28"/>
        </w:rPr>
        <w:t>особо охраняемые природные территории (земли заповедников, заказников, памятники природы, природных парков), а так же земли лечебно-оздоровительных местностей и курортов;</w:t>
      </w:r>
    </w:p>
    <w:p w:rsidR="001F46D3" w:rsidRPr="0099169B" w:rsidRDefault="001F46D3" w:rsidP="001F46D3">
      <w:pPr>
        <w:pStyle w:val="100"/>
        <w:numPr>
          <w:ilvl w:val="0"/>
          <w:numId w:val="23"/>
        </w:numPr>
        <w:tabs>
          <w:tab w:val="clear" w:pos="1080"/>
          <w:tab w:val="num" w:pos="567"/>
        </w:tabs>
        <w:ind w:left="851" w:hanging="142"/>
        <w:rPr>
          <w:sz w:val="28"/>
          <w:szCs w:val="28"/>
        </w:rPr>
      </w:pPr>
      <w:r w:rsidRPr="0099169B">
        <w:rPr>
          <w:sz w:val="28"/>
          <w:szCs w:val="28"/>
        </w:rPr>
        <w:t>земли природоохранного назначения, занятые лесами, предусмотренными местным законодательством (за исключением защитных лесов, расположенных  на землях лесного фонда, особо охраняемых территорий), иные земли, выполняющие природоохранные значения;</w:t>
      </w:r>
    </w:p>
    <w:p w:rsidR="001F46D3" w:rsidRPr="0099169B" w:rsidRDefault="001F46D3" w:rsidP="001F46D3">
      <w:pPr>
        <w:pStyle w:val="100"/>
        <w:numPr>
          <w:ilvl w:val="0"/>
          <w:numId w:val="23"/>
        </w:numPr>
        <w:tabs>
          <w:tab w:val="clear" w:pos="1080"/>
          <w:tab w:val="num" w:pos="567"/>
        </w:tabs>
        <w:ind w:left="851" w:hanging="142"/>
        <w:rPr>
          <w:sz w:val="28"/>
          <w:szCs w:val="28"/>
        </w:rPr>
      </w:pPr>
      <w:r w:rsidRPr="0099169B">
        <w:rPr>
          <w:sz w:val="28"/>
          <w:szCs w:val="28"/>
        </w:rPr>
        <w:t>земли рекреационного назначения (земли, предназначенные и используемые для организации отдыха, туризма, физкультурно-оздоровительной и спортивной занятости граждан). В состав земель данной категории входят земельные участки, на которых находятся дома отдыха, пансионаты, кемпинги, объекты физической культуры и спорта, туристические базы, лесопарки, детские и спортивные лагеря, другие аналогичные объекты;</w:t>
      </w:r>
    </w:p>
    <w:p w:rsidR="001F46D3" w:rsidRPr="0099169B" w:rsidRDefault="001F46D3" w:rsidP="001F46D3">
      <w:pPr>
        <w:pStyle w:val="100"/>
        <w:numPr>
          <w:ilvl w:val="0"/>
          <w:numId w:val="23"/>
        </w:numPr>
        <w:tabs>
          <w:tab w:val="clear" w:pos="1080"/>
          <w:tab w:val="num" w:pos="567"/>
        </w:tabs>
        <w:ind w:left="851" w:hanging="142"/>
        <w:rPr>
          <w:color w:val="auto"/>
          <w:sz w:val="28"/>
          <w:szCs w:val="28"/>
        </w:rPr>
      </w:pPr>
      <w:r w:rsidRPr="0099169B">
        <w:rPr>
          <w:color w:val="auto"/>
          <w:sz w:val="28"/>
          <w:szCs w:val="28"/>
        </w:rPr>
        <w:t>земли историко-культурного назначения (земли объектов культурного наследия, в том числе археологического наследия, достопримечательные места, земли военных и гражданских захоронений).</w:t>
      </w:r>
    </w:p>
    <w:p w:rsidR="001F46D3" w:rsidRPr="0099169B" w:rsidRDefault="001F46D3" w:rsidP="001F46D3">
      <w:pPr>
        <w:pStyle w:val="100"/>
        <w:ind w:firstLine="709"/>
        <w:rPr>
          <w:sz w:val="28"/>
          <w:szCs w:val="28"/>
        </w:rPr>
      </w:pPr>
      <w:r w:rsidRPr="0099169B">
        <w:rPr>
          <w:sz w:val="28"/>
          <w:szCs w:val="28"/>
        </w:rPr>
        <w:t xml:space="preserve">На </w:t>
      </w:r>
      <w:r w:rsidRPr="0099169B">
        <w:rPr>
          <w:color w:val="auto"/>
          <w:sz w:val="28"/>
          <w:szCs w:val="28"/>
        </w:rPr>
        <w:t>основании п. 3 ст. 2 Федерального закона «Об особо охраняемых природных территориях»,</w:t>
      </w:r>
      <w:r w:rsidRPr="0099169B">
        <w:rPr>
          <w:sz w:val="28"/>
          <w:szCs w:val="28"/>
        </w:rPr>
        <w:t xml:space="preserve">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 </w:t>
      </w:r>
    </w:p>
    <w:p w:rsidR="001F46D3" w:rsidRPr="0099169B" w:rsidRDefault="001F46D3" w:rsidP="001F46D3">
      <w:pPr>
        <w:pStyle w:val="100"/>
        <w:ind w:firstLine="709"/>
        <w:rPr>
          <w:sz w:val="28"/>
          <w:szCs w:val="28"/>
        </w:rPr>
      </w:pPr>
      <w:r w:rsidRPr="0099169B">
        <w:rPr>
          <w:sz w:val="28"/>
          <w:szCs w:val="28"/>
        </w:rPr>
        <w:t xml:space="preserve">Повсеместно, земли особо охраняемых территорий в отдельную категорию земель не выделены. Земли особо охраняемых территорий на территории поселения Сузунского района составляют </w:t>
      </w:r>
      <w:r w:rsidRPr="0099169B">
        <w:rPr>
          <w:color w:val="auto"/>
          <w:sz w:val="28"/>
          <w:szCs w:val="28"/>
        </w:rPr>
        <w:t>рекреационные территории</w:t>
      </w:r>
      <w:r w:rsidRPr="0099169B">
        <w:rPr>
          <w:sz w:val="28"/>
          <w:szCs w:val="28"/>
        </w:rPr>
        <w:t xml:space="preserve"> и земли историко-культурного назначения.</w:t>
      </w:r>
    </w:p>
    <w:p w:rsidR="001F46D3" w:rsidRPr="0099169B" w:rsidRDefault="001F46D3" w:rsidP="001F46D3">
      <w:pPr>
        <w:pStyle w:val="100"/>
        <w:ind w:firstLine="709"/>
        <w:rPr>
          <w:sz w:val="28"/>
          <w:szCs w:val="28"/>
        </w:rPr>
      </w:pPr>
      <w:r w:rsidRPr="0099169B">
        <w:rPr>
          <w:sz w:val="28"/>
          <w:szCs w:val="28"/>
        </w:rPr>
        <w:t>К землям особо охраняемых территорий так же могут быть отнесены земельные участки, занятые источниками водоснабжения (водозабор).</w:t>
      </w:r>
    </w:p>
    <w:p w:rsidR="001F46D3" w:rsidRPr="0099169B" w:rsidRDefault="001F46D3" w:rsidP="001F46D3">
      <w:pPr>
        <w:pStyle w:val="100"/>
        <w:ind w:firstLine="709"/>
        <w:rPr>
          <w:sz w:val="28"/>
          <w:szCs w:val="28"/>
        </w:rPr>
      </w:pPr>
      <w:r w:rsidRPr="0099169B">
        <w:rPr>
          <w:sz w:val="28"/>
          <w:szCs w:val="28"/>
        </w:rPr>
        <w:t>Основное целевое назначение земель особо охраняемых территорий – обеспечение сохранности природных и историко-культурных объектов в их границах путем запрета или ограничения хозяйственной деятельности.</w:t>
      </w:r>
    </w:p>
    <w:p w:rsidR="00144BBF" w:rsidRDefault="00144BBF" w:rsidP="001F46D3">
      <w:pPr>
        <w:pStyle w:val="00"/>
        <w:jc w:val="center"/>
        <w:rPr>
          <w:b/>
          <w:sz w:val="28"/>
          <w:szCs w:val="28"/>
          <w:lang w:val="ru-RU"/>
        </w:rPr>
      </w:pPr>
      <w:bookmarkStart w:id="70" w:name="_Toc277844590"/>
      <w:bookmarkStart w:id="71" w:name="_Toc283888309"/>
      <w:bookmarkStart w:id="72" w:name="_Toc310093235"/>
      <w:bookmarkStart w:id="73" w:name="_Toc310093405"/>
      <w:bookmarkStart w:id="74" w:name="_Toc310093580"/>
      <w:bookmarkStart w:id="75" w:name="_Toc310245552"/>
    </w:p>
    <w:p w:rsidR="001F46D3" w:rsidRPr="00F83B11" w:rsidRDefault="001F46D3" w:rsidP="001F46D3">
      <w:pPr>
        <w:pStyle w:val="00"/>
        <w:jc w:val="center"/>
        <w:rPr>
          <w:b/>
          <w:sz w:val="28"/>
          <w:szCs w:val="28"/>
        </w:rPr>
      </w:pPr>
      <w:r w:rsidRPr="00F83B11">
        <w:rPr>
          <w:b/>
          <w:sz w:val="28"/>
          <w:szCs w:val="28"/>
        </w:rPr>
        <w:t>2.5.5. Земли водного фонда</w:t>
      </w:r>
      <w:bookmarkEnd w:id="70"/>
      <w:bookmarkEnd w:id="71"/>
      <w:bookmarkEnd w:id="72"/>
      <w:bookmarkEnd w:id="73"/>
      <w:bookmarkEnd w:id="74"/>
      <w:bookmarkEnd w:id="75"/>
    </w:p>
    <w:p w:rsidR="001F46D3" w:rsidRPr="0099169B" w:rsidRDefault="001F46D3" w:rsidP="001F46D3">
      <w:pPr>
        <w:pStyle w:val="100"/>
        <w:ind w:firstLine="709"/>
        <w:rPr>
          <w:sz w:val="28"/>
          <w:szCs w:val="28"/>
        </w:rPr>
      </w:pPr>
      <w:r w:rsidRPr="0099169B">
        <w:rPr>
          <w:sz w:val="28"/>
          <w:szCs w:val="28"/>
        </w:rPr>
        <w:t xml:space="preserve">С принятием Водного кодекса Российской Федерации от 03.06.2006г. были внесены принципиально новые изменения и в положения Земельного кодекса РФ, </w:t>
      </w:r>
      <w:r w:rsidRPr="0099169B">
        <w:rPr>
          <w:sz w:val="28"/>
          <w:szCs w:val="28"/>
        </w:rPr>
        <w:lastRenderedPageBreak/>
        <w:t xml:space="preserve">регламентирующие состав земель водного фонда и порядок установления границ земель водного фонда: </w:t>
      </w:r>
    </w:p>
    <w:p w:rsidR="001F46D3" w:rsidRPr="0099169B" w:rsidRDefault="001F46D3" w:rsidP="001F46D3">
      <w:pPr>
        <w:pStyle w:val="100"/>
        <w:ind w:firstLine="709"/>
        <w:rPr>
          <w:sz w:val="28"/>
          <w:szCs w:val="28"/>
        </w:rPr>
      </w:pPr>
      <w:r w:rsidRPr="0099169B">
        <w:rPr>
          <w:sz w:val="28"/>
          <w:szCs w:val="28"/>
        </w:rPr>
        <w:t xml:space="preserve">К землям водного фонда относятся земли: </w:t>
      </w:r>
    </w:p>
    <w:p w:rsidR="001F46D3" w:rsidRPr="0099169B" w:rsidRDefault="001F46D3" w:rsidP="001F46D3">
      <w:pPr>
        <w:pStyle w:val="100"/>
        <w:ind w:left="993" w:hanging="284"/>
        <w:rPr>
          <w:sz w:val="28"/>
          <w:szCs w:val="28"/>
        </w:rPr>
      </w:pPr>
      <w:r w:rsidRPr="0099169B">
        <w:rPr>
          <w:sz w:val="28"/>
          <w:szCs w:val="28"/>
        </w:rPr>
        <w:t xml:space="preserve">1) покрытые поверхностными водами, сосредоточенными в водных объектах; </w:t>
      </w:r>
    </w:p>
    <w:p w:rsidR="001F46D3" w:rsidRPr="0099169B" w:rsidRDefault="001F46D3" w:rsidP="001F46D3">
      <w:pPr>
        <w:pStyle w:val="100"/>
        <w:ind w:left="993" w:hanging="284"/>
        <w:rPr>
          <w:sz w:val="28"/>
          <w:szCs w:val="28"/>
        </w:rPr>
      </w:pPr>
      <w:r w:rsidRPr="0099169B">
        <w:rPr>
          <w:sz w:val="28"/>
          <w:szCs w:val="28"/>
        </w:rPr>
        <w:t xml:space="preserve">2) занятые гидротехническими и иными сооружениями, расположенными на водных объектах. </w:t>
      </w:r>
    </w:p>
    <w:p w:rsidR="001F46D3" w:rsidRPr="0099169B" w:rsidRDefault="001F46D3" w:rsidP="001F46D3">
      <w:pPr>
        <w:pStyle w:val="100"/>
        <w:ind w:firstLine="709"/>
        <w:rPr>
          <w:sz w:val="28"/>
          <w:szCs w:val="28"/>
        </w:rPr>
      </w:pPr>
      <w:r w:rsidRPr="0099169B">
        <w:rPr>
          <w:sz w:val="28"/>
          <w:szCs w:val="28"/>
        </w:rPr>
        <w:t>На землях, покрытых поверхностными водами, не осуществляется формирование земельных участков.</w:t>
      </w:r>
    </w:p>
    <w:p w:rsidR="001F46D3" w:rsidRPr="0099169B" w:rsidRDefault="001F46D3" w:rsidP="001F46D3">
      <w:pPr>
        <w:pStyle w:val="100"/>
        <w:ind w:firstLine="709"/>
        <w:rPr>
          <w:sz w:val="28"/>
          <w:szCs w:val="28"/>
        </w:rPr>
      </w:pPr>
      <w:r w:rsidRPr="0099169B">
        <w:rPr>
          <w:sz w:val="28"/>
          <w:szCs w:val="28"/>
        </w:rPr>
        <w:t>Согласно Водному и Земельному кодексам РФ необходимо выделение из ранее установленных земель водного фонда водоохранных зон и прибрежных полос, как составляющих элементов зон с особыми условиями использования территорий и, соответственно, отображения на схемах территориального планирования уже других границ земель водного фонда и зон с особыми условиями использования территорий.</w:t>
      </w:r>
    </w:p>
    <w:p w:rsidR="001F46D3" w:rsidRPr="0099169B" w:rsidRDefault="001F46D3" w:rsidP="001F46D3">
      <w:pPr>
        <w:pStyle w:val="100"/>
        <w:ind w:firstLine="709"/>
        <w:rPr>
          <w:sz w:val="28"/>
          <w:szCs w:val="28"/>
        </w:rPr>
      </w:pPr>
      <w:r w:rsidRPr="0099169B">
        <w:rPr>
          <w:sz w:val="28"/>
          <w:szCs w:val="28"/>
        </w:rPr>
        <w:t>Изменилось понятие «водного объекта». «Водный объект -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w:t>
      </w:r>
    </w:p>
    <w:p w:rsidR="001F46D3" w:rsidRPr="0099169B" w:rsidRDefault="001F46D3" w:rsidP="001F46D3">
      <w:pPr>
        <w:pStyle w:val="100"/>
        <w:ind w:firstLine="709"/>
        <w:rPr>
          <w:sz w:val="28"/>
          <w:szCs w:val="28"/>
        </w:rPr>
      </w:pPr>
      <w:r w:rsidRPr="0099169B">
        <w:rPr>
          <w:sz w:val="28"/>
          <w:szCs w:val="28"/>
        </w:rPr>
        <w:t>Классификация водных объектов согласно Водному кодексу РФ №74-ФЗ от 03.06.2006г:</w:t>
      </w:r>
    </w:p>
    <w:p w:rsidR="001F46D3" w:rsidRPr="0099169B" w:rsidRDefault="001F46D3" w:rsidP="001F46D3">
      <w:pPr>
        <w:pStyle w:val="100"/>
        <w:ind w:firstLine="709"/>
        <w:rPr>
          <w:sz w:val="28"/>
          <w:szCs w:val="28"/>
        </w:rPr>
      </w:pPr>
      <w:r w:rsidRPr="0099169B">
        <w:rPr>
          <w:sz w:val="28"/>
          <w:szCs w:val="28"/>
        </w:rPr>
        <w:t>1. Водные объекты в зависимости от особенностей их режима, физико-географических, морфометрических и других особенностей подразделяются на:</w:t>
      </w:r>
    </w:p>
    <w:p w:rsidR="001F46D3" w:rsidRPr="0099169B" w:rsidRDefault="001F46D3" w:rsidP="001F46D3">
      <w:pPr>
        <w:pStyle w:val="100"/>
        <w:ind w:left="1134" w:firstLine="0"/>
        <w:rPr>
          <w:sz w:val="28"/>
          <w:szCs w:val="28"/>
        </w:rPr>
      </w:pPr>
      <w:r w:rsidRPr="0099169B">
        <w:rPr>
          <w:sz w:val="28"/>
          <w:szCs w:val="28"/>
        </w:rPr>
        <w:t>1) поверхностные водные объекты;</w:t>
      </w:r>
    </w:p>
    <w:p w:rsidR="001F46D3" w:rsidRPr="0099169B" w:rsidRDefault="001F46D3" w:rsidP="001F46D3">
      <w:pPr>
        <w:pStyle w:val="100"/>
        <w:ind w:left="1134" w:firstLine="0"/>
        <w:rPr>
          <w:sz w:val="28"/>
          <w:szCs w:val="28"/>
        </w:rPr>
      </w:pPr>
      <w:r w:rsidRPr="0099169B">
        <w:rPr>
          <w:sz w:val="28"/>
          <w:szCs w:val="28"/>
        </w:rPr>
        <w:t>2) подземные водные объекты.</w:t>
      </w:r>
    </w:p>
    <w:p w:rsidR="001F46D3" w:rsidRPr="0099169B" w:rsidRDefault="001F46D3" w:rsidP="001F46D3">
      <w:pPr>
        <w:pStyle w:val="100"/>
        <w:ind w:firstLine="709"/>
        <w:rPr>
          <w:sz w:val="28"/>
          <w:szCs w:val="28"/>
        </w:rPr>
      </w:pPr>
      <w:r w:rsidRPr="0099169B">
        <w:rPr>
          <w:sz w:val="28"/>
          <w:szCs w:val="28"/>
        </w:rPr>
        <w:t>2. К поверхностным водным объектам относятся:</w:t>
      </w:r>
    </w:p>
    <w:p w:rsidR="001F46D3" w:rsidRPr="0099169B" w:rsidRDefault="001F46D3" w:rsidP="001F46D3">
      <w:pPr>
        <w:pStyle w:val="100"/>
        <w:ind w:left="1134" w:firstLine="0"/>
        <w:rPr>
          <w:sz w:val="28"/>
          <w:szCs w:val="28"/>
        </w:rPr>
      </w:pPr>
      <w:r w:rsidRPr="0099169B">
        <w:rPr>
          <w:sz w:val="28"/>
          <w:szCs w:val="28"/>
        </w:rPr>
        <w:t>1) моря или их отдельные части (проливы, заливы, в том числе бухты, лиманы и другие);</w:t>
      </w:r>
    </w:p>
    <w:p w:rsidR="001F46D3" w:rsidRPr="0099169B" w:rsidRDefault="001F46D3" w:rsidP="001F46D3">
      <w:pPr>
        <w:pStyle w:val="100"/>
        <w:ind w:left="1134" w:firstLine="0"/>
        <w:rPr>
          <w:sz w:val="28"/>
          <w:szCs w:val="28"/>
        </w:rPr>
      </w:pPr>
      <w:r w:rsidRPr="0099169B">
        <w:rPr>
          <w:sz w:val="28"/>
          <w:szCs w:val="28"/>
        </w:rPr>
        <w:t>2) водотоки (реки, ручьи, каналы);</w:t>
      </w:r>
    </w:p>
    <w:p w:rsidR="001F46D3" w:rsidRPr="0099169B" w:rsidRDefault="001F46D3" w:rsidP="001F46D3">
      <w:pPr>
        <w:pStyle w:val="100"/>
        <w:ind w:left="1134" w:firstLine="0"/>
        <w:rPr>
          <w:sz w:val="28"/>
          <w:szCs w:val="28"/>
        </w:rPr>
      </w:pPr>
      <w:r w:rsidRPr="0099169B">
        <w:rPr>
          <w:sz w:val="28"/>
          <w:szCs w:val="28"/>
        </w:rPr>
        <w:t>3) водоемы (озера, пруды, обводненные карьеры, водохранилища);</w:t>
      </w:r>
    </w:p>
    <w:p w:rsidR="001F46D3" w:rsidRPr="0099169B" w:rsidRDefault="001F46D3" w:rsidP="001F46D3">
      <w:pPr>
        <w:pStyle w:val="100"/>
        <w:ind w:left="1134" w:firstLine="0"/>
        <w:rPr>
          <w:sz w:val="28"/>
          <w:szCs w:val="28"/>
        </w:rPr>
      </w:pPr>
      <w:r w:rsidRPr="0099169B">
        <w:rPr>
          <w:sz w:val="28"/>
          <w:szCs w:val="28"/>
        </w:rPr>
        <w:t>4) болота;</w:t>
      </w:r>
    </w:p>
    <w:p w:rsidR="001F46D3" w:rsidRPr="0099169B" w:rsidRDefault="001F46D3" w:rsidP="001F46D3">
      <w:pPr>
        <w:pStyle w:val="100"/>
        <w:ind w:left="1134" w:firstLine="0"/>
        <w:rPr>
          <w:sz w:val="28"/>
          <w:szCs w:val="28"/>
        </w:rPr>
      </w:pPr>
      <w:r w:rsidRPr="0099169B">
        <w:rPr>
          <w:sz w:val="28"/>
          <w:szCs w:val="28"/>
        </w:rPr>
        <w:t>5) природные выходы подземных вод (родники, гейзеры);</w:t>
      </w:r>
    </w:p>
    <w:p w:rsidR="001F46D3" w:rsidRPr="0099169B" w:rsidRDefault="001F46D3" w:rsidP="001F46D3">
      <w:pPr>
        <w:pStyle w:val="100"/>
        <w:ind w:firstLine="709"/>
        <w:rPr>
          <w:sz w:val="28"/>
          <w:szCs w:val="28"/>
        </w:rPr>
      </w:pPr>
      <w:r w:rsidRPr="0099169B">
        <w:rPr>
          <w:sz w:val="28"/>
          <w:szCs w:val="28"/>
        </w:rPr>
        <w:t>3. Поверхностные водные объекты состоят из поверхностных вод и покрытых ими земель в пределах береговой линии.</w:t>
      </w:r>
    </w:p>
    <w:p w:rsidR="001F46D3" w:rsidRPr="0099169B" w:rsidRDefault="001F46D3" w:rsidP="001F46D3">
      <w:pPr>
        <w:pStyle w:val="100"/>
        <w:ind w:firstLine="709"/>
        <w:rPr>
          <w:sz w:val="28"/>
          <w:szCs w:val="28"/>
        </w:rPr>
      </w:pPr>
      <w:r w:rsidRPr="0099169B">
        <w:rPr>
          <w:sz w:val="28"/>
          <w:szCs w:val="28"/>
        </w:rPr>
        <w:t>Водный кодекс вводит понятие береговой линии и береговой полосы – как полосы земли вдоль береговой линии водного объекта, предназначенной для общего пользования. Ширина водоохраной зоны по новому кодексу устанавливается от соответствующей береговой линии. В соответствии с пунктом 4 статьи 65 нового Водного кодекса РФ ширина водоохраной зоны строго регламентирована в зависимости от протяженности реки – 50, 100 и 200метров; водоохранные зоны озер составляют не менее 50м. Водоохранные зоны рек в настоящее время не установлены и не утверждены.</w:t>
      </w:r>
    </w:p>
    <w:p w:rsidR="001F46D3" w:rsidRPr="0099169B" w:rsidRDefault="001F46D3" w:rsidP="001F46D3">
      <w:pPr>
        <w:pStyle w:val="100"/>
        <w:ind w:firstLine="709"/>
        <w:rPr>
          <w:sz w:val="28"/>
          <w:szCs w:val="28"/>
        </w:rPr>
      </w:pPr>
      <w:r w:rsidRPr="0099169B">
        <w:rPr>
          <w:sz w:val="28"/>
          <w:szCs w:val="28"/>
        </w:rPr>
        <w:lastRenderedPageBreak/>
        <w:t xml:space="preserve">Соблюдение режима использования водоохранных зон рек необходимо в целях охраны рек и водоемов как источников питьевого и хозяйственно-бытового водоснабжения. </w:t>
      </w:r>
    </w:p>
    <w:p w:rsidR="001F46D3" w:rsidRPr="0099169B" w:rsidRDefault="001F46D3" w:rsidP="001F46D3">
      <w:pPr>
        <w:pStyle w:val="100"/>
        <w:ind w:firstLine="709"/>
        <w:rPr>
          <w:sz w:val="28"/>
          <w:szCs w:val="28"/>
        </w:rPr>
      </w:pPr>
      <w:r w:rsidRPr="0099169B">
        <w:rPr>
          <w:sz w:val="28"/>
          <w:szCs w:val="28"/>
        </w:rPr>
        <w:t>Вопросы использования и охраны земель водного фонда (земель федерального уровня собственности) исключены из содержания документов территориального планирования и регулируются положениями Водного кодекса РФ.</w:t>
      </w:r>
    </w:p>
    <w:p w:rsidR="001F46D3" w:rsidRPr="00F83B11" w:rsidRDefault="001F46D3" w:rsidP="001F46D3">
      <w:pPr>
        <w:pStyle w:val="00"/>
        <w:ind w:firstLine="709"/>
        <w:rPr>
          <w:sz w:val="28"/>
          <w:szCs w:val="28"/>
        </w:rPr>
      </w:pPr>
      <w:bookmarkStart w:id="76" w:name="_Toc275351337"/>
      <w:bookmarkStart w:id="77" w:name="_Toc277844591"/>
      <w:bookmarkStart w:id="78" w:name="_Toc283888310"/>
      <w:bookmarkStart w:id="79" w:name="_Toc310093236"/>
      <w:bookmarkStart w:id="80" w:name="_Toc310093406"/>
      <w:bookmarkStart w:id="81" w:name="_Toc310093581"/>
      <w:bookmarkStart w:id="82" w:name="_Toc310245553"/>
      <w:r w:rsidRPr="00F83B11">
        <w:rPr>
          <w:sz w:val="28"/>
          <w:szCs w:val="28"/>
        </w:rPr>
        <w:t xml:space="preserve">Земли данной категории используются для водохозяйственных, рыбохозяйственных, транспортных и других государственных и общественных потребностей. Наиболее крупные водные объекты – это река Обь, озеро Чаны и озеро Убинское. </w:t>
      </w:r>
    </w:p>
    <w:p w:rsidR="009B4947" w:rsidRPr="00D75557" w:rsidRDefault="009B4947" w:rsidP="009B4947">
      <w:pPr>
        <w:pStyle w:val="00"/>
        <w:ind w:firstLine="709"/>
        <w:rPr>
          <w:sz w:val="28"/>
          <w:szCs w:val="28"/>
        </w:rPr>
      </w:pPr>
      <w:r w:rsidRPr="00D75557">
        <w:rPr>
          <w:sz w:val="28"/>
          <w:szCs w:val="28"/>
        </w:rPr>
        <w:t xml:space="preserve">Земли водного фонда – это, прежде всего, водопокрытые земли. Другой составной частью этих земель являются участки суши. </w:t>
      </w:r>
    </w:p>
    <w:p w:rsidR="009B4947" w:rsidRPr="00D75557" w:rsidRDefault="009B4947" w:rsidP="009B4947">
      <w:pPr>
        <w:pStyle w:val="00"/>
        <w:ind w:firstLine="709"/>
        <w:rPr>
          <w:sz w:val="28"/>
          <w:szCs w:val="28"/>
          <w:lang w:val="ru-RU"/>
        </w:rPr>
      </w:pPr>
      <w:r w:rsidRPr="00D75557">
        <w:rPr>
          <w:sz w:val="28"/>
          <w:szCs w:val="28"/>
        </w:rPr>
        <w:t>По состоянию на 01.01.2012 площадь земель водного фонда  Новосибирской области составляет 595,0 тыс.</w:t>
      </w:r>
    </w:p>
    <w:p w:rsidR="009B4947" w:rsidRPr="00F83B11" w:rsidRDefault="009B4947" w:rsidP="009B4947">
      <w:pPr>
        <w:pStyle w:val="00"/>
        <w:ind w:firstLine="709"/>
        <w:rPr>
          <w:sz w:val="28"/>
          <w:szCs w:val="28"/>
        </w:rPr>
      </w:pPr>
      <w:r w:rsidRPr="00D75557">
        <w:rPr>
          <w:sz w:val="28"/>
          <w:szCs w:val="28"/>
        </w:rPr>
        <w:t>Площадь, занятая водой, составляет  531,1 тыс.га</w:t>
      </w:r>
      <w:r w:rsidRPr="00D75557">
        <w:rPr>
          <w:sz w:val="28"/>
          <w:szCs w:val="28"/>
          <w:lang w:val="ru-RU"/>
        </w:rPr>
        <w:t xml:space="preserve">, </w:t>
      </w:r>
      <w:r w:rsidRPr="00D75557">
        <w:rPr>
          <w:sz w:val="28"/>
          <w:szCs w:val="28"/>
        </w:rPr>
        <w:t>болотами - 55,7 тыс.га. Незначительную площадь занимают сельскохозяйственные угодья – 2,3 тыс.га, прочие земли – 2,1 тыс.га.</w:t>
      </w:r>
    </w:p>
    <w:p w:rsidR="001F46D3" w:rsidRPr="0099169B" w:rsidRDefault="001F46D3" w:rsidP="001F46D3">
      <w:pPr>
        <w:pStyle w:val="3"/>
        <w:rPr>
          <w:szCs w:val="28"/>
        </w:rPr>
      </w:pPr>
    </w:p>
    <w:p w:rsidR="001F46D3" w:rsidRPr="00F83B11" w:rsidRDefault="001F46D3" w:rsidP="001F46D3">
      <w:pPr>
        <w:pStyle w:val="00"/>
        <w:ind w:firstLine="709"/>
        <w:jc w:val="center"/>
        <w:rPr>
          <w:b/>
          <w:sz w:val="28"/>
          <w:szCs w:val="28"/>
        </w:rPr>
      </w:pPr>
      <w:r w:rsidRPr="00F83B11">
        <w:rPr>
          <w:b/>
          <w:sz w:val="28"/>
          <w:szCs w:val="28"/>
        </w:rPr>
        <w:t>2.5.6. Земли лесного фонда</w:t>
      </w:r>
      <w:bookmarkEnd w:id="76"/>
      <w:bookmarkEnd w:id="77"/>
      <w:bookmarkEnd w:id="78"/>
      <w:bookmarkEnd w:id="79"/>
      <w:bookmarkEnd w:id="80"/>
      <w:bookmarkEnd w:id="81"/>
      <w:bookmarkEnd w:id="82"/>
    </w:p>
    <w:p w:rsidR="001F46D3" w:rsidRPr="0099169B" w:rsidRDefault="001F46D3" w:rsidP="001F46D3">
      <w:pPr>
        <w:pStyle w:val="100"/>
        <w:ind w:firstLine="709"/>
        <w:rPr>
          <w:sz w:val="28"/>
          <w:szCs w:val="28"/>
        </w:rPr>
      </w:pPr>
      <w:r w:rsidRPr="0099169B">
        <w:rPr>
          <w:sz w:val="28"/>
          <w:szCs w:val="28"/>
        </w:rPr>
        <w:t>Согласно статье 101 Земельного кодекса РФ 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w:t>
      </w:r>
    </w:p>
    <w:p w:rsidR="001F46D3" w:rsidRPr="0099169B" w:rsidRDefault="001F46D3" w:rsidP="001F46D3">
      <w:pPr>
        <w:pStyle w:val="100"/>
        <w:ind w:firstLine="709"/>
        <w:rPr>
          <w:sz w:val="28"/>
          <w:szCs w:val="28"/>
        </w:rPr>
      </w:pPr>
      <w:r w:rsidRPr="0099169B">
        <w:rPr>
          <w:sz w:val="28"/>
          <w:szCs w:val="28"/>
        </w:rPr>
        <w:t xml:space="preserve">В данную категорию включены лесные площади, покрытые и не покрытые лесами, но предназначенные для ее восстановления (вырубки, гари, площади, занятые питомниками) и предназначенные для ведения лесного хозяйства нелесные земли (просеки, дороги, болота и другие). В состав лесного фонда не включены земельные участки, занятые лесами в других категориях земель, которые переданы юридическим и физическим лицам на праве постоянного (бессрочного) пользования. </w:t>
      </w:r>
    </w:p>
    <w:p w:rsidR="001F46D3" w:rsidRPr="0099169B" w:rsidRDefault="001F46D3" w:rsidP="001F46D3">
      <w:pPr>
        <w:ind w:firstLine="709"/>
        <w:jc w:val="both"/>
        <w:rPr>
          <w:sz w:val="28"/>
          <w:szCs w:val="28"/>
        </w:rPr>
      </w:pPr>
      <w:r w:rsidRPr="0099169B">
        <w:rPr>
          <w:sz w:val="28"/>
          <w:szCs w:val="28"/>
        </w:rPr>
        <w:t>68,8 % земель лесного фонда области распространено на севере Новосибирской области: Колыванском, Кыштовском, Северном, Убинском, районах.</w:t>
      </w:r>
    </w:p>
    <w:p w:rsidR="001F46D3" w:rsidRPr="0099169B" w:rsidRDefault="001F46D3" w:rsidP="001F46D3">
      <w:pPr>
        <w:ind w:firstLine="709"/>
        <w:jc w:val="both"/>
        <w:rPr>
          <w:sz w:val="28"/>
          <w:szCs w:val="28"/>
        </w:rPr>
      </w:pPr>
      <w:r w:rsidRPr="0099169B">
        <w:rPr>
          <w:sz w:val="28"/>
          <w:szCs w:val="28"/>
        </w:rPr>
        <w:t>В южных же районах земли лесного фонда занимают незначительные площади. В Купинском, Краснозерском, Карасукском, Баганском районах - 70,2 тыс.га (1,5 %) от общей площади земель данной категории.</w:t>
      </w:r>
    </w:p>
    <w:p w:rsidR="001F46D3" w:rsidRPr="0099169B" w:rsidRDefault="001F46D3" w:rsidP="001F46D3">
      <w:pPr>
        <w:pStyle w:val="100"/>
        <w:ind w:firstLine="709"/>
        <w:rPr>
          <w:color w:val="FF0000"/>
          <w:sz w:val="28"/>
          <w:szCs w:val="28"/>
        </w:rPr>
      </w:pPr>
      <w:r w:rsidRPr="0099169B">
        <w:rPr>
          <w:sz w:val="28"/>
          <w:szCs w:val="28"/>
        </w:rPr>
        <w:t xml:space="preserve">Часть лесных земель – 1785,1 тыс.га  (65,0%) находится в категории земель сельскохозяйственного назначения и передана сельскохозяйственным предприятиям в постоянное (бессрочное) пользование. Имеются случаи, что земельные участки лесного фонда (чаще это не покрытые лесами земли), </w:t>
      </w:r>
      <w:r w:rsidRPr="0099169B">
        <w:rPr>
          <w:sz w:val="28"/>
          <w:szCs w:val="28"/>
        </w:rPr>
        <w:lastRenderedPageBreak/>
        <w:t>расположенные близко к населенным пунктам, застроены гражданами и перевод данных земельных участков в категорию земель населенных пунктов не проводился. Это создает определенные трудности при осуществлении государственной регистрации прав на объекты недвижимости.</w:t>
      </w:r>
      <w:r w:rsidRPr="0099169B">
        <w:rPr>
          <w:color w:val="FF0000"/>
          <w:sz w:val="28"/>
          <w:szCs w:val="28"/>
        </w:rPr>
        <w:t xml:space="preserve"> </w:t>
      </w:r>
    </w:p>
    <w:p w:rsidR="001F46D3" w:rsidRPr="0099169B" w:rsidRDefault="001F46D3" w:rsidP="001F46D3">
      <w:pPr>
        <w:pStyle w:val="100"/>
        <w:ind w:firstLine="709"/>
        <w:rPr>
          <w:sz w:val="28"/>
          <w:szCs w:val="28"/>
        </w:rPr>
      </w:pPr>
      <w:r w:rsidRPr="0099169B">
        <w:rPr>
          <w:sz w:val="28"/>
          <w:szCs w:val="28"/>
        </w:rPr>
        <w:t>Целевое назначение лесопарковой части зеленой зоны - создание наиболее благоприятных условий для активного отдыха граждан в лесной среде, формирование насаждений высокой эстетической и санитарно-гигиенической ценности, устойчивых к рекреационным нагрузкам.</w:t>
      </w:r>
    </w:p>
    <w:p w:rsidR="001F46D3" w:rsidRPr="0099169B" w:rsidRDefault="001F46D3" w:rsidP="001F46D3">
      <w:pPr>
        <w:pStyle w:val="100"/>
        <w:ind w:firstLine="709"/>
        <w:rPr>
          <w:sz w:val="28"/>
          <w:szCs w:val="28"/>
        </w:rPr>
      </w:pPr>
      <w:r w:rsidRPr="0099169B">
        <w:rPr>
          <w:sz w:val="28"/>
          <w:szCs w:val="28"/>
        </w:rPr>
        <w:t>В лесопарковых частях зеленых зон запрещаются рубки главного пользования, создание постоянных лесных питомников и крупных плантаций семенной базы на селекционной основе, осушение избыточно увлажненных земель, пастьба скота, промысловая заготовка лекарственных растений и технического сырья, грибов, ягод, плодов и орехов, древесных соков, опавших листьев, мха, подстилки, камыша, размещение ульев и пасек.</w:t>
      </w:r>
    </w:p>
    <w:p w:rsidR="001F46D3" w:rsidRPr="0099169B" w:rsidRDefault="001F46D3" w:rsidP="001F46D3">
      <w:pPr>
        <w:pStyle w:val="100"/>
        <w:ind w:firstLine="709"/>
        <w:rPr>
          <w:sz w:val="28"/>
          <w:szCs w:val="28"/>
        </w:rPr>
      </w:pPr>
      <w:r w:rsidRPr="0099169B">
        <w:rPr>
          <w:sz w:val="28"/>
          <w:szCs w:val="28"/>
        </w:rPr>
        <w:t>Разрешаются рубки ухода за лесом, санитарные рубки, рубки реконструкции и прочие рубки (расчистка лесных площадей под контуры зданий и сооружений, в связи с прокладкой трубопроводов, дорог, просек, созданием противопожарных разрывов и других подобных целей), сенокошение, любительский сбор грибов, ягод, дикорастущих плодов и орехов.</w:t>
      </w:r>
    </w:p>
    <w:p w:rsidR="001F46D3" w:rsidRPr="0099169B" w:rsidRDefault="001F46D3" w:rsidP="001F46D3">
      <w:pPr>
        <w:pStyle w:val="100"/>
        <w:ind w:firstLine="709"/>
        <w:rPr>
          <w:sz w:val="28"/>
          <w:szCs w:val="28"/>
        </w:rPr>
      </w:pPr>
      <w:r w:rsidRPr="0099169B">
        <w:rPr>
          <w:sz w:val="28"/>
          <w:szCs w:val="28"/>
        </w:rPr>
        <w:t>Рубки ухода за лесом направлены на формирование эстетически ценных насаждений, санитарные рубки выборочные с уборкой свежего, старого сухостояния, усыхающих и больных деревьев, опасных в ветровальном отношении, сплошные санитарные рубки спелых и перестойных насаждений.</w:t>
      </w:r>
    </w:p>
    <w:p w:rsidR="001F46D3" w:rsidRPr="0099169B" w:rsidRDefault="001F46D3" w:rsidP="001F46D3">
      <w:pPr>
        <w:pStyle w:val="100"/>
        <w:ind w:firstLine="709"/>
        <w:rPr>
          <w:sz w:val="28"/>
          <w:szCs w:val="28"/>
        </w:rPr>
      </w:pPr>
      <w:r w:rsidRPr="0099169B">
        <w:rPr>
          <w:sz w:val="28"/>
          <w:szCs w:val="28"/>
        </w:rPr>
        <w:t>Режим использования лесохозяйственной части зеленой зоны - хозяйственно- защитный. В лесах лесохозяйственной части проводятся рубки главного пользования, направленные на улучшение состояния древостоев, усиление природоохранных функций этих лесов, а также своевременное и рациональное использование запасов перестойных и спелых древостоев, и рубки промежуточного пользования.</w:t>
      </w:r>
    </w:p>
    <w:p w:rsidR="001F46D3" w:rsidRPr="0099169B" w:rsidRDefault="001F46D3" w:rsidP="001F46D3">
      <w:pPr>
        <w:pStyle w:val="100"/>
        <w:ind w:firstLine="709"/>
        <w:rPr>
          <w:sz w:val="28"/>
          <w:szCs w:val="28"/>
        </w:rPr>
      </w:pPr>
      <w:r w:rsidRPr="0099169B">
        <w:rPr>
          <w:sz w:val="28"/>
          <w:szCs w:val="28"/>
        </w:rPr>
        <w:t>Разрешается создание постоянных лесных питомников и крупных плантаций семенной базы на селекционной основе, мероприятий по защите насаждений от вредителей и болезней, противопожарные мероприятия, мероприятия по сохранению и воспроизводству фауны, осушение избыточно увлажненных земель, пастьба скота, сенокошение, промысловая заготовка лекарственных растений (кроме редких растений и занесенных в Красную книгу) и технического сырья, грибов, ягод, плодов, древесных соков, мха, подстилки, опавших листьев, камыша, размещение ульев и пасек, любительский сбор грибов, ягод, плодов, орехов.</w:t>
      </w:r>
    </w:p>
    <w:p w:rsidR="001F46D3" w:rsidRPr="0099169B" w:rsidRDefault="001F46D3" w:rsidP="001F46D3">
      <w:pPr>
        <w:pStyle w:val="3"/>
        <w:rPr>
          <w:szCs w:val="28"/>
        </w:rPr>
      </w:pPr>
      <w:bookmarkStart w:id="83" w:name="_Toc275351339"/>
      <w:bookmarkStart w:id="84" w:name="_Toc277844592"/>
      <w:bookmarkStart w:id="85" w:name="_Toc283888311"/>
      <w:bookmarkStart w:id="86" w:name="_Toc310093237"/>
      <w:bookmarkStart w:id="87" w:name="_Toc310093407"/>
      <w:bookmarkStart w:id="88" w:name="_Toc310093582"/>
      <w:bookmarkStart w:id="89" w:name="_Toc310245554"/>
    </w:p>
    <w:p w:rsidR="001F46D3" w:rsidRPr="00F83B11" w:rsidRDefault="001F46D3" w:rsidP="001F46D3">
      <w:pPr>
        <w:pStyle w:val="00"/>
        <w:ind w:firstLine="709"/>
        <w:jc w:val="center"/>
        <w:rPr>
          <w:b/>
          <w:sz w:val="28"/>
          <w:szCs w:val="28"/>
        </w:rPr>
      </w:pPr>
      <w:r w:rsidRPr="00F83B11">
        <w:rPr>
          <w:b/>
          <w:sz w:val="28"/>
          <w:szCs w:val="28"/>
        </w:rPr>
        <w:t>2.5</w:t>
      </w:r>
      <w:r w:rsidRPr="00F83B11">
        <w:rPr>
          <w:rFonts w:eastAsia="Calibri"/>
          <w:b/>
          <w:kern w:val="24"/>
          <w:sz w:val="28"/>
          <w:szCs w:val="28"/>
        </w:rPr>
        <w:t>.7. Земли запаса</w:t>
      </w:r>
      <w:bookmarkEnd w:id="83"/>
      <w:bookmarkEnd w:id="84"/>
      <w:bookmarkEnd w:id="85"/>
      <w:bookmarkEnd w:id="86"/>
      <w:bookmarkEnd w:id="87"/>
      <w:bookmarkEnd w:id="88"/>
      <w:bookmarkEnd w:id="89"/>
    </w:p>
    <w:p w:rsidR="001F46D3" w:rsidRPr="00F83B11" w:rsidRDefault="001F46D3" w:rsidP="001F46D3">
      <w:pPr>
        <w:pStyle w:val="00"/>
        <w:ind w:firstLine="709"/>
        <w:rPr>
          <w:sz w:val="28"/>
          <w:szCs w:val="28"/>
        </w:rPr>
      </w:pPr>
      <w:r w:rsidRPr="00F83B11">
        <w:rPr>
          <w:sz w:val="28"/>
          <w:szCs w:val="28"/>
        </w:rPr>
        <w:t xml:space="preserve">В эту категорию входят земли, находящиеся в государственной или муниципальной собственности и не предоставленные гражданам или </w:t>
      </w:r>
      <w:r w:rsidRPr="00F83B11">
        <w:rPr>
          <w:sz w:val="28"/>
          <w:szCs w:val="28"/>
        </w:rPr>
        <w:lastRenderedPageBreak/>
        <w:t xml:space="preserve">юридическим лицам, за исключением земель фонда перераспределения земель, формируемого в соответствии со статьей 80 Земельного кодекса и относящихся к землям сельскохозяйственного назначения. </w:t>
      </w:r>
    </w:p>
    <w:p w:rsidR="001F46D3" w:rsidRPr="00F83B11" w:rsidRDefault="001F46D3" w:rsidP="001F46D3">
      <w:pPr>
        <w:pStyle w:val="00"/>
        <w:ind w:firstLine="709"/>
        <w:rPr>
          <w:sz w:val="28"/>
          <w:szCs w:val="28"/>
        </w:rPr>
      </w:pPr>
      <w:r w:rsidRPr="00F83B11">
        <w:rPr>
          <w:sz w:val="28"/>
          <w:szCs w:val="28"/>
        </w:rPr>
        <w:t>В категорию земель запаса включаются земли, не предоставленные в аренду, собственность, пользование. Кроме того, в состав земель запаса включены неиспользуемые и освободившиеся земельные участки, права на которые прекращены, т.е. это земли отказавшихся от аренды или прекративших свою деятельность сельскохозяйственных предприятий, крестьянских хозяйств.</w:t>
      </w:r>
    </w:p>
    <w:p w:rsidR="009B4947" w:rsidRPr="009B4947" w:rsidRDefault="001F46D3" w:rsidP="001F46D3">
      <w:pPr>
        <w:pStyle w:val="00"/>
        <w:ind w:firstLine="709"/>
        <w:rPr>
          <w:sz w:val="28"/>
          <w:szCs w:val="28"/>
          <w:lang w:val="ru-RU"/>
        </w:rPr>
      </w:pPr>
      <w:r w:rsidRPr="009B4947">
        <w:rPr>
          <w:sz w:val="28"/>
          <w:szCs w:val="28"/>
        </w:rPr>
        <w:t xml:space="preserve">Общая площадь земель запаса составляет 1045,2 тыс.га от общей площади земель Новосибирской области. </w:t>
      </w:r>
    </w:p>
    <w:p w:rsidR="001F46D3" w:rsidRPr="00F83B11" w:rsidRDefault="001F46D3" w:rsidP="001F46D3">
      <w:pPr>
        <w:pStyle w:val="00"/>
        <w:ind w:firstLine="709"/>
        <w:rPr>
          <w:sz w:val="28"/>
          <w:szCs w:val="28"/>
        </w:rPr>
      </w:pPr>
      <w:r w:rsidRPr="009B4947">
        <w:rPr>
          <w:sz w:val="28"/>
          <w:szCs w:val="28"/>
        </w:rPr>
        <w:t>В землях запаса имеются земли</w:t>
      </w:r>
      <w:r w:rsidRPr="00F83B11">
        <w:rPr>
          <w:sz w:val="28"/>
          <w:szCs w:val="28"/>
        </w:rPr>
        <w:t xml:space="preserve"> фонда перераспределения, это земли сельскохозяйственного использования, которые выбыли из сельскохозяйственного оборота и ранее были переведены в данную категорию. Сюда же вошли земли части ликвидированных сельскохозяйственных предприятий и невостребованные земельные доли. С введением в действие Земельного кодекса правовой режим земель фонда перераспределения, находящихся в составе данной категории изменился. Необходимо в установленном порядке перевести его в категорию земель сельскохозяйственного назначения. </w:t>
      </w:r>
    </w:p>
    <w:p w:rsidR="001F46D3" w:rsidRDefault="001F46D3" w:rsidP="001F46D3">
      <w:pPr>
        <w:pStyle w:val="100"/>
        <w:jc w:val="center"/>
        <w:rPr>
          <w:b/>
          <w:sz w:val="28"/>
          <w:szCs w:val="28"/>
        </w:rPr>
      </w:pPr>
    </w:p>
    <w:p w:rsidR="001F46D3" w:rsidRPr="0099169B" w:rsidRDefault="001F46D3" w:rsidP="001F46D3">
      <w:pPr>
        <w:pStyle w:val="100"/>
        <w:jc w:val="center"/>
        <w:rPr>
          <w:rFonts w:eastAsia="Times New Roman"/>
          <w:b/>
          <w:kern w:val="1"/>
          <w:sz w:val="28"/>
          <w:szCs w:val="28"/>
        </w:rPr>
      </w:pPr>
      <w:r w:rsidRPr="0099169B">
        <w:rPr>
          <w:b/>
          <w:sz w:val="28"/>
          <w:szCs w:val="28"/>
        </w:rPr>
        <w:t>Вывод</w:t>
      </w:r>
      <w:r w:rsidRPr="0099169B">
        <w:rPr>
          <w:rFonts w:eastAsia="Times New Roman"/>
          <w:b/>
          <w:kern w:val="1"/>
          <w:sz w:val="28"/>
          <w:szCs w:val="28"/>
        </w:rPr>
        <w:t>ы:</w:t>
      </w:r>
    </w:p>
    <w:p w:rsidR="008D641D" w:rsidRPr="0099169B" w:rsidRDefault="008D641D" w:rsidP="008D641D">
      <w:pPr>
        <w:pStyle w:val="100"/>
        <w:ind w:firstLine="709"/>
        <w:rPr>
          <w:rFonts w:eastAsia="Times New Roman"/>
          <w:kern w:val="1"/>
          <w:sz w:val="28"/>
          <w:szCs w:val="28"/>
        </w:rPr>
      </w:pPr>
      <w:bookmarkStart w:id="90" w:name="_Toc310245555"/>
      <w:r w:rsidRPr="0099169B">
        <w:rPr>
          <w:rFonts w:eastAsia="Times New Roman"/>
          <w:kern w:val="1"/>
          <w:sz w:val="28"/>
          <w:szCs w:val="28"/>
        </w:rPr>
        <w:t xml:space="preserve">Анализ земель на территории поселения показал невозможность точного подсчета площадей земель различных категорий. Это связано с незавершенностью работ по постановке земельных участков на кадастровый учет. </w:t>
      </w:r>
    </w:p>
    <w:p w:rsidR="008D641D" w:rsidRPr="0099169B" w:rsidRDefault="008D641D" w:rsidP="008D641D">
      <w:pPr>
        <w:pStyle w:val="100"/>
        <w:ind w:firstLine="709"/>
        <w:rPr>
          <w:rFonts w:eastAsia="Times New Roman"/>
          <w:kern w:val="1"/>
          <w:sz w:val="28"/>
          <w:szCs w:val="28"/>
        </w:rPr>
      </w:pPr>
      <w:r w:rsidRPr="0099169B">
        <w:rPr>
          <w:rFonts w:eastAsia="Times New Roman"/>
          <w:kern w:val="1"/>
          <w:sz w:val="28"/>
          <w:szCs w:val="28"/>
        </w:rPr>
        <w:t>Таким образом, в составе земельного фонда поселения в обязательном порядке необходимо установить границы земельных участков и территорий, попадающих под юрисдикцию градостроительного законодательства. А именно:</w:t>
      </w:r>
    </w:p>
    <w:p w:rsidR="008D641D" w:rsidRPr="00F21015" w:rsidRDefault="008D641D" w:rsidP="008D641D">
      <w:pPr>
        <w:pStyle w:val="100"/>
        <w:ind w:firstLine="709"/>
        <w:rPr>
          <w:rFonts w:eastAsia="Times New Roman"/>
          <w:kern w:val="1"/>
          <w:sz w:val="28"/>
          <w:szCs w:val="28"/>
        </w:rPr>
      </w:pPr>
      <w:r w:rsidRPr="00F21015">
        <w:rPr>
          <w:rFonts w:eastAsia="Times New Roman"/>
          <w:kern w:val="1"/>
          <w:sz w:val="28"/>
          <w:szCs w:val="28"/>
        </w:rPr>
        <w:t>1) Границы земель населенных пунктов;</w:t>
      </w:r>
    </w:p>
    <w:p w:rsidR="008D641D" w:rsidRPr="00F21015" w:rsidRDefault="008D641D" w:rsidP="008D641D">
      <w:pPr>
        <w:pStyle w:val="100"/>
        <w:ind w:firstLine="709"/>
        <w:rPr>
          <w:rFonts w:eastAsia="Times New Roman"/>
          <w:kern w:val="1"/>
          <w:sz w:val="28"/>
          <w:szCs w:val="28"/>
        </w:rPr>
      </w:pPr>
      <w:r w:rsidRPr="00F21015">
        <w:rPr>
          <w:rFonts w:eastAsia="Times New Roman"/>
          <w:kern w:val="1"/>
          <w:sz w:val="28"/>
          <w:szCs w:val="28"/>
        </w:rPr>
        <w:t>2) Границы земель сельскохозяйственного назначения</w:t>
      </w:r>
      <w:r>
        <w:rPr>
          <w:rFonts w:eastAsia="Times New Roman"/>
          <w:kern w:val="1"/>
          <w:sz w:val="28"/>
          <w:szCs w:val="28"/>
        </w:rPr>
        <w:t>;</w:t>
      </w:r>
    </w:p>
    <w:p w:rsidR="008D641D" w:rsidRDefault="008D641D" w:rsidP="008D641D">
      <w:pPr>
        <w:pStyle w:val="100"/>
        <w:ind w:firstLine="709"/>
        <w:rPr>
          <w:iCs/>
          <w:sz w:val="28"/>
          <w:szCs w:val="28"/>
        </w:rPr>
      </w:pPr>
      <w:r w:rsidRPr="00F21015">
        <w:rPr>
          <w:iCs/>
          <w:sz w:val="28"/>
          <w:szCs w:val="28"/>
        </w:rPr>
        <w:t xml:space="preserve">3) </w:t>
      </w:r>
      <w:r>
        <w:rPr>
          <w:iCs/>
          <w:sz w:val="28"/>
          <w:szCs w:val="28"/>
        </w:rPr>
        <w:t>Г</w:t>
      </w:r>
      <w:r w:rsidRPr="00F21015">
        <w:rPr>
          <w:iCs/>
          <w:sz w:val="28"/>
          <w:szCs w:val="28"/>
        </w:rPr>
        <w:t>раницы з</w:t>
      </w:r>
      <w:r w:rsidRPr="00F21015">
        <w:rPr>
          <w:bCs/>
          <w:iCs/>
          <w:sz w:val="28"/>
          <w:szCs w:val="28"/>
        </w:rPr>
        <w:t>емель промышленности;</w:t>
      </w:r>
      <w:r w:rsidRPr="00F21015">
        <w:rPr>
          <w:iCs/>
          <w:sz w:val="28"/>
          <w:szCs w:val="28"/>
        </w:rPr>
        <w:t xml:space="preserve"> </w:t>
      </w:r>
    </w:p>
    <w:p w:rsidR="008D641D" w:rsidRPr="00F21015" w:rsidRDefault="008D641D" w:rsidP="008D641D">
      <w:pPr>
        <w:pStyle w:val="100"/>
        <w:ind w:firstLine="709"/>
        <w:rPr>
          <w:iCs/>
          <w:sz w:val="28"/>
          <w:szCs w:val="28"/>
        </w:rPr>
      </w:pPr>
      <w:r>
        <w:rPr>
          <w:iCs/>
          <w:sz w:val="28"/>
          <w:szCs w:val="28"/>
        </w:rPr>
        <w:t>4) Г</w:t>
      </w:r>
      <w:r w:rsidRPr="00F21015">
        <w:rPr>
          <w:bCs/>
          <w:iCs/>
          <w:sz w:val="28"/>
          <w:szCs w:val="28"/>
        </w:rPr>
        <w:t>раницы земель специального назначения</w:t>
      </w:r>
      <w:r>
        <w:rPr>
          <w:bCs/>
          <w:iCs/>
          <w:sz w:val="28"/>
          <w:szCs w:val="28"/>
        </w:rPr>
        <w:t>;</w:t>
      </w:r>
    </w:p>
    <w:p w:rsidR="008D641D" w:rsidRPr="0099169B" w:rsidRDefault="008D641D" w:rsidP="008D641D">
      <w:pPr>
        <w:tabs>
          <w:tab w:val="left" w:pos="360"/>
          <w:tab w:val="left" w:pos="700"/>
        </w:tabs>
        <w:ind w:left="709"/>
        <w:jc w:val="both"/>
        <w:rPr>
          <w:sz w:val="28"/>
          <w:szCs w:val="28"/>
        </w:rPr>
      </w:pPr>
      <w:r>
        <w:rPr>
          <w:bCs/>
          <w:kern w:val="1"/>
          <w:sz w:val="28"/>
          <w:szCs w:val="28"/>
        </w:rPr>
        <w:t>5</w:t>
      </w:r>
      <w:r w:rsidRPr="00F21015">
        <w:rPr>
          <w:bCs/>
          <w:kern w:val="1"/>
          <w:sz w:val="28"/>
          <w:szCs w:val="28"/>
        </w:rPr>
        <w:t>)</w:t>
      </w:r>
      <w:r w:rsidRPr="00F21015">
        <w:rPr>
          <w:sz w:val="28"/>
          <w:szCs w:val="28"/>
        </w:rPr>
        <w:t xml:space="preserve"> Границы земель запаса</w:t>
      </w:r>
      <w:r>
        <w:rPr>
          <w:sz w:val="28"/>
          <w:szCs w:val="28"/>
        </w:rPr>
        <w:t>.</w:t>
      </w:r>
    </w:p>
    <w:p w:rsidR="001F46D3" w:rsidRPr="0099169B" w:rsidRDefault="001F46D3" w:rsidP="001F46D3">
      <w:pPr>
        <w:pStyle w:val="3"/>
        <w:rPr>
          <w:szCs w:val="28"/>
        </w:rPr>
      </w:pPr>
    </w:p>
    <w:p w:rsidR="001F46D3" w:rsidRPr="00F83B11" w:rsidRDefault="001F46D3" w:rsidP="001F46D3">
      <w:pPr>
        <w:pStyle w:val="00"/>
        <w:ind w:firstLine="709"/>
        <w:jc w:val="center"/>
        <w:rPr>
          <w:b/>
          <w:sz w:val="28"/>
          <w:szCs w:val="28"/>
        </w:rPr>
      </w:pPr>
      <w:r w:rsidRPr="00F83B11">
        <w:rPr>
          <w:b/>
          <w:sz w:val="28"/>
          <w:szCs w:val="28"/>
        </w:rPr>
        <w:t>2.5.8. Структура землепользования, кадастровая оценка земель</w:t>
      </w:r>
      <w:bookmarkEnd w:id="90"/>
    </w:p>
    <w:p w:rsidR="001F46D3" w:rsidRPr="0099169B" w:rsidRDefault="001F46D3" w:rsidP="001F46D3">
      <w:pPr>
        <w:pStyle w:val="af4"/>
        <w:ind w:firstLine="709"/>
        <w:rPr>
          <w:szCs w:val="28"/>
        </w:rPr>
      </w:pPr>
      <w:r w:rsidRPr="0099169B">
        <w:rPr>
          <w:szCs w:val="28"/>
        </w:rPr>
        <w:t xml:space="preserve">В результате увеличения количества земельных участков, вовлечения земли в гражданский оборот, необходимо создание технологий, позволяющих в короткие сроки обрабатывать огромное количество информации о земле с целью обеспечения органов управления, граждан и юридических лиц достоверными данными. Отношения, возникающие при осуществлении деятельности по ведению государственного кадастра недвижимости, и осуществлении государственного кадастрового учета недвижимого имущества и кадастровой </w:t>
      </w:r>
      <w:r w:rsidRPr="0099169B">
        <w:rPr>
          <w:szCs w:val="28"/>
        </w:rPr>
        <w:lastRenderedPageBreak/>
        <w:t xml:space="preserve">деятельности, регулируются Федеральным законом от 24.07.2007 № 221-ФЗ «О государственном кадастре недвижимости». </w:t>
      </w:r>
    </w:p>
    <w:p w:rsidR="001F46D3" w:rsidRPr="0099169B" w:rsidRDefault="001F46D3" w:rsidP="001F46D3">
      <w:pPr>
        <w:pStyle w:val="af4"/>
        <w:ind w:firstLine="709"/>
        <w:rPr>
          <w:szCs w:val="28"/>
        </w:rPr>
      </w:pPr>
      <w:r w:rsidRPr="0099169B">
        <w:rPr>
          <w:szCs w:val="28"/>
        </w:rPr>
        <w:t>Государственный кадастр недвижимости является систематизированным сводом сведений об учтенном недвижимом имуществе, а также сведений о прохождении государственной границы Российской Федерации, о границах между субъектами Российской Федерации, границах муниципальных образований, границах населенных пунктов, о территориальных зонах и зонах с особыми условиями использования территорий. Государственный кадастр недвижимости является федеральным государственным информационным ресурсом.</w:t>
      </w:r>
    </w:p>
    <w:p w:rsidR="001F46D3" w:rsidRPr="0099169B" w:rsidRDefault="001F46D3" w:rsidP="001F46D3">
      <w:pPr>
        <w:pStyle w:val="af4"/>
        <w:ind w:firstLine="709"/>
        <w:rPr>
          <w:szCs w:val="28"/>
        </w:rPr>
      </w:pPr>
      <w:r w:rsidRPr="0099169B">
        <w:rPr>
          <w:szCs w:val="28"/>
        </w:rPr>
        <w:t>Государственный кадастровый учет – это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объекта недвижимости с характеристиками, позволяющими определить такое недвижимое имущество в качестве индивидуально – определенной вещи.</w:t>
      </w:r>
    </w:p>
    <w:p w:rsidR="001F46D3" w:rsidRPr="0099169B" w:rsidRDefault="001F46D3" w:rsidP="001F46D3">
      <w:pPr>
        <w:pStyle w:val="100"/>
        <w:ind w:firstLine="709"/>
        <w:rPr>
          <w:rFonts w:eastAsia="Times New Roman"/>
          <w:kern w:val="1"/>
          <w:sz w:val="28"/>
          <w:szCs w:val="28"/>
        </w:rPr>
      </w:pPr>
      <w:r w:rsidRPr="0099169B">
        <w:rPr>
          <w:rFonts w:eastAsia="Times New Roman"/>
          <w:kern w:val="1"/>
          <w:sz w:val="28"/>
          <w:szCs w:val="28"/>
        </w:rPr>
        <w:t>Территориальное развитие населенных пунктов невозможно без изъятия прежде всего земель сельскохозяйственного назначения, при этом допускается изъятие земель худшего качества. В этих условиях вопрос сравнительной оценки сельскохозяйственных земель для выбора территорий под новое строительство приобретает особую актуальность.</w:t>
      </w:r>
    </w:p>
    <w:p w:rsidR="001F46D3" w:rsidRPr="0099169B" w:rsidRDefault="001F46D3" w:rsidP="001F46D3">
      <w:pPr>
        <w:pStyle w:val="100"/>
        <w:ind w:firstLine="709"/>
        <w:rPr>
          <w:rFonts w:eastAsia="Times New Roman"/>
          <w:kern w:val="1"/>
          <w:sz w:val="28"/>
          <w:szCs w:val="28"/>
        </w:rPr>
      </w:pPr>
      <w:r w:rsidRPr="0099169B">
        <w:rPr>
          <w:rFonts w:eastAsia="Times New Roman"/>
          <w:kern w:val="1"/>
          <w:sz w:val="28"/>
          <w:szCs w:val="28"/>
        </w:rPr>
        <w:t>Основной целью проведения работ по государственной кадастровой оценке земель является создание налоговой базы для исчисления земельного и ряда других имущественных налогов («Земельный кодекс РФ, ст.65, 66; постановление Правительств РФ от 08.04.2000г. №316). Кадастровая стоимость земельного фонда определяет объём потенциально возможных поступлений земельного налога в бюджеты муниципальных образований.</w:t>
      </w:r>
    </w:p>
    <w:p w:rsidR="001F46D3" w:rsidRPr="0099169B" w:rsidRDefault="001F46D3" w:rsidP="001F46D3">
      <w:pPr>
        <w:pStyle w:val="100"/>
        <w:ind w:firstLine="709"/>
        <w:rPr>
          <w:rFonts w:eastAsia="Times New Roman"/>
          <w:kern w:val="1"/>
          <w:sz w:val="28"/>
          <w:szCs w:val="28"/>
        </w:rPr>
      </w:pPr>
      <w:r w:rsidRPr="0099169B">
        <w:rPr>
          <w:rFonts w:eastAsia="Times New Roman"/>
          <w:kern w:val="1"/>
          <w:sz w:val="28"/>
          <w:szCs w:val="28"/>
        </w:rPr>
        <w:t xml:space="preserve">При определении кадастровой стоимости земель </w:t>
      </w:r>
      <w:r w:rsidRPr="0099169B">
        <w:rPr>
          <w:rFonts w:eastAsia="Times New Roman"/>
          <w:color w:val="auto"/>
          <w:kern w:val="1"/>
          <w:sz w:val="28"/>
          <w:szCs w:val="28"/>
        </w:rPr>
        <w:t>поселения Сузунского района</w:t>
      </w:r>
      <w:r w:rsidRPr="0099169B">
        <w:rPr>
          <w:rFonts w:eastAsia="Times New Roman"/>
          <w:kern w:val="1"/>
          <w:sz w:val="28"/>
          <w:szCs w:val="28"/>
        </w:rPr>
        <w:t xml:space="preserve"> следует руководствоваться следующими постановлениями о кадастровой оценки на територии Новосибирской области.</w:t>
      </w:r>
    </w:p>
    <w:p w:rsidR="001F46D3" w:rsidRPr="0099169B" w:rsidRDefault="001F46D3" w:rsidP="001F46D3">
      <w:pPr>
        <w:pStyle w:val="af4"/>
        <w:ind w:firstLine="709"/>
        <w:rPr>
          <w:szCs w:val="28"/>
        </w:rPr>
      </w:pPr>
      <w:r w:rsidRPr="0099169B">
        <w:rPr>
          <w:szCs w:val="28"/>
        </w:rPr>
        <w:t xml:space="preserve">Территория кадастрового округа Новосибирский делится на 37 кадастровых районов. Схема расположения кадастровых районов, перечень наименований и номеров кадастровых районов в Новосибирском кадастровом округе утверждены приказом Комитета по земельным ресурсам и землеустройству по Новосибирской области от 17.08.2001 № 44 «О кадастровом делении Новосибирского кадастрового округа». </w:t>
      </w:r>
    </w:p>
    <w:p w:rsidR="001F46D3" w:rsidRPr="0099169B" w:rsidRDefault="001F46D3" w:rsidP="001F46D3">
      <w:pPr>
        <w:pStyle w:val="af4"/>
        <w:ind w:firstLine="709"/>
        <w:rPr>
          <w:szCs w:val="28"/>
        </w:rPr>
      </w:pPr>
      <w:r w:rsidRPr="0099169B">
        <w:rPr>
          <w:szCs w:val="28"/>
        </w:rPr>
        <w:t xml:space="preserve">Кадастровый район, как правило, включает в себя территорию административного района области или города. Территория кадастровых районов Новосибирского кадастрового округа разделена на кадастровые кварталы, количество которых составляет 16618. Кадастровый квартал является наименьшей единицей кадастрового деления территории кадастрового района. Схемы расположения кадастровых кварталов каждого кадастрового района утверждены приказами Комитета по земельным ресурсам и землеустройству по </w:t>
      </w:r>
      <w:r w:rsidRPr="0099169B">
        <w:rPr>
          <w:szCs w:val="28"/>
        </w:rPr>
        <w:lastRenderedPageBreak/>
        <w:t>Новосибирской области в 2001 году. Описания прохождения границ кадастровых кварталов утверждены приказом Комитета по земельным ресурсам и землеустройству по Новосибирской области от 30.12.2004  № 47.</w:t>
      </w:r>
    </w:p>
    <w:p w:rsidR="001F46D3" w:rsidRPr="0099169B" w:rsidRDefault="001F46D3" w:rsidP="001F46D3">
      <w:pPr>
        <w:pStyle w:val="af4"/>
        <w:ind w:firstLine="709"/>
        <w:rPr>
          <w:szCs w:val="28"/>
        </w:rPr>
      </w:pPr>
      <w:r w:rsidRPr="0099169B">
        <w:rPr>
          <w:szCs w:val="28"/>
        </w:rPr>
        <w:t>Изменений и (или) уточнений кадастрового деления территории Новосибирского кадастрового округа с 2011 года не осуществлялось.</w:t>
      </w:r>
    </w:p>
    <w:p w:rsidR="001F46D3" w:rsidRDefault="001F46D3" w:rsidP="001F46D3">
      <w:pPr>
        <w:pStyle w:val="2"/>
        <w:rPr>
          <w:szCs w:val="28"/>
        </w:rPr>
      </w:pPr>
      <w:bookmarkStart w:id="91" w:name="_Toc277844593"/>
      <w:bookmarkStart w:id="92" w:name="_Toc283888312"/>
      <w:bookmarkStart w:id="93" w:name="_Toc310093238"/>
      <w:bookmarkStart w:id="94" w:name="_Toc310093408"/>
      <w:bookmarkStart w:id="95" w:name="_Toc310093583"/>
      <w:bookmarkStart w:id="96" w:name="_Toc310245556"/>
    </w:p>
    <w:p w:rsidR="001F46D3" w:rsidRPr="00D45BC4" w:rsidRDefault="001F46D3" w:rsidP="001F46D3">
      <w:pPr>
        <w:pStyle w:val="00"/>
        <w:ind w:firstLine="709"/>
        <w:jc w:val="center"/>
        <w:rPr>
          <w:b/>
          <w:sz w:val="28"/>
          <w:szCs w:val="28"/>
        </w:rPr>
      </w:pPr>
      <w:r w:rsidRPr="00D45BC4">
        <w:rPr>
          <w:b/>
          <w:sz w:val="28"/>
          <w:szCs w:val="28"/>
        </w:rPr>
        <w:t>2.6. Зонирование территории населенных пунктов. Планировочная структура</w:t>
      </w:r>
      <w:bookmarkEnd w:id="91"/>
      <w:bookmarkEnd w:id="92"/>
      <w:bookmarkEnd w:id="93"/>
      <w:bookmarkEnd w:id="94"/>
      <w:bookmarkEnd w:id="95"/>
      <w:bookmarkEnd w:id="96"/>
    </w:p>
    <w:p w:rsidR="001F46D3" w:rsidRPr="00D45BC4" w:rsidRDefault="001F46D3" w:rsidP="001F46D3">
      <w:pPr>
        <w:pStyle w:val="00"/>
        <w:ind w:firstLine="709"/>
        <w:jc w:val="center"/>
        <w:rPr>
          <w:b/>
          <w:sz w:val="28"/>
          <w:szCs w:val="28"/>
          <w:lang w:val="ru-RU"/>
        </w:rPr>
      </w:pPr>
      <w:bookmarkStart w:id="97" w:name="_Toc277844594"/>
      <w:bookmarkStart w:id="98" w:name="_Toc283888313"/>
      <w:bookmarkStart w:id="99" w:name="_Toc310093239"/>
      <w:bookmarkStart w:id="100" w:name="_Toc310093409"/>
      <w:bookmarkStart w:id="101" w:name="_Toc310093584"/>
      <w:bookmarkStart w:id="102" w:name="_Toc310245557"/>
    </w:p>
    <w:p w:rsidR="001F46D3" w:rsidRPr="00D45BC4" w:rsidRDefault="001F46D3" w:rsidP="001F46D3">
      <w:pPr>
        <w:pStyle w:val="00"/>
        <w:ind w:firstLine="709"/>
        <w:jc w:val="center"/>
        <w:rPr>
          <w:b/>
          <w:sz w:val="28"/>
          <w:szCs w:val="28"/>
        </w:rPr>
      </w:pPr>
      <w:r w:rsidRPr="00D45BC4">
        <w:rPr>
          <w:b/>
          <w:sz w:val="28"/>
          <w:szCs w:val="28"/>
        </w:rPr>
        <w:t>2.6.1. Функциональное зонирование территории населенных пунктов</w:t>
      </w:r>
      <w:bookmarkEnd w:id="97"/>
      <w:bookmarkEnd w:id="98"/>
      <w:bookmarkEnd w:id="99"/>
      <w:bookmarkEnd w:id="100"/>
      <w:bookmarkEnd w:id="101"/>
      <w:bookmarkEnd w:id="102"/>
    </w:p>
    <w:p w:rsidR="001F46D3" w:rsidRPr="0099169B" w:rsidRDefault="001F46D3" w:rsidP="001F46D3">
      <w:pPr>
        <w:pStyle w:val="100"/>
        <w:ind w:firstLine="709"/>
        <w:rPr>
          <w:kern w:val="0"/>
          <w:sz w:val="28"/>
          <w:szCs w:val="28"/>
        </w:rPr>
      </w:pPr>
      <w:r w:rsidRPr="0099169B">
        <w:rPr>
          <w:bCs/>
          <w:iCs/>
          <w:kern w:val="0"/>
          <w:sz w:val="28"/>
          <w:szCs w:val="28"/>
        </w:rPr>
        <w:t>Функциональное зонирование территории</w:t>
      </w:r>
      <w:r w:rsidRPr="0099169B">
        <w:rPr>
          <w:iCs/>
          <w:kern w:val="0"/>
          <w:sz w:val="28"/>
          <w:szCs w:val="28"/>
        </w:rPr>
        <w:t xml:space="preserve"> — </w:t>
      </w:r>
      <w:r w:rsidRPr="0099169B">
        <w:rPr>
          <w:kern w:val="0"/>
          <w:sz w:val="28"/>
          <w:szCs w:val="28"/>
        </w:rPr>
        <w:t xml:space="preserve">деление территории на зоны при градостроительном планировании развития территорий поселений с определением видов градостроительного использования установленных зон и ограничений на их использование. </w:t>
      </w:r>
    </w:p>
    <w:p w:rsidR="001F46D3" w:rsidRPr="0099169B" w:rsidRDefault="001F46D3" w:rsidP="001F46D3">
      <w:pPr>
        <w:pStyle w:val="100"/>
        <w:ind w:firstLine="709"/>
        <w:rPr>
          <w:kern w:val="0"/>
          <w:sz w:val="28"/>
          <w:szCs w:val="28"/>
        </w:rPr>
      </w:pPr>
      <w:r w:rsidRPr="0099169B">
        <w:rPr>
          <w:kern w:val="0"/>
          <w:sz w:val="28"/>
          <w:szCs w:val="28"/>
        </w:rPr>
        <w:t>Сложившиеся функциональные зоны представлены на «карте современного использования территории населенных пунктов».</w:t>
      </w:r>
    </w:p>
    <w:p w:rsidR="001F46D3" w:rsidRPr="0099169B" w:rsidRDefault="001F46D3" w:rsidP="001F46D3">
      <w:pPr>
        <w:pStyle w:val="100"/>
        <w:ind w:firstLine="709"/>
        <w:rPr>
          <w:kern w:val="0"/>
          <w:sz w:val="28"/>
          <w:szCs w:val="28"/>
        </w:rPr>
      </w:pPr>
      <w:r w:rsidRPr="0099169B">
        <w:rPr>
          <w:kern w:val="0"/>
          <w:sz w:val="28"/>
          <w:szCs w:val="28"/>
        </w:rPr>
        <w:t>Зонирование должно стать важнейшим и эффективным инструментом регулирования градостроительной деятельности и землепользования на территориях муниципальных образований, позволяющим муниципальным образованиям проводить самостоятельную муниципальную политику в области землепользования и застройки. Зонирование заключается в разделении определенной территории в соответствии с установленными критериями на зоны с определением для каждой из зон особого режима (ограничений хозяйственной и иной деятельности и т.д.).</w:t>
      </w:r>
    </w:p>
    <w:p w:rsidR="001F46D3" w:rsidRPr="0099169B" w:rsidRDefault="001F46D3" w:rsidP="001F46D3">
      <w:pPr>
        <w:pStyle w:val="100"/>
        <w:ind w:firstLine="709"/>
        <w:rPr>
          <w:kern w:val="0"/>
          <w:sz w:val="28"/>
          <w:szCs w:val="28"/>
        </w:rPr>
      </w:pPr>
      <w:r w:rsidRPr="0099169B">
        <w:rPr>
          <w:kern w:val="0"/>
          <w:sz w:val="28"/>
          <w:szCs w:val="28"/>
        </w:rPr>
        <w:t>Градостроительный кодекс РФ относит Генеральные планы населенных пунктов к разряду документов территориального планирования, в которых устанавливаются функциональные зоны, зоны планируемого размещения объектов капитального строительства для государственных или муниципальных нужд, зоны с особыми условиями использования территории. Земельный кодекс указывает следующие виды и состав территориальных зон:</w:t>
      </w:r>
    </w:p>
    <w:p w:rsidR="001F46D3" w:rsidRPr="0099169B" w:rsidRDefault="001F46D3" w:rsidP="001F46D3">
      <w:pPr>
        <w:numPr>
          <w:ilvl w:val="0"/>
          <w:numId w:val="24"/>
        </w:numPr>
        <w:tabs>
          <w:tab w:val="clear" w:pos="824"/>
          <w:tab w:val="num" w:pos="993"/>
        </w:tabs>
        <w:ind w:hanging="115"/>
        <w:rPr>
          <w:sz w:val="28"/>
          <w:szCs w:val="28"/>
        </w:rPr>
      </w:pPr>
      <w:r w:rsidRPr="0099169B">
        <w:rPr>
          <w:sz w:val="28"/>
          <w:szCs w:val="28"/>
        </w:rPr>
        <w:t>жилые,</w:t>
      </w:r>
    </w:p>
    <w:p w:rsidR="001F46D3" w:rsidRPr="0099169B" w:rsidRDefault="001F46D3" w:rsidP="001F46D3">
      <w:pPr>
        <w:numPr>
          <w:ilvl w:val="0"/>
          <w:numId w:val="24"/>
        </w:numPr>
        <w:tabs>
          <w:tab w:val="clear" w:pos="824"/>
          <w:tab w:val="num" w:pos="993"/>
        </w:tabs>
        <w:ind w:hanging="115"/>
        <w:rPr>
          <w:sz w:val="28"/>
          <w:szCs w:val="28"/>
        </w:rPr>
      </w:pPr>
      <w:r w:rsidRPr="0099169B">
        <w:rPr>
          <w:sz w:val="28"/>
          <w:szCs w:val="28"/>
        </w:rPr>
        <w:t>общественно-деловые,</w:t>
      </w:r>
    </w:p>
    <w:p w:rsidR="001F46D3" w:rsidRPr="0099169B" w:rsidRDefault="001F46D3" w:rsidP="001F46D3">
      <w:pPr>
        <w:numPr>
          <w:ilvl w:val="0"/>
          <w:numId w:val="24"/>
        </w:numPr>
        <w:tabs>
          <w:tab w:val="clear" w:pos="824"/>
          <w:tab w:val="num" w:pos="993"/>
        </w:tabs>
        <w:ind w:hanging="115"/>
        <w:rPr>
          <w:sz w:val="28"/>
          <w:szCs w:val="28"/>
        </w:rPr>
      </w:pPr>
      <w:r w:rsidRPr="0099169B">
        <w:rPr>
          <w:sz w:val="28"/>
          <w:szCs w:val="28"/>
        </w:rPr>
        <w:t>производственные,</w:t>
      </w:r>
    </w:p>
    <w:p w:rsidR="001F46D3" w:rsidRPr="0099169B" w:rsidRDefault="001F46D3" w:rsidP="001F46D3">
      <w:pPr>
        <w:numPr>
          <w:ilvl w:val="0"/>
          <w:numId w:val="24"/>
        </w:numPr>
        <w:tabs>
          <w:tab w:val="clear" w:pos="824"/>
          <w:tab w:val="num" w:pos="993"/>
        </w:tabs>
        <w:ind w:hanging="115"/>
        <w:rPr>
          <w:sz w:val="28"/>
          <w:szCs w:val="28"/>
        </w:rPr>
      </w:pPr>
      <w:r w:rsidRPr="0099169B">
        <w:rPr>
          <w:sz w:val="28"/>
          <w:szCs w:val="28"/>
        </w:rPr>
        <w:t>зоны инженерной и транспортной инфраструктур,</w:t>
      </w:r>
    </w:p>
    <w:p w:rsidR="001F46D3" w:rsidRPr="0099169B" w:rsidRDefault="001F46D3" w:rsidP="001F46D3">
      <w:pPr>
        <w:numPr>
          <w:ilvl w:val="0"/>
          <w:numId w:val="24"/>
        </w:numPr>
        <w:tabs>
          <w:tab w:val="clear" w:pos="824"/>
          <w:tab w:val="num" w:pos="993"/>
        </w:tabs>
        <w:ind w:hanging="115"/>
        <w:rPr>
          <w:sz w:val="28"/>
          <w:szCs w:val="28"/>
        </w:rPr>
      </w:pPr>
      <w:r w:rsidRPr="0099169B">
        <w:rPr>
          <w:sz w:val="28"/>
          <w:szCs w:val="28"/>
        </w:rPr>
        <w:t>зоны рекреационного назначения,</w:t>
      </w:r>
    </w:p>
    <w:p w:rsidR="001F46D3" w:rsidRPr="0099169B" w:rsidRDefault="001F46D3" w:rsidP="001F46D3">
      <w:pPr>
        <w:numPr>
          <w:ilvl w:val="0"/>
          <w:numId w:val="24"/>
        </w:numPr>
        <w:tabs>
          <w:tab w:val="clear" w:pos="824"/>
          <w:tab w:val="num" w:pos="993"/>
        </w:tabs>
        <w:ind w:hanging="115"/>
        <w:rPr>
          <w:sz w:val="28"/>
          <w:szCs w:val="28"/>
        </w:rPr>
      </w:pPr>
      <w:r w:rsidRPr="0099169B">
        <w:rPr>
          <w:sz w:val="28"/>
          <w:szCs w:val="28"/>
        </w:rPr>
        <w:t>зоны особо охраняемых территорий,</w:t>
      </w:r>
    </w:p>
    <w:p w:rsidR="001F46D3" w:rsidRPr="0099169B" w:rsidRDefault="001F46D3" w:rsidP="001F46D3">
      <w:pPr>
        <w:numPr>
          <w:ilvl w:val="0"/>
          <w:numId w:val="24"/>
        </w:numPr>
        <w:tabs>
          <w:tab w:val="clear" w:pos="824"/>
          <w:tab w:val="num" w:pos="993"/>
        </w:tabs>
        <w:ind w:hanging="115"/>
        <w:rPr>
          <w:sz w:val="28"/>
          <w:szCs w:val="28"/>
        </w:rPr>
      </w:pPr>
      <w:r w:rsidRPr="0099169B">
        <w:rPr>
          <w:sz w:val="28"/>
          <w:szCs w:val="28"/>
        </w:rPr>
        <w:t>зоны специального назначения,</w:t>
      </w:r>
    </w:p>
    <w:p w:rsidR="001F46D3" w:rsidRPr="0099169B" w:rsidRDefault="001F46D3" w:rsidP="001F46D3">
      <w:pPr>
        <w:numPr>
          <w:ilvl w:val="0"/>
          <w:numId w:val="24"/>
        </w:numPr>
        <w:tabs>
          <w:tab w:val="clear" w:pos="824"/>
          <w:tab w:val="num" w:pos="993"/>
        </w:tabs>
        <w:ind w:hanging="115"/>
        <w:rPr>
          <w:sz w:val="28"/>
          <w:szCs w:val="28"/>
        </w:rPr>
      </w:pPr>
      <w:r w:rsidRPr="0099169B">
        <w:rPr>
          <w:sz w:val="28"/>
          <w:szCs w:val="28"/>
        </w:rPr>
        <w:t>иные виды территориальных зон.</w:t>
      </w:r>
    </w:p>
    <w:p w:rsidR="001F46D3" w:rsidRPr="0099169B" w:rsidRDefault="001F46D3" w:rsidP="001F46D3">
      <w:pPr>
        <w:pStyle w:val="100"/>
        <w:ind w:firstLine="709"/>
        <w:rPr>
          <w:kern w:val="0"/>
          <w:sz w:val="28"/>
          <w:szCs w:val="28"/>
        </w:rPr>
      </w:pPr>
      <w:r w:rsidRPr="0099169B">
        <w:rPr>
          <w:kern w:val="0"/>
          <w:sz w:val="28"/>
          <w:szCs w:val="28"/>
        </w:rPr>
        <w:t>Градостроительный кодекс РФ предполагает, что подготовленный и надлежащим образом утвержденный генеральный план поселения служит основанием для проведения градостроительного зонирования территории.</w:t>
      </w:r>
    </w:p>
    <w:p w:rsidR="001F46D3" w:rsidRPr="0099169B" w:rsidRDefault="001F46D3" w:rsidP="001F46D3">
      <w:pPr>
        <w:pStyle w:val="100"/>
        <w:ind w:firstLine="709"/>
        <w:rPr>
          <w:kern w:val="0"/>
          <w:sz w:val="28"/>
          <w:szCs w:val="28"/>
        </w:rPr>
      </w:pPr>
      <w:r w:rsidRPr="0099169B">
        <w:rPr>
          <w:bCs/>
          <w:iCs/>
          <w:kern w:val="0"/>
          <w:sz w:val="28"/>
          <w:szCs w:val="28"/>
        </w:rPr>
        <w:lastRenderedPageBreak/>
        <w:t>Градостроительное зонирование</w:t>
      </w:r>
      <w:r w:rsidRPr="0099169B">
        <w:rPr>
          <w:b/>
          <w:bCs/>
          <w:iCs/>
          <w:kern w:val="0"/>
          <w:sz w:val="28"/>
          <w:szCs w:val="28"/>
        </w:rPr>
        <w:t xml:space="preserve"> - </w:t>
      </w:r>
      <w:r w:rsidRPr="0099169B">
        <w:rPr>
          <w:kern w:val="0"/>
          <w:sz w:val="28"/>
          <w:szCs w:val="28"/>
        </w:rPr>
        <w:t>зонирование территорий муниципальных образований в целях определения территориальных зон и установления градостроительных регламентов</w:t>
      </w:r>
    </w:p>
    <w:p w:rsidR="001F46D3" w:rsidRPr="0099169B" w:rsidRDefault="001F46D3" w:rsidP="001F46D3">
      <w:pPr>
        <w:pStyle w:val="100"/>
        <w:ind w:firstLine="709"/>
        <w:rPr>
          <w:kern w:val="0"/>
          <w:sz w:val="28"/>
          <w:szCs w:val="28"/>
        </w:rPr>
      </w:pPr>
      <w:r w:rsidRPr="0099169B">
        <w:rPr>
          <w:kern w:val="0"/>
          <w:sz w:val="28"/>
          <w:szCs w:val="28"/>
        </w:rPr>
        <w:t>Поскольку генеральный план поселения не является документом прямого действия, реализация его положений осуществляется через разработку правил землепользования и застройки, проектов планировки и межевания территорий с установлением элементов планировочной структуры, градостроительных планов земельных участков. Поэтому назначенный для застройки участок относится к какой-либо функциональной зоне генерального плана, получает градостроительные регламенты и разрешенный вид строительных преобразований из правил землепользования и застройки, приобретает точные юридически оформляемые границы из проектов планировки и межевания территории и, наконец, делится на застраиваемую и свободную от застройки части в градостроительном плане земельного участка.</w:t>
      </w:r>
    </w:p>
    <w:p w:rsidR="001F46D3" w:rsidRPr="0099169B" w:rsidRDefault="001F46D3" w:rsidP="001F46D3">
      <w:pPr>
        <w:pStyle w:val="4"/>
        <w:rPr>
          <w:szCs w:val="28"/>
        </w:rPr>
      </w:pPr>
    </w:p>
    <w:p w:rsidR="001F46D3" w:rsidRPr="00D45BC4" w:rsidRDefault="001F46D3" w:rsidP="001F46D3">
      <w:pPr>
        <w:pStyle w:val="00"/>
        <w:jc w:val="center"/>
        <w:rPr>
          <w:b/>
          <w:sz w:val="28"/>
          <w:szCs w:val="28"/>
        </w:rPr>
      </w:pPr>
      <w:r w:rsidRPr="00D45BC4">
        <w:rPr>
          <w:b/>
          <w:sz w:val="28"/>
          <w:szCs w:val="28"/>
        </w:rPr>
        <w:t>2.6.1.1. Жилая зона</w:t>
      </w:r>
    </w:p>
    <w:p w:rsidR="001F46D3" w:rsidRPr="0099169B" w:rsidRDefault="001F46D3" w:rsidP="001F46D3">
      <w:pPr>
        <w:pStyle w:val="100"/>
        <w:ind w:firstLine="709"/>
        <w:rPr>
          <w:color w:val="FF0000"/>
          <w:sz w:val="28"/>
          <w:szCs w:val="28"/>
        </w:rPr>
      </w:pPr>
      <w:r w:rsidRPr="0099169B">
        <w:rPr>
          <w:sz w:val="28"/>
          <w:szCs w:val="28"/>
        </w:rPr>
        <w:t>Жилые зоны по фактическому состоянию определяются во всех населенных пунктах сельского поселения.</w:t>
      </w:r>
      <w:r w:rsidRPr="0099169B">
        <w:rPr>
          <w:color w:val="FF0000"/>
          <w:sz w:val="28"/>
          <w:szCs w:val="28"/>
        </w:rPr>
        <w:t xml:space="preserve"> </w:t>
      </w:r>
    </w:p>
    <w:p w:rsidR="001F46D3" w:rsidRPr="0099169B" w:rsidRDefault="001F46D3" w:rsidP="001F46D3">
      <w:pPr>
        <w:pStyle w:val="100"/>
        <w:ind w:firstLine="709"/>
        <w:rPr>
          <w:sz w:val="28"/>
          <w:szCs w:val="28"/>
        </w:rPr>
      </w:pPr>
      <w:r w:rsidRPr="0099169B">
        <w:rPr>
          <w:sz w:val="28"/>
          <w:szCs w:val="28"/>
        </w:rPr>
        <w:t>Индивидуальная застройка:</w:t>
      </w:r>
    </w:p>
    <w:p w:rsidR="001F46D3" w:rsidRPr="0099169B" w:rsidRDefault="001F46D3" w:rsidP="001F46D3">
      <w:pPr>
        <w:pStyle w:val="100"/>
        <w:numPr>
          <w:ilvl w:val="1"/>
          <w:numId w:val="25"/>
        </w:numPr>
        <w:tabs>
          <w:tab w:val="clear" w:pos="1903"/>
          <w:tab w:val="num" w:pos="1260"/>
        </w:tabs>
        <w:ind w:left="1260" w:hanging="267"/>
        <w:rPr>
          <w:sz w:val="28"/>
          <w:szCs w:val="28"/>
        </w:rPr>
      </w:pPr>
      <w:r w:rsidRPr="0099169B">
        <w:rPr>
          <w:sz w:val="28"/>
          <w:szCs w:val="28"/>
        </w:rPr>
        <w:t>усадебная – застройка преимущественно 1 этажными жилыми домами с приусадебными участками, площадью 0,09-0,25га, с развитой хозяйственной частью – во всех населенных пунктах;</w:t>
      </w:r>
    </w:p>
    <w:p w:rsidR="001F46D3" w:rsidRPr="0099169B" w:rsidRDefault="001F46D3" w:rsidP="001F46D3">
      <w:pPr>
        <w:pStyle w:val="100"/>
        <w:numPr>
          <w:ilvl w:val="1"/>
          <w:numId w:val="25"/>
        </w:numPr>
        <w:tabs>
          <w:tab w:val="clear" w:pos="1903"/>
          <w:tab w:val="num" w:pos="1260"/>
        </w:tabs>
        <w:ind w:left="1260" w:hanging="267"/>
        <w:rPr>
          <w:sz w:val="28"/>
          <w:szCs w:val="28"/>
        </w:rPr>
      </w:pPr>
      <w:r w:rsidRPr="0099169B">
        <w:rPr>
          <w:sz w:val="28"/>
          <w:szCs w:val="28"/>
        </w:rPr>
        <w:t>блокированная – застройка 2-х квартирными блокированными домами с участками площадью 0,04-0,06га с хозяйственной частью.</w:t>
      </w:r>
    </w:p>
    <w:p w:rsidR="001F46D3" w:rsidRPr="0099169B" w:rsidRDefault="001F46D3" w:rsidP="001F46D3">
      <w:pPr>
        <w:pStyle w:val="100"/>
        <w:ind w:firstLine="709"/>
        <w:rPr>
          <w:color w:val="FF0000"/>
          <w:sz w:val="28"/>
          <w:szCs w:val="28"/>
        </w:rPr>
      </w:pPr>
      <w:r w:rsidRPr="0099169B">
        <w:rPr>
          <w:color w:val="auto"/>
          <w:sz w:val="28"/>
          <w:szCs w:val="28"/>
        </w:rPr>
        <w:t>Малоэтажная застройка –1-2-х этажные квартирные дома</w:t>
      </w:r>
      <w:r w:rsidRPr="0099169B">
        <w:rPr>
          <w:color w:val="FF0000"/>
          <w:sz w:val="28"/>
          <w:szCs w:val="28"/>
        </w:rPr>
        <w:t xml:space="preserve">. </w:t>
      </w:r>
    </w:p>
    <w:p w:rsidR="001F46D3" w:rsidRPr="0099169B" w:rsidRDefault="001F46D3" w:rsidP="001F46D3">
      <w:pPr>
        <w:pStyle w:val="100"/>
        <w:ind w:firstLine="709"/>
        <w:rPr>
          <w:sz w:val="28"/>
          <w:szCs w:val="28"/>
        </w:rPr>
      </w:pPr>
      <w:r w:rsidRPr="0099169B">
        <w:rPr>
          <w:sz w:val="28"/>
          <w:szCs w:val="28"/>
        </w:rPr>
        <w:t xml:space="preserve">На территории </w:t>
      </w:r>
      <w:r w:rsidR="009B4947" w:rsidRPr="009B4947">
        <w:rPr>
          <w:color w:val="auto"/>
          <w:sz w:val="28"/>
          <w:szCs w:val="28"/>
        </w:rPr>
        <w:t>Ключиковского</w:t>
      </w:r>
      <w:r w:rsidRPr="009B4947">
        <w:rPr>
          <w:color w:val="auto"/>
          <w:sz w:val="28"/>
          <w:szCs w:val="28"/>
        </w:rPr>
        <w:t xml:space="preserve"> сельсовета </w:t>
      </w:r>
      <w:r w:rsidRPr="009B4947">
        <w:rPr>
          <w:sz w:val="28"/>
          <w:szCs w:val="28"/>
        </w:rPr>
        <w:t>генеральным</w:t>
      </w:r>
      <w:r w:rsidRPr="0099169B">
        <w:rPr>
          <w:sz w:val="28"/>
          <w:szCs w:val="28"/>
        </w:rPr>
        <w:t xml:space="preserve"> планом резервируются участки для перспективно</w:t>
      </w:r>
      <w:r w:rsidR="008E6E2F">
        <w:rPr>
          <w:sz w:val="28"/>
          <w:szCs w:val="28"/>
        </w:rPr>
        <w:t>го освоения под жилую застройку</w:t>
      </w:r>
      <w:r w:rsidRPr="0099169B">
        <w:rPr>
          <w:sz w:val="28"/>
          <w:szCs w:val="28"/>
        </w:rPr>
        <w:t>.</w:t>
      </w:r>
    </w:p>
    <w:p w:rsidR="001F46D3" w:rsidRPr="0099169B" w:rsidRDefault="001F46D3" w:rsidP="001F46D3">
      <w:pPr>
        <w:pStyle w:val="4"/>
        <w:rPr>
          <w:szCs w:val="28"/>
        </w:rPr>
      </w:pPr>
    </w:p>
    <w:p w:rsidR="001F46D3" w:rsidRPr="00D45BC4" w:rsidRDefault="001F46D3" w:rsidP="001F46D3">
      <w:pPr>
        <w:pStyle w:val="00"/>
        <w:jc w:val="center"/>
        <w:rPr>
          <w:b/>
          <w:sz w:val="28"/>
          <w:szCs w:val="28"/>
        </w:rPr>
      </w:pPr>
      <w:r w:rsidRPr="00D45BC4">
        <w:rPr>
          <w:b/>
          <w:sz w:val="28"/>
          <w:szCs w:val="28"/>
        </w:rPr>
        <w:t>2.6.1.2. Общественно-деловая зона</w:t>
      </w:r>
    </w:p>
    <w:p w:rsidR="001F46D3" w:rsidRPr="0099169B" w:rsidRDefault="001F46D3" w:rsidP="001F46D3">
      <w:pPr>
        <w:ind w:firstLine="709"/>
        <w:jc w:val="both"/>
        <w:rPr>
          <w:sz w:val="28"/>
          <w:szCs w:val="28"/>
        </w:rPr>
      </w:pPr>
      <w:r w:rsidRPr="0099169B">
        <w:rPr>
          <w:sz w:val="28"/>
          <w:szCs w:val="28"/>
        </w:rPr>
        <w:t xml:space="preserve">В соответствии с </w:t>
      </w:r>
      <w:r w:rsidRPr="0099169B">
        <w:rPr>
          <w:color w:val="000000"/>
          <w:sz w:val="28"/>
          <w:szCs w:val="28"/>
        </w:rPr>
        <w:t xml:space="preserve">Законом Новосибирской области от 27.04.2010 №481 – ОЗ «О регулировании градостроительной деятельности в Новосибирской области», </w:t>
      </w:r>
      <w:r w:rsidRPr="0099169B">
        <w:rPr>
          <w:sz w:val="28"/>
          <w:szCs w:val="28"/>
        </w:rPr>
        <w:t>общественно-деловые зоны следует формировать как центры деловой, финансовой и общественной активности в центральных частях сельских поселений, а также специализированные центры (медицинские, спортивные, учебные и др.) на территориях, прилегающих к магистральным улицам, общественно-транспортным узлам. В сельских поселениях формируется межселенная общественно-деловая зона, являющаяся центром сельского поселения.</w:t>
      </w:r>
    </w:p>
    <w:p w:rsidR="001F46D3" w:rsidRPr="0099169B" w:rsidRDefault="001F46D3" w:rsidP="001F46D3">
      <w:pPr>
        <w:pStyle w:val="100"/>
        <w:ind w:firstLine="709"/>
        <w:rPr>
          <w:kern w:val="0"/>
          <w:sz w:val="28"/>
          <w:szCs w:val="28"/>
        </w:rPr>
      </w:pPr>
      <w:r w:rsidRPr="0099169B">
        <w:rPr>
          <w:kern w:val="0"/>
          <w:sz w:val="28"/>
          <w:szCs w:val="28"/>
        </w:rPr>
        <w:t xml:space="preserve">Общественно-деловые зоны предназначены для размещения объектов здравоохранения, социальной защиты, спортивных и физкультурно-оздоровительных сооружений, учреждений культуры и искусства, предприятий торговли и общественного питания, культовых зданий, стоянок автомобильного </w:t>
      </w:r>
      <w:r w:rsidRPr="0099169B">
        <w:rPr>
          <w:kern w:val="0"/>
          <w:sz w:val="28"/>
          <w:szCs w:val="28"/>
        </w:rPr>
        <w:lastRenderedPageBreak/>
        <w:t>транспорта, иных объектов, связанных с обеспечением жизнедеятельности граждан.</w:t>
      </w:r>
    </w:p>
    <w:p w:rsidR="001F46D3" w:rsidRPr="0099169B" w:rsidRDefault="001F46D3" w:rsidP="001F46D3">
      <w:pPr>
        <w:pStyle w:val="4"/>
        <w:rPr>
          <w:szCs w:val="28"/>
        </w:rPr>
      </w:pPr>
    </w:p>
    <w:p w:rsidR="001F46D3" w:rsidRPr="00D45BC4" w:rsidRDefault="001F46D3" w:rsidP="001F46D3">
      <w:pPr>
        <w:pStyle w:val="00"/>
        <w:jc w:val="center"/>
        <w:rPr>
          <w:b/>
          <w:sz w:val="28"/>
          <w:szCs w:val="28"/>
        </w:rPr>
      </w:pPr>
      <w:r w:rsidRPr="00D45BC4">
        <w:rPr>
          <w:b/>
          <w:sz w:val="28"/>
          <w:szCs w:val="28"/>
        </w:rPr>
        <w:t>2.6.1.3. Производственная зона</w:t>
      </w:r>
    </w:p>
    <w:p w:rsidR="001F46D3" w:rsidRPr="0099169B" w:rsidRDefault="001F46D3" w:rsidP="001F46D3">
      <w:pPr>
        <w:pStyle w:val="100"/>
        <w:ind w:firstLine="709"/>
        <w:rPr>
          <w:sz w:val="28"/>
          <w:szCs w:val="28"/>
        </w:rPr>
      </w:pPr>
      <w:r w:rsidRPr="0099169B">
        <w:rPr>
          <w:sz w:val="28"/>
          <w:szCs w:val="28"/>
        </w:rPr>
        <w:t>Согласно п.7 ст. 85 Земельного кодекса РФ: производственная зона — территория, предназначенная для застройки промышленными, коммунально-складскими, иными, предназначенными для этих целей производственными объектами (объектами жилищно-коммунального хозяйства, объектами транспорта, объектами оптовой торговли и пр.).</w:t>
      </w:r>
    </w:p>
    <w:p w:rsidR="001F46D3" w:rsidRPr="0099169B" w:rsidRDefault="001F46D3" w:rsidP="001F46D3">
      <w:pPr>
        <w:pStyle w:val="100"/>
        <w:ind w:firstLine="709"/>
        <w:rPr>
          <w:color w:val="auto"/>
          <w:sz w:val="28"/>
          <w:szCs w:val="28"/>
        </w:rPr>
      </w:pPr>
      <w:r w:rsidRPr="0099169B">
        <w:rPr>
          <w:color w:val="auto"/>
          <w:sz w:val="28"/>
          <w:szCs w:val="28"/>
        </w:rPr>
        <w:t xml:space="preserve">Генеральным планом резервируются территории, благоприятные для дальнейшего развития промышленного строительства. </w:t>
      </w:r>
    </w:p>
    <w:p w:rsidR="001F46D3" w:rsidRPr="0099169B" w:rsidRDefault="001F46D3" w:rsidP="001F46D3">
      <w:pPr>
        <w:pStyle w:val="100"/>
        <w:ind w:firstLine="709"/>
        <w:rPr>
          <w:sz w:val="28"/>
          <w:szCs w:val="28"/>
        </w:rPr>
      </w:pPr>
      <w:r w:rsidRPr="0099169B">
        <w:rPr>
          <w:sz w:val="28"/>
          <w:szCs w:val="28"/>
        </w:rPr>
        <w:t xml:space="preserve">Для улучшения экологического состояния прилегающих к производственным зонам  территорий необходимо по периметру предприятий создать зеленый пояс из древесно-кустарниковых пород, а также проводить мероприятия по модернизации технологического процесса. На территории промышленной зоны необходимо выполнение комплекса мероприятий по её благоустройству. С целью обеспечения экологической безопасности сельского поселения предприятиям необходимо разработать и утвердить проекты санитарно-защитных зон. </w:t>
      </w:r>
    </w:p>
    <w:p w:rsidR="001F46D3" w:rsidRPr="0099169B" w:rsidRDefault="001F46D3" w:rsidP="001F46D3">
      <w:pPr>
        <w:pStyle w:val="4"/>
        <w:rPr>
          <w:szCs w:val="28"/>
        </w:rPr>
      </w:pPr>
    </w:p>
    <w:p w:rsidR="001F46D3" w:rsidRPr="00D45BC4" w:rsidRDefault="001F46D3" w:rsidP="001F46D3">
      <w:pPr>
        <w:pStyle w:val="00"/>
        <w:jc w:val="center"/>
        <w:rPr>
          <w:b/>
          <w:sz w:val="28"/>
          <w:szCs w:val="28"/>
        </w:rPr>
      </w:pPr>
      <w:r w:rsidRPr="00D45BC4">
        <w:rPr>
          <w:b/>
          <w:sz w:val="28"/>
          <w:szCs w:val="28"/>
        </w:rPr>
        <w:t>2.6.1.4. Зона инженерной и транспортной инфраструктуры</w:t>
      </w:r>
    </w:p>
    <w:p w:rsidR="001F46D3" w:rsidRPr="0099169B" w:rsidRDefault="001F46D3" w:rsidP="001F46D3">
      <w:pPr>
        <w:pStyle w:val="100"/>
        <w:ind w:firstLine="709"/>
        <w:rPr>
          <w:sz w:val="28"/>
          <w:szCs w:val="28"/>
        </w:rPr>
      </w:pPr>
      <w:r w:rsidRPr="0099169B">
        <w:rPr>
          <w:sz w:val="28"/>
          <w:szCs w:val="28"/>
        </w:rPr>
        <w:t>Зоны инженерной и транспортной инфраструктуры - предназначены для размещения сооружений и коммуникаций железнодорожного, автомобильного и трубопроводного транспорта, связи, инженерного оборудования.</w:t>
      </w:r>
    </w:p>
    <w:p w:rsidR="009B4947" w:rsidRDefault="001F46D3" w:rsidP="001F46D3">
      <w:pPr>
        <w:pStyle w:val="100"/>
        <w:ind w:firstLine="709"/>
        <w:rPr>
          <w:sz w:val="28"/>
          <w:szCs w:val="28"/>
        </w:rPr>
      </w:pPr>
      <w:r w:rsidRPr="0099169B">
        <w:rPr>
          <w:sz w:val="28"/>
          <w:szCs w:val="28"/>
        </w:rPr>
        <w:t xml:space="preserve">Транспортная инфраструктура сельского поселения представлена автомобильными дорогами межмуниципального и местного  </w:t>
      </w:r>
      <w:r w:rsidRPr="0099169B">
        <w:rPr>
          <w:color w:val="auto"/>
          <w:sz w:val="28"/>
          <w:szCs w:val="28"/>
        </w:rPr>
        <w:t>значения</w:t>
      </w:r>
      <w:r w:rsidR="009B4947">
        <w:rPr>
          <w:sz w:val="28"/>
          <w:szCs w:val="28"/>
        </w:rPr>
        <w:t xml:space="preserve">. </w:t>
      </w:r>
    </w:p>
    <w:p w:rsidR="001F46D3" w:rsidRPr="0099169B" w:rsidRDefault="001F46D3" w:rsidP="001F46D3">
      <w:pPr>
        <w:pStyle w:val="100"/>
        <w:ind w:firstLine="709"/>
        <w:rPr>
          <w:sz w:val="28"/>
          <w:szCs w:val="28"/>
        </w:rPr>
      </w:pPr>
      <w:r w:rsidRPr="0099169B">
        <w:rPr>
          <w:sz w:val="28"/>
          <w:szCs w:val="28"/>
        </w:rPr>
        <w:t xml:space="preserve">Для предотвращения вредного воздействия от сооружений и коммуникаций транспорта, связи, инженерного оборудования на среду жизнедеятельности обеспечивается соблюдение необходимых расстояний до территорий жилых, общественно-деловых и рекреационных зон и других требований в соответствии с государственными градостроительными нормативами и правилами. </w:t>
      </w:r>
    </w:p>
    <w:p w:rsidR="001F46D3" w:rsidRPr="0099169B" w:rsidRDefault="001F46D3" w:rsidP="001F46D3">
      <w:pPr>
        <w:pStyle w:val="4"/>
        <w:rPr>
          <w:szCs w:val="28"/>
        </w:rPr>
      </w:pPr>
    </w:p>
    <w:p w:rsidR="001F46D3" w:rsidRPr="00D45BC4" w:rsidRDefault="001F46D3" w:rsidP="001F46D3">
      <w:pPr>
        <w:pStyle w:val="00"/>
        <w:jc w:val="center"/>
        <w:rPr>
          <w:b/>
          <w:sz w:val="28"/>
          <w:szCs w:val="28"/>
        </w:rPr>
      </w:pPr>
      <w:r w:rsidRPr="00D45BC4">
        <w:rPr>
          <w:b/>
          <w:sz w:val="28"/>
          <w:szCs w:val="28"/>
        </w:rPr>
        <w:t>2.6.1.5. Зона сельскохозяйственного использования</w:t>
      </w:r>
    </w:p>
    <w:p w:rsidR="001F46D3" w:rsidRPr="0099169B" w:rsidRDefault="001F46D3" w:rsidP="001F46D3">
      <w:pPr>
        <w:pStyle w:val="100"/>
        <w:ind w:firstLine="709"/>
        <w:rPr>
          <w:kern w:val="0"/>
          <w:sz w:val="28"/>
          <w:szCs w:val="28"/>
        </w:rPr>
      </w:pPr>
      <w:r w:rsidRPr="0099169B">
        <w:rPr>
          <w:kern w:val="0"/>
          <w:sz w:val="28"/>
          <w:szCs w:val="28"/>
        </w:rPr>
        <w:t>В состав зон сельскохозяйственного использования могут включаться:</w:t>
      </w:r>
    </w:p>
    <w:p w:rsidR="001F46D3" w:rsidRPr="0099169B" w:rsidRDefault="001F46D3" w:rsidP="001F46D3">
      <w:pPr>
        <w:pStyle w:val="100"/>
        <w:widowControl w:val="0"/>
        <w:numPr>
          <w:ilvl w:val="0"/>
          <w:numId w:val="27"/>
        </w:numPr>
        <w:suppressAutoHyphens/>
        <w:ind w:left="709"/>
        <w:rPr>
          <w:kern w:val="0"/>
          <w:sz w:val="28"/>
          <w:szCs w:val="28"/>
        </w:rPr>
      </w:pPr>
      <w:r w:rsidRPr="0099169B">
        <w:rPr>
          <w:kern w:val="0"/>
          <w:sz w:val="28"/>
          <w:szCs w:val="28"/>
        </w:rPr>
        <w:t>зоны сельскохозяйственных угодий – пашни, сенокосы, пастбища, земли, занятые многолетними насаждениями;</w:t>
      </w:r>
    </w:p>
    <w:p w:rsidR="001F46D3" w:rsidRPr="0099169B" w:rsidRDefault="001F46D3" w:rsidP="001F46D3">
      <w:pPr>
        <w:pStyle w:val="100"/>
        <w:widowControl w:val="0"/>
        <w:numPr>
          <w:ilvl w:val="0"/>
          <w:numId w:val="27"/>
        </w:numPr>
        <w:suppressAutoHyphens/>
        <w:ind w:left="709"/>
        <w:rPr>
          <w:kern w:val="0"/>
          <w:sz w:val="28"/>
          <w:szCs w:val="28"/>
        </w:rPr>
      </w:pPr>
      <w:r w:rsidRPr="0099169B">
        <w:rPr>
          <w:kern w:val="0"/>
          <w:sz w:val="28"/>
          <w:szCs w:val="28"/>
        </w:rP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сельского хозяйства.</w:t>
      </w:r>
    </w:p>
    <w:p w:rsidR="001F46D3" w:rsidRPr="0099169B" w:rsidRDefault="001F46D3" w:rsidP="001F46D3">
      <w:pPr>
        <w:pStyle w:val="100"/>
        <w:ind w:firstLine="709"/>
        <w:rPr>
          <w:color w:val="FF0000"/>
          <w:sz w:val="28"/>
          <w:szCs w:val="28"/>
        </w:rPr>
      </w:pPr>
      <w:r w:rsidRPr="0099169B">
        <w:rPr>
          <w:kern w:val="0"/>
          <w:sz w:val="28"/>
          <w:szCs w:val="28"/>
        </w:rPr>
        <w:t xml:space="preserve">Зоны сельскохозяйственного использования определяются на территории всех без населенных пунктов </w:t>
      </w:r>
      <w:r w:rsidRPr="0099169B">
        <w:rPr>
          <w:color w:val="auto"/>
          <w:kern w:val="0"/>
          <w:sz w:val="28"/>
          <w:szCs w:val="28"/>
        </w:rPr>
        <w:t>Сузунского района.</w:t>
      </w:r>
      <w:r w:rsidRPr="0099169B">
        <w:rPr>
          <w:color w:val="FF0000"/>
          <w:kern w:val="0"/>
          <w:sz w:val="28"/>
          <w:szCs w:val="28"/>
        </w:rPr>
        <w:t xml:space="preserve"> </w:t>
      </w:r>
    </w:p>
    <w:p w:rsidR="001F46D3" w:rsidRPr="0099169B" w:rsidRDefault="001F46D3" w:rsidP="001F46D3">
      <w:pPr>
        <w:pStyle w:val="4"/>
        <w:rPr>
          <w:szCs w:val="28"/>
        </w:rPr>
      </w:pPr>
    </w:p>
    <w:p w:rsidR="001F46D3" w:rsidRPr="00D45BC4" w:rsidRDefault="001F46D3" w:rsidP="001F46D3">
      <w:pPr>
        <w:pStyle w:val="00"/>
        <w:jc w:val="center"/>
        <w:rPr>
          <w:b/>
          <w:sz w:val="28"/>
          <w:szCs w:val="28"/>
        </w:rPr>
      </w:pPr>
      <w:r w:rsidRPr="00D45BC4">
        <w:rPr>
          <w:b/>
          <w:sz w:val="28"/>
          <w:szCs w:val="28"/>
        </w:rPr>
        <w:t>2.6.1.6. Зона рекреационного назначения</w:t>
      </w:r>
    </w:p>
    <w:p w:rsidR="001F46D3" w:rsidRPr="0099169B" w:rsidRDefault="001F46D3" w:rsidP="001F46D3">
      <w:pPr>
        <w:pStyle w:val="100"/>
        <w:ind w:firstLine="709"/>
        <w:rPr>
          <w:sz w:val="28"/>
          <w:szCs w:val="28"/>
        </w:rPr>
      </w:pPr>
      <w:r w:rsidRPr="0099169B">
        <w:rPr>
          <w:sz w:val="28"/>
          <w:szCs w:val="28"/>
        </w:rPr>
        <w:t xml:space="preserve">Предназначаются для организации мест отдыха населения и включают в себя парки, сады, лесопарки, пляжи, водоемы, спортивные сооружения, учреждения отдыха. В настоящее время в населенных пунктах отсутствует организованная система учреждений и мест для активных видов отдыха населения. Территория имеет благоприятные ландшафтно-рекреационные ресурсы, в связи с чем предусматривается организация пляжей, спортивных площадок. В состав зон рекреационного назначения входят: </w:t>
      </w:r>
    </w:p>
    <w:p w:rsidR="001F46D3" w:rsidRPr="0099169B" w:rsidRDefault="001F46D3" w:rsidP="001F46D3">
      <w:pPr>
        <w:pStyle w:val="100"/>
        <w:numPr>
          <w:ilvl w:val="0"/>
          <w:numId w:val="26"/>
        </w:numPr>
        <w:tabs>
          <w:tab w:val="clear" w:pos="1183"/>
          <w:tab w:val="num" w:pos="851"/>
        </w:tabs>
        <w:ind w:left="851"/>
        <w:rPr>
          <w:sz w:val="28"/>
          <w:szCs w:val="28"/>
        </w:rPr>
      </w:pPr>
      <w:r w:rsidRPr="0099169B">
        <w:rPr>
          <w:sz w:val="28"/>
          <w:szCs w:val="28"/>
        </w:rPr>
        <w:t>зеленые насаждения общего пользования – сады, скверы. Требуется благоустройство существующих зеленых насаждений и организация новых из расчета 12 м</w:t>
      </w:r>
      <w:r w:rsidRPr="0099169B">
        <w:rPr>
          <w:sz w:val="28"/>
          <w:szCs w:val="28"/>
          <w:vertAlign w:val="superscript"/>
        </w:rPr>
        <w:t>2</w:t>
      </w:r>
      <w:r w:rsidRPr="0099169B">
        <w:rPr>
          <w:sz w:val="28"/>
          <w:szCs w:val="28"/>
        </w:rPr>
        <w:t>/чел.</w:t>
      </w:r>
    </w:p>
    <w:p w:rsidR="001F46D3" w:rsidRPr="0099169B" w:rsidRDefault="001F46D3" w:rsidP="001F46D3">
      <w:pPr>
        <w:pStyle w:val="100"/>
        <w:numPr>
          <w:ilvl w:val="0"/>
          <w:numId w:val="26"/>
        </w:numPr>
        <w:tabs>
          <w:tab w:val="clear" w:pos="1183"/>
          <w:tab w:val="num" w:pos="851"/>
        </w:tabs>
        <w:ind w:left="851"/>
        <w:rPr>
          <w:sz w:val="28"/>
          <w:szCs w:val="28"/>
        </w:rPr>
      </w:pPr>
      <w:r w:rsidRPr="0099169B">
        <w:rPr>
          <w:sz w:val="28"/>
          <w:szCs w:val="28"/>
        </w:rPr>
        <w:t xml:space="preserve">естественные лесонасаждения, пойменные луга. </w:t>
      </w:r>
    </w:p>
    <w:p w:rsidR="001F46D3" w:rsidRPr="0099169B" w:rsidRDefault="001F46D3" w:rsidP="001F46D3">
      <w:pPr>
        <w:pStyle w:val="100"/>
        <w:numPr>
          <w:ilvl w:val="0"/>
          <w:numId w:val="26"/>
        </w:numPr>
        <w:tabs>
          <w:tab w:val="clear" w:pos="1183"/>
          <w:tab w:val="num" w:pos="851"/>
        </w:tabs>
        <w:ind w:left="851"/>
        <w:rPr>
          <w:sz w:val="28"/>
          <w:szCs w:val="28"/>
        </w:rPr>
      </w:pPr>
      <w:r w:rsidRPr="0099169B">
        <w:rPr>
          <w:sz w:val="28"/>
          <w:szCs w:val="28"/>
        </w:rPr>
        <w:t>водные объекты – реки и пруды.</w:t>
      </w:r>
    </w:p>
    <w:p w:rsidR="001F46D3" w:rsidRPr="0099169B" w:rsidRDefault="001F46D3" w:rsidP="001F46D3">
      <w:pPr>
        <w:pStyle w:val="4"/>
        <w:rPr>
          <w:szCs w:val="28"/>
        </w:rPr>
      </w:pPr>
    </w:p>
    <w:p w:rsidR="001F46D3" w:rsidRPr="00D45BC4" w:rsidRDefault="001F46D3" w:rsidP="001F46D3">
      <w:pPr>
        <w:pStyle w:val="00"/>
        <w:jc w:val="center"/>
        <w:rPr>
          <w:b/>
          <w:sz w:val="28"/>
          <w:szCs w:val="28"/>
        </w:rPr>
      </w:pPr>
      <w:r w:rsidRPr="00D45BC4">
        <w:rPr>
          <w:b/>
          <w:sz w:val="28"/>
          <w:szCs w:val="28"/>
        </w:rPr>
        <w:t>2.6.1.7. Зона специального назначения</w:t>
      </w:r>
    </w:p>
    <w:p w:rsidR="001F46D3" w:rsidRPr="0099169B" w:rsidRDefault="001F46D3" w:rsidP="001F46D3">
      <w:pPr>
        <w:pStyle w:val="100"/>
        <w:ind w:firstLine="709"/>
        <w:rPr>
          <w:sz w:val="28"/>
          <w:szCs w:val="28"/>
        </w:rPr>
      </w:pPr>
      <w:r w:rsidRPr="0099169B">
        <w:rPr>
          <w:sz w:val="28"/>
          <w:szCs w:val="28"/>
        </w:rPr>
        <w:t>Зона специального назначения предназначена для размещения кладбищ, скотомогильников, очистных сооружений, полигонов ТБО, биотермических ям и иных объектов, использование которых несовместимо с использованием других видов территориальных зон.</w:t>
      </w:r>
    </w:p>
    <w:p w:rsidR="001F46D3" w:rsidRPr="0099169B" w:rsidRDefault="001F46D3" w:rsidP="001F46D3">
      <w:pPr>
        <w:pStyle w:val="100"/>
        <w:ind w:firstLine="709"/>
        <w:rPr>
          <w:sz w:val="28"/>
          <w:szCs w:val="28"/>
        </w:rPr>
      </w:pPr>
      <w:r w:rsidRPr="0099169B">
        <w:rPr>
          <w:sz w:val="28"/>
          <w:szCs w:val="28"/>
        </w:rPr>
        <w:t>К зоне специального назначения относятся: кладбища, очистные сооружения.</w:t>
      </w:r>
    </w:p>
    <w:p w:rsidR="001F46D3" w:rsidRPr="0099169B" w:rsidRDefault="001F46D3" w:rsidP="001F46D3">
      <w:pPr>
        <w:pStyle w:val="100"/>
        <w:ind w:firstLine="709"/>
        <w:rPr>
          <w:color w:val="FF0000"/>
          <w:sz w:val="28"/>
          <w:szCs w:val="28"/>
        </w:rPr>
      </w:pPr>
      <w:r w:rsidRPr="0099169B">
        <w:rPr>
          <w:sz w:val="28"/>
          <w:szCs w:val="28"/>
        </w:rPr>
        <w:t xml:space="preserve">На территории </w:t>
      </w:r>
      <w:r w:rsidR="009B4947" w:rsidRPr="009B4947">
        <w:rPr>
          <w:color w:val="auto"/>
          <w:sz w:val="28"/>
          <w:szCs w:val="28"/>
        </w:rPr>
        <w:t>Ключиковского</w:t>
      </w:r>
      <w:r w:rsidR="00970221" w:rsidRPr="009B4947">
        <w:rPr>
          <w:color w:val="auto"/>
          <w:sz w:val="28"/>
          <w:szCs w:val="28"/>
        </w:rPr>
        <w:t xml:space="preserve"> сельсовета</w:t>
      </w:r>
      <w:r w:rsidRPr="009B4947">
        <w:rPr>
          <w:color w:val="auto"/>
          <w:sz w:val="28"/>
          <w:szCs w:val="28"/>
        </w:rPr>
        <w:t xml:space="preserve"> Сузунского рай</w:t>
      </w:r>
      <w:r w:rsidRPr="009B4947">
        <w:rPr>
          <w:sz w:val="28"/>
          <w:szCs w:val="28"/>
        </w:rPr>
        <w:t xml:space="preserve">она </w:t>
      </w:r>
      <w:r w:rsidRPr="009B4947">
        <w:rPr>
          <w:color w:val="auto"/>
          <w:sz w:val="28"/>
          <w:szCs w:val="28"/>
        </w:rPr>
        <w:t>расположено кладбищ</w:t>
      </w:r>
      <w:r w:rsidR="009B4947" w:rsidRPr="009B4947">
        <w:rPr>
          <w:color w:val="auto"/>
          <w:sz w:val="28"/>
          <w:szCs w:val="28"/>
        </w:rPr>
        <w:t>а</w:t>
      </w:r>
      <w:r w:rsidRPr="009B4947">
        <w:rPr>
          <w:color w:val="auto"/>
          <w:sz w:val="28"/>
          <w:szCs w:val="28"/>
        </w:rPr>
        <w:t xml:space="preserve">. </w:t>
      </w:r>
    </w:p>
    <w:p w:rsidR="001F46D3" w:rsidRPr="0099169B" w:rsidRDefault="001F46D3" w:rsidP="001F46D3">
      <w:pPr>
        <w:pStyle w:val="3"/>
        <w:rPr>
          <w:szCs w:val="28"/>
        </w:rPr>
      </w:pPr>
      <w:bookmarkStart w:id="103" w:name="_Toc277844595"/>
      <w:bookmarkStart w:id="104" w:name="_Toc283888314"/>
      <w:bookmarkStart w:id="105" w:name="_Toc310093240"/>
      <w:bookmarkStart w:id="106" w:name="_Toc310093410"/>
      <w:bookmarkStart w:id="107" w:name="_Toc310093585"/>
      <w:bookmarkStart w:id="108" w:name="_Toc310245558"/>
    </w:p>
    <w:p w:rsidR="001F46D3" w:rsidRPr="00D45BC4" w:rsidRDefault="001F46D3" w:rsidP="001F46D3">
      <w:pPr>
        <w:pStyle w:val="00"/>
        <w:jc w:val="center"/>
        <w:rPr>
          <w:b/>
          <w:sz w:val="28"/>
          <w:szCs w:val="28"/>
        </w:rPr>
      </w:pPr>
      <w:r w:rsidRPr="00D45BC4">
        <w:rPr>
          <w:b/>
          <w:sz w:val="28"/>
          <w:szCs w:val="28"/>
        </w:rPr>
        <w:t>2.6.2. Планировочная структура</w:t>
      </w:r>
      <w:bookmarkEnd w:id="103"/>
      <w:bookmarkEnd w:id="104"/>
      <w:bookmarkEnd w:id="105"/>
      <w:bookmarkEnd w:id="106"/>
      <w:bookmarkEnd w:id="107"/>
      <w:bookmarkEnd w:id="108"/>
    </w:p>
    <w:p w:rsidR="001F46D3" w:rsidRPr="0099169B" w:rsidRDefault="001F46D3" w:rsidP="001F46D3">
      <w:pPr>
        <w:pStyle w:val="100"/>
        <w:ind w:firstLine="709"/>
        <w:rPr>
          <w:sz w:val="28"/>
          <w:szCs w:val="28"/>
        </w:rPr>
      </w:pPr>
      <w:r w:rsidRPr="0099169B">
        <w:rPr>
          <w:sz w:val="28"/>
          <w:szCs w:val="28"/>
        </w:rPr>
        <w:t xml:space="preserve">Планировочная структура населенных пунктов представлена, в основном, индивидуальной усадебной застройкой, разделенной сеткой улиц, повторяющих рельеф местности. Главные улицы населенных пунктов являются составной частью общественно-деловых зон и способствуют пространственной связи центров со всей системой улично-дорожной сети внутри каждого из перечисленных населенных пунктов и поселения в целом. </w:t>
      </w:r>
    </w:p>
    <w:p w:rsidR="001F46D3" w:rsidRPr="0099169B" w:rsidRDefault="001F46D3" w:rsidP="001F46D3">
      <w:pPr>
        <w:pStyle w:val="100"/>
        <w:ind w:firstLine="709"/>
        <w:rPr>
          <w:sz w:val="28"/>
          <w:szCs w:val="28"/>
        </w:rPr>
      </w:pPr>
      <w:r w:rsidRPr="0099169B">
        <w:rPr>
          <w:sz w:val="28"/>
          <w:szCs w:val="28"/>
        </w:rPr>
        <w:t>Планировочная структура территории сельского поселения представлена на Карте анализа современного использования территории населенных пунктов.</w:t>
      </w:r>
    </w:p>
    <w:p w:rsidR="001F46D3" w:rsidRDefault="001F46D3" w:rsidP="001F46D3">
      <w:pPr>
        <w:pStyle w:val="3"/>
        <w:rPr>
          <w:szCs w:val="28"/>
        </w:rPr>
      </w:pPr>
      <w:bookmarkStart w:id="109" w:name="_Toc277844596"/>
      <w:bookmarkStart w:id="110" w:name="_Toc283888315"/>
      <w:bookmarkStart w:id="111" w:name="_Toc310093241"/>
      <w:bookmarkStart w:id="112" w:name="_Toc310093411"/>
      <w:bookmarkStart w:id="113" w:name="_Toc310093586"/>
      <w:bookmarkStart w:id="114" w:name="_Toc310245559"/>
    </w:p>
    <w:p w:rsidR="001F46D3" w:rsidRPr="00D45BC4" w:rsidRDefault="001F46D3" w:rsidP="001F46D3">
      <w:pPr>
        <w:pStyle w:val="00"/>
        <w:jc w:val="center"/>
        <w:rPr>
          <w:b/>
          <w:sz w:val="28"/>
          <w:szCs w:val="28"/>
        </w:rPr>
      </w:pPr>
      <w:r w:rsidRPr="00D45BC4">
        <w:rPr>
          <w:b/>
          <w:sz w:val="28"/>
          <w:szCs w:val="28"/>
        </w:rPr>
        <w:t>2.6.3. Зоны с особыми условиями использования территории</w:t>
      </w:r>
      <w:bookmarkEnd w:id="109"/>
      <w:bookmarkEnd w:id="110"/>
      <w:bookmarkEnd w:id="111"/>
      <w:bookmarkEnd w:id="112"/>
      <w:bookmarkEnd w:id="113"/>
      <w:bookmarkEnd w:id="114"/>
    </w:p>
    <w:p w:rsidR="001F46D3" w:rsidRPr="0099169B" w:rsidRDefault="001F46D3" w:rsidP="001F46D3">
      <w:pPr>
        <w:pStyle w:val="100"/>
        <w:ind w:firstLine="709"/>
        <w:rPr>
          <w:kern w:val="0"/>
          <w:sz w:val="28"/>
          <w:szCs w:val="28"/>
        </w:rPr>
      </w:pPr>
      <w:r w:rsidRPr="0099169B">
        <w:rPr>
          <w:kern w:val="0"/>
          <w:sz w:val="28"/>
          <w:szCs w:val="28"/>
        </w:rPr>
        <w:t>Рациональное использование и возможность градостроительного освоения территории во многом связано с характером ограничений на хозяйственные и иные виды деятельности в зонах с особыми условиями использования. Для проектируемой территории законодательно установлены следующие зоны, связанные с техногенными и природными факторами.</w:t>
      </w:r>
    </w:p>
    <w:p w:rsidR="001F46D3" w:rsidRPr="0099169B" w:rsidRDefault="001F46D3" w:rsidP="001F46D3">
      <w:pPr>
        <w:pStyle w:val="100"/>
        <w:ind w:firstLine="709"/>
        <w:rPr>
          <w:kern w:val="0"/>
          <w:sz w:val="28"/>
          <w:szCs w:val="28"/>
        </w:rPr>
      </w:pPr>
      <w:r w:rsidRPr="0099169B">
        <w:rPr>
          <w:kern w:val="0"/>
          <w:sz w:val="28"/>
          <w:szCs w:val="28"/>
        </w:rPr>
        <w:lastRenderedPageBreak/>
        <w:t>В настоящем разделе в соответствии с требованиями ст.19 Градостроительного кодекса РФ перечислены, а в графической части проекта отображены границы зон с особыми условиями использования территории.</w:t>
      </w:r>
    </w:p>
    <w:p w:rsidR="001F46D3" w:rsidRPr="00D45BC4" w:rsidRDefault="001F46D3" w:rsidP="001F46D3">
      <w:pPr>
        <w:pStyle w:val="100"/>
        <w:ind w:firstLine="709"/>
        <w:rPr>
          <w:kern w:val="0"/>
          <w:sz w:val="28"/>
          <w:szCs w:val="28"/>
        </w:rPr>
      </w:pPr>
      <w:r w:rsidRPr="0099169B">
        <w:rPr>
          <w:kern w:val="0"/>
          <w:sz w:val="28"/>
          <w:szCs w:val="28"/>
        </w:rPr>
        <w:t xml:space="preserve">Согласно положениям Градостроительного кодекса, к зонам с особыми </w:t>
      </w:r>
      <w:r w:rsidRPr="00D45BC4">
        <w:rPr>
          <w:kern w:val="0"/>
          <w:sz w:val="28"/>
          <w:szCs w:val="28"/>
        </w:rPr>
        <w:t>условиями использования территорий (планировочных ограничений) отнесены:</w:t>
      </w:r>
    </w:p>
    <w:p w:rsidR="001F46D3" w:rsidRPr="00D45BC4" w:rsidRDefault="001F46D3" w:rsidP="001F46D3">
      <w:pPr>
        <w:pStyle w:val="100"/>
        <w:numPr>
          <w:ilvl w:val="0"/>
          <w:numId w:val="103"/>
        </w:numPr>
        <w:tabs>
          <w:tab w:val="left" w:pos="851"/>
        </w:tabs>
        <w:ind w:left="851"/>
        <w:rPr>
          <w:color w:val="auto"/>
          <w:kern w:val="0"/>
          <w:sz w:val="28"/>
          <w:szCs w:val="28"/>
        </w:rPr>
      </w:pPr>
      <w:r w:rsidRPr="00D45BC4">
        <w:rPr>
          <w:color w:val="auto"/>
          <w:kern w:val="0"/>
          <w:sz w:val="28"/>
          <w:szCs w:val="28"/>
        </w:rPr>
        <w:t>СЗЗ производственно-коммунальных, инженерно-технических, санитарно-технических объектов, а также объектов специального назначения</w:t>
      </w:r>
      <w:r>
        <w:rPr>
          <w:color w:val="auto"/>
          <w:kern w:val="0"/>
          <w:sz w:val="28"/>
          <w:szCs w:val="28"/>
        </w:rPr>
        <w:t>;</w:t>
      </w:r>
    </w:p>
    <w:p w:rsidR="001F46D3" w:rsidRPr="00D45BC4" w:rsidRDefault="001F46D3" w:rsidP="001F46D3">
      <w:pPr>
        <w:pStyle w:val="100"/>
        <w:numPr>
          <w:ilvl w:val="0"/>
          <w:numId w:val="103"/>
        </w:numPr>
        <w:tabs>
          <w:tab w:val="left" w:pos="851"/>
        </w:tabs>
        <w:ind w:left="851"/>
        <w:rPr>
          <w:color w:val="auto"/>
          <w:kern w:val="0"/>
          <w:sz w:val="28"/>
          <w:szCs w:val="28"/>
        </w:rPr>
      </w:pPr>
      <w:r w:rsidRPr="00D45BC4">
        <w:rPr>
          <w:color w:val="auto"/>
          <w:kern w:val="0"/>
          <w:sz w:val="28"/>
          <w:szCs w:val="28"/>
        </w:rPr>
        <w:t>СЗЗ и придорожные полосы железной дороги, автомобильных дорог</w:t>
      </w:r>
      <w:r>
        <w:rPr>
          <w:color w:val="auto"/>
          <w:kern w:val="0"/>
          <w:sz w:val="28"/>
          <w:szCs w:val="28"/>
        </w:rPr>
        <w:t>;</w:t>
      </w:r>
    </w:p>
    <w:p w:rsidR="001F46D3" w:rsidRPr="00D45BC4" w:rsidRDefault="001F46D3" w:rsidP="001F46D3">
      <w:pPr>
        <w:pStyle w:val="100"/>
        <w:numPr>
          <w:ilvl w:val="0"/>
          <w:numId w:val="103"/>
        </w:numPr>
        <w:tabs>
          <w:tab w:val="left" w:pos="851"/>
        </w:tabs>
        <w:ind w:left="851"/>
        <w:rPr>
          <w:color w:val="auto"/>
          <w:kern w:val="0"/>
          <w:sz w:val="28"/>
          <w:szCs w:val="28"/>
        </w:rPr>
      </w:pPr>
      <w:r w:rsidRPr="00D45BC4">
        <w:rPr>
          <w:color w:val="auto"/>
          <w:kern w:val="0"/>
          <w:sz w:val="28"/>
          <w:szCs w:val="28"/>
        </w:rPr>
        <w:t>Охранные коридоры коммуникаций (трубопроводов, ЛЭП, линий связи и пр.)</w:t>
      </w:r>
      <w:r>
        <w:rPr>
          <w:color w:val="auto"/>
          <w:kern w:val="0"/>
          <w:sz w:val="28"/>
          <w:szCs w:val="28"/>
        </w:rPr>
        <w:t>;</w:t>
      </w:r>
    </w:p>
    <w:p w:rsidR="001F46D3" w:rsidRPr="00D45BC4" w:rsidRDefault="001F46D3" w:rsidP="001F46D3">
      <w:pPr>
        <w:pStyle w:val="100"/>
        <w:numPr>
          <w:ilvl w:val="0"/>
          <w:numId w:val="103"/>
        </w:numPr>
        <w:tabs>
          <w:tab w:val="left" w:pos="851"/>
        </w:tabs>
        <w:ind w:left="851"/>
        <w:rPr>
          <w:color w:val="auto"/>
          <w:kern w:val="0"/>
          <w:sz w:val="28"/>
          <w:szCs w:val="28"/>
        </w:rPr>
      </w:pPr>
      <w:r w:rsidRPr="00D45BC4">
        <w:rPr>
          <w:color w:val="auto"/>
          <w:kern w:val="0"/>
          <w:sz w:val="28"/>
          <w:szCs w:val="28"/>
        </w:rPr>
        <w:t>Водоохранные зоны и прибрежные защитные полосы</w:t>
      </w:r>
      <w:r>
        <w:rPr>
          <w:color w:val="auto"/>
          <w:kern w:val="0"/>
          <w:sz w:val="28"/>
          <w:szCs w:val="28"/>
        </w:rPr>
        <w:t>;</w:t>
      </w:r>
    </w:p>
    <w:p w:rsidR="001F46D3" w:rsidRPr="00D45BC4" w:rsidRDefault="001F46D3" w:rsidP="001F46D3">
      <w:pPr>
        <w:pStyle w:val="100"/>
        <w:numPr>
          <w:ilvl w:val="0"/>
          <w:numId w:val="103"/>
        </w:numPr>
        <w:tabs>
          <w:tab w:val="left" w:pos="851"/>
        </w:tabs>
        <w:ind w:left="851"/>
        <w:rPr>
          <w:color w:val="auto"/>
          <w:kern w:val="0"/>
          <w:sz w:val="28"/>
          <w:szCs w:val="28"/>
        </w:rPr>
      </w:pPr>
      <w:r w:rsidRPr="00D45BC4">
        <w:rPr>
          <w:color w:val="auto"/>
          <w:kern w:val="0"/>
          <w:sz w:val="28"/>
          <w:szCs w:val="28"/>
        </w:rPr>
        <w:t>Зоны санитарной охраны источников питьевого водоснабжения</w:t>
      </w:r>
      <w:r>
        <w:rPr>
          <w:color w:val="auto"/>
          <w:kern w:val="0"/>
          <w:sz w:val="28"/>
          <w:szCs w:val="28"/>
        </w:rPr>
        <w:t>;</w:t>
      </w:r>
    </w:p>
    <w:p w:rsidR="001F46D3" w:rsidRPr="00D45BC4" w:rsidRDefault="001F46D3" w:rsidP="001F46D3">
      <w:pPr>
        <w:pStyle w:val="100"/>
        <w:numPr>
          <w:ilvl w:val="0"/>
          <w:numId w:val="103"/>
        </w:numPr>
        <w:tabs>
          <w:tab w:val="left" w:pos="851"/>
        </w:tabs>
        <w:ind w:left="851"/>
        <w:rPr>
          <w:color w:val="auto"/>
          <w:kern w:val="0"/>
          <w:sz w:val="28"/>
          <w:szCs w:val="28"/>
        </w:rPr>
      </w:pPr>
      <w:r w:rsidRPr="00D45BC4">
        <w:rPr>
          <w:color w:val="auto"/>
          <w:kern w:val="0"/>
          <w:sz w:val="28"/>
          <w:szCs w:val="28"/>
        </w:rPr>
        <w:t>Месторождения полезных ископаемых</w:t>
      </w:r>
      <w:r>
        <w:rPr>
          <w:color w:val="auto"/>
          <w:kern w:val="0"/>
          <w:sz w:val="28"/>
          <w:szCs w:val="28"/>
        </w:rPr>
        <w:t>;</w:t>
      </w:r>
    </w:p>
    <w:p w:rsidR="001F46D3" w:rsidRPr="00D45BC4" w:rsidRDefault="001F46D3" w:rsidP="001F46D3">
      <w:pPr>
        <w:pStyle w:val="100"/>
        <w:numPr>
          <w:ilvl w:val="0"/>
          <w:numId w:val="103"/>
        </w:numPr>
        <w:tabs>
          <w:tab w:val="left" w:pos="851"/>
        </w:tabs>
        <w:ind w:left="851"/>
        <w:rPr>
          <w:color w:val="auto"/>
          <w:kern w:val="0"/>
          <w:sz w:val="28"/>
          <w:szCs w:val="28"/>
        </w:rPr>
      </w:pPr>
      <w:r w:rsidRPr="00D45BC4">
        <w:rPr>
          <w:color w:val="auto"/>
          <w:kern w:val="0"/>
          <w:sz w:val="28"/>
          <w:szCs w:val="28"/>
        </w:rPr>
        <w:t>Зоны инженерно-строительных ограничений</w:t>
      </w:r>
      <w:r>
        <w:rPr>
          <w:color w:val="auto"/>
          <w:kern w:val="0"/>
          <w:sz w:val="28"/>
          <w:szCs w:val="28"/>
        </w:rPr>
        <w:t>;</w:t>
      </w:r>
    </w:p>
    <w:p w:rsidR="001F46D3" w:rsidRPr="00D45BC4" w:rsidRDefault="001F46D3" w:rsidP="001F46D3">
      <w:pPr>
        <w:pStyle w:val="100"/>
        <w:numPr>
          <w:ilvl w:val="0"/>
          <w:numId w:val="103"/>
        </w:numPr>
        <w:tabs>
          <w:tab w:val="left" w:pos="851"/>
        </w:tabs>
        <w:ind w:left="851"/>
        <w:rPr>
          <w:color w:val="auto"/>
          <w:kern w:val="0"/>
          <w:sz w:val="28"/>
          <w:szCs w:val="28"/>
        </w:rPr>
      </w:pPr>
      <w:r w:rsidRPr="00D45BC4">
        <w:rPr>
          <w:color w:val="auto"/>
          <w:kern w:val="0"/>
          <w:sz w:val="28"/>
          <w:szCs w:val="28"/>
        </w:rPr>
        <w:t>Особо охраняемые природные территории, территории природно-рекреационного назначения</w:t>
      </w:r>
      <w:r>
        <w:rPr>
          <w:color w:val="auto"/>
          <w:kern w:val="0"/>
          <w:sz w:val="28"/>
          <w:szCs w:val="28"/>
        </w:rPr>
        <w:t>;</w:t>
      </w:r>
      <w:r w:rsidRPr="00D45BC4">
        <w:rPr>
          <w:color w:val="auto"/>
          <w:kern w:val="0"/>
          <w:sz w:val="28"/>
          <w:szCs w:val="28"/>
        </w:rPr>
        <w:t xml:space="preserve"> </w:t>
      </w:r>
    </w:p>
    <w:p w:rsidR="001F46D3" w:rsidRPr="00D45BC4" w:rsidRDefault="001F46D3" w:rsidP="001F46D3">
      <w:pPr>
        <w:pStyle w:val="100"/>
        <w:numPr>
          <w:ilvl w:val="0"/>
          <w:numId w:val="103"/>
        </w:numPr>
        <w:tabs>
          <w:tab w:val="left" w:pos="851"/>
        </w:tabs>
        <w:ind w:left="851"/>
        <w:rPr>
          <w:color w:val="auto"/>
          <w:kern w:val="0"/>
          <w:sz w:val="28"/>
          <w:szCs w:val="28"/>
        </w:rPr>
      </w:pPr>
      <w:r w:rsidRPr="00D45BC4">
        <w:rPr>
          <w:color w:val="auto"/>
          <w:kern w:val="0"/>
          <w:sz w:val="28"/>
          <w:szCs w:val="28"/>
        </w:rPr>
        <w:t>Территории объектов культурного наследия и зон охраны объектов культурного наследия</w:t>
      </w:r>
      <w:r>
        <w:rPr>
          <w:color w:val="auto"/>
          <w:kern w:val="0"/>
          <w:sz w:val="28"/>
          <w:szCs w:val="28"/>
        </w:rPr>
        <w:t>;</w:t>
      </w:r>
    </w:p>
    <w:p w:rsidR="001F46D3" w:rsidRPr="0099169B" w:rsidRDefault="001F46D3" w:rsidP="001F46D3">
      <w:pPr>
        <w:pStyle w:val="100"/>
        <w:ind w:firstLine="0"/>
        <w:jc w:val="center"/>
        <w:rPr>
          <w:b/>
          <w:kern w:val="0"/>
          <w:sz w:val="28"/>
          <w:szCs w:val="28"/>
        </w:rPr>
      </w:pPr>
    </w:p>
    <w:p w:rsidR="001F46D3" w:rsidRPr="0099169B" w:rsidRDefault="001F46D3" w:rsidP="001F46D3">
      <w:pPr>
        <w:pStyle w:val="100"/>
        <w:ind w:firstLine="709"/>
        <w:jc w:val="center"/>
        <w:rPr>
          <w:b/>
          <w:kern w:val="0"/>
          <w:sz w:val="28"/>
          <w:szCs w:val="28"/>
        </w:rPr>
      </w:pPr>
      <w:r w:rsidRPr="0099169B">
        <w:rPr>
          <w:b/>
          <w:kern w:val="0"/>
          <w:sz w:val="28"/>
          <w:szCs w:val="28"/>
        </w:rPr>
        <w:t>2.6.3.1.  Планировочные ограничения техногенного характера</w:t>
      </w:r>
    </w:p>
    <w:p w:rsidR="001F46D3" w:rsidRPr="0099169B" w:rsidRDefault="001F46D3" w:rsidP="001F46D3">
      <w:pPr>
        <w:pStyle w:val="100"/>
        <w:ind w:firstLine="709"/>
        <w:rPr>
          <w:kern w:val="0"/>
          <w:sz w:val="28"/>
          <w:szCs w:val="28"/>
        </w:rPr>
      </w:pPr>
      <w:r w:rsidRPr="0099169B">
        <w:rPr>
          <w:kern w:val="0"/>
          <w:sz w:val="28"/>
          <w:szCs w:val="28"/>
        </w:rPr>
        <w:t>В соответствии с СанПиН 2.2.1/2.1.1.1200-03 предприятия, группы предприятий, их отдельные здания и сооружения с технологическими процессами, являющимися источниками негативного воздействия на среду обитания и здоровье человека, необходимо отделять от жилой застройки, ландшафтно-рекреационной зоны, зоны отдыха санитарно-защитными зонами (СЗЗ).</w:t>
      </w:r>
    </w:p>
    <w:p w:rsidR="001F46D3" w:rsidRPr="0099169B" w:rsidRDefault="001F46D3" w:rsidP="001F46D3">
      <w:pPr>
        <w:pStyle w:val="100"/>
        <w:ind w:firstLine="709"/>
        <w:rPr>
          <w:kern w:val="0"/>
          <w:sz w:val="28"/>
          <w:szCs w:val="28"/>
        </w:rPr>
      </w:pPr>
      <w:r w:rsidRPr="0099169B">
        <w:rPr>
          <w:kern w:val="0"/>
          <w:sz w:val="28"/>
          <w:szCs w:val="28"/>
        </w:rPr>
        <w:t xml:space="preserve">Планировочные ограничения техногенного характера: </w:t>
      </w:r>
    </w:p>
    <w:p w:rsidR="001F46D3" w:rsidRPr="0099169B" w:rsidRDefault="001F46D3" w:rsidP="001F46D3">
      <w:pPr>
        <w:numPr>
          <w:ilvl w:val="0"/>
          <w:numId w:val="26"/>
        </w:numPr>
        <w:jc w:val="both"/>
        <w:rPr>
          <w:sz w:val="28"/>
          <w:szCs w:val="28"/>
        </w:rPr>
      </w:pPr>
      <w:r w:rsidRPr="0099169B">
        <w:rPr>
          <w:sz w:val="28"/>
          <w:szCs w:val="28"/>
        </w:rPr>
        <w:t>Санитарно-защитные зоны промышленных предприятий</w:t>
      </w:r>
    </w:p>
    <w:p w:rsidR="001F46D3" w:rsidRPr="0099169B" w:rsidRDefault="001F46D3" w:rsidP="001F46D3">
      <w:pPr>
        <w:numPr>
          <w:ilvl w:val="0"/>
          <w:numId w:val="26"/>
        </w:numPr>
        <w:jc w:val="both"/>
        <w:rPr>
          <w:sz w:val="28"/>
          <w:szCs w:val="28"/>
        </w:rPr>
      </w:pPr>
      <w:r w:rsidRPr="0099169B">
        <w:rPr>
          <w:sz w:val="28"/>
          <w:szCs w:val="28"/>
        </w:rPr>
        <w:t>Санитарно-защитные зоны кладбищ, скотомогильников, свалок ТБО</w:t>
      </w:r>
    </w:p>
    <w:p w:rsidR="001F46D3" w:rsidRPr="0099169B" w:rsidRDefault="001F46D3" w:rsidP="001F46D3">
      <w:pPr>
        <w:numPr>
          <w:ilvl w:val="0"/>
          <w:numId w:val="26"/>
        </w:numPr>
        <w:jc w:val="both"/>
        <w:rPr>
          <w:sz w:val="28"/>
          <w:szCs w:val="28"/>
        </w:rPr>
      </w:pPr>
      <w:r w:rsidRPr="0099169B">
        <w:rPr>
          <w:sz w:val="28"/>
          <w:szCs w:val="28"/>
        </w:rPr>
        <w:t>Охранные зоны линий электропередач</w:t>
      </w:r>
    </w:p>
    <w:p w:rsidR="001F46D3" w:rsidRPr="0099169B" w:rsidRDefault="001F46D3" w:rsidP="001F46D3">
      <w:pPr>
        <w:numPr>
          <w:ilvl w:val="0"/>
          <w:numId w:val="26"/>
        </w:numPr>
        <w:jc w:val="both"/>
        <w:rPr>
          <w:sz w:val="28"/>
          <w:szCs w:val="28"/>
        </w:rPr>
      </w:pPr>
      <w:r w:rsidRPr="0099169B">
        <w:rPr>
          <w:sz w:val="28"/>
          <w:szCs w:val="28"/>
        </w:rPr>
        <w:t>Охранные зоны линий и сооружений связи</w:t>
      </w:r>
    </w:p>
    <w:p w:rsidR="001F46D3" w:rsidRPr="0099169B" w:rsidRDefault="001F46D3" w:rsidP="001F46D3">
      <w:pPr>
        <w:numPr>
          <w:ilvl w:val="0"/>
          <w:numId w:val="26"/>
        </w:numPr>
        <w:jc w:val="both"/>
        <w:rPr>
          <w:sz w:val="28"/>
          <w:szCs w:val="28"/>
        </w:rPr>
      </w:pPr>
      <w:r w:rsidRPr="0099169B">
        <w:rPr>
          <w:sz w:val="28"/>
          <w:szCs w:val="28"/>
        </w:rPr>
        <w:t>Охранные зоны транспортной инфраструктуры</w:t>
      </w:r>
    </w:p>
    <w:p w:rsidR="001F46D3" w:rsidRPr="0099169B" w:rsidRDefault="001F46D3" w:rsidP="001F46D3">
      <w:pPr>
        <w:pStyle w:val="100"/>
        <w:ind w:firstLine="709"/>
        <w:rPr>
          <w:kern w:val="0"/>
          <w:sz w:val="28"/>
          <w:szCs w:val="28"/>
          <w:u w:val="single"/>
        </w:rPr>
      </w:pPr>
      <w:r w:rsidRPr="0099169B">
        <w:rPr>
          <w:kern w:val="0"/>
          <w:sz w:val="28"/>
          <w:szCs w:val="28"/>
          <w:u w:val="single"/>
        </w:rPr>
        <w:t>Охранные зоны магистральных трубопроводов</w:t>
      </w:r>
    </w:p>
    <w:p w:rsidR="001F46D3" w:rsidRPr="0099169B" w:rsidRDefault="001F46D3" w:rsidP="001F46D3">
      <w:pPr>
        <w:pStyle w:val="100"/>
        <w:ind w:firstLine="709"/>
        <w:rPr>
          <w:color w:val="FF0000"/>
          <w:sz w:val="28"/>
          <w:szCs w:val="28"/>
        </w:rPr>
      </w:pPr>
      <w:r w:rsidRPr="0099169B">
        <w:rPr>
          <w:kern w:val="0"/>
          <w:sz w:val="28"/>
          <w:szCs w:val="28"/>
        </w:rPr>
        <w:t xml:space="preserve">Проектирование, строительство, эксплуатация магистральных трубопроводов ведется согласно требованиям СНиП 2.05.06-85* «Магистральные трубопроводы». Об охранных зонах магистральных трубопроводов прописанно в «Правилах охраны магистральных трубопроводов», утвержденных постановлением Госгортехнадзора России от 22.04 1992 № 9 (ред от 23.11.1994). </w:t>
      </w:r>
    </w:p>
    <w:p w:rsidR="001F46D3" w:rsidRPr="0099169B" w:rsidRDefault="001F46D3" w:rsidP="001F46D3">
      <w:pPr>
        <w:pStyle w:val="100"/>
        <w:ind w:firstLine="709"/>
        <w:rPr>
          <w:kern w:val="0"/>
          <w:sz w:val="28"/>
          <w:szCs w:val="28"/>
          <w:u w:val="single"/>
        </w:rPr>
      </w:pPr>
      <w:r w:rsidRPr="0099169B">
        <w:rPr>
          <w:kern w:val="0"/>
          <w:sz w:val="28"/>
          <w:szCs w:val="28"/>
          <w:u w:val="single"/>
        </w:rPr>
        <w:t>Охранные зоны электрических сетей</w:t>
      </w:r>
    </w:p>
    <w:p w:rsidR="001F46D3" w:rsidRPr="0099169B" w:rsidRDefault="001F46D3" w:rsidP="001F46D3">
      <w:pPr>
        <w:pStyle w:val="100"/>
        <w:ind w:firstLine="709"/>
        <w:rPr>
          <w:kern w:val="0"/>
          <w:sz w:val="28"/>
          <w:szCs w:val="28"/>
        </w:rPr>
      </w:pPr>
      <w:r w:rsidRPr="0099169B">
        <w:rPr>
          <w:kern w:val="0"/>
          <w:sz w:val="28"/>
          <w:szCs w:val="28"/>
        </w:rPr>
        <w:t xml:space="preserve">Под электрическими сетями понимаются подстанции, распределительные устройства, воздушные линии электропередач, подземные и подводные кабельные линии электропередачи. В соответствии с «Правилами охраны </w:t>
      </w:r>
      <w:r w:rsidRPr="0099169B">
        <w:rPr>
          <w:kern w:val="0"/>
          <w:sz w:val="28"/>
          <w:szCs w:val="28"/>
        </w:rPr>
        <w:lastRenderedPageBreak/>
        <w:t>электрических сетей напряжением свыше 1000 вольт» охранные зоны – это земельные участки вдоль воздушных линий электропередач, ограниченные линиями, отстоящими от крайних проводов на расстоянии: до 20 киловольт – 10м; 35 киловольт – 15м; 110 киловольт – 20м; 150, 220 киловольт – 25м; 400 киловольт – 30м; 750 киловольт – 40м; 1150 киловольт – 55м.</w:t>
      </w:r>
    </w:p>
    <w:p w:rsidR="001F46D3" w:rsidRPr="0099169B" w:rsidRDefault="001F46D3" w:rsidP="001F46D3">
      <w:pPr>
        <w:pStyle w:val="100"/>
        <w:ind w:firstLine="709"/>
        <w:rPr>
          <w:kern w:val="0"/>
          <w:sz w:val="28"/>
          <w:szCs w:val="28"/>
        </w:rPr>
      </w:pPr>
      <w:r w:rsidRPr="0099169B">
        <w:rPr>
          <w:kern w:val="0"/>
          <w:sz w:val="28"/>
          <w:szCs w:val="28"/>
        </w:rPr>
        <w:t>В охранных зонах электрических сетей запрещается: производить строительство любых зданий и сооружений; осуществлять всякого рода взрывные и мелиоративные работы; производить посадку и вырубку деревьев и кустарников; размещать автозаправочные станции и иные хранилища горюче-смазочных материалов; устраивать всякого рода свалки и склады; набрасывать на провода опоры и приближать к ним посторонние предметы.</w:t>
      </w:r>
    </w:p>
    <w:p w:rsidR="001F46D3" w:rsidRPr="0099169B" w:rsidRDefault="001F46D3" w:rsidP="001F46D3">
      <w:pPr>
        <w:pStyle w:val="100"/>
        <w:ind w:firstLine="709"/>
        <w:rPr>
          <w:kern w:val="0"/>
          <w:sz w:val="28"/>
          <w:szCs w:val="28"/>
          <w:u w:val="single"/>
        </w:rPr>
      </w:pPr>
      <w:r w:rsidRPr="0099169B">
        <w:rPr>
          <w:kern w:val="0"/>
          <w:sz w:val="28"/>
          <w:szCs w:val="28"/>
          <w:u w:val="single"/>
        </w:rPr>
        <w:t>Охранные зоны линий и сооружений связи</w:t>
      </w:r>
    </w:p>
    <w:p w:rsidR="001F46D3" w:rsidRPr="0099169B" w:rsidRDefault="001F46D3" w:rsidP="001F46D3">
      <w:pPr>
        <w:pStyle w:val="100"/>
        <w:ind w:firstLine="709"/>
        <w:rPr>
          <w:sz w:val="28"/>
          <w:szCs w:val="28"/>
        </w:rPr>
      </w:pPr>
      <w:r w:rsidRPr="0099169B">
        <w:rPr>
          <w:kern w:val="0"/>
          <w:sz w:val="28"/>
          <w:szCs w:val="28"/>
        </w:rPr>
        <w:t>Охранные зоны линий и сооружений связи устанавливаются для обеспечения сохранности</w:t>
      </w:r>
      <w:r w:rsidRPr="0099169B">
        <w:rPr>
          <w:sz w:val="28"/>
          <w:szCs w:val="28"/>
        </w:rPr>
        <w:t xml:space="preserve"> действующих кабельных, радиорелейных и воздушных линий связи и линий радиофикации, а также сооружений связи Российской Федерации. Размеры охранных зон устанавливаются согласно «Правилам охраны линий и сооружений связи Российской Федерации», утвержденным постановлением Правительства Российской Федерации от 09.06.1995 № 578. </w:t>
      </w:r>
    </w:p>
    <w:p w:rsidR="001F46D3" w:rsidRPr="0099169B" w:rsidRDefault="001F46D3" w:rsidP="001F46D3">
      <w:pPr>
        <w:ind w:firstLine="709"/>
        <w:jc w:val="both"/>
        <w:rPr>
          <w:sz w:val="28"/>
          <w:szCs w:val="28"/>
        </w:rPr>
      </w:pPr>
      <w:r w:rsidRPr="0099169B">
        <w:rPr>
          <w:sz w:val="28"/>
          <w:szCs w:val="28"/>
        </w:rPr>
        <w:t>На трассах кабельных и воздушных линий связи и линий радиофикации:</w:t>
      </w:r>
    </w:p>
    <w:p w:rsidR="001F46D3" w:rsidRPr="0099169B" w:rsidRDefault="001F46D3" w:rsidP="001F46D3">
      <w:pPr>
        <w:ind w:firstLine="709"/>
        <w:jc w:val="both"/>
        <w:rPr>
          <w:sz w:val="28"/>
          <w:szCs w:val="28"/>
        </w:rPr>
      </w:pPr>
      <w:r w:rsidRPr="0099169B">
        <w:rPr>
          <w:sz w:val="28"/>
          <w:szCs w:val="28"/>
        </w:rPr>
        <w:t>а) устанавливаются охранные зоны с особыми условиями использования:</w:t>
      </w:r>
    </w:p>
    <w:p w:rsidR="001F46D3" w:rsidRPr="0099169B" w:rsidRDefault="001F46D3" w:rsidP="001F46D3">
      <w:pPr>
        <w:numPr>
          <w:ilvl w:val="0"/>
          <w:numId w:val="26"/>
        </w:numPr>
        <w:jc w:val="both"/>
        <w:rPr>
          <w:sz w:val="28"/>
          <w:szCs w:val="28"/>
        </w:rPr>
      </w:pPr>
      <w:r w:rsidRPr="0099169B">
        <w:rPr>
          <w:sz w:val="28"/>
          <w:szCs w:val="28"/>
        </w:rPr>
        <w:t xml:space="preserve">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w:t>
      </w:r>
      <w:smartTag w:uri="urn:schemas-microsoft-com:office:smarttags" w:element="metricconverter">
        <w:smartTagPr>
          <w:attr w:name="ProductID" w:val="2 метра"/>
        </w:smartTagPr>
        <w:r w:rsidRPr="0099169B">
          <w:rPr>
            <w:sz w:val="28"/>
            <w:szCs w:val="28"/>
          </w:rPr>
          <w:t>2 метра</w:t>
        </w:r>
      </w:smartTag>
      <w:r w:rsidRPr="0099169B">
        <w:rPr>
          <w:sz w:val="28"/>
          <w:szCs w:val="28"/>
        </w:rPr>
        <w:t xml:space="preserve"> с каждой стороны;</w:t>
      </w:r>
    </w:p>
    <w:p w:rsidR="001F46D3" w:rsidRPr="0099169B" w:rsidRDefault="001F46D3" w:rsidP="001F46D3">
      <w:pPr>
        <w:numPr>
          <w:ilvl w:val="0"/>
          <w:numId w:val="26"/>
        </w:numPr>
        <w:jc w:val="both"/>
        <w:rPr>
          <w:sz w:val="28"/>
          <w:szCs w:val="28"/>
        </w:rPr>
      </w:pPr>
      <w:r w:rsidRPr="0099169B">
        <w:rPr>
          <w:sz w:val="28"/>
          <w:szCs w:val="28"/>
        </w:rPr>
        <w:t xml:space="preserve">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w:t>
      </w:r>
      <w:smartTag w:uri="urn:schemas-microsoft-com:office:smarttags" w:element="metricconverter">
        <w:smartTagPr>
          <w:attr w:name="ProductID" w:val="100 метров"/>
        </w:smartTagPr>
        <w:r w:rsidRPr="0099169B">
          <w:rPr>
            <w:sz w:val="28"/>
            <w:szCs w:val="28"/>
          </w:rPr>
          <w:t>100 метров</w:t>
        </w:r>
      </w:smartTag>
      <w:r w:rsidRPr="0099169B">
        <w:rPr>
          <w:sz w:val="28"/>
          <w:szCs w:val="28"/>
        </w:rPr>
        <w:t xml:space="preserve"> с каждой стороны;</w:t>
      </w:r>
    </w:p>
    <w:p w:rsidR="001F46D3" w:rsidRPr="0099169B" w:rsidRDefault="001F46D3" w:rsidP="001F46D3">
      <w:pPr>
        <w:numPr>
          <w:ilvl w:val="0"/>
          <w:numId w:val="26"/>
        </w:numPr>
        <w:jc w:val="both"/>
        <w:rPr>
          <w:sz w:val="28"/>
          <w:szCs w:val="28"/>
        </w:rPr>
      </w:pPr>
      <w:r w:rsidRPr="0099169B">
        <w:rPr>
          <w:sz w:val="28"/>
          <w:szCs w:val="28"/>
        </w:rPr>
        <w:t xml:space="preserve">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w:t>
      </w:r>
      <w:smartTag w:uri="urn:schemas-microsoft-com:office:smarttags" w:element="metricconverter">
        <w:smartTagPr>
          <w:attr w:name="ProductID" w:val="3 метра"/>
        </w:smartTagPr>
        <w:r w:rsidRPr="0099169B">
          <w:rPr>
            <w:sz w:val="28"/>
            <w:szCs w:val="28"/>
          </w:rPr>
          <w:t>3 метра</w:t>
        </w:r>
      </w:smartTag>
      <w:r w:rsidRPr="0099169B">
        <w:rPr>
          <w:sz w:val="28"/>
          <w:szCs w:val="28"/>
        </w:rPr>
        <w:t xml:space="preserve"> и от контуров заземления не менее чем на </w:t>
      </w:r>
      <w:smartTag w:uri="urn:schemas-microsoft-com:office:smarttags" w:element="metricconverter">
        <w:smartTagPr>
          <w:attr w:name="ProductID" w:val="2 метра"/>
        </w:smartTagPr>
        <w:r w:rsidRPr="0099169B">
          <w:rPr>
            <w:sz w:val="28"/>
            <w:szCs w:val="28"/>
          </w:rPr>
          <w:t>2 метра</w:t>
        </w:r>
      </w:smartTag>
      <w:r w:rsidRPr="0099169B">
        <w:rPr>
          <w:sz w:val="28"/>
          <w:szCs w:val="28"/>
        </w:rPr>
        <w:t>;</w:t>
      </w:r>
    </w:p>
    <w:p w:rsidR="001F46D3" w:rsidRPr="0099169B" w:rsidRDefault="001F46D3" w:rsidP="001F46D3">
      <w:pPr>
        <w:pStyle w:val="100"/>
        <w:rPr>
          <w:kern w:val="0"/>
          <w:sz w:val="28"/>
          <w:szCs w:val="28"/>
        </w:rPr>
      </w:pPr>
      <w:r w:rsidRPr="0099169B">
        <w:rPr>
          <w:kern w:val="0"/>
          <w:sz w:val="28"/>
          <w:szCs w:val="28"/>
        </w:rPr>
        <w:t>б) создаются просеки в лесных массивах и зеленых насаждениях:</w:t>
      </w:r>
    </w:p>
    <w:p w:rsidR="001F46D3" w:rsidRPr="0099169B" w:rsidRDefault="001F46D3" w:rsidP="001F46D3">
      <w:pPr>
        <w:numPr>
          <w:ilvl w:val="0"/>
          <w:numId w:val="26"/>
        </w:numPr>
        <w:jc w:val="both"/>
        <w:rPr>
          <w:sz w:val="28"/>
          <w:szCs w:val="28"/>
        </w:rPr>
      </w:pPr>
      <w:r w:rsidRPr="0099169B">
        <w:rPr>
          <w:sz w:val="28"/>
          <w:szCs w:val="28"/>
        </w:rPr>
        <w:lastRenderedPageBreak/>
        <w:t>при высоте насаждений менее 4метров - шириной не менее расстояния между крайними проводами воздушных линий связи и линий радиофикации плюс 4метра (по 2метра с каждой стороны от крайних проводов до ветвей деревьев);</w:t>
      </w:r>
    </w:p>
    <w:p w:rsidR="001F46D3" w:rsidRPr="0099169B" w:rsidRDefault="001F46D3" w:rsidP="001F46D3">
      <w:pPr>
        <w:numPr>
          <w:ilvl w:val="0"/>
          <w:numId w:val="26"/>
        </w:numPr>
        <w:jc w:val="both"/>
        <w:rPr>
          <w:sz w:val="28"/>
          <w:szCs w:val="28"/>
        </w:rPr>
      </w:pPr>
      <w:r w:rsidRPr="0099169B">
        <w:rPr>
          <w:sz w:val="28"/>
          <w:szCs w:val="28"/>
        </w:rPr>
        <w:t>при высоте насаждений более 4метров - шириной не менее расстояния между крайними проводами воздушных линий связи и линий радиофикации плюс 6метров (по 3метра с каждой стороны от крайних проводов до ветвей деревьев);</w:t>
      </w:r>
    </w:p>
    <w:p w:rsidR="001F46D3" w:rsidRPr="0099169B" w:rsidRDefault="001F46D3" w:rsidP="001F46D3">
      <w:pPr>
        <w:numPr>
          <w:ilvl w:val="0"/>
          <w:numId w:val="26"/>
        </w:numPr>
        <w:jc w:val="both"/>
        <w:rPr>
          <w:sz w:val="28"/>
          <w:szCs w:val="28"/>
        </w:rPr>
      </w:pPr>
      <w:r w:rsidRPr="0099169B">
        <w:rPr>
          <w:sz w:val="28"/>
          <w:szCs w:val="28"/>
        </w:rPr>
        <w:t>вдоль трассы кабеля связи - шириной не менее 6метров (по 3метра с каждой стороны от кабеля связи);</w:t>
      </w:r>
    </w:p>
    <w:p w:rsidR="001F46D3" w:rsidRPr="0099169B" w:rsidRDefault="001F46D3" w:rsidP="001F46D3">
      <w:pPr>
        <w:pStyle w:val="100"/>
        <w:ind w:firstLine="709"/>
        <w:rPr>
          <w:kern w:val="0"/>
          <w:sz w:val="28"/>
          <w:szCs w:val="28"/>
        </w:rPr>
      </w:pPr>
      <w:r w:rsidRPr="0099169B">
        <w:rPr>
          <w:kern w:val="0"/>
          <w:sz w:val="28"/>
          <w:szCs w:val="28"/>
        </w:rPr>
        <w:t>в)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rsidR="001F46D3" w:rsidRPr="0099169B" w:rsidRDefault="001F46D3" w:rsidP="001F46D3">
      <w:pPr>
        <w:pStyle w:val="100"/>
        <w:ind w:firstLine="709"/>
        <w:rPr>
          <w:kern w:val="0"/>
          <w:sz w:val="28"/>
          <w:szCs w:val="28"/>
          <w:u w:val="single"/>
        </w:rPr>
      </w:pPr>
      <w:r w:rsidRPr="0099169B">
        <w:rPr>
          <w:kern w:val="0"/>
          <w:sz w:val="28"/>
          <w:szCs w:val="28"/>
          <w:u w:val="single"/>
        </w:rPr>
        <w:t>Охранные зоны транспортной инфраструктуры</w:t>
      </w:r>
    </w:p>
    <w:p w:rsidR="001F46D3" w:rsidRPr="0099169B" w:rsidRDefault="001F46D3" w:rsidP="001F46D3">
      <w:pPr>
        <w:pStyle w:val="100"/>
        <w:ind w:firstLine="709"/>
        <w:rPr>
          <w:kern w:val="0"/>
          <w:sz w:val="28"/>
          <w:szCs w:val="28"/>
        </w:rPr>
      </w:pPr>
      <w:r w:rsidRPr="0099169B">
        <w:rPr>
          <w:kern w:val="0"/>
          <w:sz w:val="28"/>
          <w:szCs w:val="28"/>
        </w:rPr>
        <w:t>К охранным зонам транспорта относятся земельные участки, необходимые для обеспечения нормального функционирования транспорта, сохранности, прочности и устойчивости сооружений, устройств и других объектов транспорта, а также прилегающие к землям транспорта земельные участки, подверженные оползням, обвалам, размывам, селям и другим опасным воздействиям.</w:t>
      </w:r>
    </w:p>
    <w:p w:rsidR="001F46D3" w:rsidRPr="0099169B" w:rsidRDefault="001F46D3" w:rsidP="001F46D3">
      <w:pPr>
        <w:pStyle w:val="100"/>
        <w:ind w:firstLine="709"/>
        <w:rPr>
          <w:kern w:val="0"/>
          <w:sz w:val="28"/>
          <w:szCs w:val="28"/>
        </w:rPr>
      </w:pPr>
      <w:r w:rsidRPr="0099169B">
        <w:rPr>
          <w:kern w:val="0"/>
          <w:sz w:val="28"/>
          <w:szCs w:val="28"/>
        </w:rPr>
        <w:t>В охранных зонах транспорта вводятся особые условия землепользования. Порядок установления охранных зон, их размеров и режима определяется для каждого вида транспорта в соответствии с действующим законодательством.</w:t>
      </w:r>
    </w:p>
    <w:p w:rsidR="001F46D3" w:rsidRPr="0099169B" w:rsidRDefault="001F46D3" w:rsidP="001F46D3">
      <w:pPr>
        <w:pStyle w:val="100"/>
        <w:ind w:firstLine="709"/>
        <w:rPr>
          <w:color w:val="auto"/>
          <w:kern w:val="0"/>
          <w:sz w:val="28"/>
          <w:szCs w:val="28"/>
          <w:u w:val="single"/>
        </w:rPr>
      </w:pPr>
      <w:r w:rsidRPr="0099169B">
        <w:rPr>
          <w:color w:val="auto"/>
          <w:kern w:val="0"/>
          <w:sz w:val="28"/>
          <w:szCs w:val="28"/>
          <w:u w:val="single"/>
        </w:rPr>
        <w:t>Охранная зона железной дороги</w:t>
      </w:r>
    </w:p>
    <w:p w:rsidR="001F46D3" w:rsidRPr="0099169B" w:rsidRDefault="001F46D3" w:rsidP="001F46D3">
      <w:pPr>
        <w:pStyle w:val="100"/>
        <w:ind w:firstLine="709"/>
        <w:rPr>
          <w:color w:val="auto"/>
          <w:kern w:val="0"/>
          <w:sz w:val="28"/>
          <w:szCs w:val="28"/>
        </w:rPr>
      </w:pPr>
      <w:r w:rsidRPr="0099169B">
        <w:rPr>
          <w:color w:val="auto"/>
          <w:kern w:val="0"/>
          <w:sz w:val="28"/>
          <w:szCs w:val="28"/>
        </w:rPr>
        <w:t>Создание и установление правового режима полос отвода и охранных зон железных дорог осуществляется в соответствии со статьями 87 и 90 ЗК РФ и статьями 2 и 9 Федерального закона от 10.01.2003 № 17-ФЗ «О железнодорожном транспорте в Российской Федерации» (далее – Федеральный закон от 10.01.2003 № 17-ФЗ. Полосы отвода и охранные зоны могут создаваться на землях, прилегающих к любым железнодорожным путям (общего и частного пользования). К охранным зонам железных дорог относятся полосы естественных лесов, прилегающих к земляному полотну, шириной 25м в каждую сторону.</w:t>
      </w:r>
    </w:p>
    <w:p w:rsidR="001F46D3" w:rsidRPr="0099169B" w:rsidRDefault="001F46D3" w:rsidP="001F46D3">
      <w:pPr>
        <w:pStyle w:val="100"/>
        <w:ind w:firstLine="709"/>
        <w:rPr>
          <w:kern w:val="0"/>
          <w:sz w:val="28"/>
          <w:szCs w:val="28"/>
          <w:u w:val="single"/>
        </w:rPr>
      </w:pPr>
      <w:r w:rsidRPr="0099169B">
        <w:rPr>
          <w:kern w:val="0"/>
          <w:sz w:val="28"/>
          <w:szCs w:val="28"/>
          <w:u w:val="single"/>
        </w:rPr>
        <w:t>Придорожная полоса автомобильных дорог вне застроенных территорий</w:t>
      </w:r>
    </w:p>
    <w:p w:rsidR="001F46D3" w:rsidRPr="0099169B" w:rsidRDefault="001F46D3" w:rsidP="001F46D3">
      <w:pPr>
        <w:pStyle w:val="100"/>
        <w:ind w:firstLine="709"/>
        <w:rPr>
          <w:kern w:val="0"/>
          <w:sz w:val="28"/>
          <w:szCs w:val="28"/>
        </w:rPr>
      </w:pPr>
      <w:r w:rsidRPr="0099169B">
        <w:rPr>
          <w:kern w:val="0"/>
          <w:sz w:val="28"/>
          <w:szCs w:val="28"/>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1F46D3" w:rsidRPr="0099169B" w:rsidRDefault="001F46D3" w:rsidP="001F46D3">
      <w:pPr>
        <w:pStyle w:val="100"/>
        <w:ind w:firstLine="709"/>
        <w:rPr>
          <w:kern w:val="0"/>
          <w:sz w:val="28"/>
          <w:szCs w:val="28"/>
        </w:rPr>
      </w:pPr>
      <w:r w:rsidRPr="0099169B">
        <w:rPr>
          <w:kern w:val="0"/>
          <w:sz w:val="28"/>
          <w:szCs w:val="28"/>
        </w:rPr>
        <w:t xml:space="preserve">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 </w:t>
      </w:r>
    </w:p>
    <w:p w:rsidR="001F46D3" w:rsidRPr="0099169B" w:rsidRDefault="001F46D3" w:rsidP="001F46D3">
      <w:pPr>
        <w:numPr>
          <w:ilvl w:val="0"/>
          <w:numId w:val="26"/>
        </w:numPr>
        <w:jc w:val="both"/>
        <w:rPr>
          <w:sz w:val="28"/>
          <w:szCs w:val="28"/>
        </w:rPr>
      </w:pPr>
      <w:r w:rsidRPr="0099169B">
        <w:rPr>
          <w:sz w:val="28"/>
          <w:szCs w:val="28"/>
        </w:rPr>
        <w:t>для автомобильных дорог первой и второй категорий – 75м;</w:t>
      </w:r>
    </w:p>
    <w:p w:rsidR="001F46D3" w:rsidRPr="0099169B" w:rsidRDefault="001F46D3" w:rsidP="001F46D3">
      <w:pPr>
        <w:numPr>
          <w:ilvl w:val="0"/>
          <w:numId w:val="26"/>
        </w:numPr>
        <w:jc w:val="both"/>
        <w:rPr>
          <w:sz w:val="28"/>
          <w:szCs w:val="28"/>
        </w:rPr>
      </w:pPr>
      <w:r w:rsidRPr="0099169B">
        <w:rPr>
          <w:sz w:val="28"/>
          <w:szCs w:val="28"/>
        </w:rPr>
        <w:t>для автомобильных дорог третьей и четвертой категорий – 50м;</w:t>
      </w:r>
    </w:p>
    <w:p w:rsidR="001F46D3" w:rsidRPr="0099169B" w:rsidRDefault="001F46D3" w:rsidP="001F46D3">
      <w:pPr>
        <w:numPr>
          <w:ilvl w:val="0"/>
          <w:numId w:val="26"/>
        </w:numPr>
        <w:jc w:val="both"/>
        <w:rPr>
          <w:sz w:val="28"/>
          <w:szCs w:val="28"/>
        </w:rPr>
      </w:pPr>
      <w:r w:rsidRPr="0099169B">
        <w:rPr>
          <w:sz w:val="28"/>
          <w:szCs w:val="28"/>
        </w:rPr>
        <w:t xml:space="preserve">для автомобильных дорог пятой категории – 25м. </w:t>
      </w:r>
    </w:p>
    <w:p w:rsidR="001F46D3" w:rsidRPr="0099169B" w:rsidRDefault="001F46D3" w:rsidP="001F46D3">
      <w:pPr>
        <w:pStyle w:val="100"/>
        <w:ind w:firstLine="709"/>
        <w:rPr>
          <w:kern w:val="0"/>
          <w:sz w:val="28"/>
          <w:szCs w:val="28"/>
        </w:rPr>
      </w:pPr>
      <w:r w:rsidRPr="0099169B">
        <w:rPr>
          <w:kern w:val="0"/>
          <w:sz w:val="28"/>
          <w:szCs w:val="28"/>
        </w:rPr>
        <w:lastRenderedPageBreak/>
        <w:t>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 (их компетенция предусмотрена в статье 26 Федерального закона «Об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p>
    <w:p w:rsidR="001F46D3" w:rsidRPr="0099169B" w:rsidRDefault="001F46D3" w:rsidP="001F46D3">
      <w:pPr>
        <w:pStyle w:val="100"/>
        <w:ind w:firstLine="709"/>
        <w:rPr>
          <w:kern w:val="0"/>
          <w:sz w:val="28"/>
          <w:szCs w:val="28"/>
        </w:rPr>
      </w:pPr>
      <w:r w:rsidRPr="0099169B">
        <w:rPr>
          <w:kern w:val="0"/>
          <w:sz w:val="28"/>
          <w:szCs w:val="28"/>
        </w:rPr>
        <w:t xml:space="preserve">Охранные зоны являются ограничением для размещения объектов капитального строительства, на этой территории запрещается размещение жилых и общественных зданий, складов нефти и нефтепродуктов. </w:t>
      </w:r>
    </w:p>
    <w:p w:rsidR="001F46D3" w:rsidRPr="0099169B" w:rsidRDefault="001F46D3" w:rsidP="001F46D3">
      <w:pPr>
        <w:pStyle w:val="100"/>
        <w:ind w:firstLine="709"/>
        <w:rPr>
          <w:kern w:val="0"/>
          <w:sz w:val="28"/>
          <w:szCs w:val="28"/>
          <w:u w:val="single"/>
        </w:rPr>
      </w:pPr>
      <w:r w:rsidRPr="0099169B">
        <w:rPr>
          <w:kern w:val="0"/>
          <w:sz w:val="28"/>
          <w:szCs w:val="28"/>
          <w:u w:val="single"/>
        </w:rPr>
        <w:t xml:space="preserve">Санитарно-защитная зона </w:t>
      </w:r>
    </w:p>
    <w:p w:rsidR="001F46D3" w:rsidRPr="0099169B" w:rsidRDefault="001F46D3" w:rsidP="001F46D3">
      <w:pPr>
        <w:pStyle w:val="100"/>
        <w:ind w:firstLine="709"/>
        <w:rPr>
          <w:kern w:val="0"/>
          <w:sz w:val="28"/>
          <w:szCs w:val="28"/>
        </w:rPr>
      </w:pPr>
      <w:r w:rsidRPr="0099169B">
        <w:rPr>
          <w:kern w:val="0"/>
          <w:sz w:val="28"/>
          <w:szCs w:val="28"/>
        </w:rPr>
        <w:t>Санитарно-защитная зона – обязательный элемент любого объекта, который является источником воздействия на среду обитания и здоровье человека.</w:t>
      </w:r>
    </w:p>
    <w:p w:rsidR="001F46D3" w:rsidRPr="0099169B" w:rsidRDefault="001F46D3" w:rsidP="001F46D3">
      <w:pPr>
        <w:pStyle w:val="100"/>
        <w:ind w:firstLine="709"/>
        <w:rPr>
          <w:kern w:val="0"/>
          <w:sz w:val="28"/>
          <w:szCs w:val="28"/>
        </w:rPr>
      </w:pPr>
      <w:r w:rsidRPr="0099169B">
        <w:rPr>
          <w:kern w:val="0"/>
          <w:sz w:val="28"/>
          <w:szCs w:val="28"/>
        </w:rPr>
        <w:t>В соответствии с СанПиН 2.2.1/2.1.1.1200-03 предприятия, группы предприятий, их отдельные здания и сооружения с технологическими процессами, являющимися источниками негативного воздействия на среду обитания и здоровье человека, необходимо отделять от жилой застройки, ландшафтно-рекреационной зоны, зоны отдыха санитарно-защитными зонами (СЗЗ).</w:t>
      </w:r>
    </w:p>
    <w:p w:rsidR="001F46D3" w:rsidRPr="0099169B" w:rsidRDefault="001F46D3" w:rsidP="001F46D3">
      <w:pPr>
        <w:pStyle w:val="100"/>
        <w:ind w:firstLine="709"/>
        <w:rPr>
          <w:kern w:val="0"/>
          <w:sz w:val="28"/>
          <w:szCs w:val="28"/>
        </w:rPr>
      </w:pPr>
      <w:r w:rsidRPr="0099169B">
        <w:rPr>
          <w:kern w:val="0"/>
          <w:sz w:val="28"/>
          <w:szCs w:val="28"/>
        </w:rPr>
        <w:t>Территория санитарно-защитной зоны предназначена для:</w:t>
      </w:r>
    </w:p>
    <w:p w:rsidR="001F46D3" w:rsidRPr="0099169B" w:rsidRDefault="001F46D3" w:rsidP="001F46D3">
      <w:pPr>
        <w:numPr>
          <w:ilvl w:val="0"/>
          <w:numId w:val="26"/>
        </w:numPr>
        <w:jc w:val="both"/>
        <w:rPr>
          <w:sz w:val="28"/>
          <w:szCs w:val="28"/>
        </w:rPr>
      </w:pPr>
      <w:r w:rsidRPr="0099169B">
        <w:rPr>
          <w:sz w:val="28"/>
          <w:szCs w:val="28"/>
        </w:rPr>
        <w:t>обеспечения снижения уровня воздействия до требуемых гигиенических нормативов по всем факторам воздействия за ее пределами (ПДК, ПДУ);</w:t>
      </w:r>
    </w:p>
    <w:p w:rsidR="001F46D3" w:rsidRPr="0099169B" w:rsidRDefault="001F46D3" w:rsidP="001F46D3">
      <w:pPr>
        <w:numPr>
          <w:ilvl w:val="0"/>
          <w:numId w:val="26"/>
        </w:numPr>
        <w:jc w:val="both"/>
        <w:rPr>
          <w:sz w:val="28"/>
          <w:szCs w:val="28"/>
        </w:rPr>
      </w:pPr>
      <w:r w:rsidRPr="0099169B">
        <w:rPr>
          <w:sz w:val="28"/>
          <w:szCs w:val="28"/>
        </w:rPr>
        <w:t>создания санитарно-защитного барьера между территорией предприятия (группы предприятий) и территорией жилой застройки;</w:t>
      </w:r>
    </w:p>
    <w:p w:rsidR="001F46D3" w:rsidRPr="0099169B" w:rsidRDefault="001F46D3" w:rsidP="001F46D3">
      <w:pPr>
        <w:numPr>
          <w:ilvl w:val="0"/>
          <w:numId w:val="26"/>
        </w:numPr>
        <w:jc w:val="both"/>
        <w:rPr>
          <w:sz w:val="28"/>
          <w:szCs w:val="28"/>
        </w:rPr>
      </w:pPr>
      <w:r w:rsidRPr="0099169B">
        <w:rPr>
          <w:sz w:val="28"/>
          <w:szCs w:val="28"/>
        </w:rPr>
        <w:t>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повышения комфортности микроклимата.</w:t>
      </w:r>
    </w:p>
    <w:p w:rsidR="001F46D3" w:rsidRPr="0099169B" w:rsidRDefault="001F46D3" w:rsidP="001F46D3">
      <w:pPr>
        <w:pStyle w:val="100"/>
        <w:ind w:firstLine="709"/>
        <w:rPr>
          <w:kern w:val="0"/>
          <w:sz w:val="28"/>
          <w:szCs w:val="28"/>
        </w:rPr>
      </w:pPr>
      <w:r w:rsidRPr="0099169B">
        <w:rPr>
          <w:kern w:val="0"/>
          <w:sz w:val="28"/>
          <w:szCs w:val="28"/>
        </w:rPr>
        <w:t xml:space="preserve">В нижеприведенной таблице указаны основные </w:t>
      </w:r>
      <w:r w:rsidRPr="009B4947">
        <w:rPr>
          <w:kern w:val="0"/>
          <w:sz w:val="28"/>
          <w:szCs w:val="28"/>
        </w:rPr>
        <w:t xml:space="preserve">предприятия </w:t>
      </w:r>
      <w:r w:rsidR="009B4947" w:rsidRPr="009B4947">
        <w:rPr>
          <w:color w:val="auto"/>
          <w:kern w:val="0"/>
          <w:sz w:val="28"/>
          <w:szCs w:val="28"/>
        </w:rPr>
        <w:t>Ключиковского</w:t>
      </w:r>
      <w:r w:rsidRPr="009B4947">
        <w:rPr>
          <w:color w:val="auto"/>
          <w:kern w:val="0"/>
          <w:sz w:val="28"/>
          <w:szCs w:val="28"/>
        </w:rPr>
        <w:t xml:space="preserve"> сельсовета Сузунского района,</w:t>
      </w:r>
      <w:r w:rsidRPr="009B4947">
        <w:rPr>
          <w:kern w:val="0"/>
          <w:sz w:val="28"/>
          <w:szCs w:val="28"/>
        </w:rPr>
        <w:t xml:space="preserve"> оказывающие негативное</w:t>
      </w:r>
      <w:r w:rsidRPr="0099169B">
        <w:rPr>
          <w:kern w:val="0"/>
          <w:sz w:val="28"/>
          <w:szCs w:val="28"/>
        </w:rPr>
        <w:t xml:space="preserve"> воздействие на окружающую среду с учетом класса опасности и размера санитарно-защитных зон (СЗЗ) в соответствии с СанПиН 2.2.1/2.1.1.1200-03 «Санитарно-защитные зоны и санитарная классификация предприятий, сооружений и иных объектов».</w:t>
      </w:r>
    </w:p>
    <w:p w:rsidR="001F46D3" w:rsidRDefault="001F46D3" w:rsidP="001F46D3">
      <w:pPr>
        <w:pStyle w:val="100"/>
        <w:rPr>
          <w:kern w:val="0"/>
          <w:sz w:val="28"/>
          <w:szCs w:val="28"/>
        </w:rPr>
      </w:pPr>
    </w:p>
    <w:p w:rsidR="009B4947" w:rsidRDefault="009B4947" w:rsidP="001F46D3">
      <w:pPr>
        <w:pStyle w:val="100"/>
        <w:rPr>
          <w:kern w:val="0"/>
          <w:sz w:val="28"/>
          <w:szCs w:val="28"/>
        </w:rPr>
      </w:pPr>
    </w:p>
    <w:p w:rsidR="009B4947" w:rsidRDefault="009B4947" w:rsidP="001F46D3">
      <w:pPr>
        <w:pStyle w:val="100"/>
        <w:rPr>
          <w:kern w:val="0"/>
          <w:sz w:val="28"/>
          <w:szCs w:val="28"/>
        </w:rPr>
      </w:pPr>
    </w:p>
    <w:p w:rsidR="009B4947" w:rsidRDefault="009B4947" w:rsidP="001F46D3">
      <w:pPr>
        <w:pStyle w:val="100"/>
        <w:rPr>
          <w:kern w:val="0"/>
          <w:sz w:val="28"/>
          <w:szCs w:val="28"/>
        </w:rPr>
      </w:pPr>
    </w:p>
    <w:p w:rsidR="009B4947" w:rsidRPr="0099169B" w:rsidRDefault="009B4947" w:rsidP="001F46D3">
      <w:pPr>
        <w:pStyle w:val="100"/>
        <w:rPr>
          <w:kern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3"/>
        <w:gridCol w:w="2915"/>
        <w:gridCol w:w="2518"/>
        <w:gridCol w:w="2138"/>
        <w:gridCol w:w="2052"/>
      </w:tblGrid>
      <w:tr w:rsidR="00275652" w:rsidRPr="0099169B" w:rsidTr="0061763D">
        <w:tc>
          <w:tcPr>
            <w:tcW w:w="513" w:type="dxa"/>
            <w:shd w:val="clear" w:color="auto" w:fill="auto"/>
          </w:tcPr>
          <w:p w:rsidR="00275652" w:rsidRPr="0099169B" w:rsidRDefault="00275652" w:rsidP="0061763D">
            <w:pPr>
              <w:pStyle w:val="100"/>
              <w:ind w:firstLine="0"/>
              <w:rPr>
                <w:b/>
                <w:color w:val="auto"/>
                <w:kern w:val="0"/>
                <w:sz w:val="28"/>
                <w:szCs w:val="28"/>
              </w:rPr>
            </w:pPr>
            <w:r w:rsidRPr="0099169B">
              <w:rPr>
                <w:b/>
                <w:color w:val="auto"/>
                <w:kern w:val="0"/>
                <w:sz w:val="28"/>
                <w:szCs w:val="28"/>
              </w:rPr>
              <w:lastRenderedPageBreak/>
              <w:t>№</w:t>
            </w:r>
          </w:p>
        </w:tc>
        <w:tc>
          <w:tcPr>
            <w:tcW w:w="2915" w:type="dxa"/>
            <w:shd w:val="clear" w:color="auto" w:fill="auto"/>
          </w:tcPr>
          <w:p w:rsidR="00275652" w:rsidRPr="0099169B" w:rsidRDefault="00275652" w:rsidP="0061763D">
            <w:pPr>
              <w:pStyle w:val="100"/>
              <w:ind w:firstLine="0"/>
              <w:jc w:val="center"/>
              <w:rPr>
                <w:b/>
                <w:color w:val="auto"/>
                <w:kern w:val="0"/>
                <w:sz w:val="28"/>
                <w:szCs w:val="28"/>
              </w:rPr>
            </w:pPr>
            <w:r>
              <w:rPr>
                <w:b/>
                <w:color w:val="auto"/>
                <w:kern w:val="0"/>
                <w:sz w:val="28"/>
                <w:szCs w:val="28"/>
              </w:rPr>
              <w:t>Н</w:t>
            </w:r>
            <w:r w:rsidRPr="0099169B">
              <w:rPr>
                <w:b/>
                <w:color w:val="auto"/>
                <w:kern w:val="0"/>
                <w:sz w:val="28"/>
                <w:szCs w:val="28"/>
              </w:rPr>
              <w:t>аименование и местонахождение</w:t>
            </w:r>
          </w:p>
          <w:p w:rsidR="00275652" w:rsidRPr="0099169B" w:rsidRDefault="00275652" w:rsidP="0061763D">
            <w:pPr>
              <w:pStyle w:val="100"/>
              <w:ind w:firstLine="0"/>
              <w:jc w:val="center"/>
              <w:rPr>
                <w:b/>
                <w:color w:val="auto"/>
                <w:kern w:val="0"/>
                <w:sz w:val="28"/>
                <w:szCs w:val="28"/>
              </w:rPr>
            </w:pPr>
            <w:r w:rsidRPr="0099169B">
              <w:rPr>
                <w:b/>
                <w:color w:val="auto"/>
                <w:kern w:val="0"/>
                <w:sz w:val="28"/>
                <w:szCs w:val="28"/>
              </w:rPr>
              <w:t>предприятия</w:t>
            </w:r>
          </w:p>
        </w:tc>
        <w:tc>
          <w:tcPr>
            <w:tcW w:w="2518" w:type="dxa"/>
            <w:shd w:val="clear" w:color="auto" w:fill="auto"/>
          </w:tcPr>
          <w:p w:rsidR="00275652" w:rsidRPr="0099169B" w:rsidRDefault="00275652" w:rsidP="0061763D">
            <w:pPr>
              <w:pStyle w:val="100"/>
              <w:ind w:firstLine="0"/>
              <w:jc w:val="center"/>
              <w:rPr>
                <w:b/>
                <w:color w:val="auto"/>
                <w:kern w:val="0"/>
                <w:sz w:val="28"/>
                <w:szCs w:val="28"/>
              </w:rPr>
            </w:pPr>
            <w:r>
              <w:rPr>
                <w:b/>
                <w:color w:val="auto"/>
                <w:kern w:val="0"/>
                <w:sz w:val="28"/>
                <w:szCs w:val="28"/>
              </w:rPr>
              <w:t>В</w:t>
            </w:r>
            <w:r w:rsidRPr="0099169B">
              <w:rPr>
                <w:b/>
                <w:color w:val="auto"/>
                <w:kern w:val="0"/>
                <w:sz w:val="28"/>
                <w:szCs w:val="28"/>
              </w:rPr>
              <w:t>ид деятельности</w:t>
            </w:r>
          </w:p>
        </w:tc>
        <w:tc>
          <w:tcPr>
            <w:tcW w:w="2138" w:type="dxa"/>
            <w:shd w:val="clear" w:color="auto" w:fill="auto"/>
          </w:tcPr>
          <w:p w:rsidR="00275652" w:rsidRPr="006E1FB4" w:rsidRDefault="00275652" w:rsidP="0061763D">
            <w:pPr>
              <w:pStyle w:val="100"/>
              <w:ind w:firstLine="0"/>
              <w:jc w:val="center"/>
              <w:rPr>
                <w:b/>
                <w:color w:val="auto"/>
                <w:kern w:val="0"/>
                <w:sz w:val="28"/>
                <w:szCs w:val="28"/>
              </w:rPr>
            </w:pPr>
            <w:r w:rsidRPr="006E1FB4">
              <w:rPr>
                <w:b/>
                <w:color w:val="auto"/>
                <w:kern w:val="0"/>
                <w:sz w:val="28"/>
                <w:szCs w:val="28"/>
              </w:rPr>
              <w:t>Класс опасности в соотв. с СанПиН 2.2.1/2.1.1.1200-03</w:t>
            </w:r>
          </w:p>
        </w:tc>
        <w:tc>
          <w:tcPr>
            <w:tcW w:w="2052" w:type="dxa"/>
            <w:shd w:val="clear" w:color="auto" w:fill="auto"/>
          </w:tcPr>
          <w:p w:rsidR="00275652" w:rsidRPr="0099169B" w:rsidRDefault="00275652" w:rsidP="0061763D">
            <w:pPr>
              <w:pStyle w:val="100"/>
              <w:ind w:firstLine="0"/>
              <w:jc w:val="center"/>
              <w:rPr>
                <w:b/>
                <w:color w:val="auto"/>
                <w:kern w:val="0"/>
                <w:sz w:val="28"/>
                <w:szCs w:val="28"/>
              </w:rPr>
            </w:pPr>
            <w:r>
              <w:rPr>
                <w:b/>
                <w:color w:val="auto"/>
                <w:kern w:val="0"/>
                <w:sz w:val="28"/>
                <w:szCs w:val="28"/>
              </w:rPr>
              <w:t>Н</w:t>
            </w:r>
            <w:r w:rsidRPr="0099169B">
              <w:rPr>
                <w:b/>
                <w:color w:val="auto"/>
                <w:kern w:val="0"/>
                <w:sz w:val="28"/>
                <w:szCs w:val="28"/>
              </w:rPr>
              <w:t>ормативный размер СЗЗ</w:t>
            </w:r>
          </w:p>
        </w:tc>
      </w:tr>
      <w:tr w:rsidR="00275652" w:rsidRPr="0099169B" w:rsidTr="0061763D">
        <w:tc>
          <w:tcPr>
            <w:tcW w:w="513" w:type="dxa"/>
            <w:shd w:val="clear" w:color="auto" w:fill="auto"/>
          </w:tcPr>
          <w:p w:rsidR="00275652" w:rsidRPr="006E1FB4" w:rsidRDefault="00275652" w:rsidP="0061763D">
            <w:pPr>
              <w:pStyle w:val="100"/>
              <w:ind w:firstLine="0"/>
              <w:jc w:val="center"/>
              <w:rPr>
                <w:color w:val="auto"/>
                <w:kern w:val="0"/>
                <w:sz w:val="28"/>
                <w:szCs w:val="28"/>
              </w:rPr>
            </w:pPr>
            <w:r>
              <w:rPr>
                <w:color w:val="auto"/>
                <w:kern w:val="0"/>
                <w:sz w:val="28"/>
                <w:szCs w:val="28"/>
              </w:rPr>
              <w:t>1</w:t>
            </w:r>
          </w:p>
        </w:tc>
        <w:tc>
          <w:tcPr>
            <w:tcW w:w="2915" w:type="dxa"/>
            <w:shd w:val="clear" w:color="auto" w:fill="auto"/>
          </w:tcPr>
          <w:p w:rsidR="00275652" w:rsidRPr="006E1FB4" w:rsidRDefault="00275652" w:rsidP="0061763D">
            <w:pPr>
              <w:pStyle w:val="100"/>
              <w:ind w:firstLine="0"/>
              <w:jc w:val="center"/>
              <w:rPr>
                <w:color w:val="auto"/>
                <w:kern w:val="0"/>
                <w:sz w:val="28"/>
                <w:szCs w:val="28"/>
              </w:rPr>
            </w:pPr>
            <w:r w:rsidRPr="006E1FB4">
              <w:rPr>
                <w:color w:val="auto"/>
                <w:kern w:val="0"/>
                <w:sz w:val="28"/>
                <w:szCs w:val="28"/>
              </w:rPr>
              <w:t>Молочная ферма</w:t>
            </w:r>
          </w:p>
        </w:tc>
        <w:tc>
          <w:tcPr>
            <w:tcW w:w="2518" w:type="dxa"/>
            <w:shd w:val="clear" w:color="auto" w:fill="auto"/>
          </w:tcPr>
          <w:p w:rsidR="00275652" w:rsidRPr="006E1FB4" w:rsidRDefault="00275652" w:rsidP="0061763D">
            <w:pPr>
              <w:pStyle w:val="100"/>
              <w:ind w:firstLine="0"/>
              <w:jc w:val="center"/>
              <w:rPr>
                <w:color w:val="auto"/>
                <w:kern w:val="0"/>
                <w:sz w:val="28"/>
                <w:szCs w:val="28"/>
              </w:rPr>
            </w:pPr>
            <w:r>
              <w:rPr>
                <w:color w:val="auto"/>
                <w:kern w:val="0"/>
                <w:sz w:val="28"/>
                <w:szCs w:val="28"/>
              </w:rPr>
              <w:t>Молочное производство</w:t>
            </w:r>
          </w:p>
        </w:tc>
        <w:tc>
          <w:tcPr>
            <w:tcW w:w="2138" w:type="dxa"/>
            <w:shd w:val="clear" w:color="auto" w:fill="auto"/>
          </w:tcPr>
          <w:p w:rsidR="00275652" w:rsidRPr="006E1FB4" w:rsidRDefault="00275652" w:rsidP="0061763D">
            <w:pPr>
              <w:pStyle w:val="100"/>
              <w:ind w:firstLine="0"/>
              <w:jc w:val="center"/>
              <w:rPr>
                <w:color w:val="auto"/>
                <w:kern w:val="0"/>
                <w:sz w:val="28"/>
                <w:szCs w:val="28"/>
              </w:rPr>
            </w:pPr>
            <w:r>
              <w:rPr>
                <w:color w:val="auto"/>
                <w:kern w:val="0"/>
                <w:sz w:val="28"/>
                <w:szCs w:val="28"/>
                <w:lang w:val="en-US"/>
              </w:rPr>
              <w:t>IV</w:t>
            </w:r>
          </w:p>
        </w:tc>
        <w:tc>
          <w:tcPr>
            <w:tcW w:w="2052" w:type="dxa"/>
            <w:shd w:val="clear" w:color="auto" w:fill="auto"/>
          </w:tcPr>
          <w:p w:rsidR="00275652" w:rsidRPr="006E1FB4" w:rsidRDefault="00275652" w:rsidP="0061763D">
            <w:pPr>
              <w:pStyle w:val="100"/>
              <w:ind w:firstLine="0"/>
              <w:jc w:val="center"/>
              <w:rPr>
                <w:color w:val="auto"/>
                <w:kern w:val="0"/>
                <w:sz w:val="28"/>
                <w:szCs w:val="28"/>
              </w:rPr>
            </w:pPr>
            <w:r>
              <w:rPr>
                <w:color w:val="auto"/>
                <w:kern w:val="0"/>
                <w:sz w:val="28"/>
                <w:szCs w:val="28"/>
              </w:rPr>
              <w:t>100м</w:t>
            </w:r>
          </w:p>
        </w:tc>
      </w:tr>
      <w:tr w:rsidR="00275652" w:rsidRPr="0099169B" w:rsidTr="0061763D">
        <w:tc>
          <w:tcPr>
            <w:tcW w:w="513" w:type="dxa"/>
            <w:shd w:val="clear" w:color="auto" w:fill="auto"/>
          </w:tcPr>
          <w:p w:rsidR="00275652" w:rsidRPr="006E1FB4" w:rsidRDefault="00275652" w:rsidP="0061763D">
            <w:pPr>
              <w:pStyle w:val="100"/>
              <w:ind w:firstLine="0"/>
              <w:jc w:val="center"/>
              <w:rPr>
                <w:color w:val="auto"/>
                <w:kern w:val="0"/>
                <w:sz w:val="28"/>
                <w:szCs w:val="28"/>
              </w:rPr>
            </w:pPr>
            <w:r>
              <w:rPr>
                <w:color w:val="auto"/>
                <w:kern w:val="0"/>
                <w:sz w:val="28"/>
                <w:szCs w:val="28"/>
              </w:rPr>
              <w:t>2</w:t>
            </w:r>
          </w:p>
        </w:tc>
        <w:tc>
          <w:tcPr>
            <w:tcW w:w="2915" w:type="dxa"/>
            <w:shd w:val="clear" w:color="auto" w:fill="auto"/>
          </w:tcPr>
          <w:p w:rsidR="00275652" w:rsidRPr="006E1FB4" w:rsidRDefault="00275652" w:rsidP="0061763D">
            <w:pPr>
              <w:pStyle w:val="100"/>
              <w:ind w:firstLine="0"/>
              <w:jc w:val="center"/>
              <w:rPr>
                <w:color w:val="auto"/>
                <w:kern w:val="0"/>
                <w:sz w:val="28"/>
                <w:szCs w:val="28"/>
              </w:rPr>
            </w:pPr>
            <w:r>
              <w:rPr>
                <w:color w:val="auto"/>
                <w:kern w:val="0"/>
                <w:sz w:val="28"/>
                <w:szCs w:val="28"/>
              </w:rPr>
              <w:t>Пилорама</w:t>
            </w:r>
          </w:p>
        </w:tc>
        <w:tc>
          <w:tcPr>
            <w:tcW w:w="2518" w:type="dxa"/>
            <w:shd w:val="clear" w:color="auto" w:fill="auto"/>
          </w:tcPr>
          <w:p w:rsidR="00275652" w:rsidRPr="006E1FB4" w:rsidRDefault="00275652" w:rsidP="0061763D">
            <w:pPr>
              <w:pStyle w:val="100"/>
              <w:ind w:firstLine="0"/>
              <w:jc w:val="center"/>
              <w:rPr>
                <w:color w:val="auto"/>
                <w:kern w:val="0"/>
                <w:sz w:val="28"/>
                <w:szCs w:val="28"/>
              </w:rPr>
            </w:pPr>
            <w:r>
              <w:rPr>
                <w:color w:val="auto"/>
                <w:kern w:val="0"/>
                <w:sz w:val="28"/>
                <w:szCs w:val="28"/>
              </w:rPr>
              <w:t>Деревообработка</w:t>
            </w:r>
          </w:p>
        </w:tc>
        <w:tc>
          <w:tcPr>
            <w:tcW w:w="2138" w:type="dxa"/>
            <w:shd w:val="clear" w:color="auto" w:fill="auto"/>
          </w:tcPr>
          <w:p w:rsidR="00275652" w:rsidRPr="006E1FB4" w:rsidRDefault="00275652" w:rsidP="0061763D">
            <w:pPr>
              <w:pStyle w:val="100"/>
              <w:ind w:firstLine="0"/>
              <w:jc w:val="center"/>
              <w:rPr>
                <w:color w:val="auto"/>
                <w:kern w:val="0"/>
                <w:sz w:val="28"/>
                <w:szCs w:val="28"/>
                <w:lang w:val="en-US"/>
              </w:rPr>
            </w:pPr>
            <w:r>
              <w:rPr>
                <w:color w:val="auto"/>
                <w:kern w:val="0"/>
                <w:sz w:val="28"/>
                <w:szCs w:val="28"/>
                <w:lang w:val="en-US"/>
              </w:rPr>
              <w:t>III</w:t>
            </w:r>
          </w:p>
        </w:tc>
        <w:tc>
          <w:tcPr>
            <w:tcW w:w="2052" w:type="dxa"/>
            <w:shd w:val="clear" w:color="auto" w:fill="auto"/>
          </w:tcPr>
          <w:p w:rsidR="00275652" w:rsidRPr="006E1FB4" w:rsidRDefault="00275652" w:rsidP="0061763D">
            <w:pPr>
              <w:pStyle w:val="100"/>
              <w:ind w:firstLine="0"/>
              <w:jc w:val="center"/>
              <w:rPr>
                <w:color w:val="auto"/>
                <w:kern w:val="0"/>
                <w:sz w:val="28"/>
                <w:szCs w:val="28"/>
              </w:rPr>
            </w:pPr>
            <w:r>
              <w:rPr>
                <w:color w:val="auto"/>
                <w:kern w:val="0"/>
                <w:sz w:val="28"/>
                <w:szCs w:val="28"/>
                <w:lang w:val="en-US"/>
              </w:rPr>
              <w:t>300</w:t>
            </w:r>
            <w:r>
              <w:rPr>
                <w:color w:val="auto"/>
                <w:kern w:val="0"/>
                <w:sz w:val="28"/>
                <w:szCs w:val="28"/>
              </w:rPr>
              <w:t>м</w:t>
            </w:r>
          </w:p>
        </w:tc>
      </w:tr>
      <w:tr w:rsidR="00275652" w:rsidRPr="0099169B" w:rsidTr="0061763D">
        <w:tc>
          <w:tcPr>
            <w:tcW w:w="513" w:type="dxa"/>
            <w:shd w:val="clear" w:color="auto" w:fill="auto"/>
          </w:tcPr>
          <w:p w:rsidR="00275652" w:rsidRPr="006E1FB4" w:rsidRDefault="00275652" w:rsidP="0061763D">
            <w:pPr>
              <w:pStyle w:val="100"/>
              <w:ind w:firstLine="0"/>
              <w:jc w:val="center"/>
              <w:rPr>
                <w:color w:val="auto"/>
                <w:kern w:val="0"/>
                <w:sz w:val="28"/>
                <w:szCs w:val="28"/>
              </w:rPr>
            </w:pPr>
            <w:r>
              <w:rPr>
                <w:color w:val="auto"/>
                <w:kern w:val="0"/>
                <w:sz w:val="28"/>
                <w:szCs w:val="28"/>
              </w:rPr>
              <w:t>3</w:t>
            </w:r>
          </w:p>
        </w:tc>
        <w:tc>
          <w:tcPr>
            <w:tcW w:w="2915" w:type="dxa"/>
            <w:shd w:val="clear" w:color="auto" w:fill="auto"/>
          </w:tcPr>
          <w:p w:rsidR="00275652" w:rsidRPr="00903E4E" w:rsidRDefault="00275652" w:rsidP="0061763D">
            <w:pPr>
              <w:pStyle w:val="100"/>
              <w:ind w:firstLine="0"/>
              <w:jc w:val="center"/>
              <w:rPr>
                <w:color w:val="auto"/>
                <w:kern w:val="0"/>
                <w:sz w:val="28"/>
                <w:szCs w:val="28"/>
              </w:rPr>
            </w:pPr>
            <w:r>
              <w:rPr>
                <w:color w:val="auto"/>
                <w:kern w:val="0"/>
                <w:sz w:val="28"/>
                <w:szCs w:val="28"/>
              </w:rPr>
              <w:t>Автозаправочные станции (2</w:t>
            </w:r>
            <w:r w:rsidRPr="00903E4E">
              <w:rPr>
                <w:color w:val="auto"/>
                <w:kern w:val="0"/>
                <w:sz w:val="28"/>
                <w:szCs w:val="28"/>
              </w:rPr>
              <w:t xml:space="preserve"> шт.)</w:t>
            </w:r>
          </w:p>
        </w:tc>
        <w:tc>
          <w:tcPr>
            <w:tcW w:w="2518" w:type="dxa"/>
            <w:shd w:val="clear" w:color="auto" w:fill="auto"/>
          </w:tcPr>
          <w:p w:rsidR="00275652" w:rsidRPr="00903E4E" w:rsidRDefault="00275652" w:rsidP="0061763D">
            <w:pPr>
              <w:pStyle w:val="100"/>
              <w:ind w:firstLine="0"/>
              <w:jc w:val="center"/>
              <w:rPr>
                <w:color w:val="auto"/>
                <w:kern w:val="0"/>
                <w:sz w:val="28"/>
                <w:szCs w:val="28"/>
              </w:rPr>
            </w:pPr>
            <w:r w:rsidRPr="00903E4E">
              <w:rPr>
                <w:color w:val="auto"/>
                <w:sz w:val="28"/>
                <w:szCs w:val="28"/>
              </w:rPr>
              <w:t>реализация топлива</w:t>
            </w:r>
          </w:p>
        </w:tc>
        <w:tc>
          <w:tcPr>
            <w:tcW w:w="2138" w:type="dxa"/>
            <w:shd w:val="clear" w:color="auto" w:fill="auto"/>
          </w:tcPr>
          <w:p w:rsidR="00275652" w:rsidRPr="00903E4E" w:rsidRDefault="00275652" w:rsidP="0061763D">
            <w:pPr>
              <w:pStyle w:val="100"/>
              <w:ind w:firstLine="0"/>
              <w:jc w:val="center"/>
              <w:rPr>
                <w:color w:val="auto"/>
                <w:kern w:val="0"/>
                <w:sz w:val="28"/>
                <w:szCs w:val="28"/>
                <w:lang w:val="en-US"/>
              </w:rPr>
            </w:pPr>
            <w:r w:rsidRPr="00903E4E">
              <w:rPr>
                <w:color w:val="auto"/>
                <w:kern w:val="0"/>
                <w:sz w:val="28"/>
                <w:szCs w:val="28"/>
                <w:lang w:val="en-US"/>
              </w:rPr>
              <w:t>IV</w:t>
            </w:r>
          </w:p>
        </w:tc>
        <w:tc>
          <w:tcPr>
            <w:tcW w:w="2052" w:type="dxa"/>
            <w:shd w:val="clear" w:color="auto" w:fill="auto"/>
          </w:tcPr>
          <w:p w:rsidR="00275652" w:rsidRPr="00903E4E" w:rsidRDefault="00275652" w:rsidP="0061763D">
            <w:pPr>
              <w:pStyle w:val="100"/>
              <w:ind w:firstLine="0"/>
              <w:jc w:val="center"/>
              <w:rPr>
                <w:color w:val="auto"/>
                <w:kern w:val="0"/>
                <w:sz w:val="28"/>
                <w:szCs w:val="28"/>
              </w:rPr>
            </w:pPr>
            <w:r w:rsidRPr="00903E4E">
              <w:rPr>
                <w:color w:val="auto"/>
                <w:kern w:val="0"/>
                <w:sz w:val="28"/>
                <w:szCs w:val="28"/>
              </w:rPr>
              <w:t>100м</w:t>
            </w:r>
          </w:p>
        </w:tc>
      </w:tr>
    </w:tbl>
    <w:p w:rsidR="001F46D3" w:rsidRPr="0099169B" w:rsidRDefault="001F46D3" w:rsidP="001F46D3">
      <w:pPr>
        <w:pStyle w:val="100"/>
        <w:ind w:firstLine="0"/>
        <w:rPr>
          <w:kern w:val="0"/>
          <w:sz w:val="28"/>
          <w:szCs w:val="28"/>
        </w:rPr>
      </w:pPr>
    </w:p>
    <w:p w:rsidR="001F46D3" w:rsidRPr="0099169B" w:rsidRDefault="001F46D3" w:rsidP="001F46D3">
      <w:pPr>
        <w:ind w:firstLine="709"/>
        <w:jc w:val="both"/>
        <w:rPr>
          <w:sz w:val="28"/>
          <w:szCs w:val="28"/>
        </w:rPr>
      </w:pPr>
      <w:r w:rsidRPr="0099169B">
        <w:rPr>
          <w:sz w:val="28"/>
          <w:szCs w:val="28"/>
        </w:rPr>
        <w:t xml:space="preserve">В соответствии с СанПиН 2.2.1/2.1.1.1200-03 для каждого промышленного предприятия должны быть разработаны проекты санитарно-защитных зон, а также проекты сокращения СЗЗ в случае размещения производств в непосредственной близости от жилья. При строительстве новых, реконструкции или техническом перевооружении действующих предприятий и сооружений должны быть предусмотрены мероприятия по организации и благоустройству санитарно-защитных зон, включая переселение жителей, в случае необходимости. </w:t>
      </w:r>
    </w:p>
    <w:p w:rsidR="001F46D3" w:rsidRPr="0099169B" w:rsidRDefault="001F46D3" w:rsidP="001F46D3">
      <w:pPr>
        <w:ind w:firstLine="709"/>
        <w:jc w:val="both"/>
        <w:rPr>
          <w:sz w:val="28"/>
          <w:szCs w:val="28"/>
        </w:rPr>
      </w:pPr>
      <w:r w:rsidRPr="0099169B">
        <w:rPr>
          <w:sz w:val="28"/>
          <w:szCs w:val="28"/>
        </w:rPr>
        <w:t>В границах санитарно-защитных зон запрещается размещать: жилые зоны и отдельные объекты для проживания людей; рекреационные зоны и отдельные объекты зеленых насаждений общего пользования; коллективные или индивидуальные дачные и садово-огородные участки; предприятия по производству лекарственных веществ и средств; склады сырья и продуктов для фармацевтических предприятий; предприятия пищевых отраслей промышленности; оптовые склады продовольственного сырья и пищевых продуктов; спортивные сооружения, образовательные и детские учреждения; лечебно-профилактические и оздоровительные учреждения общего пользования.</w:t>
      </w:r>
    </w:p>
    <w:p w:rsidR="001F46D3" w:rsidRPr="0099169B" w:rsidRDefault="001F46D3" w:rsidP="001F46D3">
      <w:pPr>
        <w:ind w:firstLine="709"/>
        <w:jc w:val="both"/>
        <w:rPr>
          <w:sz w:val="28"/>
          <w:szCs w:val="28"/>
        </w:rPr>
      </w:pPr>
      <w:r w:rsidRPr="0099169B">
        <w:rPr>
          <w:sz w:val="28"/>
          <w:szCs w:val="28"/>
          <w:u w:val="single"/>
        </w:rPr>
        <w:t>В границах СЗЗ допускается размещать</w:t>
      </w:r>
      <w:r w:rsidRPr="0099169B">
        <w:rPr>
          <w:sz w:val="28"/>
          <w:szCs w:val="28"/>
        </w:rPr>
        <w:t>: сельхозугодия для выращивания технических культур; предприятия меньшего класса вредности, чем основное производство;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объекты, связанные с облуживанием данного предприятия.</w:t>
      </w:r>
    </w:p>
    <w:p w:rsidR="001F46D3" w:rsidRPr="0099169B" w:rsidRDefault="001F46D3" w:rsidP="001F46D3">
      <w:pPr>
        <w:ind w:firstLine="709"/>
        <w:jc w:val="both"/>
        <w:rPr>
          <w:sz w:val="28"/>
          <w:szCs w:val="28"/>
          <w:u w:val="single"/>
        </w:rPr>
      </w:pPr>
      <w:r w:rsidRPr="0099169B">
        <w:rPr>
          <w:sz w:val="28"/>
          <w:szCs w:val="28"/>
          <w:u w:val="single"/>
        </w:rPr>
        <w:t>Санитарно-защитные зоны объектов специального назначения</w:t>
      </w:r>
    </w:p>
    <w:p w:rsidR="001F46D3" w:rsidRPr="0099169B" w:rsidRDefault="001F46D3" w:rsidP="001F46D3">
      <w:pPr>
        <w:ind w:firstLine="709"/>
        <w:jc w:val="both"/>
        <w:rPr>
          <w:sz w:val="28"/>
          <w:szCs w:val="28"/>
        </w:rPr>
      </w:pPr>
      <w:r w:rsidRPr="0099169B">
        <w:rPr>
          <w:sz w:val="28"/>
          <w:szCs w:val="28"/>
        </w:rPr>
        <w:t xml:space="preserve">Объекты специального назначения, оказывающие негативное воздействие на окружающую среду, - полигоны ТБО, кладбища, скотомогильники. </w:t>
      </w:r>
    </w:p>
    <w:p w:rsidR="001F46D3" w:rsidRPr="0099169B" w:rsidRDefault="001F46D3" w:rsidP="001F46D3">
      <w:pPr>
        <w:ind w:firstLine="709"/>
        <w:jc w:val="both"/>
        <w:rPr>
          <w:sz w:val="28"/>
          <w:szCs w:val="28"/>
        </w:rPr>
      </w:pPr>
      <w:r w:rsidRPr="0099169B">
        <w:rPr>
          <w:sz w:val="28"/>
          <w:szCs w:val="28"/>
          <w:u w:val="single"/>
        </w:rPr>
        <w:t>Санитарно-защитные зоны объектов размещения (полигонов, свалок) твердых бытовых отходов</w:t>
      </w:r>
      <w:r w:rsidRPr="0099169B">
        <w:rPr>
          <w:sz w:val="28"/>
          <w:szCs w:val="28"/>
        </w:rPr>
        <w:t xml:space="preserve">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w:t>
      </w:r>
    </w:p>
    <w:p w:rsidR="001F46D3" w:rsidRPr="0099169B" w:rsidRDefault="001F46D3" w:rsidP="001F46D3">
      <w:pPr>
        <w:ind w:firstLine="709"/>
        <w:jc w:val="both"/>
        <w:rPr>
          <w:sz w:val="28"/>
          <w:szCs w:val="28"/>
        </w:rPr>
      </w:pPr>
      <w:r w:rsidRPr="0099169B">
        <w:rPr>
          <w:sz w:val="28"/>
          <w:szCs w:val="28"/>
        </w:rPr>
        <w:lastRenderedPageBreak/>
        <w:t>Размер санитарно-защитной зоны определяется при расчете газообразных выбросов в атмосферу. Границы зоны устанавливаются по изолинии 1 ПДК, если она выходит из пределов нормативной зоны.</w:t>
      </w:r>
    </w:p>
    <w:p w:rsidR="001F46D3" w:rsidRPr="0099169B" w:rsidRDefault="001F46D3" w:rsidP="001F46D3">
      <w:pPr>
        <w:ind w:firstLine="709"/>
        <w:jc w:val="both"/>
        <w:rPr>
          <w:sz w:val="28"/>
          <w:szCs w:val="28"/>
        </w:rPr>
      </w:pPr>
      <w:r w:rsidRPr="0099169B">
        <w:rPr>
          <w:sz w:val="28"/>
          <w:szCs w:val="28"/>
        </w:rPr>
        <w:t>Размер санитарно-защитной зоны от жилой застройки до границ полигона ТБО - 1000м. Санитарно-защитная зона должна иметь зеленые насаждения.</w:t>
      </w:r>
    </w:p>
    <w:p w:rsidR="001F46D3" w:rsidRPr="0099169B" w:rsidRDefault="001F46D3" w:rsidP="001F46D3">
      <w:pPr>
        <w:ind w:firstLine="709"/>
        <w:jc w:val="both"/>
        <w:rPr>
          <w:sz w:val="28"/>
          <w:szCs w:val="28"/>
        </w:rPr>
      </w:pPr>
      <w:r w:rsidRPr="0099169B">
        <w:rPr>
          <w:sz w:val="28"/>
          <w:szCs w:val="28"/>
        </w:rPr>
        <w:t>Не допускается размещение полигонов ТБО:</w:t>
      </w:r>
    </w:p>
    <w:p w:rsidR="001F46D3" w:rsidRPr="0099169B" w:rsidRDefault="001F46D3" w:rsidP="001F46D3">
      <w:pPr>
        <w:ind w:left="1134" w:hanging="283"/>
        <w:jc w:val="both"/>
        <w:rPr>
          <w:sz w:val="28"/>
          <w:szCs w:val="28"/>
        </w:rPr>
      </w:pPr>
      <w:r w:rsidRPr="0099169B">
        <w:rPr>
          <w:sz w:val="28"/>
          <w:szCs w:val="28"/>
        </w:rPr>
        <w:t>•</w:t>
      </w:r>
      <w:r w:rsidRPr="0099169B">
        <w:rPr>
          <w:sz w:val="28"/>
          <w:szCs w:val="28"/>
        </w:rPr>
        <w:tab/>
        <w:t>на территории зон санитарной охраны водоисточников и минеральных источников;</w:t>
      </w:r>
    </w:p>
    <w:p w:rsidR="001F46D3" w:rsidRPr="0099169B" w:rsidRDefault="001F46D3" w:rsidP="001F46D3">
      <w:pPr>
        <w:ind w:left="1134" w:hanging="283"/>
        <w:jc w:val="both"/>
        <w:rPr>
          <w:sz w:val="28"/>
          <w:szCs w:val="28"/>
        </w:rPr>
      </w:pPr>
      <w:r w:rsidRPr="0099169B">
        <w:rPr>
          <w:sz w:val="28"/>
          <w:szCs w:val="28"/>
        </w:rPr>
        <w:t>•</w:t>
      </w:r>
      <w:r w:rsidRPr="0099169B">
        <w:rPr>
          <w:sz w:val="28"/>
          <w:szCs w:val="28"/>
        </w:rPr>
        <w:tab/>
        <w:t>во всех поясах зон санитарной охраны курортов;</w:t>
      </w:r>
    </w:p>
    <w:p w:rsidR="001F46D3" w:rsidRPr="0099169B" w:rsidRDefault="001F46D3" w:rsidP="001F46D3">
      <w:pPr>
        <w:ind w:left="1134" w:hanging="283"/>
        <w:jc w:val="both"/>
        <w:rPr>
          <w:sz w:val="28"/>
          <w:szCs w:val="28"/>
        </w:rPr>
      </w:pPr>
      <w:r w:rsidRPr="0099169B">
        <w:rPr>
          <w:sz w:val="28"/>
          <w:szCs w:val="28"/>
        </w:rPr>
        <w:t>•</w:t>
      </w:r>
      <w:r w:rsidRPr="0099169B">
        <w:rPr>
          <w:sz w:val="28"/>
          <w:szCs w:val="28"/>
        </w:rPr>
        <w:tab/>
        <w:t>в районах геологических разломов, местах выхода на поверхность трещиноватых пород;</w:t>
      </w:r>
    </w:p>
    <w:p w:rsidR="001F46D3" w:rsidRPr="0099169B" w:rsidRDefault="001F46D3" w:rsidP="001F46D3">
      <w:pPr>
        <w:ind w:left="1134" w:hanging="283"/>
        <w:jc w:val="both"/>
        <w:rPr>
          <w:sz w:val="28"/>
          <w:szCs w:val="28"/>
        </w:rPr>
      </w:pPr>
      <w:r w:rsidRPr="0099169B">
        <w:rPr>
          <w:sz w:val="28"/>
          <w:szCs w:val="28"/>
        </w:rPr>
        <w:t>•</w:t>
      </w:r>
      <w:r w:rsidRPr="0099169B">
        <w:rPr>
          <w:sz w:val="28"/>
          <w:szCs w:val="28"/>
        </w:rPr>
        <w:tab/>
        <w:t>в местах выклинивания водоносных горизонтов;</w:t>
      </w:r>
    </w:p>
    <w:p w:rsidR="001F46D3" w:rsidRPr="0099169B" w:rsidRDefault="001F46D3" w:rsidP="001F46D3">
      <w:pPr>
        <w:ind w:left="1134" w:hanging="283"/>
        <w:jc w:val="both"/>
        <w:rPr>
          <w:sz w:val="28"/>
          <w:szCs w:val="28"/>
        </w:rPr>
      </w:pPr>
      <w:r w:rsidRPr="0099169B">
        <w:rPr>
          <w:sz w:val="28"/>
          <w:szCs w:val="28"/>
        </w:rPr>
        <w:t>•</w:t>
      </w:r>
      <w:r w:rsidRPr="0099169B">
        <w:rPr>
          <w:sz w:val="28"/>
          <w:szCs w:val="28"/>
        </w:rPr>
        <w:tab/>
        <w:t>на участках, затопляемых паводковыми водами;</w:t>
      </w:r>
    </w:p>
    <w:p w:rsidR="001F46D3" w:rsidRPr="0099169B" w:rsidRDefault="001F46D3" w:rsidP="001F46D3">
      <w:pPr>
        <w:ind w:left="1134" w:hanging="283"/>
        <w:jc w:val="both"/>
        <w:rPr>
          <w:sz w:val="28"/>
          <w:szCs w:val="28"/>
        </w:rPr>
      </w:pPr>
      <w:r w:rsidRPr="0099169B">
        <w:rPr>
          <w:sz w:val="28"/>
          <w:szCs w:val="28"/>
        </w:rPr>
        <w:t>•</w:t>
      </w:r>
      <w:r w:rsidRPr="0099169B">
        <w:rPr>
          <w:sz w:val="28"/>
          <w:szCs w:val="28"/>
        </w:rPr>
        <w:tab/>
        <w:t>в рекреационных зонах;</w:t>
      </w:r>
    </w:p>
    <w:p w:rsidR="001F46D3" w:rsidRPr="0099169B" w:rsidRDefault="001F46D3" w:rsidP="001F46D3">
      <w:pPr>
        <w:ind w:left="1134" w:hanging="283"/>
        <w:jc w:val="both"/>
        <w:rPr>
          <w:sz w:val="28"/>
          <w:szCs w:val="28"/>
        </w:rPr>
      </w:pPr>
      <w:r w:rsidRPr="0099169B">
        <w:rPr>
          <w:sz w:val="28"/>
          <w:szCs w:val="28"/>
        </w:rPr>
        <w:t>•</w:t>
      </w:r>
      <w:r w:rsidRPr="0099169B">
        <w:rPr>
          <w:sz w:val="28"/>
          <w:szCs w:val="28"/>
        </w:rPr>
        <w:tab/>
        <w:t>в местах массового отдыха населения и на территории лечебно-оздоровительных учреждений.</w:t>
      </w:r>
    </w:p>
    <w:p w:rsidR="001F46D3" w:rsidRPr="0099169B" w:rsidRDefault="001F46D3" w:rsidP="001F46D3">
      <w:pPr>
        <w:ind w:firstLine="709"/>
        <w:jc w:val="both"/>
        <w:rPr>
          <w:sz w:val="28"/>
          <w:szCs w:val="28"/>
        </w:rPr>
      </w:pPr>
      <w:r w:rsidRPr="0099169B">
        <w:rPr>
          <w:sz w:val="28"/>
          <w:szCs w:val="28"/>
          <w:u w:val="single"/>
        </w:rPr>
        <w:t>Санитарно-защитные зоны (далее - СЗЗ) для канализационных очистных сооружений</w:t>
      </w:r>
      <w:r w:rsidRPr="0099169B">
        <w:rPr>
          <w:sz w:val="28"/>
          <w:szCs w:val="28"/>
        </w:rPr>
        <w:t xml:space="preserve"> следует принимать в соответствии с требованиями СанПиН 2.2.1/2.1.1.1200-03.</w:t>
      </w:r>
    </w:p>
    <w:p w:rsidR="001F46D3" w:rsidRPr="0099169B" w:rsidRDefault="001F46D3" w:rsidP="001F46D3">
      <w:pPr>
        <w:ind w:firstLine="709"/>
        <w:jc w:val="both"/>
        <w:rPr>
          <w:sz w:val="28"/>
          <w:szCs w:val="28"/>
          <w:u w:val="single"/>
        </w:rPr>
      </w:pPr>
      <w:r w:rsidRPr="0099169B">
        <w:rPr>
          <w:sz w:val="28"/>
          <w:szCs w:val="28"/>
          <w:u w:val="single"/>
        </w:rPr>
        <w:t>Санитарно-защитные зоны кладбищ</w:t>
      </w:r>
    </w:p>
    <w:p w:rsidR="001F46D3" w:rsidRPr="0099169B" w:rsidRDefault="001F46D3" w:rsidP="001F46D3">
      <w:pPr>
        <w:ind w:firstLine="709"/>
        <w:jc w:val="both"/>
        <w:rPr>
          <w:sz w:val="28"/>
          <w:szCs w:val="28"/>
        </w:rPr>
      </w:pPr>
      <w:r w:rsidRPr="0099169B">
        <w:rPr>
          <w:sz w:val="28"/>
          <w:szCs w:val="28"/>
        </w:rPr>
        <w:t>Кладбища с погребением путем предания тела (останков) умершего земле (захоронение в могилу, склеп) размещают на расстоянии:</w:t>
      </w:r>
    </w:p>
    <w:p w:rsidR="001F46D3" w:rsidRPr="0099169B" w:rsidRDefault="001F46D3" w:rsidP="001F46D3">
      <w:pPr>
        <w:ind w:left="1134" w:hanging="425"/>
        <w:jc w:val="both"/>
        <w:rPr>
          <w:sz w:val="28"/>
          <w:szCs w:val="28"/>
        </w:rPr>
      </w:pPr>
      <w:r w:rsidRPr="0099169B">
        <w:rPr>
          <w:sz w:val="28"/>
          <w:szCs w:val="28"/>
        </w:rPr>
        <w:t>а) от жилых, общественных зданий, спортивно-оздоровительных и санаторно-курортных зон:</w:t>
      </w:r>
    </w:p>
    <w:p w:rsidR="001F46D3" w:rsidRPr="0099169B" w:rsidRDefault="001F46D3" w:rsidP="001F46D3">
      <w:pPr>
        <w:ind w:left="1134" w:hanging="425"/>
        <w:jc w:val="both"/>
        <w:rPr>
          <w:sz w:val="28"/>
          <w:szCs w:val="28"/>
        </w:rPr>
      </w:pPr>
      <w:r w:rsidRPr="0099169B">
        <w:rPr>
          <w:sz w:val="28"/>
          <w:szCs w:val="28"/>
        </w:rPr>
        <w:t>•</w:t>
      </w:r>
      <w:r w:rsidRPr="0099169B">
        <w:rPr>
          <w:sz w:val="28"/>
          <w:szCs w:val="28"/>
        </w:rPr>
        <w:tab/>
        <w:t>50м - для сельских, закрытых кладбищ и мемориальных комплексов;</w:t>
      </w:r>
    </w:p>
    <w:p w:rsidR="001F46D3" w:rsidRPr="0099169B" w:rsidRDefault="001F46D3" w:rsidP="001F46D3">
      <w:pPr>
        <w:ind w:left="1134" w:hanging="425"/>
        <w:jc w:val="both"/>
        <w:rPr>
          <w:sz w:val="28"/>
          <w:szCs w:val="28"/>
        </w:rPr>
      </w:pPr>
      <w:r w:rsidRPr="0099169B">
        <w:rPr>
          <w:sz w:val="28"/>
          <w:szCs w:val="28"/>
        </w:rPr>
        <w:t>б) от водозаборных сооружений централизованного источника водоснабжения населения - не менее 1000м с подтверждением достаточности расстояния расчетами поясов зон санитарной охраны водоисточника и времени фильтрации;</w:t>
      </w:r>
    </w:p>
    <w:p w:rsidR="001F46D3" w:rsidRPr="0099169B" w:rsidRDefault="001F46D3" w:rsidP="001F46D3">
      <w:pPr>
        <w:ind w:left="1134" w:hanging="425"/>
        <w:jc w:val="both"/>
        <w:rPr>
          <w:sz w:val="28"/>
          <w:szCs w:val="28"/>
        </w:rPr>
      </w:pPr>
      <w:r w:rsidRPr="0099169B">
        <w:rPr>
          <w:sz w:val="28"/>
          <w:szCs w:val="28"/>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1F46D3" w:rsidRPr="0099169B" w:rsidRDefault="001F46D3" w:rsidP="001F46D3">
      <w:pPr>
        <w:ind w:firstLine="709"/>
        <w:jc w:val="both"/>
        <w:rPr>
          <w:sz w:val="28"/>
          <w:szCs w:val="28"/>
        </w:rPr>
      </w:pPr>
      <w:r w:rsidRPr="00E21B47">
        <w:rPr>
          <w:sz w:val="28"/>
          <w:szCs w:val="28"/>
        </w:rPr>
        <w:t xml:space="preserve">На </w:t>
      </w:r>
      <w:r w:rsidRPr="00655E84">
        <w:rPr>
          <w:sz w:val="28"/>
          <w:szCs w:val="28"/>
        </w:rPr>
        <w:t xml:space="preserve">территории </w:t>
      </w:r>
      <w:r w:rsidR="00655E84" w:rsidRPr="00655E84">
        <w:rPr>
          <w:sz w:val="28"/>
          <w:szCs w:val="28"/>
        </w:rPr>
        <w:t>Ключиковского</w:t>
      </w:r>
      <w:r w:rsidRPr="00655E84">
        <w:rPr>
          <w:sz w:val="28"/>
          <w:szCs w:val="28"/>
        </w:rPr>
        <w:t xml:space="preserve"> сельсовета</w:t>
      </w:r>
      <w:r w:rsidR="00655E84" w:rsidRPr="00655E84">
        <w:rPr>
          <w:sz w:val="28"/>
          <w:szCs w:val="28"/>
        </w:rPr>
        <w:t xml:space="preserve"> расположены</w:t>
      </w:r>
      <w:r w:rsidR="004860F2" w:rsidRPr="00655E84">
        <w:rPr>
          <w:sz w:val="28"/>
          <w:szCs w:val="28"/>
        </w:rPr>
        <w:t xml:space="preserve"> </w:t>
      </w:r>
      <w:r w:rsidRPr="00655E84">
        <w:rPr>
          <w:sz w:val="28"/>
          <w:szCs w:val="28"/>
        </w:rPr>
        <w:t>кладбищ</w:t>
      </w:r>
      <w:r w:rsidR="00655E84" w:rsidRPr="00655E84">
        <w:rPr>
          <w:sz w:val="28"/>
          <w:szCs w:val="28"/>
        </w:rPr>
        <w:t>а</w:t>
      </w:r>
      <w:r w:rsidRPr="00655E84">
        <w:rPr>
          <w:sz w:val="28"/>
          <w:szCs w:val="28"/>
        </w:rPr>
        <w:t>. Санитарно-защитные зоны эт</w:t>
      </w:r>
      <w:r w:rsidR="004860F2" w:rsidRPr="00655E84">
        <w:rPr>
          <w:sz w:val="28"/>
          <w:szCs w:val="28"/>
        </w:rPr>
        <w:t>ого</w:t>
      </w:r>
      <w:r w:rsidRPr="00655E84">
        <w:rPr>
          <w:sz w:val="28"/>
          <w:szCs w:val="28"/>
        </w:rPr>
        <w:t xml:space="preserve"> объект</w:t>
      </w:r>
      <w:r w:rsidR="004860F2" w:rsidRPr="00655E84">
        <w:rPr>
          <w:sz w:val="28"/>
          <w:szCs w:val="28"/>
        </w:rPr>
        <w:t>а</w:t>
      </w:r>
      <w:r w:rsidRPr="00655E84">
        <w:rPr>
          <w:sz w:val="28"/>
          <w:szCs w:val="28"/>
        </w:rPr>
        <w:t xml:space="preserve"> не распространяются на жилую застройку.</w:t>
      </w:r>
      <w:r w:rsidRPr="0099169B">
        <w:rPr>
          <w:sz w:val="28"/>
          <w:szCs w:val="28"/>
        </w:rPr>
        <w:t xml:space="preserve">  </w:t>
      </w:r>
    </w:p>
    <w:p w:rsidR="001F46D3" w:rsidRPr="0099169B" w:rsidRDefault="001F46D3" w:rsidP="001F46D3">
      <w:pPr>
        <w:ind w:firstLine="709"/>
        <w:jc w:val="both"/>
        <w:rPr>
          <w:sz w:val="28"/>
          <w:szCs w:val="28"/>
          <w:u w:val="single"/>
        </w:rPr>
      </w:pPr>
      <w:r w:rsidRPr="0099169B">
        <w:rPr>
          <w:sz w:val="28"/>
          <w:szCs w:val="28"/>
          <w:u w:val="single"/>
        </w:rPr>
        <w:t xml:space="preserve">Санитарно-защитные зоны скотомогильников </w:t>
      </w:r>
    </w:p>
    <w:p w:rsidR="001F46D3" w:rsidRPr="0099169B" w:rsidRDefault="001F46D3" w:rsidP="001F46D3">
      <w:pPr>
        <w:ind w:firstLine="709"/>
        <w:jc w:val="both"/>
        <w:rPr>
          <w:sz w:val="28"/>
          <w:szCs w:val="28"/>
        </w:rPr>
      </w:pPr>
      <w:r w:rsidRPr="0099169B">
        <w:rPr>
          <w:sz w:val="28"/>
          <w:szCs w:val="28"/>
        </w:rPr>
        <w:t xml:space="preserve">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w:t>
      </w:r>
      <w:r w:rsidRPr="0099169B">
        <w:rPr>
          <w:sz w:val="28"/>
          <w:szCs w:val="28"/>
        </w:rPr>
        <w:lastRenderedPageBreak/>
        <w:t>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1F46D3" w:rsidRPr="0099169B" w:rsidRDefault="001F46D3" w:rsidP="001F46D3">
      <w:pPr>
        <w:ind w:firstLine="709"/>
        <w:jc w:val="both"/>
        <w:rPr>
          <w:sz w:val="28"/>
          <w:szCs w:val="28"/>
        </w:rPr>
      </w:pPr>
      <w:r w:rsidRPr="0099169B">
        <w:rPr>
          <w:sz w:val="28"/>
          <w:szCs w:val="28"/>
        </w:rPr>
        <w:t>Размер санитарно-защитной зоны от скотомогильника с захоронением в земляную яму принимается до:</w:t>
      </w:r>
    </w:p>
    <w:p w:rsidR="001F46D3" w:rsidRPr="0099169B" w:rsidRDefault="001F46D3" w:rsidP="001F46D3">
      <w:pPr>
        <w:ind w:left="709"/>
        <w:jc w:val="both"/>
        <w:rPr>
          <w:sz w:val="28"/>
          <w:szCs w:val="28"/>
        </w:rPr>
      </w:pPr>
      <w:r w:rsidRPr="0099169B">
        <w:rPr>
          <w:sz w:val="28"/>
          <w:szCs w:val="28"/>
        </w:rPr>
        <w:t>•</w:t>
      </w:r>
      <w:r w:rsidRPr="0099169B">
        <w:rPr>
          <w:sz w:val="28"/>
          <w:szCs w:val="28"/>
        </w:rPr>
        <w:tab/>
        <w:t>жилых, общественных зданий, животноводческих ферм (комплексов) - 1000м;</w:t>
      </w:r>
    </w:p>
    <w:p w:rsidR="001F46D3" w:rsidRPr="0099169B" w:rsidRDefault="001F46D3" w:rsidP="001F46D3">
      <w:pPr>
        <w:ind w:left="709"/>
        <w:jc w:val="both"/>
        <w:rPr>
          <w:sz w:val="28"/>
          <w:szCs w:val="28"/>
        </w:rPr>
      </w:pPr>
      <w:r w:rsidRPr="0099169B">
        <w:rPr>
          <w:sz w:val="28"/>
          <w:szCs w:val="28"/>
        </w:rPr>
        <w:t>•</w:t>
      </w:r>
      <w:r w:rsidRPr="0099169B">
        <w:rPr>
          <w:sz w:val="28"/>
          <w:szCs w:val="28"/>
        </w:rPr>
        <w:tab/>
        <w:t>скотопрогонов и пастбищ - 200м;</w:t>
      </w:r>
    </w:p>
    <w:p w:rsidR="001F46D3" w:rsidRPr="0099169B" w:rsidRDefault="001F46D3" w:rsidP="001F46D3">
      <w:pPr>
        <w:ind w:left="709"/>
        <w:jc w:val="both"/>
        <w:rPr>
          <w:sz w:val="28"/>
          <w:szCs w:val="28"/>
        </w:rPr>
      </w:pPr>
      <w:r w:rsidRPr="0099169B">
        <w:rPr>
          <w:sz w:val="28"/>
          <w:szCs w:val="28"/>
        </w:rPr>
        <w:t>•</w:t>
      </w:r>
      <w:r w:rsidRPr="0099169B">
        <w:rPr>
          <w:sz w:val="28"/>
          <w:szCs w:val="28"/>
        </w:rPr>
        <w:tab/>
        <w:t>автомобильных, железных дорог в зависимости от их категории - 60 - 300м.</w:t>
      </w:r>
    </w:p>
    <w:p w:rsidR="001F46D3" w:rsidRPr="0099169B" w:rsidRDefault="001F46D3" w:rsidP="001F46D3">
      <w:pPr>
        <w:ind w:firstLine="709"/>
        <w:jc w:val="both"/>
        <w:rPr>
          <w:sz w:val="28"/>
          <w:szCs w:val="28"/>
        </w:rPr>
      </w:pPr>
      <w:r w:rsidRPr="0099169B">
        <w:rPr>
          <w:sz w:val="28"/>
          <w:szCs w:val="28"/>
        </w:rPr>
        <w:t xml:space="preserve">По истечении 25 лет с момента последнего захоронения возможно уменьшение размеров санитарно-защитной зоны. </w:t>
      </w:r>
    </w:p>
    <w:p w:rsidR="001F46D3" w:rsidRPr="0099169B" w:rsidRDefault="001F46D3" w:rsidP="001F46D3">
      <w:pPr>
        <w:ind w:firstLine="709"/>
        <w:jc w:val="both"/>
        <w:rPr>
          <w:sz w:val="28"/>
          <w:szCs w:val="28"/>
        </w:rPr>
      </w:pPr>
      <w:r w:rsidRPr="003E4038">
        <w:rPr>
          <w:sz w:val="28"/>
          <w:szCs w:val="28"/>
        </w:rPr>
        <w:t xml:space="preserve">На территории поселения </w:t>
      </w:r>
      <w:r w:rsidRPr="00655E84">
        <w:rPr>
          <w:sz w:val="28"/>
          <w:szCs w:val="28"/>
        </w:rPr>
        <w:t xml:space="preserve">размещен </w:t>
      </w:r>
      <w:r w:rsidR="003E4038" w:rsidRPr="00655E84">
        <w:rPr>
          <w:sz w:val="28"/>
          <w:szCs w:val="28"/>
        </w:rPr>
        <w:t>скотомогильник.</w:t>
      </w:r>
    </w:p>
    <w:p w:rsidR="001F46D3" w:rsidRPr="0099169B" w:rsidRDefault="001F46D3" w:rsidP="001F46D3">
      <w:pPr>
        <w:ind w:firstLine="540"/>
        <w:jc w:val="center"/>
        <w:rPr>
          <w:rFonts w:eastAsia="Calibri"/>
          <w:b/>
          <w:sz w:val="28"/>
          <w:szCs w:val="28"/>
        </w:rPr>
      </w:pPr>
    </w:p>
    <w:p w:rsidR="001F46D3" w:rsidRPr="0099169B" w:rsidRDefault="001F46D3" w:rsidP="001F46D3">
      <w:pPr>
        <w:ind w:firstLine="540"/>
        <w:jc w:val="center"/>
        <w:rPr>
          <w:rFonts w:eastAsia="Calibri"/>
          <w:b/>
          <w:sz w:val="28"/>
          <w:szCs w:val="28"/>
        </w:rPr>
      </w:pPr>
      <w:r w:rsidRPr="0099169B">
        <w:rPr>
          <w:rFonts w:eastAsia="Calibri"/>
          <w:b/>
          <w:sz w:val="28"/>
          <w:szCs w:val="28"/>
        </w:rPr>
        <w:t xml:space="preserve">2.6.3.2. </w:t>
      </w:r>
      <w:r w:rsidRPr="0099169B">
        <w:rPr>
          <w:rFonts w:eastAsia="Calibri"/>
          <w:b/>
          <w:bCs/>
          <w:sz w:val="28"/>
          <w:szCs w:val="28"/>
        </w:rPr>
        <w:t>Планировочные ограничения природного характера</w:t>
      </w:r>
    </w:p>
    <w:p w:rsidR="001F46D3" w:rsidRPr="0099169B" w:rsidRDefault="001F46D3" w:rsidP="001F46D3">
      <w:pPr>
        <w:ind w:firstLine="709"/>
        <w:rPr>
          <w:rFonts w:eastAsia="Calibri"/>
          <w:sz w:val="28"/>
          <w:szCs w:val="28"/>
          <w:u w:val="single"/>
        </w:rPr>
      </w:pPr>
      <w:r w:rsidRPr="0099169B">
        <w:rPr>
          <w:rFonts w:eastAsia="Calibri"/>
          <w:bCs/>
          <w:sz w:val="28"/>
          <w:szCs w:val="28"/>
          <w:u w:val="single"/>
        </w:rPr>
        <w:t>Водоохранные зоны и прибрежные защитные полосы</w:t>
      </w:r>
    </w:p>
    <w:p w:rsidR="001F46D3" w:rsidRPr="0099169B" w:rsidRDefault="001F46D3" w:rsidP="001F46D3">
      <w:pPr>
        <w:ind w:firstLine="709"/>
        <w:jc w:val="both"/>
        <w:rPr>
          <w:sz w:val="28"/>
          <w:szCs w:val="28"/>
        </w:rPr>
      </w:pPr>
      <w:r w:rsidRPr="0099169B">
        <w:rPr>
          <w:sz w:val="28"/>
          <w:szCs w:val="28"/>
        </w:rPr>
        <w:t xml:space="preserve">Ширина водоохранной зоны по новому кодексу устанавливается от соответствующей береговой линии. В соответствии с пунктом 4 статьи 65 водного кодекса РФ ширина водоохранной зоны строго регламентирована в зависимости от протяженности реки – 50, 100 и 200метров. Водоохранные зоны и прибрежные защитные полосы, создаваемые с целью поддержания в водных объектах качества воды, удовлетворяющего всем видам водопользования, имеют определенные регламенты хозяйственной деятельности, в том числе градостроительной. </w:t>
      </w:r>
    </w:p>
    <w:p w:rsidR="001F46D3" w:rsidRPr="0099169B" w:rsidRDefault="001F46D3" w:rsidP="001F46D3">
      <w:pPr>
        <w:ind w:firstLine="709"/>
        <w:jc w:val="both"/>
        <w:rPr>
          <w:sz w:val="28"/>
          <w:szCs w:val="28"/>
        </w:rPr>
      </w:pPr>
      <w:r w:rsidRPr="0099169B">
        <w:rPr>
          <w:sz w:val="28"/>
          <w:szCs w:val="28"/>
        </w:rPr>
        <w:t xml:space="preserve">В соответствии с п. 16, ст. 65 Водного кодекса,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w:t>
      </w:r>
    </w:p>
    <w:p w:rsidR="001F46D3" w:rsidRPr="0099169B" w:rsidRDefault="001F46D3" w:rsidP="001F46D3">
      <w:pPr>
        <w:ind w:left="1134" w:hanging="425"/>
        <w:jc w:val="both"/>
        <w:rPr>
          <w:sz w:val="28"/>
          <w:szCs w:val="28"/>
        </w:rPr>
      </w:pPr>
      <w:r w:rsidRPr="0099169B">
        <w:rPr>
          <w:sz w:val="28"/>
          <w:szCs w:val="28"/>
        </w:rPr>
        <w:t>В границах водоохранных зон запрещается:</w:t>
      </w:r>
    </w:p>
    <w:p w:rsidR="001F46D3" w:rsidRPr="0099169B" w:rsidRDefault="001F46D3" w:rsidP="001F46D3">
      <w:pPr>
        <w:numPr>
          <w:ilvl w:val="0"/>
          <w:numId w:val="36"/>
        </w:numPr>
        <w:ind w:left="1134" w:hanging="425"/>
        <w:rPr>
          <w:rFonts w:eastAsia="Calibri"/>
          <w:sz w:val="28"/>
          <w:szCs w:val="28"/>
        </w:rPr>
      </w:pPr>
      <w:r w:rsidRPr="0099169B">
        <w:rPr>
          <w:rFonts w:eastAsia="Calibri"/>
          <w:sz w:val="28"/>
          <w:szCs w:val="28"/>
        </w:rPr>
        <w:t>использование сточных вод для удобрения почв;</w:t>
      </w:r>
    </w:p>
    <w:p w:rsidR="001F46D3" w:rsidRPr="0099169B" w:rsidRDefault="001F46D3" w:rsidP="001F46D3">
      <w:pPr>
        <w:numPr>
          <w:ilvl w:val="0"/>
          <w:numId w:val="36"/>
        </w:numPr>
        <w:ind w:left="1134" w:hanging="425"/>
        <w:rPr>
          <w:rFonts w:eastAsia="Calibri"/>
          <w:sz w:val="28"/>
          <w:szCs w:val="28"/>
        </w:rPr>
      </w:pPr>
      <w:r w:rsidRPr="0099169B">
        <w:rPr>
          <w:rFonts w:eastAsia="Calibri"/>
          <w:sz w:val="28"/>
          <w:szCs w:val="28"/>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F46D3" w:rsidRPr="0099169B" w:rsidRDefault="001F46D3" w:rsidP="001F46D3">
      <w:pPr>
        <w:numPr>
          <w:ilvl w:val="0"/>
          <w:numId w:val="36"/>
        </w:numPr>
        <w:ind w:left="1134" w:hanging="425"/>
        <w:rPr>
          <w:rFonts w:eastAsia="Calibri"/>
          <w:sz w:val="28"/>
          <w:szCs w:val="28"/>
        </w:rPr>
      </w:pPr>
      <w:r w:rsidRPr="0099169B">
        <w:rPr>
          <w:rFonts w:eastAsia="Calibri"/>
          <w:sz w:val="28"/>
          <w:szCs w:val="28"/>
        </w:rPr>
        <w:t>осуществление авиационных мер по борьбе с вредителями и болезнями растений;</w:t>
      </w:r>
    </w:p>
    <w:p w:rsidR="001F46D3" w:rsidRPr="0099169B" w:rsidRDefault="001F46D3" w:rsidP="001F46D3">
      <w:pPr>
        <w:numPr>
          <w:ilvl w:val="0"/>
          <w:numId w:val="36"/>
        </w:numPr>
        <w:ind w:left="1134" w:hanging="425"/>
        <w:rPr>
          <w:rFonts w:eastAsia="Calibri"/>
          <w:sz w:val="28"/>
          <w:szCs w:val="28"/>
        </w:rPr>
      </w:pPr>
      <w:r w:rsidRPr="0099169B">
        <w:rPr>
          <w:rFonts w:eastAsia="Calibri"/>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F46D3" w:rsidRPr="0099169B" w:rsidRDefault="001F46D3" w:rsidP="001F46D3">
      <w:pPr>
        <w:ind w:firstLine="709"/>
        <w:jc w:val="both"/>
        <w:rPr>
          <w:rFonts w:eastAsia="Calibri"/>
          <w:sz w:val="28"/>
          <w:szCs w:val="28"/>
        </w:rPr>
      </w:pPr>
      <w:r w:rsidRPr="0099169B">
        <w:rPr>
          <w:rFonts w:eastAsia="Calibri"/>
          <w:sz w:val="28"/>
          <w:szCs w:val="28"/>
        </w:rPr>
        <w:t>В границах прибрежных защитных полос наряду с ограничениями в водоохраной зоне запрещаются:</w:t>
      </w:r>
    </w:p>
    <w:p w:rsidR="001F46D3" w:rsidRPr="0099169B" w:rsidRDefault="001F46D3" w:rsidP="001F46D3">
      <w:pPr>
        <w:numPr>
          <w:ilvl w:val="0"/>
          <w:numId w:val="37"/>
        </w:numPr>
        <w:ind w:left="1134" w:hanging="425"/>
        <w:rPr>
          <w:rFonts w:eastAsia="Calibri"/>
          <w:sz w:val="28"/>
          <w:szCs w:val="28"/>
        </w:rPr>
      </w:pPr>
      <w:r w:rsidRPr="0099169B">
        <w:rPr>
          <w:rFonts w:eastAsia="Calibri"/>
          <w:sz w:val="28"/>
          <w:szCs w:val="28"/>
        </w:rPr>
        <w:t>распашка земель;</w:t>
      </w:r>
    </w:p>
    <w:p w:rsidR="001F46D3" w:rsidRPr="0099169B" w:rsidRDefault="001F46D3" w:rsidP="001F46D3">
      <w:pPr>
        <w:numPr>
          <w:ilvl w:val="0"/>
          <w:numId w:val="37"/>
        </w:numPr>
        <w:ind w:left="1134" w:hanging="425"/>
        <w:rPr>
          <w:rFonts w:eastAsia="Calibri"/>
          <w:sz w:val="28"/>
          <w:szCs w:val="28"/>
        </w:rPr>
      </w:pPr>
      <w:r w:rsidRPr="0099169B">
        <w:rPr>
          <w:rFonts w:eastAsia="Calibri"/>
          <w:sz w:val="28"/>
          <w:szCs w:val="28"/>
        </w:rPr>
        <w:lastRenderedPageBreak/>
        <w:t>размещение отвалов размываемых грунтов;</w:t>
      </w:r>
    </w:p>
    <w:p w:rsidR="001F46D3" w:rsidRPr="0099169B" w:rsidRDefault="001F46D3" w:rsidP="001F46D3">
      <w:pPr>
        <w:numPr>
          <w:ilvl w:val="0"/>
          <w:numId w:val="37"/>
        </w:numPr>
        <w:ind w:left="1134" w:hanging="425"/>
        <w:rPr>
          <w:rFonts w:eastAsia="Calibri"/>
          <w:sz w:val="28"/>
          <w:szCs w:val="28"/>
        </w:rPr>
      </w:pPr>
      <w:r w:rsidRPr="0099169B">
        <w:rPr>
          <w:rFonts w:eastAsia="Calibri"/>
          <w:sz w:val="28"/>
          <w:szCs w:val="28"/>
        </w:rPr>
        <w:t>выпас сельскохозяйственных животных и организация для них летних лагерей, ванн.</w:t>
      </w:r>
    </w:p>
    <w:p w:rsidR="001F46D3" w:rsidRPr="0099169B" w:rsidRDefault="001F46D3" w:rsidP="001F46D3">
      <w:pPr>
        <w:ind w:firstLine="709"/>
        <w:jc w:val="both"/>
        <w:rPr>
          <w:sz w:val="28"/>
          <w:szCs w:val="28"/>
        </w:rPr>
      </w:pPr>
      <w:r w:rsidRPr="0099169B">
        <w:rPr>
          <w:sz w:val="28"/>
          <w:szCs w:val="28"/>
        </w:rPr>
        <w:t xml:space="preserve">Строительство и реконструкция зданий, сооружений, коммуникаций и других объектов, а также производство работ по добыче полезных ископаемых, землеройных и других работ проводятся с согласования с бассейновыми и другими территориальными органами управления использованием и охраной водного фонда Министерства природных ресурсов Российской Федерации. </w:t>
      </w:r>
    </w:p>
    <w:p w:rsidR="001F46D3" w:rsidRPr="0099169B" w:rsidRDefault="001F46D3" w:rsidP="001F46D3">
      <w:pPr>
        <w:ind w:firstLine="709"/>
        <w:jc w:val="both"/>
        <w:rPr>
          <w:sz w:val="28"/>
          <w:szCs w:val="28"/>
        </w:rPr>
      </w:pPr>
      <w:r w:rsidRPr="0099169B">
        <w:rPr>
          <w:sz w:val="28"/>
          <w:szCs w:val="28"/>
        </w:rPr>
        <w:t>На территории прибрежных защитных полос рекомендуется посадка или сохранение древесно-кустарниковой или луговой растительности.</w:t>
      </w:r>
    </w:p>
    <w:p w:rsidR="001F46D3" w:rsidRPr="0099169B" w:rsidRDefault="001F46D3" w:rsidP="001F46D3">
      <w:pPr>
        <w:ind w:firstLine="709"/>
        <w:jc w:val="both"/>
        <w:rPr>
          <w:sz w:val="28"/>
          <w:szCs w:val="28"/>
        </w:rPr>
      </w:pPr>
      <w:r w:rsidRPr="0099169B">
        <w:rPr>
          <w:sz w:val="28"/>
          <w:szCs w:val="28"/>
        </w:rPr>
        <w:t>Согласно ст. 6 № 74-ФЗ от 03.06.2006 поверхностные водные объекты, находящиеся в государственной или муниципальной собственности, являются водными объектами общего пользования, то есть общедоступными водными объектами, если иное не предусмотрено Водным Кодексом.</w:t>
      </w:r>
    </w:p>
    <w:p w:rsidR="001F46D3" w:rsidRPr="0099169B" w:rsidRDefault="001F46D3" w:rsidP="001F46D3">
      <w:pPr>
        <w:ind w:firstLine="709"/>
        <w:jc w:val="both"/>
        <w:rPr>
          <w:sz w:val="28"/>
          <w:szCs w:val="28"/>
        </w:rPr>
      </w:pPr>
      <w:r w:rsidRPr="0099169B">
        <w:rPr>
          <w:sz w:val="28"/>
          <w:szCs w:val="28"/>
        </w:rPr>
        <w:t>Согласно ст. 6 Водного Кодекса РФ №74-ФЗ вдоль береговой линии водных объектов устанавливается береговая полоса – полоса земли, предназначенная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 Ширина береговой полосы водных объектов общего пользования составляет двадцать метров, за исключением береговой полосы рек и ручьев, протяженность которых от истока до устья не более чем десять километров. Ширина береговой полосы рек и ручьев, протяженность которых от истока до устья не более чем десять километров, составляет пять метров. В соответствии с №73-ФЗ от 03.06.2006 «О введении в действие Водного кодекса Российской Федерации» (в ред. Федерального закона от 14.07.2008 N 118-ФЗ)</w:t>
      </w:r>
      <w:r w:rsidRPr="0099169B">
        <w:rPr>
          <w:rFonts w:eastAsia="Calibri"/>
          <w:b/>
          <w:sz w:val="28"/>
          <w:szCs w:val="28"/>
        </w:rPr>
        <w:t xml:space="preserve"> </w:t>
      </w:r>
      <w:r w:rsidRPr="0099169B">
        <w:rPr>
          <w:sz w:val="28"/>
          <w:szCs w:val="28"/>
        </w:rPr>
        <w:t>запрещается приватизация земельных участков в пределах береговой полосы, установленной в соответствии с Водным кодексом Российской Федерации.</w:t>
      </w:r>
    </w:p>
    <w:p w:rsidR="001F46D3" w:rsidRDefault="001F46D3" w:rsidP="001F46D3">
      <w:pPr>
        <w:ind w:firstLine="709"/>
        <w:jc w:val="both"/>
        <w:rPr>
          <w:sz w:val="28"/>
          <w:szCs w:val="28"/>
        </w:rPr>
      </w:pPr>
      <w:r w:rsidRPr="00655E84">
        <w:rPr>
          <w:sz w:val="28"/>
          <w:szCs w:val="28"/>
        </w:rPr>
        <w:t xml:space="preserve">В таблице представлены размеры водоохранных зон, прибрежных защитных полос и береговых полос рек, протекающих по территории </w:t>
      </w:r>
      <w:r w:rsidR="00655E84">
        <w:rPr>
          <w:sz w:val="28"/>
          <w:szCs w:val="28"/>
        </w:rPr>
        <w:t>Ключиковского</w:t>
      </w:r>
      <w:r w:rsidRPr="00655E84">
        <w:rPr>
          <w:sz w:val="28"/>
          <w:szCs w:val="28"/>
        </w:rPr>
        <w:t xml:space="preserve"> сельсовета Сузунского района поселения территории в соответствии с Водным Кодексом РФ № 74-ФЗ от 03.06.2006:</w:t>
      </w:r>
    </w:p>
    <w:p w:rsidR="003E4038" w:rsidRDefault="003E4038" w:rsidP="001F46D3">
      <w:pPr>
        <w:ind w:firstLine="709"/>
        <w:jc w:val="both"/>
        <w:rPr>
          <w:sz w:val="28"/>
          <w:szCs w:val="28"/>
        </w:rPr>
      </w:pPr>
    </w:p>
    <w:p w:rsidR="003E4038" w:rsidRPr="0099169B" w:rsidRDefault="003E4038" w:rsidP="001F46D3">
      <w:pPr>
        <w:ind w:firstLine="709"/>
        <w:jc w:val="both"/>
        <w:rPr>
          <w:sz w:val="28"/>
          <w:szCs w:val="28"/>
        </w:rPr>
      </w:pPr>
    </w:p>
    <w:p w:rsidR="001F46D3" w:rsidRDefault="001F46D3" w:rsidP="001F46D3">
      <w:pPr>
        <w:ind w:firstLine="540"/>
        <w:rPr>
          <w:rFonts w:eastAsia="Calibri"/>
          <w:b/>
          <w:sz w:val="28"/>
          <w:szCs w:val="28"/>
        </w:rPr>
      </w:pPr>
    </w:p>
    <w:p w:rsidR="00655E84" w:rsidRDefault="00655E84" w:rsidP="001F46D3">
      <w:pPr>
        <w:ind w:firstLine="540"/>
        <w:rPr>
          <w:rFonts w:eastAsia="Calibri"/>
          <w:b/>
          <w:sz w:val="28"/>
          <w:szCs w:val="28"/>
        </w:rPr>
      </w:pPr>
    </w:p>
    <w:p w:rsidR="00655E84" w:rsidRDefault="00655E84" w:rsidP="001F46D3">
      <w:pPr>
        <w:ind w:firstLine="540"/>
        <w:rPr>
          <w:rFonts w:eastAsia="Calibri"/>
          <w:b/>
          <w:sz w:val="28"/>
          <w:szCs w:val="28"/>
        </w:rPr>
      </w:pPr>
    </w:p>
    <w:p w:rsidR="00655E84" w:rsidRDefault="00655E84" w:rsidP="001F46D3">
      <w:pPr>
        <w:ind w:firstLine="540"/>
        <w:rPr>
          <w:rFonts w:eastAsia="Calibri"/>
          <w:b/>
          <w:sz w:val="28"/>
          <w:szCs w:val="28"/>
        </w:rPr>
      </w:pPr>
    </w:p>
    <w:p w:rsidR="00655E84" w:rsidRDefault="00655E84" w:rsidP="001F46D3">
      <w:pPr>
        <w:ind w:firstLine="540"/>
        <w:rPr>
          <w:rFonts w:eastAsia="Calibri"/>
          <w:b/>
          <w:sz w:val="28"/>
          <w:szCs w:val="28"/>
        </w:rPr>
      </w:pPr>
    </w:p>
    <w:p w:rsidR="00655E84" w:rsidRDefault="00655E84" w:rsidP="001F46D3">
      <w:pPr>
        <w:ind w:firstLine="540"/>
        <w:rPr>
          <w:rFonts w:eastAsia="Calibri"/>
          <w:b/>
          <w:sz w:val="28"/>
          <w:szCs w:val="28"/>
        </w:rPr>
      </w:pPr>
    </w:p>
    <w:p w:rsidR="00655E84" w:rsidRPr="0099169B" w:rsidRDefault="00655E84" w:rsidP="001F46D3">
      <w:pPr>
        <w:ind w:firstLine="540"/>
        <w:rPr>
          <w:rFonts w:eastAsia="Calibri"/>
          <w:b/>
          <w:sz w:val="28"/>
          <w:szCs w:val="28"/>
        </w:rPr>
      </w:pPr>
    </w:p>
    <w:tbl>
      <w:tblPr>
        <w:tblStyle w:val="afc"/>
        <w:tblW w:w="5000" w:type="pct"/>
        <w:tblLook w:val="04A0"/>
      </w:tblPr>
      <w:tblGrid>
        <w:gridCol w:w="2305"/>
        <w:gridCol w:w="1648"/>
        <w:gridCol w:w="2129"/>
        <w:gridCol w:w="2027"/>
        <w:gridCol w:w="2027"/>
      </w:tblGrid>
      <w:tr w:rsidR="001F46D3" w:rsidRPr="0099169B" w:rsidTr="00655E84">
        <w:tc>
          <w:tcPr>
            <w:tcW w:w="1137" w:type="pct"/>
          </w:tcPr>
          <w:p w:rsidR="001F46D3" w:rsidRPr="0099169B" w:rsidRDefault="001F46D3" w:rsidP="00BC21D3">
            <w:pPr>
              <w:jc w:val="center"/>
              <w:rPr>
                <w:rFonts w:eastAsia="Calibri"/>
                <w:b/>
                <w:sz w:val="28"/>
                <w:szCs w:val="28"/>
              </w:rPr>
            </w:pPr>
            <w:r w:rsidRPr="0099169B">
              <w:rPr>
                <w:rFonts w:eastAsia="Calibri"/>
                <w:b/>
                <w:sz w:val="28"/>
                <w:szCs w:val="28"/>
              </w:rPr>
              <w:lastRenderedPageBreak/>
              <w:t>Название водного объекта</w:t>
            </w:r>
          </w:p>
        </w:tc>
        <w:tc>
          <w:tcPr>
            <w:tcW w:w="813" w:type="pct"/>
          </w:tcPr>
          <w:p w:rsidR="001F46D3" w:rsidRPr="0099169B" w:rsidRDefault="001F46D3" w:rsidP="00BC21D3">
            <w:pPr>
              <w:jc w:val="center"/>
              <w:rPr>
                <w:rFonts w:eastAsia="Calibri"/>
                <w:b/>
                <w:sz w:val="28"/>
                <w:szCs w:val="28"/>
              </w:rPr>
            </w:pPr>
            <w:r w:rsidRPr="0099169B">
              <w:rPr>
                <w:rFonts w:eastAsia="Calibri"/>
                <w:b/>
                <w:sz w:val="28"/>
                <w:szCs w:val="28"/>
              </w:rPr>
              <w:t>Длина водного объекта (км)</w:t>
            </w:r>
          </w:p>
        </w:tc>
        <w:tc>
          <w:tcPr>
            <w:tcW w:w="1050" w:type="pct"/>
          </w:tcPr>
          <w:p w:rsidR="001F46D3" w:rsidRPr="0099169B" w:rsidRDefault="001F46D3" w:rsidP="00BC21D3">
            <w:pPr>
              <w:jc w:val="center"/>
              <w:rPr>
                <w:rFonts w:eastAsia="Calibri"/>
                <w:b/>
                <w:sz w:val="28"/>
                <w:szCs w:val="28"/>
              </w:rPr>
            </w:pPr>
            <w:r w:rsidRPr="0099169B">
              <w:rPr>
                <w:rFonts w:eastAsia="Calibri"/>
                <w:b/>
                <w:sz w:val="28"/>
                <w:szCs w:val="28"/>
              </w:rPr>
              <w:t>Размер прибрежной защитной зоны, м</w:t>
            </w:r>
          </w:p>
        </w:tc>
        <w:tc>
          <w:tcPr>
            <w:tcW w:w="1000" w:type="pct"/>
          </w:tcPr>
          <w:p w:rsidR="001F46D3" w:rsidRPr="0099169B" w:rsidRDefault="001F46D3" w:rsidP="00BC21D3">
            <w:pPr>
              <w:jc w:val="center"/>
              <w:rPr>
                <w:rFonts w:eastAsia="Calibri"/>
                <w:b/>
                <w:sz w:val="28"/>
                <w:szCs w:val="28"/>
              </w:rPr>
            </w:pPr>
            <w:r w:rsidRPr="0099169B">
              <w:rPr>
                <w:rFonts w:eastAsia="Calibri"/>
                <w:b/>
                <w:sz w:val="28"/>
                <w:szCs w:val="28"/>
              </w:rPr>
              <w:t>Размер береговой полосы, м</w:t>
            </w:r>
          </w:p>
        </w:tc>
        <w:tc>
          <w:tcPr>
            <w:tcW w:w="1000" w:type="pct"/>
          </w:tcPr>
          <w:p w:rsidR="001F46D3" w:rsidRPr="0099169B" w:rsidRDefault="001F46D3" w:rsidP="00BC21D3">
            <w:pPr>
              <w:jc w:val="center"/>
              <w:rPr>
                <w:rFonts w:eastAsia="Calibri"/>
                <w:b/>
                <w:sz w:val="28"/>
                <w:szCs w:val="28"/>
              </w:rPr>
            </w:pPr>
            <w:r w:rsidRPr="0099169B">
              <w:rPr>
                <w:rFonts w:eastAsia="Calibri"/>
                <w:b/>
                <w:sz w:val="28"/>
                <w:szCs w:val="28"/>
              </w:rPr>
              <w:t>Размер водоохранной зоны, м</w:t>
            </w:r>
          </w:p>
        </w:tc>
      </w:tr>
      <w:tr w:rsidR="001F46D3" w:rsidRPr="0099169B" w:rsidTr="00655E84">
        <w:tc>
          <w:tcPr>
            <w:tcW w:w="1137" w:type="pct"/>
          </w:tcPr>
          <w:p w:rsidR="001F46D3" w:rsidRPr="00655E84" w:rsidRDefault="001F46D3" w:rsidP="00655E84">
            <w:pPr>
              <w:rPr>
                <w:rFonts w:eastAsia="Calibri"/>
                <w:sz w:val="28"/>
                <w:szCs w:val="28"/>
              </w:rPr>
            </w:pPr>
            <w:r w:rsidRPr="00655E84">
              <w:rPr>
                <w:rFonts w:eastAsia="Calibri"/>
                <w:sz w:val="28"/>
                <w:szCs w:val="28"/>
              </w:rPr>
              <w:t>р.</w:t>
            </w:r>
            <w:r w:rsidR="00655E84" w:rsidRPr="00655E84">
              <w:rPr>
                <w:rFonts w:eastAsia="Calibri"/>
                <w:sz w:val="28"/>
                <w:szCs w:val="28"/>
              </w:rPr>
              <w:t>Чируха</w:t>
            </w:r>
          </w:p>
        </w:tc>
        <w:tc>
          <w:tcPr>
            <w:tcW w:w="813" w:type="pct"/>
          </w:tcPr>
          <w:p w:rsidR="001F46D3" w:rsidRPr="00655E84" w:rsidRDefault="001F46D3" w:rsidP="00BC21D3">
            <w:pPr>
              <w:jc w:val="center"/>
              <w:rPr>
                <w:rFonts w:eastAsia="Calibri"/>
                <w:sz w:val="28"/>
                <w:szCs w:val="28"/>
              </w:rPr>
            </w:pPr>
            <w:r w:rsidRPr="00655E84">
              <w:rPr>
                <w:rFonts w:eastAsia="Calibri"/>
                <w:sz w:val="28"/>
                <w:szCs w:val="28"/>
              </w:rPr>
              <w:t xml:space="preserve">Менее </w:t>
            </w:r>
            <w:smartTag w:uri="urn:schemas-microsoft-com:office:smarttags" w:element="metricconverter">
              <w:smartTagPr>
                <w:attr w:name="ProductID" w:val="50 км"/>
              </w:smartTagPr>
              <w:r w:rsidRPr="00655E84">
                <w:rPr>
                  <w:rFonts w:eastAsia="Calibri"/>
                  <w:sz w:val="28"/>
                  <w:szCs w:val="28"/>
                </w:rPr>
                <w:t>50 км</w:t>
              </w:r>
            </w:smartTag>
          </w:p>
        </w:tc>
        <w:tc>
          <w:tcPr>
            <w:tcW w:w="1050" w:type="pct"/>
          </w:tcPr>
          <w:p w:rsidR="001F46D3" w:rsidRPr="00655E84" w:rsidRDefault="001F46D3" w:rsidP="00BC21D3">
            <w:pPr>
              <w:ind w:firstLine="7"/>
              <w:jc w:val="center"/>
              <w:rPr>
                <w:rFonts w:eastAsia="Calibri"/>
                <w:sz w:val="28"/>
                <w:szCs w:val="28"/>
              </w:rPr>
            </w:pPr>
            <w:r w:rsidRPr="00655E84">
              <w:rPr>
                <w:rFonts w:eastAsia="Calibri"/>
                <w:sz w:val="28"/>
                <w:szCs w:val="28"/>
              </w:rPr>
              <w:t>50</w:t>
            </w:r>
          </w:p>
        </w:tc>
        <w:tc>
          <w:tcPr>
            <w:tcW w:w="1000" w:type="pct"/>
          </w:tcPr>
          <w:p w:rsidR="001F46D3" w:rsidRPr="00655E84" w:rsidRDefault="001F46D3" w:rsidP="00BC21D3">
            <w:pPr>
              <w:ind w:firstLine="7"/>
              <w:jc w:val="center"/>
              <w:rPr>
                <w:rFonts w:eastAsia="Calibri"/>
                <w:sz w:val="28"/>
                <w:szCs w:val="28"/>
              </w:rPr>
            </w:pPr>
            <w:r w:rsidRPr="00655E84">
              <w:rPr>
                <w:rFonts w:eastAsia="Calibri"/>
                <w:sz w:val="28"/>
                <w:szCs w:val="28"/>
              </w:rPr>
              <w:t>20</w:t>
            </w:r>
          </w:p>
        </w:tc>
        <w:tc>
          <w:tcPr>
            <w:tcW w:w="1000" w:type="pct"/>
          </w:tcPr>
          <w:p w:rsidR="001F46D3" w:rsidRPr="00655E84" w:rsidRDefault="001F46D3" w:rsidP="00BC21D3">
            <w:pPr>
              <w:ind w:firstLine="7"/>
              <w:jc w:val="center"/>
              <w:rPr>
                <w:rFonts w:eastAsia="Calibri"/>
                <w:sz w:val="28"/>
                <w:szCs w:val="28"/>
              </w:rPr>
            </w:pPr>
            <w:r w:rsidRPr="00655E84">
              <w:rPr>
                <w:rFonts w:eastAsia="Calibri"/>
                <w:sz w:val="28"/>
                <w:szCs w:val="28"/>
              </w:rPr>
              <w:t>100</w:t>
            </w:r>
          </w:p>
        </w:tc>
      </w:tr>
      <w:tr w:rsidR="001F46D3" w:rsidRPr="0099169B" w:rsidTr="00655E84">
        <w:tc>
          <w:tcPr>
            <w:tcW w:w="1137" w:type="pct"/>
          </w:tcPr>
          <w:p w:rsidR="001F46D3" w:rsidRPr="00655E84" w:rsidRDefault="001F46D3" w:rsidP="00655E84">
            <w:pPr>
              <w:rPr>
                <w:rFonts w:eastAsia="Calibri"/>
                <w:sz w:val="28"/>
                <w:szCs w:val="28"/>
              </w:rPr>
            </w:pPr>
            <w:r w:rsidRPr="00655E84">
              <w:rPr>
                <w:rFonts w:eastAsia="Calibri"/>
                <w:sz w:val="28"/>
                <w:szCs w:val="28"/>
              </w:rPr>
              <w:t xml:space="preserve">Р. </w:t>
            </w:r>
            <w:r w:rsidR="00655E84" w:rsidRPr="00655E84">
              <w:rPr>
                <w:rFonts w:eastAsia="Calibri"/>
                <w:sz w:val="28"/>
                <w:szCs w:val="28"/>
              </w:rPr>
              <w:t>Каменка</w:t>
            </w:r>
          </w:p>
        </w:tc>
        <w:tc>
          <w:tcPr>
            <w:tcW w:w="813" w:type="pct"/>
          </w:tcPr>
          <w:p w:rsidR="001F46D3" w:rsidRPr="00655E84" w:rsidRDefault="001F46D3" w:rsidP="00BC21D3">
            <w:pPr>
              <w:jc w:val="center"/>
              <w:rPr>
                <w:rFonts w:eastAsia="Calibri"/>
                <w:sz w:val="28"/>
                <w:szCs w:val="28"/>
              </w:rPr>
            </w:pPr>
            <w:r w:rsidRPr="00655E84">
              <w:rPr>
                <w:rFonts w:eastAsia="Calibri"/>
                <w:sz w:val="28"/>
                <w:szCs w:val="28"/>
              </w:rPr>
              <w:t>Менее 1</w:t>
            </w:r>
            <w:r w:rsidR="00655E84" w:rsidRPr="00655E84">
              <w:rPr>
                <w:rFonts w:eastAsia="Calibri"/>
                <w:sz w:val="28"/>
                <w:szCs w:val="28"/>
              </w:rPr>
              <w:t>0</w:t>
            </w:r>
            <w:r w:rsidRPr="00655E84">
              <w:rPr>
                <w:rFonts w:eastAsia="Calibri"/>
                <w:sz w:val="28"/>
                <w:szCs w:val="28"/>
              </w:rPr>
              <w:t>0 км</w:t>
            </w:r>
          </w:p>
        </w:tc>
        <w:tc>
          <w:tcPr>
            <w:tcW w:w="1050" w:type="pct"/>
          </w:tcPr>
          <w:p w:rsidR="001F46D3" w:rsidRPr="00655E84" w:rsidRDefault="001F46D3" w:rsidP="00BC21D3">
            <w:pPr>
              <w:ind w:firstLine="7"/>
              <w:jc w:val="center"/>
              <w:rPr>
                <w:rFonts w:eastAsia="Calibri"/>
                <w:sz w:val="28"/>
                <w:szCs w:val="28"/>
              </w:rPr>
            </w:pPr>
            <w:r w:rsidRPr="00655E84">
              <w:rPr>
                <w:rFonts w:eastAsia="Calibri"/>
                <w:sz w:val="28"/>
                <w:szCs w:val="28"/>
              </w:rPr>
              <w:t>50</w:t>
            </w:r>
          </w:p>
        </w:tc>
        <w:tc>
          <w:tcPr>
            <w:tcW w:w="1000" w:type="pct"/>
          </w:tcPr>
          <w:p w:rsidR="001F46D3" w:rsidRPr="00655E84" w:rsidRDefault="00655E84" w:rsidP="00BC21D3">
            <w:pPr>
              <w:ind w:firstLine="7"/>
              <w:jc w:val="center"/>
              <w:rPr>
                <w:rFonts w:eastAsia="Calibri"/>
                <w:sz w:val="28"/>
                <w:szCs w:val="28"/>
              </w:rPr>
            </w:pPr>
            <w:r w:rsidRPr="00655E84">
              <w:rPr>
                <w:rFonts w:eastAsia="Calibri"/>
                <w:sz w:val="28"/>
                <w:szCs w:val="28"/>
              </w:rPr>
              <w:t>35</w:t>
            </w:r>
          </w:p>
        </w:tc>
        <w:tc>
          <w:tcPr>
            <w:tcW w:w="1000" w:type="pct"/>
          </w:tcPr>
          <w:p w:rsidR="001F46D3" w:rsidRPr="00655E84" w:rsidRDefault="00655E84" w:rsidP="00BC21D3">
            <w:pPr>
              <w:ind w:firstLine="7"/>
              <w:jc w:val="center"/>
              <w:rPr>
                <w:rFonts w:eastAsia="Calibri"/>
                <w:sz w:val="28"/>
                <w:szCs w:val="28"/>
              </w:rPr>
            </w:pPr>
            <w:r w:rsidRPr="00655E84">
              <w:rPr>
                <w:rFonts w:eastAsia="Calibri"/>
                <w:sz w:val="28"/>
                <w:szCs w:val="28"/>
              </w:rPr>
              <w:t>200</w:t>
            </w:r>
          </w:p>
        </w:tc>
      </w:tr>
      <w:tr w:rsidR="00655E84" w:rsidRPr="0099169B" w:rsidTr="00655E84">
        <w:tc>
          <w:tcPr>
            <w:tcW w:w="1137" w:type="pct"/>
          </w:tcPr>
          <w:p w:rsidR="00655E84" w:rsidRPr="00655E84" w:rsidRDefault="00655E84" w:rsidP="00655E84">
            <w:pPr>
              <w:rPr>
                <w:rFonts w:eastAsia="Calibri"/>
                <w:sz w:val="28"/>
                <w:szCs w:val="28"/>
              </w:rPr>
            </w:pPr>
            <w:r w:rsidRPr="00655E84">
              <w:rPr>
                <w:rFonts w:eastAsia="Calibri"/>
                <w:sz w:val="28"/>
                <w:szCs w:val="28"/>
              </w:rPr>
              <w:t>р.</w:t>
            </w:r>
            <w:r>
              <w:rPr>
                <w:rFonts w:eastAsia="Calibri"/>
                <w:sz w:val="28"/>
                <w:szCs w:val="28"/>
              </w:rPr>
              <w:t>Сурьянка</w:t>
            </w:r>
          </w:p>
        </w:tc>
        <w:tc>
          <w:tcPr>
            <w:tcW w:w="813" w:type="pct"/>
          </w:tcPr>
          <w:p w:rsidR="00655E84" w:rsidRPr="00655E84" w:rsidRDefault="00655E84" w:rsidP="0061763D">
            <w:pPr>
              <w:jc w:val="center"/>
              <w:rPr>
                <w:rFonts w:eastAsia="Calibri"/>
                <w:sz w:val="28"/>
                <w:szCs w:val="28"/>
              </w:rPr>
            </w:pPr>
            <w:r w:rsidRPr="00655E84">
              <w:rPr>
                <w:rFonts w:eastAsia="Calibri"/>
                <w:sz w:val="28"/>
                <w:szCs w:val="28"/>
              </w:rPr>
              <w:t xml:space="preserve">Менее </w:t>
            </w:r>
            <w:smartTag w:uri="urn:schemas-microsoft-com:office:smarttags" w:element="metricconverter">
              <w:smartTagPr>
                <w:attr w:name="ProductID" w:val="50 км"/>
              </w:smartTagPr>
              <w:r w:rsidRPr="00655E84">
                <w:rPr>
                  <w:rFonts w:eastAsia="Calibri"/>
                  <w:sz w:val="28"/>
                  <w:szCs w:val="28"/>
                </w:rPr>
                <w:t>50 км</w:t>
              </w:r>
            </w:smartTag>
          </w:p>
        </w:tc>
        <w:tc>
          <w:tcPr>
            <w:tcW w:w="1050" w:type="pct"/>
          </w:tcPr>
          <w:p w:rsidR="00655E84" w:rsidRPr="00655E84" w:rsidRDefault="00655E84" w:rsidP="0061763D">
            <w:pPr>
              <w:ind w:firstLine="7"/>
              <w:jc w:val="center"/>
              <w:rPr>
                <w:rFonts w:eastAsia="Calibri"/>
                <w:sz w:val="28"/>
                <w:szCs w:val="28"/>
              </w:rPr>
            </w:pPr>
            <w:r w:rsidRPr="00655E84">
              <w:rPr>
                <w:rFonts w:eastAsia="Calibri"/>
                <w:sz w:val="28"/>
                <w:szCs w:val="28"/>
              </w:rPr>
              <w:t>50</w:t>
            </w:r>
          </w:p>
        </w:tc>
        <w:tc>
          <w:tcPr>
            <w:tcW w:w="1000" w:type="pct"/>
          </w:tcPr>
          <w:p w:rsidR="00655E84" w:rsidRPr="00655E84" w:rsidRDefault="00655E84" w:rsidP="0061763D">
            <w:pPr>
              <w:ind w:firstLine="7"/>
              <w:jc w:val="center"/>
              <w:rPr>
                <w:rFonts w:eastAsia="Calibri"/>
                <w:sz w:val="28"/>
                <w:szCs w:val="28"/>
              </w:rPr>
            </w:pPr>
            <w:r w:rsidRPr="00655E84">
              <w:rPr>
                <w:rFonts w:eastAsia="Calibri"/>
                <w:sz w:val="28"/>
                <w:szCs w:val="28"/>
              </w:rPr>
              <w:t>20</w:t>
            </w:r>
          </w:p>
        </w:tc>
        <w:tc>
          <w:tcPr>
            <w:tcW w:w="1000" w:type="pct"/>
          </w:tcPr>
          <w:p w:rsidR="00655E84" w:rsidRPr="00655E84" w:rsidRDefault="00655E84" w:rsidP="0061763D">
            <w:pPr>
              <w:ind w:firstLine="7"/>
              <w:jc w:val="center"/>
              <w:rPr>
                <w:rFonts w:eastAsia="Calibri"/>
                <w:sz w:val="28"/>
                <w:szCs w:val="28"/>
              </w:rPr>
            </w:pPr>
            <w:r w:rsidRPr="00655E84">
              <w:rPr>
                <w:rFonts w:eastAsia="Calibri"/>
                <w:sz w:val="28"/>
                <w:szCs w:val="28"/>
              </w:rPr>
              <w:t>100</w:t>
            </w:r>
          </w:p>
        </w:tc>
      </w:tr>
    </w:tbl>
    <w:p w:rsidR="00655E84" w:rsidRDefault="00655E84" w:rsidP="001F46D3">
      <w:pPr>
        <w:ind w:firstLine="709"/>
        <w:jc w:val="both"/>
        <w:rPr>
          <w:sz w:val="28"/>
          <w:szCs w:val="28"/>
        </w:rPr>
      </w:pPr>
    </w:p>
    <w:p w:rsidR="001F46D3" w:rsidRPr="0099169B" w:rsidRDefault="001F46D3" w:rsidP="001F46D3">
      <w:pPr>
        <w:ind w:firstLine="709"/>
        <w:jc w:val="both"/>
        <w:rPr>
          <w:sz w:val="28"/>
          <w:szCs w:val="28"/>
        </w:rPr>
      </w:pPr>
      <w:r w:rsidRPr="0099169B">
        <w:rPr>
          <w:sz w:val="28"/>
          <w:szCs w:val="28"/>
        </w:rPr>
        <w:t>При размещении новых объектов следует соблюдать условия ст. 67 №74-ФЗ от 03.06.2006.</w:t>
      </w:r>
    </w:p>
    <w:p w:rsidR="001F46D3" w:rsidRPr="0099169B" w:rsidRDefault="001F46D3" w:rsidP="001F46D3">
      <w:pPr>
        <w:ind w:firstLine="709"/>
        <w:jc w:val="both"/>
        <w:rPr>
          <w:sz w:val="28"/>
          <w:szCs w:val="28"/>
          <w:u w:val="single"/>
        </w:rPr>
      </w:pPr>
      <w:r w:rsidRPr="0099169B">
        <w:rPr>
          <w:sz w:val="28"/>
          <w:szCs w:val="28"/>
          <w:u w:val="single"/>
        </w:rPr>
        <w:t>Зона санитарной охраны источников питьевого водоснабжения</w:t>
      </w:r>
    </w:p>
    <w:p w:rsidR="001F46D3" w:rsidRPr="0099169B" w:rsidRDefault="001F46D3" w:rsidP="001F46D3">
      <w:pPr>
        <w:ind w:firstLine="709"/>
        <w:jc w:val="both"/>
        <w:rPr>
          <w:sz w:val="28"/>
          <w:szCs w:val="28"/>
        </w:rPr>
      </w:pPr>
      <w:r w:rsidRPr="0099169B">
        <w:rPr>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1F46D3" w:rsidRPr="0099169B" w:rsidRDefault="001F46D3" w:rsidP="001F46D3">
      <w:pPr>
        <w:ind w:firstLine="709"/>
        <w:jc w:val="both"/>
        <w:rPr>
          <w:sz w:val="28"/>
          <w:szCs w:val="28"/>
        </w:rPr>
      </w:pPr>
      <w:r w:rsidRPr="0099169B">
        <w:rPr>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источников водоснабжения.</w:t>
      </w:r>
    </w:p>
    <w:p w:rsidR="001F46D3" w:rsidRPr="0099169B" w:rsidRDefault="001F46D3" w:rsidP="001F46D3">
      <w:pPr>
        <w:ind w:firstLine="709"/>
        <w:jc w:val="both"/>
        <w:rPr>
          <w:sz w:val="28"/>
          <w:szCs w:val="28"/>
        </w:rPr>
      </w:pPr>
      <w:r w:rsidRPr="0099169B">
        <w:rPr>
          <w:sz w:val="28"/>
          <w:szCs w:val="28"/>
        </w:rPr>
        <w:t>Санитарная охрана водоводов обеспечивается санитарно-защитной полосой.</w:t>
      </w:r>
    </w:p>
    <w:p w:rsidR="001F46D3" w:rsidRPr="0099169B" w:rsidRDefault="001F46D3" w:rsidP="001F46D3">
      <w:pPr>
        <w:ind w:firstLine="709"/>
        <w:jc w:val="both"/>
        <w:rPr>
          <w:sz w:val="28"/>
          <w:szCs w:val="28"/>
        </w:rPr>
      </w:pPr>
      <w:r w:rsidRPr="0099169B">
        <w:rPr>
          <w:sz w:val="28"/>
          <w:szCs w:val="28"/>
        </w:rPr>
        <w:t>В каждом из трех поясов, а также в пределах санитарно-защитной полосы,</w:t>
      </w:r>
      <w:r w:rsidRPr="0099169B">
        <w:rPr>
          <w:sz w:val="28"/>
          <w:szCs w:val="28"/>
        </w:rPr>
        <w:br/>
        <w:t xml:space="preserve">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назначения» и СНиП 2.04.02-84* «Водоснабжение. Наружные сети и сооружения». </w:t>
      </w:r>
    </w:p>
    <w:p w:rsidR="001F46D3" w:rsidRPr="0099169B" w:rsidRDefault="001F46D3" w:rsidP="001F46D3">
      <w:pPr>
        <w:ind w:firstLine="709"/>
        <w:jc w:val="both"/>
        <w:rPr>
          <w:sz w:val="28"/>
          <w:szCs w:val="28"/>
        </w:rPr>
      </w:pPr>
      <w:r w:rsidRPr="0099169B">
        <w:rPr>
          <w:sz w:val="28"/>
          <w:szCs w:val="28"/>
        </w:rPr>
        <w:t>В соответствии с Санитарными правилами и нормами «Зоны санитарной охраны источников водоснабжения и водопроводов питьевого назначения» СанПиН 2.1.4.1110-02 (14.03.2002), утвержденными Постановлением Главного государственного санитарного врача РФ в зоне охраны источников водоснабжения запрещается:</w:t>
      </w:r>
    </w:p>
    <w:p w:rsidR="001F46D3" w:rsidRPr="0099169B" w:rsidRDefault="001F46D3" w:rsidP="001F46D3">
      <w:pPr>
        <w:numPr>
          <w:ilvl w:val="0"/>
          <w:numId w:val="58"/>
        </w:numPr>
        <w:jc w:val="both"/>
        <w:rPr>
          <w:sz w:val="28"/>
          <w:szCs w:val="28"/>
        </w:rPr>
      </w:pPr>
      <w:r w:rsidRPr="0099169B">
        <w:rPr>
          <w:sz w:val="28"/>
          <w:szCs w:val="28"/>
        </w:rPr>
        <w:t>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1F46D3" w:rsidRPr="0099169B" w:rsidRDefault="001F46D3" w:rsidP="001F46D3">
      <w:pPr>
        <w:numPr>
          <w:ilvl w:val="0"/>
          <w:numId w:val="58"/>
        </w:numPr>
        <w:jc w:val="both"/>
        <w:rPr>
          <w:sz w:val="28"/>
          <w:szCs w:val="28"/>
        </w:rPr>
      </w:pPr>
      <w:r w:rsidRPr="0099169B">
        <w:rPr>
          <w:sz w:val="28"/>
          <w:szCs w:val="28"/>
        </w:rPr>
        <w:t xml:space="preserve">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w:t>
      </w:r>
      <w:r w:rsidRPr="0099169B">
        <w:rPr>
          <w:sz w:val="28"/>
          <w:szCs w:val="28"/>
        </w:rPr>
        <w:lastRenderedPageBreak/>
        <w:t>опасность микробного загрязнения подземных вод, рубка леса главного пользования и реконструкции.</w:t>
      </w:r>
    </w:p>
    <w:p w:rsidR="001F46D3" w:rsidRPr="0099169B" w:rsidRDefault="001F46D3" w:rsidP="001F46D3">
      <w:pPr>
        <w:ind w:firstLine="540"/>
        <w:jc w:val="center"/>
        <w:rPr>
          <w:b/>
          <w:sz w:val="28"/>
          <w:szCs w:val="28"/>
        </w:rPr>
      </w:pPr>
    </w:p>
    <w:p w:rsidR="001F46D3" w:rsidRPr="0099169B" w:rsidRDefault="001F46D3" w:rsidP="001F46D3">
      <w:pPr>
        <w:ind w:firstLine="540"/>
        <w:jc w:val="center"/>
        <w:rPr>
          <w:b/>
          <w:sz w:val="28"/>
          <w:szCs w:val="28"/>
        </w:rPr>
      </w:pPr>
      <w:r w:rsidRPr="0099169B">
        <w:rPr>
          <w:b/>
          <w:sz w:val="28"/>
          <w:szCs w:val="28"/>
        </w:rPr>
        <w:t>2.6.3.3. Инженерно-строительные ограничения</w:t>
      </w:r>
    </w:p>
    <w:p w:rsidR="001F46D3" w:rsidRPr="0099169B" w:rsidRDefault="001F46D3" w:rsidP="001F46D3">
      <w:pPr>
        <w:ind w:firstLine="709"/>
        <w:jc w:val="both"/>
        <w:rPr>
          <w:sz w:val="28"/>
          <w:szCs w:val="28"/>
        </w:rPr>
      </w:pPr>
      <w:r w:rsidRPr="0099169B">
        <w:rPr>
          <w:sz w:val="28"/>
          <w:szCs w:val="28"/>
        </w:rPr>
        <w:t>Инженерно-строительные ограничения обусловлены инженерно-геологическими, гидрологическими особенностями, ограничивающими градостроительное освоение территории. Таковыми  являются - зона затопления паводком 1% обеспеченности (неблагоприятная для градостроительного освоения без проведения дорогостоящих мероприятий по инженерной подготовке территории (подсыпка, дренаж, берегоукрепление), наличие овражных и прибрежно-склоновых территорий, а также территорий, подверженных экзогенным геологическим процессам (карсты, оползни, и т.д.).</w:t>
      </w:r>
    </w:p>
    <w:p w:rsidR="001F46D3" w:rsidRPr="0099169B" w:rsidRDefault="001F46D3" w:rsidP="001F46D3">
      <w:pPr>
        <w:ind w:firstLine="709"/>
        <w:jc w:val="both"/>
        <w:rPr>
          <w:color w:val="FF0000"/>
          <w:sz w:val="28"/>
          <w:szCs w:val="28"/>
        </w:rPr>
      </w:pPr>
      <w:r w:rsidRPr="0099169B">
        <w:rPr>
          <w:sz w:val="28"/>
          <w:szCs w:val="28"/>
        </w:rPr>
        <w:t xml:space="preserve">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 (в ред. Федерального закона от 14.07.2008 N 118-ФЗ). </w:t>
      </w:r>
    </w:p>
    <w:p w:rsidR="001F46D3" w:rsidRPr="0099169B" w:rsidRDefault="001F46D3" w:rsidP="001F46D3">
      <w:pPr>
        <w:ind w:firstLine="709"/>
        <w:jc w:val="both"/>
        <w:rPr>
          <w:sz w:val="28"/>
          <w:szCs w:val="28"/>
        </w:rPr>
      </w:pPr>
      <w:r w:rsidRPr="0099169B">
        <w:rPr>
          <w:sz w:val="28"/>
          <w:szCs w:val="28"/>
        </w:rPr>
        <w:t>Неблагоприятными для освоения являются территории, подверженные эрозионным процессам, которые вызваны морфографическими особенностями рельефа, режимом поверхностного и подземного стока и физико-механическими свойствами грунтов.</w:t>
      </w:r>
    </w:p>
    <w:p w:rsidR="001F46D3" w:rsidRPr="0099169B" w:rsidRDefault="001F46D3" w:rsidP="001F46D3">
      <w:pPr>
        <w:ind w:firstLine="709"/>
        <w:jc w:val="both"/>
        <w:rPr>
          <w:sz w:val="28"/>
          <w:szCs w:val="28"/>
        </w:rPr>
      </w:pPr>
      <w:r w:rsidRPr="0099169B">
        <w:rPr>
          <w:sz w:val="28"/>
          <w:szCs w:val="28"/>
        </w:rPr>
        <w:t>На этапе выбора площадки под строительство необходимы инженерно-геологические изыскания с целью выявления просадочных грунтов и карста. В большинстве случаев основанием для фундаментов зданий и сооружений будут служить покровные суглинки, которые могут обладать просадочными свойствами.</w:t>
      </w:r>
    </w:p>
    <w:p w:rsidR="001F46D3" w:rsidRPr="0099169B" w:rsidRDefault="001F46D3" w:rsidP="001F46D3">
      <w:pPr>
        <w:ind w:firstLine="709"/>
        <w:jc w:val="both"/>
        <w:rPr>
          <w:sz w:val="28"/>
          <w:szCs w:val="28"/>
        </w:rPr>
      </w:pPr>
      <w:r w:rsidRPr="0099169B">
        <w:rPr>
          <w:sz w:val="28"/>
          <w:szCs w:val="28"/>
        </w:rPr>
        <w:t>Заболоченные территории - территории, характеризующиеся переувлажненностью, наличием влаголюбивой (болотной) растительности и неразложившейся органической массы (торфа), с плоским рельефом с затрудненным стоком поверхностных вод; неглубоким залеганием водоупорных пластов, препятствующих оттоку грунтовых вод; сменой уклонов местности, приводящей к выклиниванию грунтовых вод на поверхность; притоком грунтовых вод из глубинных горизонтов.</w:t>
      </w:r>
    </w:p>
    <w:p w:rsidR="001F46D3" w:rsidRPr="0099169B" w:rsidRDefault="001F46D3" w:rsidP="001F46D3">
      <w:pPr>
        <w:ind w:firstLine="709"/>
        <w:jc w:val="both"/>
        <w:rPr>
          <w:sz w:val="28"/>
          <w:szCs w:val="28"/>
        </w:rPr>
      </w:pPr>
      <w:r w:rsidRPr="0099169B">
        <w:rPr>
          <w:sz w:val="28"/>
          <w:szCs w:val="28"/>
        </w:rPr>
        <w:t>Как уже было сказано выше,  активных экзогенных процессов на территории поселения не выявлено.</w:t>
      </w:r>
    </w:p>
    <w:p w:rsidR="001F46D3" w:rsidRDefault="001F46D3" w:rsidP="001F46D3">
      <w:pPr>
        <w:ind w:firstLine="540"/>
        <w:jc w:val="center"/>
        <w:rPr>
          <w:b/>
          <w:sz w:val="28"/>
          <w:szCs w:val="28"/>
          <w:highlight w:val="magenta"/>
        </w:rPr>
      </w:pPr>
    </w:p>
    <w:p w:rsidR="001F46D3" w:rsidRPr="0099169B" w:rsidRDefault="001F46D3" w:rsidP="001F46D3">
      <w:pPr>
        <w:ind w:firstLine="540"/>
        <w:jc w:val="center"/>
        <w:rPr>
          <w:b/>
          <w:sz w:val="28"/>
          <w:szCs w:val="28"/>
        </w:rPr>
      </w:pPr>
      <w:r w:rsidRPr="003E4038">
        <w:rPr>
          <w:b/>
          <w:sz w:val="28"/>
          <w:szCs w:val="28"/>
        </w:rPr>
        <w:t>2.6.3.4. Ограничения по требованиям охраны объектов культурного наследия, находящихся на территории</w:t>
      </w:r>
      <w:r w:rsidRPr="0099169B">
        <w:rPr>
          <w:b/>
          <w:sz w:val="28"/>
          <w:szCs w:val="28"/>
        </w:rPr>
        <w:t xml:space="preserve"> </w:t>
      </w:r>
      <w:r w:rsidRPr="003E4038">
        <w:rPr>
          <w:b/>
          <w:sz w:val="28"/>
          <w:szCs w:val="28"/>
        </w:rPr>
        <w:t>Сузунского района.</w:t>
      </w:r>
    </w:p>
    <w:p w:rsidR="001F46D3" w:rsidRPr="0099169B" w:rsidRDefault="001F46D3" w:rsidP="001F46D3">
      <w:pPr>
        <w:pStyle w:val="af4"/>
        <w:ind w:firstLine="709"/>
        <w:rPr>
          <w:szCs w:val="28"/>
        </w:rPr>
      </w:pPr>
      <w:r w:rsidRPr="0099169B">
        <w:rPr>
          <w:szCs w:val="28"/>
        </w:rPr>
        <w:t xml:space="preserve">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w:t>
      </w:r>
      <w:r w:rsidRPr="0099169B">
        <w:rPr>
          <w:szCs w:val="28"/>
        </w:rPr>
        <w:lastRenderedPageBreak/>
        <w:t>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1F46D3" w:rsidRPr="00C654E0" w:rsidRDefault="001F46D3" w:rsidP="001F46D3">
      <w:pPr>
        <w:pStyle w:val="af4"/>
        <w:ind w:firstLine="709"/>
        <w:rPr>
          <w:szCs w:val="28"/>
        </w:rPr>
      </w:pPr>
      <w:r w:rsidRPr="0099169B">
        <w:rPr>
          <w:szCs w:val="28"/>
        </w:rPr>
        <w:t xml:space="preserve">Границы территорий объектов культурного наследия регионального значения, находящихся на территории поселения Сузунского района, </w:t>
      </w:r>
      <w:r w:rsidRPr="003E4038">
        <w:rPr>
          <w:szCs w:val="28"/>
        </w:rPr>
        <w:t>в установленном порядке не утверждены. Также не утверждены зоны охраны объектов культурного наследия.</w:t>
      </w:r>
      <w:r w:rsidRPr="00C654E0">
        <w:rPr>
          <w:szCs w:val="28"/>
        </w:rPr>
        <w:t xml:space="preserve"> </w:t>
      </w:r>
    </w:p>
    <w:p w:rsidR="001F46D3" w:rsidRPr="0099169B" w:rsidRDefault="001F46D3" w:rsidP="001F46D3">
      <w:pPr>
        <w:pStyle w:val="af4"/>
        <w:ind w:firstLine="709"/>
        <w:rPr>
          <w:szCs w:val="28"/>
        </w:rPr>
      </w:pPr>
      <w:r w:rsidRPr="0099169B">
        <w:rPr>
          <w:szCs w:val="28"/>
        </w:rPr>
        <w:t>Проектирование объектов капитального строительства осуществляется при отсутствии на территории объектов культурного наследия (включенных в реестр и выявленных объектов культурного наследия), либо при обеспечении заказчиком сохранности расположенных на данной территории объектов культурного наследия. В случае наличия данных объектов на территории, подлежащей хозяйственному освоению, землеустроительные, земляные, строительные, мелиоративные, хозяйственные и иные работы проводятся при наличии в проектах мероприятий по обеспечению сохранности данных объектов культурного наследия (с. 36 Федерального закона от 25.06.2002 №73-ФЗ «Об объектах культурного наследия (памятниках истории и культуры) народов Российской Федерации»). Наличие/отсутствие объектов культурного наследия на земельном участке, подлежащем хозяйственному освоению, определяется на основании историко-культурной экспертизы земельного участка (с. 30-31 Федерального закона от 25.06.2002 №73-ФЗ «Об объектах культурного наследия (памятниках истории и культуры) народов Российской Федерации».</w:t>
      </w:r>
    </w:p>
    <w:p w:rsidR="001F46D3" w:rsidRPr="0099169B" w:rsidRDefault="001F46D3" w:rsidP="001F46D3">
      <w:pPr>
        <w:pStyle w:val="af4"/>
        <w:ind w:firstLine="709"/>
        <w:rPr>
          <w:szCs w:val="28"/>
        </w:rPr>
      </w:pPr>
      <w:r w:rsidRPr="0099169B">
        <w:rPr>
          <w:szCs w:val="28"/>
        </w:rPr>
        <w:t>Требуется:</w:t>
      </w:r>
    </w:p>
    <w:p w:rsidR="001F46D3" w:rsidRPr="0099169B" w:rsidRDefault="001F46D3" w:rsidP="001F46D3">
      <w:pPr>
        <w:pStyle w:val="af4"/>
        <w:numPr>
          <w:ilvl w:val="1"/>
          <w:numId w:val="36"/>
        </w:numPr>
        <w:ind w:left="426" w:right="0" w:hanging="425"/>
        <w:rPr>
          <w:szCs w:val="28"/>
        </w:rPr>
      </w:pPr>
      <w:r w:rsidRPr="0099169B">
        <w:rPr>
          <w:szCs w:val="28"/>
        </w:rPr>
        <w:t>Содействие мероприятиям по установлению границ территорий объектов культурного наследия.</w:t>
      </w:r>
    </w:p>
    <w:p w:rsidR="001F46D3" w:rsidRPr="0099169B" w:rsidRDefault="001F46D3" w:rsidP="001F46D3">
      <w:pPr>
        <w:pStyle w:val="af4"/>
        <w:numPr>
          <w:ilvl w:val="1"/>
          <w:numId w:val="36"/>
        </w:numPr>
        <w:ind w:left="426" w:right="0" w:hanging="425"/>
        <w:rPr>
          <w:szCs w:val="28"/>
        </w:rPr>
      </w:pPr>
      <w:r w:rsidRPr="0099169B">
        <w:rPr>
          <w:szCs w:val="28"/>
        </w:rPr>
        <w:t>Содействие мероприятиям по установлению границ зон охраны объектов культурного наследия и режимов их использования.</w:t>
      </w:r>
    </w:p>
    <w:p w:rsidR="001F46D3" w:rsidRPr="0099169B" w:rsidRDefault="001F46D3" w:rsidP="001F46D3">
      <w:pPr>
        <w:pStyle w:val="af4"/>
        <w:numPr>
          <w:ilvl w:val="1"/>
          <w:numId w:val="36"/>
        </w:numPr>
        <w:ind w:left="426" w:right="0" w:hanging="425"/>
        <w:rPr>
          <w:szCs w:val="28"/>
        </w:rPr>
      </w:pPr>
      <w:r w:rsidRPr="0099169B">
        <w:rPr>
          <w:szCs w:val="28"/>
        </w:rPr>
        <w:t>Соблюдение требований ст. 30 федерального закона № 73-ФЗ от 25.06.2002 г. «Об объектах культурного наследия (памятниках истории и культуры) народов РФ», в соответствии с которыми земельные участки, подлежащие хозяйственному освоению, являются объектами историко-культурной экспертизы.</w:t>
      </w:r>
    </w:p>
    <w:p w:rsidR="001F46D3" w:rsidRPr="0099169B" w:rsidRDefault="001F46D3" w:rsidP="001F46D3">
      <w:pPr>
        <w:pStyle w:val="af4"/>
        <w:ind w:firstLine="709"/>
        <w:rPr>
          <w:szCs w:val="28"/>
        </w:rPr>
      </w:pPr>
      <w:r w:rsidRPr="0099169B">
        <w:rPr>
          <w:szCs w:val="28"/>
        </w:rPr>
        <w:t xml:space="preserve">Таким образом, учет и соблюдение требований зон с особыми условиями использования, будет способствовать рациональному использованию  проектируемой  территории и созданию благоприятных условий для проживания населения. </w:t>
      </w:r>
    </w:p>
    <w:p w:rsidR="001F46D3" w:rsidRDefault="001F46D3" w:rsidP="001F46D3">
      <w:pPr>
        <w:pStyle w:val="100"/>
        <w:jc w:val="center"/>
        <w:outlineLvl w:val="1"/>
        <w:rPr>
          <w:b/>
          <w:sz w:val="28"/>
          <w:szCs w:val="28"/>
        </w:rPr>
      </w:pPr>
      <w:bookmarkStart w:id="115" w:name="_Toc277844597"/>
      <w:bookmarkStart w:id="116" w:name="_Toc283888316"/>
      <w:bookmarkStart w:id="117" w:name="_Toc310245560"/>
    </w:p>
    <w:p w:rsidR="001F46D3" w:rsidRPr="0099169B" w:rsidRDefault="001F46D3" w:rsidP="001F46D3">
      <w:pPr>
        <w:pStyle w:val="100"/>
        <w:jc w:val="center"/>
        <w:outlineLvl w:val="1"/>
        <w:rPr>
          <w:b/>
          <w:sz w:val="28"/>
          <w:szCs w:val="28"/>
        </w:rPr>
      </w:pPr>
      <w:r w:rsidRPr="0099169B">
        <w:rPr>
          <w:b/>
          <w:sz w:val="28"/>
          <w:szCs w:val="28"/>
        </w:rPr>
        <w:t>2.7. Объекты местного значения</w:t>
      </w:r>
      <w:bookmarkEnd w:id="115"/>
      <w:bookmarkEnd w:id="116"/>
      <w:bookmarkEnd w:id="117"/>
    </w:p>
    <w:p w:rsidR="001F46D3" w:rsidRPr="0099169B" w:rsidRDefault="001F46D3" w:rsidP="001F46D3">
      <w:pPr>
        <w:pStyle w:val="100"/>
        <w:ind w:firstLine="709"/>
        <w:rPr>
          <w:sz w:val="28"/>
          <w:szCs w:val="28"/>
          <w:u w:val="single"/>
        </w:rPr>
      </w:pPr>
      <w:bookmarkStart w:id="118" w:name="_Toc277844598"/>
      <w:bookmarkStart w:id="119" w:name="_Toc283888317"/>
      <w:r w:rsidRPr="0099169B">
        <w:rPr>
          <w:sz w:val="28"/>
          <w:szCs w:val="28"/>
          <w:u w:val="single"/>
        </w:rPr>
        <w:t>Полномочия органов местного самоуправления  муниципального района</w:t>
      </w:r>
      <w:bookmarkEnd w:id="118"/>
      <w:bookmarkEnd w:id="119"/>
    </w:p>
    <w:p w:rsidR="001F46D3" w:rsidRPr="0099169B" w:rsidRDefault="001F46D3" w:rsidP="001F46D3">
      <w:pPr>
        <w:pStyle w:val="100"/>
        <w:ind w:firstLine="709"/>
        <w:rPr>
          <w:sz w:val="28"/>
          <w:szCs w:val="28"/>
        </w:rPr>
      </w:pPr>
      <w:r w:rsidRPr="0099169B">
        <w:rPr>
          <w:sz w:val="28"/>
          <w:szCs w:val="28"/>
        </w:rPr>
        <w:t xml:space="preserve">Градостроительный кодекс РФ в области территориального планирования увязывает содержание генерального плана с полномочиями органов </w:t>
      </w:r>
      <w:r w:rsidRPr="0099169B">
        <w:rPr>
          <w:sz w:val="28"/>
          <w:szCs w:val="28"/>
        </w:rPr>
        <w:lastRenderedPageBreak/>
        <w:t>муниципальной власти соответствующих уровней, что повышает их ответственность за реализацию утверждаемых градостроительных решений.</w:t>
      </w:r>
    </w:p>
    <w:p w:rsidR="001F46D3" w:rsidRPr="0099169B" w:rsidRDefault="001F46D3" w:rsidP="001F46D3">
      <w:pPr>
        <w:pStyle w:val="100"/>
        <w:ind w:firstLine="709"/>
        <w:rPr>
          <w:sz w:val="28"/>
          <w:szCs w:val="28"/>
        </w:rPr>
      </w:pPr>
      <w:r w:rsidRPr="0099169B">
        <w:rPr>
          <w:sz w:val="28"/>
          <w:szCs w:val="28"/>
        </w:rPr>
        <w:t xml:space="preserve">На территории </w:t>
      </w:r>
      <w:r w:rsidR="0061763D" w:rsidRPr="0061763D">
        <w:rPr>
          <w:color w:val="auto"/>
          <w:sz w:val="28"/>
          <w:szCs w:val="28"/>
        </w:rPr>
        <w:t>Ключиковского</w:t>
      </w:r>
      <w:r w:rsidRPr="0061763D">
        <w:rPr>
          <w:color w:val="auto"/>
          <w:sz w:val="28"/>
          <w:szCs w:val="28"/>
        </w:rPr>
        <w:t xml:space="preserve"> сельсовета</w:t>
      </w:r>
      <w:r w:rsidRPr="0099169B">
        <w:rPr>
          <w:color w:val="auto"/>
          <w:sz w:val="28"/>
          <w:szCs w:val="28"/>
        </w:rPr>
        <w:t xml:space="preserve"> </w:t>
      </w:r>
      <w:r w:rsidRPr="00FA0A8D">
        <w:rPr>
          <w:color w:val="auto"/>
          <w:sz w:val="28"/>
          <w:szCs w:val="28"/>
        </w:rPr>
        <w:t>Сузунского района</w:t>
      </w:r>
      <w:r w:rsidRPr="0099169B">
        <w:rPr>
          <w:sz w:val="28"/>
          <w:szCs w:val="28"/>
        </w:rPr>
        <w:t xml:space="preserve"> расположен ряд объектов, относящихся к вопросам местного значения муниципального района, но без которых жизнедеятельность сельского поселения невозможна.</w:t>
      </w:r>
    </w:p>
    <w:p w:rsidR="001F46D3" w:rsidRPr="0099169B" w:rsidRDefault="001F46D3" w:rsidP="001F46D3">
      <w:pPr>
        <w:pStyle w:val="100"/>
        <w:ind w:firstLine="709"/>
        <w:rPr>
          <w:sz w:val="28"/>
          <w:szCs w:val="28"/>
        </w:rPr>
      </w:pPr>
      <w:r w:rsidRPr="0099169B">
        <w:rPr>
          <w:sz w:val="28"/>
          <w:szCs w:val="28"/>
        </w:rPr>
        <w:t>Согласно ст. 15 от 06.10. 2003г. №131- ФЗ к вопросам местного значения муниципального района относятся:</w:t>
      </w:r>
    </w:p>
    <w:p w:rsidR="001F46D3" w:rsidRPr="0099169B" w:rsidRDefault="001F46D3" w:rsidP="001F46D3">
      <w:pPr>
        <w:numPr>
          <w:ilvl w:val="0"/>
          <w:numId w:val="11"/>
        </w:numPr>
        <w:jc w:val="both"/>
        <w:rPr>
          <w:sz w:val="28"/>
          <w:szCs w:val="28"/>
        </w:rPr>
      </w:pPr>
      <w:r w:rsidRPr="0099169B">
        <w:rPr>
          <w:sz w:val="28"/>
          <w:szCs w:val="28"/>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организация предоставления дополнительного образования и общедоступного бесплатного дошкольного образования;</w:t>
      </w:r>
    </w:p>
    <w:p w:rsidR="001F46D3" w:rsidRPr="0099169B" w:rsidRDefault="001F46D3" w:rsidP="001F46D3">
      <w:pPr>
        <w:numPr>
          <w:ilvl w:val="0"/>
          <w:numId w:val="11"/>
        </w:numPr>
        <w:jc w:val="both"/>
        <w:rPr>
          <w:sz w:val="28"/>
          <w:szCs w:val="28"/>
        </w:rPr>
      </w:pPr>
      <w:r w:rsidRPr="0099169B">
        <w:rPr>
          <w:sz w:val="28"/>
          <w:szCs w:val="28"/>
        </w:rPr>
        <w:t>организация первичной медико-санитарной помощи в амбулаторно-поликлинических и больничных учреждениях;</w:t>
      </w:r>
    </w:p>
    <w:p w:rsidR="001F46D3" w:rsidRPr="0099169B" w:rsidRDefault="001F46D3" w:rsidP="001F46D3">
      <w:pPr>
        <w:numPr>
          <w:ilvl w:val="0"/>
          <w:numId w:val="11"/>
        </w:numPr>
        <w:jc w:val="both"/>
        <w:rPr>
          <w:sz w:val="28"/>
          <w:szCs w:val="28"/>
        </w:rPr>
      </w:pPr>
      <w:r w:rsidRPr="0099169B">
        <w:rPr>
          <w:sz w:val="28"/>
          <w:szCs w:val="28"/>
        </w:rPr>
        <w:t>создание условий для обеспечения поселений, входящих в состав муниципального района, услугами связи, общественного питания, торговли, бытового обслуживания;</w:t>
      </w:r>
    </w:p>
    <w:p w:rsidR="001F46D3" w:rsidRPr="0099169B" w:rsidRDefault="001F46D3" w:rsidP="001F46D3">
      <w:pPr>
        <w:numPr>
          <w:ilvl w:val="0"/>
          <w:numId w:val="11"/>
        </w:numPr>
        <w:jc w:val="both"/>
        <w:rPr>
          <w:sz w:val="28"/>
          <w:szCs w:val="28"/>
        </w:rPr>
      </w:pPr>
      <w:r w:rsidRPr="0099169B">
        <w:rPr>
          <w:sz w:val="28"/>
          <w:szCs w:val="28"/>
        </w:rPr>
        <w:t>создание условий для предоставления  транспортных услуг населению, организация транспортного обслуживания населения между поселениями в границах  муниципального района;</w:t>
      </w:r>
    </w:p>
    <w:p w:rsidR="001F46D3" w:rsidRPr="0099169B" w:rsidRDefault="001F46D3" w:rsidP="001F46D3">
      <w:pPr>
        <w:numPr>
          <w:ilvl w:val="0"/>
          <w:numId w:val="11"/>
        </w:numPr>
        <w:jc w:val="both"/>
        <w:rPr>
          <w:sz w:val="28"/>
          <w:szCs w:val="28"/>
        </w:rPr>
      </w:pPr>
      <w:r w:rsidRPr="0099169B">
        <w:rPr>
          <w:sz w:val="28"/>
          <w:szCs w:val="28"/>
        </w:rPr>
        <w:t>содержание и строительство автомобильных дорог общего пользования между населенными пунктами, мостов и иных транспортных инженерных сооружений  вне  границ населенных пунктов, в границах муниципального  района;</w:t>
      </w:r>
    </w:p>
    <w:p w:rsidR="001F46D3" w:rsidRPr="0099169B" w:rsidRDefault="001F46D3" w:rsidP="001F46D3">
      <w:pPr>
        <w:numPr>
          <w:ilvl w:val="0"/>
          <w:numId w:val="11"/>
        </w:numPr>
        <w:jc w:val="both"/>
        <w:rPr>
          <w:sz w:val="28"/>
          <w:szCs w:val="28"/>
        </w:rPr>
      </w:pPr>
      <w:r w:rsidRPr="0099169B">
        <w:rPr>
          <w:sz w:val="28"/>
          <w:szCs w:val="28"/>
        </w:rPr>
        <w:t>организация в  границах муниципального района электро - и газоснабжения поселений;</w:t>
      </w:r>
    </w:p>
    <w:p w:rsidR="001F46D3" w:rsidRPr="0099169B" w:rsidRDefault="001F46D3" w:rsidP="001F46D3">
      <w:pPr>
        <w:numPr>
          <w:ilvl w:val="0"/>
          <w:numId w:val="11"/>
        </w:numPr>
        <w:jc w:val="both"/>
        <w:rPr>
          <w:sz w:val="28"/>
          <w:szCs w:val="28"/>
        </w:rPr>
      </w:pPr>
      <w:r w:rsidRPr="0099169B">
        <w:rPr>
          <w:sz w:val="28"/>
          <w:szCs w:val="28"/>
        </w:rPr>
        <w:t>организация утилизации и переработки бытовых и промышленных отходов.</w:t>
      </w:r>
    </w:p>
    <w:p w:rsidR="001F46D3" w:rsidRPr="0099169B" w:rsidRDefault="001F46D3" w:rsidP="001F46D3">
      <w:pPr>
        <w:pStyle w:val="100"/>
        <w:ind w:firstLine="709"/>
        <w:rPr>
          <w:sz w:val="28"/>
          <w:szCs w:val="28"/>
          <w:u w:val="single"/>
        </w:rPr>
      </w:pPr>
      <w:r w:rsidRPr="0099169B">
        <w:rPr>
          <w:sz w:val="28"/>
          <w:szCs w:val="28"/>
          <w:u w:val="single"/>
        </w:rPr>
        <w:t>Полномочия органов местного самоуправления  поселения</w:t>
      </w:r>
    </w:p>
    <w:p w:rsidR="001F46D3" w:rsidRPr="0099169B" w:rsidRDefault="001F46D3" w:rsidP="001F46D3">
      <w:pPr>
        <w:pStyle w:val="100"/>
        <w:ind w:firstLine="709"/>
        <w:rPr>
          <w:sz w:val="28"/>
          <w:szCs w:val="28"/>
        </w:rPr>
      </w:pPr>
      <w:r w:rsidRPr="0099169B">
        <w:rPr>
          <w:sz w:val="28"/>
          <w:szCs w:val="28"/>
        </w:rPr>
        <w:t>Согласно ст. 14 и 14.1 ФЗ-131 к полномочиям администрации поселения относятся следующие предложения по территориальному планированию:</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организация в границах поселения электро,- тепло и водоснабжения снабжение населении топливом; организация освещения улиц и установка указателей с названиями улиц и номерами домов;</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содержание и строительство автомобильных дорог общего пользования, мостов и иных транспортных инженерных сооружений в границах населенных пунктов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lastRenderedPageBreak/>
        <w:t>обеспечение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создание условий для обеспечения жителей поселения услугами связи, общественного  питания, торговли и бытового обслуживания;</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организация библиотечного обслуживания населения;</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создание условий для организации досуга и обеспечения жителей поселения услугами организаций культуры;</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охрана и сохранение объектов культурного наследия (памятников истории  и  культуры  местного (муниципального) значения, расположенных в  границах поселения;</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 xml:space="preserve">обеспечение условий для развития на  территории поселения  массовой физической  культуры и спорта; </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создание условий для массового отдыха жителей поселения, организация обустройства мест массового  отдыха населения;</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организация благоустройства и озеленения территории поселения;</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организация сбора и вывоза  бытовых отходов и  мусора;</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содержание  мест захоронения, организация ритуальных услуг;</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обеспечение мер пожарной безопасности в границах населенных пунктов.</w:t>
      </w:r>
    </w:p>
    <w:p w:rsidR="001F46D3" w:rsidRPr="0099169B" w:rsidRDefault="001F46D3" w:rsidP="001F46D3">
      <w:pPr>
        <w:pStyle w:val="100"/>
        <w:ind w:firstLine="709"/>
        <w:rPr>
          <w:sz w:val="28"/>
          <w:szCs w:val="28"/>
        </w:rPr>
      </w:pPr>
      <w:r w:rsidRPr="0099169B">
        <w:rPr>
          <w:sz w:val="28"/>
          <w:szCs w:val="28"/>
        </w:rPr>
        <w:t>Перечень основных факторов риска возникновения чрезвычайных ситуаций природного и техногенного характера при размещении объектов капитального строительства регионального значения, а также мероприятия по их снижению, приводятся в разделе «Перечень основных факторов риска возникновения чрезвычайных ситуаций природного и техногенного характера».</w:t>
      </w:r>
    </w:p>
    <w:p w:rsidR="001F46D3" w:rsidRPr="0099169B" w:rsidRDefault="001F46D3" w:rsidP="001F46D3">
      <w:pPr>
        <w:pStyle w:val="100"/>
        <w:ind w:firstLine="0"/>
        <w:jc w:val="center"/>
        <w:outlineLvl w:val="2"/>
        <w:rPr>
          <w:b/>
          <w:sz w:val="28"/>
          <w:szCs w:val="28"/>
        </w:rPr>
      </w:pPr>
      <w:bookmarkStart w:id="120" w:name="_Toc310245561"/>
    </w:p>
    <w:p w:rsidR="001F46D3" w:rsidRPr="0099169B" w:rsidRDefault="001F46D3" w:rsidP="001F46D3">
      <w:pPr>
        <w:pStyle w:val="100"/>
        <w:ind w:firstLine="0"/>
        <w:jc w:val="center"/>
        <w:outlineLvl w:val="2"/>
        <w:rPr>
          <w:b/>
          <w:sz w:val="28"/>
          <w:szCs w:val="28"/>
        </w:rPr>
      </w:pPr>
      <w:r w:rsidRPr="0099169B">
        <w:rPr>
          <w:b/>
          <w:sz w:val="28"/>
          <w:szCs w:val="28"/>
        </w:rPr>
        <w:t>2.7.1. Объекты социальной инфраструктуры</w:t>
      </w:r>
      <w:bookmarkEnd w:id="120"/>
    </w:p>
    <w:p w:rsidR="001F46D3" w:rsidRPr="0099169B" w:rsidRDefault="001F46D3" w:rsidP="001F46D3">
      <w:pPr>
        <w:pStyle w:val="100"/>
        <w:ind w:firstLine="709"/>
        <w:rPr>
          <w:sz w:val="28"/>
          <w:szCs w:val="28"/>
        </w:rPr>
      </w:pPr>
      <w:r w:rsidRPr="0099169B">
        <w:rPr>
          <w:sz w:val="28"/>
          <w:szCs w:val="28"/>
        </w:rPr>
        <w:t>Согласно СНиП 2.07.01-89* «Градостроительство. Планировка и застройка городских и сельских поселений», в сельских поселениях, как правило, формируется единый общественный центр, дополняемый объектами повседневного пользования в жилой застройке населенных пунктов.</w:t>
      </w:r>
    </w:p>
    <w:p w:rsidR="001F46D3" w:rsidRPr="0099169B" w:rsidRDefault="001F46D3" w:rsidP="001F46D3">
      <w:pPr>
        <w:pStyle w:val="100"/>
        <w:ind w:firstLine="709"/>
        <w:rPr>
          <w:sz w:val="28"/>
          <w:szCs w:val="28"/>
        </w:rPr>
      </w:pPr>
      <w:r w:rsidRPr="0099169B">
        <w:rPr>
          <w:sz w:val="28"/>
          <w:szCs w:val="28"/>
        </w:rPr>
        <w:t xml:space="preserve"> «Методика определения нормативной потребности субъектов Российской Федерации в объектах социальной инфраструктуры» (далее «Методика...»), одобренная распоряжением Правительства Российской Федерации от 19 октября 1999г. №1683-р предлагает расчетные нормативы по четырем группам предприятий и учреждений, оказывающих населению гарантированные социальные услуги:</w:t>
      </w:r>
    </w:p>
    <w:p w:rsidR="001F46D3" w:rsidRPr="0099169B" w:rsidRDefault="001F46D3" w:rsidP="001F46D3">
      <w:pPr>
        <w:widowControl w:val="0"/>
        <w:suppressAutoHyphens/>
        <w:ind w:firstLine="851"/>
        <w:rPr>
          <w:rFonts w:ascii="TimesNewRomanPSMT" w:eastAsia="TimesNewRomanPSMT" w:hAnsi="TimesNewRomanPSMT" w:cs="TimesNewRomanPSMT"/>
          <w:kern w:val="1"/>
          <w:sz w:val="28"/>
          <w:szCs w:val="28"/>
          <w:lang w:eastAsia="en-US"/>
        </w:rPr>
      </w:pPr>
      <w:r w:rsidRPr="0099169B">
        <w:rPr>
          <w:rFonts w:ascii="OpenSymbol" w:eastAsia="OpenSymbol" w:hAnsi="OpenSymbol" w:cs="OpenSymbol"/>
          <w:kern w:val="1"/>
          <w:sz w:val="28"/>
          <w:szCs w:val="28"/>
          <w:lang w:eastAsia="en-US"/>
        </w:rPr>
        <w:t>–</w:t>
      </w:r>
      <w:r w:rsidRPr="0099169B">
        <w:rPr>
          <w:rFonts w:ascii="TimesNewRomanPSMT" w:eastAsia="TimesNewRomanPSMT" w:hAnsi="TimesNewRomanPSMT" w:cs="TimesNewRomanPSMT"/>
          <w:kern w:val="1"/>
          <w:sz w:val="28"/>
          <w:szCs w:val="28"/>
          <w:lang w:eastAsia="en-US"/>
        </w:rPr>
        <w:t>образования (образовательные учреждения, включая дошкольные);</w:t>
      </w:r>
    </w:p>
    <w:p w:rsidR="001F46D3" w:rsidRPr="0099169B" w:rsidRDefault="001F46D3" w:rsidP="001F46D3">
      <w:pPr>
        <w:widowControl w:val="0"/>
        <w:suppressAutoHyphens/>
        <w:ind w:firstLine="851"/>
        <w:rPr>
          <w:rFonts w:ascii="TimesNewRomanPSMT" w:eastAsia="TimesNewRomanPSMT" w:hAnsi="TimesNewRomanPSMT" w:cs="TimesNewRomanPSMT"/>
          <w:kern w:val="1"/>
          <w:sz w:val="28"/>
          <w:szCs w:val="28"/>
          <w:lang w:eastAsia="en-US"/>
        </w:rPr>
      </w:pPr>
      <w:r w:rsidRPr="0099169B">
        <w:rPr>
          <w:rFonts w:ascii="OpenSymbol" w:eastAsia="OpenSymbol" w:hAnsi="OpenSymbol" w:cs="OpenSymbol"/>
          <w:kern w:val="1"/>
          <w:sz w:val="28"/>
          <w:szCs w:val="28"/>
          <w:lang w:eastAsia="en-US"/>
        </w:rPr>
        <w:t>–</w:t>
      </w:r>
      <w:r w:rsidRPr="0099169B">
        <w:rPr>
          <w:rFonts w:ascii="TimesNewRomanPSMT" w:eastAsia="TimesNewRomanPSMT" w:hAnsi="TimesNewRomanPSMT" w:cs="TimesNewRomanPSMT"/>
          <w:kern w:val="1"/>
          <w:sz w:val="28"/>
          <w:szCs w:val="28"/>
          <w:lang w:eastAsia="en-US"/>
        </w:rPr>
        <w:t>здравоохранения;</w:t>
      </w:r>
    </w:p>
    <w:p w:rsidR="001F46D3" w:rsidRPr="0099169B" w:rsidRDefault="001F46D3" w:rsidP="001F46D3">
      <w:pPr>
        <w:widowControl w:val="0"/>
        <w:suppressAutoHyphens/>
        <w:ind w:firstLine="851"/>
        <w:rPr>
          <w:rFonts w:ascii="TimesNewRomanPSMT" w:eastAsia="TimesNewRomanPSMT" w:hAnsi="TimesNewRomanPSMT" w:cs="TimesNewRomanPSMT"/>
          <w:kern w:val="1"/>
          <w:sz w:val="28"/>
          <w:szCs w:val="28"/>
          <w:lang w:eastAsia="en-US"/>
        </w:rPr>
      </w:pPr>
      <w:r w:rsidRPr="0099169B">
        <w:rPr>
          <w:rFonts w:ascii="OpenSymbol" w:eastAsia="OpenSymbol" w:hAnsi="OpenSymbol" w:cs="OpenSymbol"/>
          <w:kern w:val="1"/>
          <w:sz w:val="28"/>
          <w:szCs w:val="28"/>
          <w:lang w:eastAsia="en-US"/>
        </w:rPr>
        <w:t>–</w:t>
      </w:r>
      <w:r w:rsidRPr="0099169B">
        <w:rPr>
          <w:rFonts w:ascii="TimesNewRomanPSMT" w:eastAsia="TimesNewRomanPSMT" w:hAnsi="TimesNewRomanPSMT" w:cs="TimesNewRomanPSMT"/>
          <w:kern w:val="1"/>
          <w:sz w:val="28"/>
          <w:szCs w:val="28"/>
          <w:lang w:eastAsia="en-US"/>
        </w:rPr>
        <w:t>культуры и искусства;</w:t>
      </w:r>
    </w:p>
    <w:p w:rsidR="001F46D3" w:rsidRPr="0099169B" w:rsidRDefault="001F46D3" w:rsidP="001F46D3">
      <w:pPr>
        <w:widowControl w:val="0"/>
        <w:suppressAutoHyphens/>
        <w:ind w:firstLine="851"/>
        <w:rPr>
          <w:rFonts w:ascii="TimesNewRomanPSMT" w:eastAsia="TimesNewRomanPSMT" w:hAnsi="TimesNewRomanPSMT" w:cs="TimesNewRomanPSMT"/>
          <w:kern w:val="1"/>
          <w:sz w:val="28"/>
          <w:szCs w:val="28"/>
          <w:lang w:eastAsia="en-US"/>
        </w:rPr>
      </w:pPr>
      <w:r w:rsidRPr="0099169B">
        <w:rPr>
          <w:rFonts w:ascii="OpenSymbol" w:eastAsia="OpenSymbol" w:hAnsi="OpenSymbol" w:cs="OpenSymbol"/>
          <w:kern w:val="1"/>
          <w:sz w:val="28"/>
          <w:szCs w:val="28"/>
          <w:lang w:eastAsia="en-US"/>
        </w:rPr>
        <w:t>–</w:t>
      </w:r>
      <w:r w:rsidRPr="0099169B">
        <w:rPr>
          <w:rFonts w:ascii="TimesNewRomanPSMT" w:eastAsia="TimesNewRomanPSMT" w:hAnsi="TimesNewRomanPSMT" w:cs="TimesNewRomanPSMT"/>
          <w:kern w:val="1"/>
          <w:sz w:val="28"/>
          <w:szCs w:val="28"/>
          <w:lang w:eastAsia="en-US"/>
        </w:rPr>
        <w:t>физической культуры и спорта.</w:t>
      </w:r>
    </w:p>
    <w:p w:rsidR="001F46D3" w:rsidRPr="0099169B" w:rsidRDefault="001F46D3" w:rsidP="001F46D3">
      <w:pPr>
        <w:widowControl w:val="0"/>
        <w:suppressAutoHyphens/>
        <w:ind w:firstLine="709"/>
        <w:jc w:val="both"/>
        <w:rPr>
          <w:rFonts w:eastAsia="Arial CYR"/>
          <w:color w:val="FF0000"/>
          <w:kern w:val="1"/>
          <w:sz w:val="28"/>
          <w:szCs w:val="28"/>
          <w:lang w:eastAsia="en-US" w:bidi="en-US"/>
        </w:rPr>
      </w:pPr>
      <w:r w:rsidRPr="0099169B">
        <w:rPr>
          <w:rFonts w:eastAsia="Arial CYR"/>
          <w:color w:val="000000"/>
          <w:kern w:val="1"/>
          <w:sz w:val="28"/>
          <w:szCs w:val="28"/>
          <w:lang w:eastAsia="en-US" w:bidi="en-US"/>
        </w:rPr>
        <w:lastRenderedPageBreak/>
        <w:t>Кроме «Методики...» нормы расчета количества и мощностей  объектов  системы социально-бытового обслуживания даются в СНиП 2.07.01-89* «Градостроительство. Планировка и застройка городских и сельских поселений» (далее СНиП «Градостроительство...»).</w:t>
      </w:r>
    </w:p>
    <w:p w:rsidR="001F46D3" w:rsidRPr="0099169B" w:rsidRDefault="001F46D3" w:rsidP="001F46D3">
      <w:pPr>
        <w:widowControl w:val="0"/>
        <w:suppressAutoHyphens/>
        <w:ind w:firstLine="851"/>
        <w:rPr>
          <w:rFonts w:eastAsia="Arial CYR"/>
          <w:b/>
          <w:i/>
          <w:color w:val="000000"/>
          <w:kern w:val="1"/>
          <w:sz w:val="28"/>
          <w:szCs w:val="28"/>
          <w:shd w:val="clear" w:color="auto" w:fill="FFFFFF"/>
          <w:lang w:eastAsia="en-US" w:bidi="en-US"/>
        </w:rPr>
      </w:pPr>
    </w:p>
    <w:p w:rsidR="001F46D3" w:rsidRPr="0099169B" w:rsidRDefault="001F46D3" w:rsidP="00B51BEF">
      <w:pPr>
        <w:widowControl w:val="0"/>
        <w:tabs>
          <w:tab w:val="left" w:pos="8724"/>
        </w:tabs>
        <w:suppressAutoHyphens/>
        <w:jc w:val="center"/>
        <w:rPr>
          <w:rFonts w:eastAsia="Arial CYR"/>
          <w:i/>
          <w:color w:val="FF0000"/>
          <w:kern w:val="1"/>
          <w:sz w:val="28"/>
          <w:szCs w:val="28"/>
          <w:shd w:val="clear" w:color="auto" w:fill="FFFFFF"/>
          <w:lang w:eastAsia="en-US" w:bidi="en-US"/>
        </w:rPr>
      </w:pPr>
      <w:r w:rsidRPr="0099169B">
        <w:rPr>
          <w:rFonts w:eastAsia="Arial CYR"/>
          <w:b/>
          <w:kern w:val="1"/>
          <w:sz w:val="28"/>
          <w:szCs w:val="28"/>
          <w:shd w:val="clear" w:color="auto" w:fill="FFFFFF"/>
          <w:lang w:eastAsia="en-US" w:bidi="en-US"/>
        </w:rPr>
        <w:t>Нормативы расчета емкости объектов социальной инфраструктуры</w:t>
      </w:r>
    </w:p>
    <w:tbl>
      <w:tblPr>
        <w:tblW w:w="9747" w:type="dxa"/>
        <w:tblInd w:w="91" w:type="dxa"/>
        <w:tblLook w:val="04A0"/>
      </w:tblPr>
      <w:tblGrid>
        <w:gridCol w:w="779"/>
        <w:gridCol w:w="5334"/>
        <w:gridCol w:w="2003"/>
        <w:gridCol w:w="1631"/>
      </w:tblGrid>
      <w:tr w:rsidR="00B51BEF" w:rsidRPr="00B51BEF" w:rsidTr="00B51BEF">
        <w:trPr>
          <w:trHeight w:val="711"/>
        </w:trPr>
        <w:tc>
          <w:tcPr>
            <w:tcW w:w="779" w:type="dxa"/>
            <w:tcBorders>
              <w:top w:val="single" w:sz="4" w:space="0" w:color="auto"/>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п/п</w:t>
            </w:r>
          </w:p>
        </w:tc>
        <w:tc>
          <w:tcPr>
            <w:tcW w:w="5334" w:type="dxa"/>
            <w:tcBorders>
              <w:top w:val="single" w:sz="4" w:space="0" w:color="auto"/>
              <w:left w:val="nil"/>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Учреждения обслуживания</w:t>
            </w:r>
          </w:p>
        </w:tc>
        <w:tc>
          <w:tcPr>
            <w:tcW w:w="2003" w:type="dxa"/>
            <w:tcBorders>
              <w:top w:val="single" w:sz="4" w:space="0" w:color="auto"/>
              <w:left w:val="nil"/>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xml:space="preserve">Единица измерений </w:t>
            </w:r>
          </w:p>
        </w:tc>
        <w:tc>
          <w:tcPr>
            <w:tcW w:w="1631" w:type="dxa"/>
            <w:tcBorders>
              <w:top w:val="single" w:sz="4" w:space="0" w:color="auto"/>
              <w:left w:val="nil"/>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Норматив (СНиП)</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1</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2</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3</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4</w:t>
            </w:r>
          </w:p>
        </w:tc>
      </w:tr>
      <w:tr w:rsidR="00B51BEF" w:rsidRPr="00B51BEF" w:rsidTr="00B51BEF">
        <w:trPr>
          <w:trHeight w:val="885"/>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1</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Детские дошкольные учреждения (ДДУ)</w:t>
            </w:r>
            <w:r w:rsidRPr="00B51BEF">
              <w:rPr>
                <w:color w:val="000000"/>
                <w:sz w:val="28"/>
                <w:szCs w:val="28"/>
              </w:rPr>
              <w:t xml:space="preserve"> общего типа</w:t>
            </w:r>
          </w:p>
        </w:tc>
        <w:tc>
          <w:tcPr>
            <w:tcW w:w="2003" w:type="dxa"/>
            <w:tcBorders>
              <w:top w:val="nil"/>
              <w:left w:val="nil"/>
              <w:bottom w:val="single" w:sz="4" w:space="0" w:color="auto"/>
              <w:right w:val="single" w:sz="4" w:space="0" w:color="auto"/>
            </w:tcBorders>
            <w:shd w:val="clear" w:color="auto" w:fill="auto"/>
            <w:vAlign w:val="center"/>
            <w:hideMark/>
          </w:tcPr>
          <w:p w:rsidR="00B51BEF" w:rsidRPr="00B51BEF" w:rsidRDefault="00B51BEF">
            <w:pPr>
              <w:jc w:val="center"/>
              <w:rPr>
                <w:color w:val="000000"/>
                <w:sz w:val="28"/>
                <w:szCs w:val="28"/>
              </w:rPr>
            </w:pPr>
            <w:r w:rsidRPr="00B51BEF">
              <w:rPr>
                <w:color w:val="000000"/>
                <w:sz w:val="28"/>
                <w:szCs w:val="28"/>
              </w:rPr>
              <w:t>мест на 1000 жит.</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100</w:t>
            </w:r>
          </w:p>
        </w:tc>
      </w:tr>
      <w:tr w:rsidR="00B51BEF" w:rsidRPr="00B51BEF" w:rsidTr="00B51BEF">
        <w:trPr>
          <w:trHeight w:val="315"/>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jc w:val="right"/>
              <w:rPr>
                <w:color w:val="000000"/>
                <w:sz w:val="28"/>
                <w:szCs w:val="28"/>
              </w:rPr>
            </w:pPr>
            <w:r w:rsidRPr="00B51BEF">
              <w:rPr>
                <w:color w:val="000000"/>
                <w:sz w:val="28"/>
                <w:szCs w:val="28"/>
              </w:rPr>
              <w:t>специализированные</w:t>
            </w:r>
          </w:p>
        </w:tc>
        <w:tc>
          <w:tcPr>
            <w:tcW w:w="2003" w:type="dxa"/>
            <w:vMerge w:val="restart"/>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jc w:val="center"/>
              <w:rPr>
                <w:color w:val="000000"/>
                <w:sz w:val="28"/>
                <w:szCs w:val="28"/>
              </w:rPr>
            </w:pPr>
            <w:r w:rsidRPr="00B51BEF">
              <w:rPr>
                <w:color w:val="000000"/>
                <w:sz w:val="28"/>
                <w:szCs w:val="28"/>
              </w:rPr>
              <w:t>охват детей, %</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3</w:t>
            </w:r>
          </w:p>
        </w:tc>
      </w:tr>
      <w:tr w:rsidR="00B51BEF" w:rsidRPr="00B51BEF" w:rsidTr="00B51BEF">
        <w:trPr>
          <w:trHeight w:val="315"/>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jc w:val="right"/>
              <w:rPr>
                <w:color w:val="000000"/>
                <w:sz w:val="28"/>
                <w:szCs w:val="28"/>
              </w:rPr>
            </w:pPr>
            <w:r w:rsidRPr="00B51BEF">
              <w:rPr>
                <w:color w:val="000000"/>
                <w:sz w:val="28"/>
                <w:szCs w:val="28"/>
              </w:rPr>
              <w:t>оздоровительные</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12</w:t>
            </w:r>
          </w:p>
        </w:tc>
      </w:tr>
      <w:tr w:rsidR="00B51BEF" w:rsidRPr="00B51BEF" w:rsidTr="00B51BEF">
        <w:trPr>
          <w:trHeight w:val="315"/>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2</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Общеобразовательные школы</w:t>
            </w:r>
          </w:p>
        </w:tc>
        <w:tc>
          <w:tcPr>
            <w:tcW w:w="2003" w:type="dxa"/>
            <w:tcBorders>
              <w:top w:val="nil"/>
              <w:left w:val="nil"/>
              <w:bottom w:val="single" w:sz="4" w:space="0" w:color="auto"/>
              <w:right w:val="single" w:sz="4" w:space="0" w:color="auto"/>
            </w:tcBorders>
            <w:shd w:val="clear" w:color="auto" w:fill="auto"/>
            <w:vAlign w:val="center"/>
            <w:hideMark/>
          </w:tcPr>
          <w:p w:rsidR="00B51BEF" w:rsidRPr="00B51BEF" w:rsidRDefault="00B51BEF">
            <w:pPr>
              <w:jc w:val="center"/>
              <w:rPr>
                <w:b/>
                <w:bCs/>
                <w:color w:val="000000"/>
                <w:sz w:val="28"/>
                <w:szCs w:val="28"/>
              </w:rPr>
            </w:pPr>
            <w:r w:rsidRPr="00B51BEF">
              <w:rPr>
                <w:b/>
                <w:bCs/>
                <w:color w:val="000000"/>
                <w:sz w:val="28"/>
                <w:szCs w:val="28"/>
              </w:rPr>
              <w:t> </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r>
      <w:tr w:rsidR="00B51BEF" w:rsidRPr="00B51BEF" w:rsidTr="00B51BEF">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color w:val="000000"/>
                <w:sz w:val="28"/>
                <w:szCs w:val="28"/>
              </w:rPr>
            </w:pPr>
            <w:r w:rsidRPr="00B51BEF">
              <w:rPr>
                <w:color w:val="000000"/>
                <w:sz w:val="28"/>
                <w:szCs w:val="28"/>
              </w:rPr>
              <w:t>неполное среднее образование</w:t>
            </w:r>
          </w:p>
        </w:tc>
        <w:tc>
          <w:tcPr>
            <w:tcW w:w="2003" w:type="dxa"/>
            <w:vMerge w:val="restart"/>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jc w:val="center"/>
              <w:rPr>
                <w:color w:val="000000"/>
                <w:sz w:val="28"/>
                <w:szCs w:val="28"/>
              </w:rPr>
            </w:pPr>
            <w:r w:rsidRPr="00B51BEF">
              <w:rPr>
                <w:color w:val="000000"/>
                <w:sz w:val="28"/>
                <w:szCs w:val="28"/>
              </w:rPr>
              <w:t>охват детей, %</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100</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color w:val="000000"/>
                <w:sz w:val="28"/>
                <w:szCs w:val="28"/>
              </w:rPr>
            </w:pPr>
            <w:r w:rsidRPr="00B51BEF">
              <w:rPr>
                <w:color w:val="000000"/>
                <w:sz w:val="28"/>
                <w:szCs w:val="28"/>
              </w:rPr>
              <w:t>среднее образование</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75</w:t>
            </w:r>
          </w:p>
        </w:tc>
      </w:tr>
      <w:tr w:rsidR="00B51BEF" w:rsidRPr="00B51BEF" w:rsidTr="00B51BEF">
        <w:trPr>
          <w:trHeight w:val="855"/>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3</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Внешкольные учреждения</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охват школьников, %</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10</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4</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Дома-интернаты</w:t>
            </w:r>
          </w:p>
        </w:tc>
        <w:tc>
          <w:tcPr>
            <w:tcW w:w="2003" w:type="dxa"/>
            <w:vMerge w:val="restart"/>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jc w:val="center"/>
              <w:rPr>
                <w:color w:val="000000"/>
                <w:sz w:val="28"/>
                <w:szCs w:val="28"/>
              </w:rPr>
            </w:pPr>
            <w:r w:rsidRPr="00B51BEF">
              <w:rPr>
                <w:color w:val="000000"/>
                <w:sz w:val="28"/>
                <w:szCs w:val="28"/>
              </w:rPr>
              <w:t>мест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 </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color w:val="000000"/>
                <w:sz w:val="28"/>
                <w:szCs w:val="28"/>
              </w:rPr>
            </w:pPr>
            <w:r w:rsidRPr="00B51BEF">
              <w:rPr>
                <w:color w:val="000000"/>
                <w:sz w:val="28"/>
                <w:szCs w:val="28"/>
              </w:rPr>
              <w:t>для престарелых (с 60 лет)</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28</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color w:val="000000"/>
                <w:sz w:val="28"/>
                <w:szCs w:val="28"/>
              </w:rPr>
            </w:pPr>
            <w:r w:rsidRPr="00B51BEF">
              <w:rPr>
                <w:color w:val="000000"/>
                <w:sz w:val="28"/>
                <w:szCs w:val="28"/>
              </w:rPr>
              <w:t>для взрослых инвалидов (с 18 лет)</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28</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color w:val="000000"/>
                <w:sz w:val="28"/>
                <w:szCs w:val="28"/>
              </w:rPr>
            </w:pPr>
            <w:r w:rsidRPr="00B51BEF">
              <w:rPr>
                <w:color w:val="000000"/>
                <w:sz w:val="28"/>
                <w:szCs w:val="28"/>
              </w:rPr>
              <w:t>для детей (4-17лет)</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3</w:t>
            </w:r>
          </w:p>
        </w:tc>
      </w:tr>
      <w:tr w:rsidR="00B51BEF" w:rsidRPr="00B51BEF" w:rsidTr="00B51BEF">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color w:val="000000"/>
                <w:sz w:val="28"/>
                <w:szCs w:val="28"/>
              </w:rPr>
            </w:pPr>
            <w:r w:rsidRPr="00B51BEF">
              <w:rPr>
                <w:color w:val="000000"/>
                <w:sz w:val="28"/>
                <w:szCs w:val="28"/>
              </w:rPr>
              <w:t>Психоневрологические интернаты (с 18 лет)</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3</w:t>
            </w:r>
          </w:p>
        </w:tc>
      </w:tr>
      <w:tr w:rsidR="00B51BEF" w:rsidRPr="00B51BEF" w:rsidTr="00B51BEF">
        <w:trPr>
          <w:trHeight w:val="855"/>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5</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Спец.жилые дома для ветеранов и одиноких престарелых (с 60 лет)</w:t>
            </w:r>
          </w:p>
        </w:tc>
        <w:tc>
          <w:tcPr>
            <w:tcW w:w="2003" w:type="dxa"/>
            <w:tcBorders>
              <w:top w:val="nil"/>
              <w:left w:val="nil"/>
              <w:bottom w:val="single" w:sz="4" w:space="0" w:color="auto"/>
              <w:right w:val="single" w:sz="4" w:space="0" w:color="auto"/>
            </w:tcBorders>
            <w:shd w:val="clear" w:color="auto" w:fill="auto"/>
            <w:vAlign w:val="center"/>
            <w:hideMark/>
          </w:tcPr>
          <w:p w:rsidR="00B51BEF" w:rsidRPr="00B51BEF" w:rsidRDefault="00B51BEF">
            <w:pPr>
              <w:jc w:val="center"/>
              <w:rPr>
                <w:color w:val="000000"/>
                <w:sz w:val="28"/>
                <w:szCs w:val="28"/>
              </w:rPr>
            </w:pPr>
            <w:r w:rsidRPr="00B51BEF">
              <w:rPr>
                <w:color w:val="000000"/>
                <w:sz w:val="28"/>
                <w:szCs w:val="28"/>
              </w:rPr>
              <w:t>чел.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60</w:t>
            </w:r>
          </w:p>
        </w:tc>
      </w:tr>
      <w:tr w:rsidR="00B51BEF" w:rsidRPr="00B51BEF" w:rsidTr="00B51BEF">
        <w:trPr>
          <w:trHeight w:val="666"/>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6</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Поликлиники, амбулатории, диспансеры, больницы</w:t>
            </w:r>
          </w:p>
        </w:tc>
        <w:tc>
          <w:tcPr>
            <w:tcW w:w="3634" w:type="dxa"/>
            <w:gridSpan w:val="2"/>
            <w:tcBorders>
              <w:top w:val="nil"/>
              <w:left w:val="nil"/>
              <w:bottom w:val="single" w:sz="4" w:space="0" w:color="auto"/>
              <w:right w:val="single" w:sz="4" w:space="0" w:color="auto"/>
            </w:tcBorders>
            <w:shd w:val="clear" w:color="auto" w:fill="auto"/>
            <w:hideMark/>
          </w:tcPr>
          <w:p w:rsidR="00B51BEF" w:rsidRPr="00B51BEF" w:rsidRDefault="00B51BEF" w:rsidP="00B51BEF">
            <w:pPr>
              <w:jc w:val="center"/>
              <w:rPr>
                <w:color w:val="000000"/>
                <w:sz w:val="28"/>
                <w:szCs w:val="28"/>
              </w:rPr>
            </w:pPr>
            <w:r w:rsidRPr="00B51BEF">
              <w:rPr>
                <w:color w:val="000000"/>
                <w:sz w:val="28"/>
                <w:szCs w:val="28"/>
              </w:rPr>
              <w:t>По заданию на проетирование</w:t>
            </w:r>
          </w:p>
        </w:tc>
      </w:tr>
      <w:tr w:rsidR="00B51BEF" w:rsidRPr="00B51BEF" w:rsidTr="00B51BEF">
        <w:trPr>
          <w:trHeight w:val="9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7</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Станции скорой медицинской помощи (в 15мин-й доступности)</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 xml:space="preserve"> шт. на 10 тыс.чел.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1</w:t>
            </w:r>
          </w:p>
        </w:tc>
      </w:tr>
      <w:tr w:rsidR="00B51BEF" w:rsidRPr="00B51BEF" w:rsidTr="00B51BEF">
        <w:trPr>
          <w:trHeight w:val="9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8</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Выдвижные пункты скорой мед.помощи (в 30мин-й доступности)</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шт. на 5 тыс.чел.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1</w:t>
            </w:r>
          </w:p>
        </w:tc>
      </w:tr>
      <w:tr w:rsidR="00B51BEF" w:rsidRPr="00B51BEF" w:rsidTr="00241587">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9</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Фельдшерско-акушерский пункт (ФАП)</w:t>
            </w:r>
          </w:p>
        </w:tc>
        <w:tc>
          <w:tcPr>
            <w:tcW w:w="3634" w:type="dxa"/>
            <w:gridSpan w:val="2"/>
            <w:tcBorders>
              <w:top w:val="nil"/>
              <w:left w:val="nil"/>
              <w:bottom w:val="single" w:sz="4" w:space="0" w:color="auto"/>
              <w:right w:val="single" w:sz="4" w:space="0" w:color="auto"/>
            </w:tcBorders>
            <w:shd w:val="clear" w:color="auto" w:fill="auto"/>
            <w:hideMark/>
          </w:tcPr>
          <w:p w:rsidR="00B51BEF" w:rsidRPr="00B51BEF" w:rsidRDefault="00B51BEF" w:rsidP="00B51BEF">
            <w:pPr>
              <w:jc w:val="center"/>
              <w:rPr>
                <w:color w:val="000000"/>
                <w:sz w:val="28"/>
                <w:szCs w:val="28"/>
              </w:rPr>
            </w:pPr>
            <w:r w:rsidRPr="00B51BEF">
              <w:rPr>
                <w:color w:val="000000"/>
                <w:sz w:val="28"/>
                <w:szCs w:val="28"/>
              </w:rPr>
              <w:t>По заданию на проетирование </w:t>
            </w:r>
          </w:p>
        </w:tc>
      </w:tr>
      <w:tr w:rsidR="00B51BEF" w:rsidRPr="00B51BEF" w:rsidTr="00241587">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10</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Аптеки</w:t>
            </w:r>
          </w:p>
        </w:tc>
        <w:tc>
          <w:tcPr>
            <w:tcW w:w="3634" w:type="dxa"/>
            <w:gridSpan w:val="2"/>
            <w:tcBorders>
              <w:top w:val="nil"/>
              <w:left w:val="nil"/>
              <w:bottom w:val="single" w:sz="4" w:space="0" w:color="auto"/>
              <w:right w:val="single" w:sz="4" w:space="0" w:color="auto"/>
            </w:tcBorders>
            <w:shd w:val="clear" w:color="auto" w:fill="auto"/>
            <w:hideMark/>
          </w:tcPr>
          <w:p w:rsidR="00B51BEF" w:rsidRPr="00B51BEF" w:rsidRDefault="00B51BEF" w:rsidP="00B51BEF">
            <w:pPr>
              <w:jc w:val="center"/>
              <w:rPr>
                <w:color w:val="000000"/>
                <w:sz w:val="28"/>
                <w:szCs w:val="28"/>
              </w:rPr>
            </w:pPr>
            <w:r w:rsidRPr="00B51BEF">
              <w:rPr>
                <w:color w:val="000000"/>
                <w:sz w:val="28"/>
                <w:szCs w:val="28"/>
              </w:rPr>
              <w:t>По заданию на проетирование </w:t>
            </w:r>
          </w:p>
        </w:tc>
      </w:tr>
      <w:tr w:rsidR="00B51BEF" w:rsidRPr="00B51BEF" w:rsidTr="00B51BEF">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lastRenderedPageBreak/>
              <w:t>11</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Молочные кухни</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 xml:space="preserve"> порция в сут. на 1 ребенка до 1года</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4</w:t>
            </w:r>
          </w:p>
        </w:tc>
      </w:tr>
      <w:tr w:rsidR="00B51BEF" w:rsidRPr="00B51BEF" w:rsidTr="00241587">
        <w:trPr>
          <w:trHeight w:val="57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12</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Санатории, пансионаты, базы отдыха, оздоровительные лагеря</w:t>
            </w:r>
          </w:p>
        </w:tc>
        <w:tc>
          <w:tcPr>
            <w:tcW w:w="3634" w:type="dxa"/>
            <w:gridSpan w:val="2"/>
            <w:tcBorders>
              <w:top w:val="nil"/>
              <w:left w:val="nil"/>
              <w:bottom w:val="single" w:sz="4" w:space="0" w:color="auto"/>
              <w:right w:val="single" w:sz="4" w:space="0" w:color="auto"/>
            </w:tcBorders>
            <w:shd w:val="clear" w:color="auto" w:fill="auto"/>
            <w:hideMark/>
          </w:tcPr>
          <w:p w:rsidR="00B51BEF" w:rsidRPr="00B51BEF" w:rsidRDefault="00B51BEF" w:rsidP="00B51BEF">
            <w:pPr>
              <w:jc w:val="center"/>
              <w:rPr>
                <w:color w:val="000000"/>
                <w:sz w:val="28"/>
                <w:szCs w:val="28"/>
              </w:rPr>
            </w:pPr>
            <w:r w:rsidRPr="00B51BEF">
              <w:rPr>
                <w:color w:val="000000"/>
                <w:sz w:val="28"/>
                <w:szCs w:val="28"/>
              </w:rPr>
              <w:t>По заданию на проетирование </w:t>
            </w:r>
          </w:p>
        </w:tc>
      </w:tr>
      <w:tr w:rsidR="00B51BEF" w:rsidRPr="00B51BEF" w:rsidTr="00B51BEF">
        <w:trPr>
          <w:trHeight w:val="825"/>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13</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Помещения для физкультурно оздоровительных занятий</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м2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70-80</w:t>
            </w:r>
          </w:p>
        </w:tc>
      </w:tr>
      <w:tr w:rsidR="00B51BEF" w:rsidRPr="00B51BEF" w:rsidTr="00B51BEF">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14</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Спортзал</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м2 площади пола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 xml:space="preserve">60-80 </w:t>
            </w:r>
          </w:p>
        </w:tc>
      </w:tr>
      <w:tr w:rsidR="00B51BEF" w:rsidRPr="00B51BEF" w:rsidTr="00B51BEF">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15</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Бассейн</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м2 зеркала воды на 1000 жителей</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20-25</w:t>
            </w:r>
          </w:p>
        </w:tc>
      </w:tr>
      <w:tr w:rsidR="00B51BEF" w:rsidRPr="00B51BEF" w:rsidTr="00B51BEF">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16</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помещения для культурно-массовой работы с населением</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м2 площади пола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50-60</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17</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Клубы и ДК</w:t>
            </w:r>
          </w:p>
        </w:tc>
        <w:tc>
          <w:tcPr>
            <w:tcW w:w="2003" w:type="dxa"/>
            <w:vMerge w:val="restart"/>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jc w:val="center"/>
              <w:rPr>
                <w:color w:val="000000"/>
                <w:sz w:val="28"/>
                <w:szCs w:val="28"/>
              </w:rPr>
            </w:pPr>
            <w:r w:rsidRPr="00B51BEF">
              <w:rPr>
                <w:color w:val="000000"/>
                <w:sz w:val="28"/>
                <w:szCs w:val="28"/>
              </w:rPr>
              <w:t>место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80</w:t>
            </w:r>
          </w:p>
        </w:tc>
      </w:tr>
      <w:tr w:rsidR="00B51BEF" w:rsidRPr="00B51BEF" w:rsidTr="00B51BEF">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jc w:val="right"/>
              <w:rPr>
                <w:color w:val="000000"/>
                <w:sz w:val="28"/>
                <w:szCs w:val="28"/>
              </w:rPr>
            </w:pPr>
            <w:r w:rsidRPr="00B51BEF">
              <w:rPr>
                <w:color w:val="000000"/>
                <w:sz w:val="28"/>
                <w:szCs w:val="28"/>
              </w:rPr>
              <w:t>сельское поселение 0,2-1 тыс.чел.</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500-300</w:t>
            </w:r>
          </w:p>
        </w:tc>
      </w:tr>
      <w:tr w:rsidR="00B51BEF" w:rsidRPr="00B51BEF" w:rsidTr="00B51BEF">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jc w:val="right"/>
              <w:rPr>
                <w:color w:val="000000"/>
                <w:sz w:val="28"/>
                <w:szCs w:val="28"/>
              </w:rPr>
            </w:pPr>
            <w:r w:rsidRPr="00B51BEF">
              <w:rPr>
                <w:color w:val="000000"/>
                <w:sz w:val="28"/>
                <w:szCs w:val="28"/>
              </w:rPr>
              <w:t>сельское поселение 1-2 тыс.чел.</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300-230</w:t>
            </w:r>
          </w:p>
        </w:tc>
      </w:tr>
      <w:tr w:rsidR="00B51BEF" w:rsidRPr="00B51BEF" w:rsidTr="00B51BEF">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jc w:val="right"/>
              <w:rPr>
                <w:color w:val="000000"/>
                <w:sz w:val="28"/>
                <w:szCs w:val="28"/>
              </w:rPr>
            </w:pPr>
            <w:r w:rsidRPr="00B51BEF">
              <w:rPr>
                <w:color w:val="000000"/>
                <w:sz w:val="28"/>
                <w:szCs w:val="28"/>
              </w:rPr>
              <w:t>сельское поселение 2-5 тыс.чел.</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230-190</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18</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Библиотеки</w:t>
            </w:r>
          </w:p>
        </w:tc>
        <w:tc>
          <w:tcPr>
            <w:tcW w:w="2003" w:type="dxa"/>
            <w:vMerge w:val="restart"/>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jc w:val="center"/>
              <w:rPr>
                <w:color w:val="000000"/>
                <w:sz w:val="28"/>
                <w:szCs w:val="28"/>
              </w:rPr>
            </w:pPr>
            <w:r w:rsidRPr="00B51BEF">
              <w:rPr>
                <w:color w:val="000000"/>
                <w:sz w:val="28"/>
                <w:szCs w:val="28"/>
              </w:rPr>
              <w:t>мест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r>
      <w:tr w:rsidR="00B51BEF" w:rsidRPr="00B51BEF" w:rsidTr="00B51BEF">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jc w:val="right"/>
              <w:rPr>
                <w:color w:val="000000"/>
                <w:sz w:val="28"/>
                <w:szCs w:val="28"/>
              </w:rPr>
            </w:pPr>
            <w:r w:rsidRPr="00B51BEF">
              <w:rPr>
                <w:color w:val="000000"/>
                <w:sz w:val="28"/>
                <w:szCs w:val="28"/>
              </w:rPr>
              <w:t>сельское поселение 1-2 тыс.чел.</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5-6</w:t>
            </w:r>
          </w:p>
        </w:tc>
      </w:tr>
      <w:tr w:rsidR="00B51BEF" w:rsidRPr="00B51BEF" w:rsidTr="00B51BEF">
        <w:trPr>
          <w:trHeight w:val="585"/>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jc w:val="right"/>
              <w:rPr>
                <w:color w:val="000000"/>
                <w:sz w:val="28"/>
                <w:szCs w:val="28"/>
              </w:rPr>
            </w:pPr>
            <w:r w:rsidRPr="00B51BEF">
              <w:rPr>
                <w:color w:val="000000"/>
                <w:sz w:val="28"/>
                <w:szCs w:val="28"/>
              </w:rPr>
              <w:t>сельское поселение 2-5 тыс.чел.</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4-5</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19</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Магазины</w:t>
            </w:r>
          </w:p>
        </w:tc>
        <w:tc>
          <w:tcPr>
            <w:tcW w:w="2003" w:type="dxa"/>
            <w:vMerge w:val="restart"/>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jc w:val="center"/>
              <w:rPr>
                <w:color w:val="000000"/>
                <w:sz w:val="28"/>
                <w:szCs w:val="28"/>
              </w:rPr>
            </w:pPr>
            <w:r w:rsidRPr="00B51BEF">
              <w:rPr>
                <w:color w:val="000000"/>
                <w:sz w:val="28"/>
                <w:szCs w:val="28"/>
              </w:rPr>
              <w:t>м2 торговой площади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300</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color w:val="000000"/>
                <w:sz w:val="28"/>
                <w:szCs w:val="28"/>
              </w:rPr>
            </w:pPr>
            <w:r w:rsidRPr="00B51BEF">
              <w:rPr>
                <w:color w:val="000000"/>
                <w:sz w:val="28"/>
                <w:szCs w:val="28"/>
              </w:rPr>
              <w:t>продовольственные</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100</w:t>
            </w:r>
          </w:p>
        </w:tc>
      </w:tr>
      <w:tr w:rsidR="00B51BEF" w:rsidRPr="00B51BEF" w:rsidTr="00B51BEF">
        <w:trPr>
          <w:trHeight w:val="315"/>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color w:val="000000"/>
                <w:sz w:val="28"/>
                <w:szCs w:val="28"/>
              </w:rPr>
            </w:pPr>
            <w:r w:rsidRPr="00B51BEF">
              <w:rPr>
                <w:color w:val="000000"/>
                <w:sz w:val="28"/>
                <w:szCs w:val="28"/>
              </w:rPr>
              <w:t>непродовольственные</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200</w:t>
            </w:r>
          </w:p>
        </w:tc>
      </w:tr>
      <w:tr w:rsidR="00B51BEF" w:rsidRPr="00B51BEF" w:rsidTr="00B51BEF">
        <w:trPr>
          <w:trHeight w:val="9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20</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Рыночные комплексы</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м2 торговой площади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норма отсутствует</w:t>
            </w:r>
          </w:p>
        </w:tc>
      </w:tr>
      <w:tr w:rsidR="00B51BEF" w:rsidRPr="00B51BEF" w:rsidTr="00B51BEF">
        <w:trPr>
          <w:trHeight w:val="57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21</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Предприятия общественного питания</w:t>
            </w:r>
          </w:p>
        </w:tc>
        <w:tc>
          <w:tcPr>
            <w:tcW w:w="2003" w:type="dxa"/>
            <w:tcBorders>
              <w:top w:val="nil"/>
              <w:left w:val="nil"/>
              <w:bottom w:val="single" w:sz="4" w:space="0" w:color="auto"/>
              <w:right w:val="single" w:sz="4" w:space="0" w:color="auto"/>
            </w:tcBorders>
            <w:shd w:val="clear" w:color="auto" w:fill="auto"/>
            <w:vAlign w:val="center"/>
            <w:hideMark/>
          </w:tcPr>
          <w:p w:rsidR="00B51BEF" w:rsidRPr="00B51BEF" w:rsidRDefault="00B51BEF">
            <w:pPr>
              <w:jc w:val="center"/>
              <w:rPr>
                <w:color w:val="000000"/>
                <w:sz w:val="28"/>
                <w:szCs w:val="28"/>
              </w:rPr>
            </w:pPr>
            <w:r w:rsidRPr="00B51BEF">
              <w:rPr>
                <w:color w:val="000000"/>
                <w:sz w:val="28"/>
                <w:szCs w:val="28"/>
              </w:rPr>
              <w:t>мест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40</w:t>
            </w:r>
          </w:p>
        </w:tc>
      </w:tr>
      <w:tr w:rsidR="00B51BEF" w:rsidRPr="00B51BEF" w:rsidTr="00B51BEF">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22</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Предприятия бытового обслуживания</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раб.место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7</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23</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Бани</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место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7</w:t>
            </w:r>
          </w:p>
        </w:tc>
      </w:tr>
      <w:tr w:rsidR="00B51BEF" w:rsidRPr="00B51BEF" w:rsidTr="00241587">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24</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Отделение связи</w:t>
            </w:r>
          </w:p>
        </w:tc>
        <w:tc>
          <w:tcPr>
            <w:tcW w:w="3634" w:type="dxa"/>
            <w:gridSpan w:val="2"/>
            <w:tcBorders>
              <w:top w:val="nil"/>
              <w:left w:val="nil"/>
              <w:bottom w:val="single" w:sz="4" w:space="0" w:color="auto"/>
              <w:right w:val="single" w:sz="4" w:space="0" w:color="auto"/>
            </w:tcBorders>
            <w:shd w:val="clear" w:color="auto" w:fill="auto"/>
            <w:hideMark/>
          </w:tcPr>
          <w:p w:rsidR="00B51BEF" w:rsidRPr="00B51BEF" w:rsidRDefault="00B51BEF" w:rsidP="00B51BEF">
            <w:pPr>
              <w:jc w:val="center"/>
              <w:rPr>
                <w:color w:val="000000"/>
                <w:sz w:val="28"/>
                <w:szCs w:val="28"/>
              </w:rPr>
            </w:pPr>
            <w:r w:rsidRPr="00B51BEF">
              <w:rPr>
                <w:color w:val="000000"/>
                <w:sz w:val="28"/>
                <w:szCs w:val="28"/>
              </w:rPr>
              <w:t xml:space="preserve">По заданию на </w:t>
            </w:r>
            <w:r w:rsidRPr="00B51BEF">
              <w:rPr>
                <w:color w:val="000000"/>
                <w:sz w:val="28"/>
                <w:szCs w:val="28"/>
              </w:rPr>
              <w:lastRenderedPageBreak/>
              <w:t>проетирование </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lastRenderedPageBreak/>
              <w:t>25</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Отделение банка</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 </w:t>
            </w:r>
          </w:p>
        </w:tc>
      </w:tr>
      <w:tr w:rsidR="00B51BEF" w:rsidRPr="00B51BEF" w:rsidTr="00B51BEF">
        <w:trPr>
          <w:trHeight w:val="9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color w:val="000000"/>
                <w:sz w:val="28"/>
                <w:szCs w:val="28"/>
              </w:rPr>
            </w:pPr>
            <w:r w:rsidRPr="00B51BEF">
              <w:rPr>
                <w:color w:val="000000"/>
                <w:sz w:val="28"/>
                <w:szCs w:val="28"/>
              </w:rPr>
              <w:t>Операционная касса</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шт. на 10-30 тыс.чел.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1</w:t>
            </w:r>
          </w:p>
        </w:tc>
      </w:tr>
      <w:tr w:rsidR="00B51BEF" w:rsidRPr="00B51BEF" w:rsidTr="00B51BEF">
        <w:trPr>
          <w:trHeight w:val="9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color w:val="000000"/>
                <w:sz w:val="28"/>
                <w:szCs w:val="28"/>
              </w:rPr>
            </w:pPr>
            <w:r w:rsidRPr="00B51BEF">
              <w:rPr>
                <w:color w:val="000000"/>
                <w:sz w:val="28"/>
                <w:szCs w:val="28"/>
              </w:rPr>
              <w:t>Операционное место (окно)</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шт. на 1-2 тыс.чел.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1</w:t>
            </w:r>
          </w:p>
        </w:tc>
      </w:tr>
      <w:tr w:rsidR="00B51BEF" w:rsidRPr="00B51BEF" w:rsidTr="00B51BEF">
        <w:trPr>
          <w:trHeight w:val="57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26</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Гостиница</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место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6</w:t>
            </w:r>
          </w:p>
        </w:tc>
      </w:tr>
      <w:tr w:rsidR="00B51BEF" w:rsidRPr="00B51BEF" w:rsidTr="00B51BEF">
        <w:trPr>
          <w:trHeight w:val="675"/>
        </w:trPr>
        <w:tc>
          <w:tcPr>
            <w:tcW w:w="779" w:type="dxa"/>
            <w:tcBorders>
              <w:top w:val="nil"/>
              <w:left w:val="single" w:sz="4" w:space="0" w:color="auto"/>
              <w:bottom w:val="single" w:sz="4" w:space="0" w:color="auto"/>
              <w:right w:val="single" w:sz="4" w:space="0" w:color="auto"/>
            </w:tcBorders>
            <w:shd w:val="clear" w:color="auto" w:fill="auto"/>
            <w:vAlign w:val="bottom"/>
            <w:hideMark/>
          </w:tcPr>
          <w:p w:rsidR="00B51BEF" w:rsidRPr="00B51BEF" w:rsidRDefault="00B51BEF">
            <w:pPr>
              <w:jc w:val="center"/>
              <w:rPr>
                <w:b/>
                <w:bCs/>
                <w:color w:val="000000"/>
                <w:sz w:val="28"/>
                <w:szCs w:val="28"/>
              </w:rPr>
            </w:pPr>
            <w:r w:rsidRPr="00B51BEF">
              <w:rPr>
                <w:b/>
                <w:bCs/>
                <w:color w:val="000000"/>
                <w:sz w:val="28"/>
                <w:szCs w:val="28"/>
              </w:rPr>
              <w:t>27</w:t>
            </w:r>
          </w:p>
        </w:tc>
        <w:tc>
          <w:tcPr>
            <w:tcW w:w="5334" w:type="dxa"/>
            <w:tcBorders>
              <w:top w:val="nil"/>
              <w:left w:val="nil"/>
              <w:bottom w:val="single" w:sz="4" w:space="0" w:color="auto"/>
              <w:right w:val="single" w:sz="4" w:space="0" w:color="auto"/>
            </w:tcBorders>
            <w:shd w:val="clear" w:color="auto" w:fill="auto"/>
            <w:vAlign w:val="bottom"/>
            <w:hideMark/>
          </w:tcPr>
          <w:p w:rsidR="00B51BEF" w:rsidRPr="00B51BEF" w:rsidRDefault="00B51BEF">
            <w:pPr>
              <w:rPr>
                <w:b/>
                <w:bCs/>
                <w:color w:val="000000"/>
                <w:sz w:val="28"/>
                <w:szCs w:val="28"/>
              </w:rPr>
            </w:pPr>
            <w:r w:rsidRPr="00B51BEF">
              <w:rPr>
                <w:b/>
                <w:bCs/>
                <w:color w:val="000000"/>
                <w:sz w:val="28"/>
                <w:szCs w:val="28"/>
              </w:rPr>
              <w:t>Кладбище традиционного захоронения</w:t>
            </w:r>
          </w:p>
        </w:tc>
        <w:tc>
          <w:tcPr>
            <w:tcW w:w="2003" w:type="dxa"/>
            <w:tcBorders>
              <w:top w:val="nil"/>
              <w:left w:val="nil"/>
              <w:bottom w:val="single" w:sz="4" w:space="0" w:color="auto"/>
              <w:right w:val="single" w:sz="4" w:space="0" w:color="auto"/>
            </w:tcBorders>
            <w:shd w:val="clear" w:color="auto" w:fill="auto"/>
            <w:vAlign w:val="bottom"/>
            <w:hideMark/>
          </w:tcPr>
          <w:p w:rsidR="00B51BEF" w:rsidRPr="00B51BEF" w:rsidRDefault="00B51BEF">
            <w:pPr>
              <w:jc w:val="center"/>
              <w:rPr>
                <w:color w:val="000000"/>
                <w:sz w:val="28"/>
                <w:szCs w:val="28"/>
              </w:rPr>
            </w:pPr>
            <w:r w:rsidRPr="00B51BEF">
              <w:rPr>
                <w:color w:val="000000"/>
                <w:sz w:val="28"/>
                <w:szCs w:val="28"/>
              </w:rPr>
              <w:t>га на 1000 чел.</w:t>
            </w:r>
          </w:p>
        </w:tc>
        <w:tc>
          <w:tcPr>
            <w:tcW w:w="1631" w:type="dxa"/>
            <w:tcBorders>
              <w:top w:val="nil"/>
              <w:left w:val="nil"/>
              <w:bottom w:val="single" w:sz="4" w:space="0" w:color="auto"/>
              <w:right w:val="single" w:sz="4" w:space="0" w:color="auto"/>
            </w:tcBorders>
            <w:shd w:val="clear" w:color="auto" w:fill="auto"/>
            <w:vAlign w:val="bottom"/>
            <w:hideMark/>
          </w:tcPr>
          <w:p w:rsidR="00B51BEF" w:rsidRPr="00B51BEF" w:rsidRDefault="00B51BEF">
            <w:pPr>
              <w:jc w:val="center"/>
              <w:rPr>
                <w:color w:val="000000"/>
                <w:sz w:val="28"/>
                <w:szCs w:val="28"/>
              </w:rPr>
            </w:pPr>
            <w:r w:rsidRPr="00B51BEF">
              <w:rPr>
                <w:color w:val="000000"/>
                <w:sz w:val="28"/>
                <w:szCs w:val="28"/>
              </w:rPr>
              <w:t>0,24</w:t>
            </w:r>
          </w:p>
        </w:tc>
      </w:tr>
    </w:tbl>
    <w:p w:rsidR="001F46D3" w:rsidRPr="0099169B" w:rsidRDefault="001F46D3" w:rsidP="001F46D3">
      <w:pPr>
        <w:jc w:val="both"/>
        <w:rPr>
          <w:i/>
          <w:sz w:val="28"/>
          <w:szCs w:val="28"/>
        </w:rPr>
      </w:pPr>
    </w:p>
    <w:p w:rsidR="001F46D3" w:rsidRPr="0099169B" w:rsidRDefault="001F46D3" w:rsidP="001F46D3">
      <w:pPr>
        <w:pStyle w:val="100"/>
        <w:jc w:val="center"/>
        <w:rPr>
          <w:b/>
          <w:sz w:val="28"/>
          <w:szCs w:val="28"/>
          <w:u w:val="single"/>
        </w:rPr>
      </w:pPr>
      <w:r w:rsidRPr="0099169B">
        <w:rPr>
          <w:b/>
          <w:sz w:val="28"/>
          <w:szCs w:val="28"/>
          <w:u w:val="single"/>
        </w:rPr>
        <w:t>2.7.1.1. Объекты образования</w:t>
      </w:r>
    </w:p>
    <w:p w:rsidR="001F46D3" w:rsidRPr="0099169B" w:rsidRDefault="001F46D3" w:rsidP="001F46D3">
      <w:pPr>
        <w:pStyle w:val="100"/>
        <w:ind w:firstLine="709"/>
        <w:rPr>
          <w:sz w:val="28"/>
          <w:szCs w:val="28"/>
        </w:rPr>
      </w:pPr>
      <w:r w:rsidRPr="0099169B">
        <w:rPr>
          <w:sz w:val="28"/>
          <w:szCs w:val="28"/>
        </w:rPr>
        <w:t xml:space="preserve">К необходимым населению нормируемым учреждениям образования относятся:  детские дошкольные учреждения и общеобразовательные школы (повседневный уровень), учреждения начального профессионального и средне специального образования (периодический уровень). </w:t>
      </w:r>
    </w:p>
    <w:p w:rsidR="001F46D3" w:rsidRPr="0099169B" w:rsidRDefault="001F46D3" w:rsidP="001F46D3">
      <w:pPr>
        <w:jc w:val="center"/>
        <w:rPr>
          <w:sz w:val="28"/>
          <w:szCs w:val="28"/>
          <w:highlight w:val="yellow"/>
          <w:u w:val="single"/>
        </w:rPr>
      </w:pPr>
    </w:p>
    <w:p w:rsidR="001F46D3" w:rsidRPr="0061763D" w:rsidRDefault="001F46D3" w:rsidP="001F46D3">
      <w:pPr>
        <w:jc w:val="center"/>
        <w:rPr>
          <w:b/>
          <w:sz w:val="28"/>
          <w:szCs w:val="28"/>
        </w:rPr>
      </w:pPr>
      <w:r w:rsidRPr="0099169B">
        <w:rPr>
          <w:b/>
          <w:sz w:val="28"/>
          <w:szCs w:val="28"/>
        </w:rPr>
        <w:t xml:space="preserve">Расчет потребности в объектах образования </w:t>
      </w:r>
      <w:r w:rsidR="0061763D" w:rsidRPr="0061763D">
        <w:rPr>
          <w:b/>
          <w:sz w:val="28"/>
          <w:szCs w:val="28"/>
        </w:rPr>
        <w:t>Ключиковского сельсовета</w:t>
      </w:r>
      <w:r w:rsidR="0061763D" w:rsidRPr="0099169B">
        <w:rPr>
          <w:sz w:val="28"/>
          <w:szCs w:val="28"/>
        </w:rPr>
        <w:t xml:space="preserve"> </w:t>
      </w:r>
      <w:r w:rsidRPr="00FA0A8D">
        <w:rPr>
          <w:b/>
          <w:sz w:val="28"/>
          <w:szCs w:val="28"/>
        </w:rPr>
        <w:t xml:space="preserve">Сузунского </w:t>
      </w:r>
      <w:r w:rsidRPr="0061763D">
        <w:rPr>
          <w:b/>
          <w:sz w:val="28"/>
          <w:szCs w:val="28"/>
        </w:rPr>
        <w:t>района (</w:t>
      </w:r>
      <w:r w:rsidR="0061763D" w:rsidRPr="0061763D">
        <w:rPr>
          <w:b/>
          <w:sz w:val="28"/>
          <w:szCs w:val="28"/>
        </w:rPr>
        <w:t>1395</w:t>
      </w:r>
      <w:r w:rsidRPr="0061763D">
        <w:rPr>
          <w:b/>
          <w:sz w:val="28"/>
          <w:szCs w:val="28"/>
        </w:rPr>
        <w:t xml:space="preserve"> чел.)</w:t>
      </w:r>
    </w:p>
    <w:tbl>
      <w:tblPr>
        <w:tblW w:w="9809"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4536"/>
        <w:gridCol w:w="1560"/>
        <w:gridCol w:w="1559"/>
        <w:gridCol w:w="1417"/>
      </w:tblGrid>
      <w:tr w:rsidR="00B51BEF" w:rsidRPr="0061763D" w:rsidTr="007D42DE">
        <w:trPr>
          <w:trHeight w:val="354"/>
        </w:trPr>
        <w:tc>
          <w:tcPr>
            <w:tcW w:w="737" w:type="dxa"/>
            <w:shd w:val="clear" w:color="auto" w:fill="auto"/>
            <w:vAlign w:val="center"/>
          </w:tcPr>
          <w:p w:rsidR="00B51BEF" w:rsidRPr="0061763D" w:rsidRDefault="00B51BEF" w:rsidP="00BC21D3">
            <w:pPr>
              <w:jc w:val="center"/>
              <w:rPr>
                <w:b/>
                <w:sz w:val="28"/>
                <w:szCs w:val="28"/>
              </w:rPr>
            </w:pPr>
            <w:r w:rsidRPr="0061763D">
              <w:rPr>
                <w:b/>
                <w:sz w:val="28"/>
                <w:szCs w:val="28"/>
              </w:rPr>
              <w:t>№ п/п</w:t>
            </w:r>
          </w:p>
        </w:tc>
        <w:tc>
          <w:tcPr>
            <w:tcW w:w="4536" w:type="dxa"/>
            <w:shd w:val="clear" w:color="auto" w:fill="auto"/>
            <w:vAlign w:val="center"/>
          </w:tcPr>
          <w:p w:rsidR="00B51BEF" w:rsidRPr="0061763D" w:rsidRDefault="00B51BEF" w:rsidP="00BC21D3">
            <w:pPr>
              <w:jc w:val="center"/>
              <w:rPr>
                <w:b/>
                <w:sz w:val="28"/>
                <w:szCs w:val="28"/>
              </w:rPr>
            </w:pPr>
            <w:r w:rsidRPr="0061763D">
              <w:rPr>
                <w:b/>
                <w:sz w:val="28"/>
                <w:szCs w:val="28"/>
              </w:rPr>
              <w:t>Наименование учреждений</w:t>
            </w:r>
          </w:p>
        </w:tc>
        <w:tc>
          <w:tcPr>
            <w:tcW w:w="1560" w:type="dxa"/>
          </w:tcPr>
          <w:p w:rsidR="00B51BEF" w:rsidRPr="0061763D" w:rsidRDefault="00B51BEF" w:rsidP="00B51BEF">
            <w:pPr>
              <w:ind w:left="-112" w:right="-120"/>
              <w:jc w:val="center"/>
              <w:rPr>
                <w:b/>
                <w:sz w:val="28"/>
                <w:szCs w:val="28"/>
              </w:rPr>
            </w:pPr>
            <w:r w:rsidRPr="0061763D">
              <w:rPr>
                <w:b/>
                <w:sz w:val="28"/>
                <w:szCs w:val="28"/>
              </w:rPr>
              <w:t>Норматив</w:t>
            </w:r>
          </w:p>
        </w:tc>
        <w:tc>
          <w:tcPr>
            <w:tcW w:w="1559" w:type="dxa"/>
            <w:shd w:val="clear" w:color="auto" w:fill="auto"/>
            <w:vAlign w:val="center"/>
          </w:tcPr>
          <w:p w:rsidR="00B51BEF" w:rsidRPr="0061763D" w:rsidRDefault="00B51BEF" w:rsidP="00B51BEF">
            <w:pPr>
              <w:ind w:left="-112" w:right="-120"/>
              <w:jc w:val="center"/>
              <w:rPr>
                <w:b/>
                <w:sz w:val="28"/>
                <w:szCs w:val="28"/>
              </w:rPr>
            </w:pPr>
            <w:r w:rsidRPr="0061763D">
              <w:rPr>
                <w:b/>
                <w:sz w:val="28"/>
                <w:szCs w:val="28"/>
              </w:rPr>
              <w:t>Кол-во     (по норме) мест.</w:t>
            </w:r>
          </w:p>
        </w:tc>
        <w:tc>
          <w:tcPr>
            <w:tcW w:w="1417" w:type="dxa"/>
          </w:tcPr>
          <w:p w:rsidR="00B51BEF" w:rsidRPr="0061763D" w:rsidRDefault="00B51BEF" w:rsidP="00B51BEF">
            <w:pPr>
              <w:ind w:left="-112" w:right="-120"/>
              <w:jc w:val="center"/>
              <w:rPr>
                <w:b/>
                <w:sz w:val="28"/>
                <w:szCs w:val="28"/>
              </w:rPr>
            </w:pPr>
            <w:r w:rsidRPr="0061763D">
              <w:rPr>
                <w:b/>
                <w:sz w:val="28"/>
                <w:szCs w:val="28"/>
              </w:rPr>
              <w:t>Кол-во  (сущ), шт.</w:t>
            </w:r>
          </w:p>
        </w:tc>
      </w:tr>
      <w:tr w:rsidR="00B51BEF" w:rsidRPr="0061763D" w:rsidTr="007D42DE">
        <w:tc>
          <w:tcPr>
            <w:tcW w:w="737" w:type="dxa"/>
            <w:shd w:val="clear" w:color="auto" w:fill="auto"/>
            <w:vAlign w:val="center"/>
          </w:tcPr>
          <w:p w:rsidR="00B51BEF" w:rsidRPr="0061763D" w:rsidRDefault="00B51BEF" w:rsidP="00BC21D3">
            <w:pPr>
              <w:jc w:val="center"/>
              <w:rPr>
                <w:sz w:val="28"/>
                <w:szCs w:val="28"/>
              </w:rPr>
            </w:pPr>
            <w:r w:rsidRPr="0061763D">
              <w:rPr>
                <w:sz w:val="28"/>
                <w:szCs w:val="28"/>
              </w:rPr>
              <w:t>1</w:t>
            </w:r>
          </w:p>
        </w:tc>
        <w:tc>
          <w:tcPr>
            <w:tcW w:w="4536" w:type="dxa"/>
            <w:shd w:val="clear" w:color="auto" w:fill="auto"/>
            <w:vAlign w:val="center"/>
          </w:tcPr>
          <w:p w:rsidR="00B51BEF" w:rsidRPr="0061763D" w:rsidRDefault="00B51BEF" w:rsidP="00BC21D3">
            <w:pPr>
              <w:jc w:val="center"/>
              <w:rPr>
                <w:sz w:val="28"/>
                <w:szCs w:val="28"/>
              </w:rPr>
            </w:pPr>
            <w:r w:rsidRPr="0061763D">
              <w:rPr>
                <w:sz w:val="28"/>
                <w:szCs w:val="28"/>
              </w:rPr>
              <w:t>2</w:t>
            </w:r>
          </w:p>
        </w:tc>
        <w:tc>
          <w:tcPr>
            <w:tcW w:w="1560" w:type="dxa"/>
          </w:tcPr>
          <w:p w:rsidR="00B51BEF" w:rsidRPr="0061763D" w:rsidRDefault="00B51BEF" w:rsidP="00BC21D3">
            <w:pPr>
              <w:jc w:val="center"/>
              <w:rPr>
                <w:sz w:val="28"/>
                <w:szCs w:val="28"/>
              </w:rPr>
            </w:pPr>
          </w:p>
        </w:tc>
        <w:tc>
          <w:tcPr>
            <w:tcW w:w="1559" w:type="dxa"/>
            <w:shd w:val="clear" w:color="auto" w:fill="auto"/>
            <w:vAlign w:val="center"/>
          </w:tcPr>
          <w:p w:rsidR="00B51BEF" w:rsidRPr="0061763D" w:rsidRDefault="00B51BEF" w:rsidP="00BC21D3">
            <w:pPr>
              <w:jc w:val="center"/>
              <w:rPr>
                <w:sz w:val="28"/>
                <w:szCs w:val="28"/>
              </w:rPr>
            </w:pPr>
            <w:r w:rsidRPr="0061763D">
              <w:rPr>
                <w:sz w:val="28"/>
                <w:szCs w:val="28"/>
              </w:rPr>
              <w:t>4</w:t>
            </w:r>
          </w:p>
        </w:tc>
        <w:tc>
          <w:tcPr>
            <w:tcW w:w="1417" w:type="dxa"/>
          </w:tcPr>
          <w:p w:rsidR="00B51BEF" w:rsidRPr="0061763D" w:rsidRDefault="00B51BEF" w:rsidP="00BC21D3">
            <w:pPr>
              <w:jc w:val="center"/>
              <w:rPr>
                <w:sz w:val="28"/>
                <w:szCs w:val="28"/>
              </w:rPr>
            </w:pPr>
          </w:p>
        </w:tc>
      </w:tr>
      <w:tr w:rsidR="00B51BEF" w:rsidRPr="0061763D" w:rsidTr="007D42DE">
        <w:trPr>
          <w:trHeight w:val="368"/>
        </w:trPr>
        <w:tc>
          <w:tcPr>
            <w:tcW w:w="737" w:type="dxa"/>
            <w:shd w:val="clear" w:color="auto" w:fill="auto"/>
            <w:vAlign w:val="center"/>
          </w:tcPr>
          <w:p w:rsidR="00B51BEF" w:rsidRPr="0061763D" w:rsidRDefault="00B51BEF" w:rsidP="00BC21D3">
            <w:pPr>
              <w:jc w:val="center"/>
              <w:rPr>
                <w:sz w:val="28"/>
                <w:szCs w:val="28"/>
              </w:rPr>
            </w:pPr>
            <w:r w:rsidRPr="0061763D">
              <w:rPr>
                <w:sz w:val="28"/>
                <w:szCs w:val="28"/>
              </w:rPr>
              <w:t>1</w:t>
            </w:r>
          </w:p>
        </w:tc>
        <w:tc>
          <w:tcPr>
            <w:tcW w:w="4536" w:type="dxa"/>
            <w:shd w:val="clear" w:color="auto" w:fill="auto"/>
            <w:vAlign w:val="center"/>
          </w:tcPr>
          <w:p w:rsidR="00B51BEF" w:rsidRPr="0061763D" w:rsidRDefault="00B51BEF" w:rsidP="00B51BEF">
            <w:pPr>
              <w:rPr>
                <w:sz w:val="28"/>
                <w:szCs w:val="28"/>
              </w:rPr>
            </w:pPr>
            <w:r w:rsidRPr="0061763D">
              <w:rPr>
                <w:sz w:val="28"/>
                <w:szCs w:val="28"/>
              </w:rPr>
              <w:t>Детские дошкольные учреждения</w:t>
            </w:r>
          </w:p>
        </w:tc>
        <w:tc>
          <w:tcPr>
            <w:tcW w:w="1560" w:type="dxa"/>
            <w:vAlign w:val="center"/>
          </w:tcPr>
          <w:p w:rsidR="00B51BEF" w:rsidRPr="0061763D" w:rsidRDefault="00B51BEF" w:rsidP="00B51BEF">
            <w:pPr>
              <w:jc w:val="center"/>
              <w:rPr>
                <w:sz w:val="28"/>
                <w:szCs w:val="28"/>
              </w:rPr>
            </w:pPr>
            <w:r w:rsidRPr="0061763D">
              <w:rPr>
                <w:sz w:val="28"/>
                <w:szCs w:val="28"/>
              </w:rPr>
              <w:t>на 1000 чел.</w:t>
            </w:r>
          </w:p>
        </w:tc>
        <w:tc>
          <w:tcPr>
            <w:tcW w:w="1559" w:type="dxa"/>
            <w:shd w:val="clear" w:color="auto" w:fill="auto"/>
            <w:vAlign w:val="center"/>
          </w:tcPr>
          <w:p w:rsidR="00B51BEF" w:rsidRPr="0061763D" w:rsidRDefault="0061763D" w:rsidP="00B51BEF">
            <w:pPr>
              <w:jc w:val="center"/>
              <w:rPr>
                <w:sz w:val="28"/>
                <w:szCs w:val="28"/>
              </w:rPr>
            </w:pPr>
            <w:r w:rsidRPr="0061763D">
              <w:rPr>
                <w:sz w:val="28"/>
                <w:szCs w:val="28"/>
              </w:rPr>
              <w:t>139</w:t>
            </w:r>
          </w:p>
        </w:tc>
        <w:tc>
          <w:tcPr>
            <w:tcW w:w="1417" w:type="dxa"/>
            <w:vAlign w:val="center"/>
          </w:tcPr>
          <w:p w:rsidR="00B51BEF" w:rsidRPr="0061763D" w:rsidRDefault="0061763D" w:rsidP="00B51BEF">
            <w:pPr>
              <w:jc w:val="center"/>
              <w:rPr>
                <w:sz w:val="28"/>
                <w:szCs w:val="28"/>
              </w:rPr>
            </w:pPr>
            <w:r w:rsidRPr="0061763D">
              <w:rPr>
                <w:sz w:val="28"/>
                <w:szCs w:val="28"/>
              </w:rPr>
              <w:t>-</w:t>
            </w:r>
          </w:p>
        </w:tc>
      </w:tr>
      <w:tr w:rsidR="00B51BEF" w:rsidRPr="0099169B" w:rsidTr="007D42DE">
        <w:trPr>
          <w:trHeight w:val="550"/>
        </w:trPr>
        <w:tc>
          <w:tcPr>
            <w:tcW w:w="737" w:type="dxa"/>
            <w:shd w:val="clear" w:color="auto" w:fill="auto"/>
            <w:vAlign w:val="center"/>
          </w:tcPr>
          <w:p w:rsidR="00B51BEF" w:rsidRPr="0061763D" w:rsidRDefault="00B51BEF" w:rsidP="00BC21D3">
            <w:pPr>
              <w:jc w:val="center"/>
              <w:rPr>
                <w:sz w:val="28"/>
                <w:szCs w:val="28"/>
              </w:rPr>
            </w:pPr>
            <w:r w:rsidRPr="0061763D">
              <w:rPr>
                <w:sz w:val="28"/>
                <w:szCs w:val="28"/>
              </w:rPr>
              <w:t>2</w:t>
            </w:r>
          </w:p>
        </w:tc>
        <w:tc>
          <w:tcPr>
            <w:tcW w:w="4536" w:type="dxa"/>
            <w:shd w:val="clear" w:color="auto" w:fill="auto"/>
            <w:vAlign w:val="center"/>
          </w:tcPr>
          <w:p w:rsidR="00B51BEF" w:rsidRPr="0061763D" w:rsidRDefault="00B51BEF" w:rsidP="00B51BEF">
            <w:pPr>
              <w:rPr>
                <w:sz w:val="28"/>
                <w:szCs w:val="28"/>
              </w:rPr>
            </w:pPr>
            <w:r w:rsidRPr="0061763D">
              <w:rPr>
                <w:sz w:val="28"/>
                <w:szCs w:val="28"/>
              </w:rPr>
              <w:t>Общеобразовательные школы - неполное среднее образование</w:t>
            </w:r>
          </w:p>
        </w:tc>
        <w:tc>
          <w:tcPr>
            <w:tcW w:w="1560" w:type="dxa"/>
            <w:vAlign w:val="center"/>
          </w:tcPr>
          <w:p w:rsidR="00B51BEF" w:rsidRPr="0061763D" w:rsidRDefault="00B51BEF" w:rsidP="00B51BEF">
            <w:pPr>
              <w:jc w:val="center"/>
              <w:rPr>
                <w:sz w:val="28"/>
                <w:szCs w:val="28"/>
              </w:rPr>
            </w:pPr>
            <w:r w:rsidRPr="0061763D">
              <w:rPr>
                <w:sz w:val="28"/>
                <w:szCs w:val="28"/>
              </w:rPr>
              <w:t>на 1000 чел.</w:t>
            </w:r>
          </w:p>
        </w:tc>
        <w:tc>
          <w:tcPr>
            <w:tcW w:w="1559" w:type="dxa"/>
            <w:shd w:val="clear" w:color="auto" w:fill="auto"/>
            <w:vAlign w:val="center"/>
          </w:tcPr>
          <w:p w:rsidR="00B51BEF" w:rsidRPr="0061763D" w:rsidRDefault="00B51BEF" w:rsidP="00B51BEF">
            <w:pPr>
              <w:jc w:val="center"/>
              <w:rPr>
                <w:sz w:val="28"/>
                <w:szCs w:val="28"/>
              </w:rPr>
            </w:pPr>
            <w:r w:rsidRPr="0061763D">
              <w:rPr>
                <w:sz w:val="28"/>
                <w:szCs w:val="28"/>
              </w:rPr>
              <w:t>На 100% детей</w:t>
            </w:r>
          </w:p>
        </w:tc>
        <w:tc>
          <w:tcPr>
            <w:tcW w:w="1417" w:type="dxa"/>
            <w:vMerge w:val="restart"/>
            <w:vAlign w:val="center"/>
          </w:tcPr>
          <w:p w:rsidR="00B51BEF" w:rsidRPr="0061763D" w:rsidRDefault="0061763D" w:rsidP="00B51BEF">
            <w:pPr>
              <w:jc w:val="center"/>
              <w:rPr>
                <w:sz w:val="28"/>
                <w:szCs w:val="28"/>
              </w:rPr>
            </w:pPr>
            <w:r w:rsidRPr="0061763D">
              <w:rPr>
                <w:sz w:val="28"/>
                <w:szCs w:val="28"/>
              </w:rPr>
              <w:t>-</w:t>
            </w:r>
          </w:p>
          <w:p w:rsidR="00B51BEF" w:rsidRPr="0061763D" w:rsidRDefault="00B51BEF" w:rsidP="00B51BEF">
            <w:pPr>
              <w:jc w:val="center"/>
              <w:rPr>
                <w:sz w:val="28"/>
                <w:szCs w:val="28"/>
              </w:rPr>
            </w:pPr>
          </w:p>
        </w:tc>
      </w:tr>
      <w:tr w:rsidR="00B51BEF" w:rsidRPr="0099169B" w:rsidTr="007D42DE">
        <w:trPr>
          <w:trHeight w:val="550"/>
        </w:trPr>
        <w:tc>
          <w:tcPr>
            <w:tcW w:w="737" w:type="dxa"/>
            <w:shd w:val="clear" w:color="auto" w:fill="auto"/>
            <w:vAlign w:val="center"/>
          </w:tcPr>
          <w:p w:rsidR="00B51BEF" w:rsidRPr="0099169B" w:rsidRDefault="00B51BEF" w:rsidP="00241587">
            <w:pPr>
              <w:jc w:val="center"/>
              <w:rPr>
                <w:sz w:val="28"/>
                <w:szCs w:val="28"/>
              </w:rPr>
            </w:pPr>
            <w:r w:rsidRPr="0099169B">
              <w:rPr>
                <w:sz w:val="28"/>
                <w:szCs w:val="28"/>
              </w:rPr>
              <w:t>2</w:t>
            </w:r>
          </w:p>
        </w:tc>
        <w:tc>
          <w:tcPr>
            <w:tcW w:w="4536" w:type="dxa"/>
            <w:shd w:val="clear" w:color="auto" w:fill="auto"/>
            <w:vAlign w:val="center"/>
          </w:tcPr>
          <w:p w:rsidR="00B51BEF" w:rsidRPr="007D42DE" w:rsidRDefault="00B51BEF" w:rsidP="00241587">
            <w:pPr>
              <w:rPr>
                <w:sz w:val="28"/>
                <w:szCs w:val="28"/>
              </w:rPr>
            </w:pPr>
            <w:r w:rsidRPr="007D42DE">
              <w:rPr>
                <w:sz w:val="28"/>
                <w:szCs w:val="28"/>
              </w:rPr>
              <w:t>Общеобразовательные школы - среднее образование</w:t>
            </w:r>
          </w:p>
          <w:p w:rsidR="00B51BEF" w:rsidRPr="007D42DE" w:rsidRDefault="00B51BEF" w:rsidP="00241587">
            <w:pPr>
              <w:rPr>
                <w:sz w:val="28"/>
                <w:szCs w:val="28"/>
              </w:rPr>
            </w:pPr>
          </w:p>
        </w:tc>
        <w:tc>
          <w:tcPr>
            <w:tcW w:w="1560" w:type="dxa"/>
            <w:vAlign w:val="center"/>
          </w:tcPr>
          <w:p w:rsidR="00B51BEF" w:rsidRPr="00B51BEF" w:rsidRDefault="00B51BEF" w:rsidP="00B51BEF">
            <w:pPr>
              <w:jc w:val="center"/>
              <w:rPr>
                <w:sz w:val="28"/>
                <w:szCs w:val="28"/>
              </w:rPr>
            </w:pPr>
            <w:r w:rsidRPr="0099169B">
              <w:rPr>
                <w:sz w:val="28"/>
                <w:szCs w:val="28"/>
              </w:rPr>
              <w:t>на 1000 чел.</w:t>
            </w:r>
          </w:p>
        </w:tc>
        <w:tc>
          <w:tcPr>
            <w:tcW w:w="1559" w:type="dxa"/>
            <w:shd w:val="clear" w:color="auto" w:fill="auto"/>
            <w:vAlign w:val="center"/>
          </w:tcPr>
          <w:p w:rsidR="00B51BEF" w:rsidRPr="00B51BEF" w:rsidRDefault="00B51BEF" w:rsidP="00B51BEF">
            <w:pPr>
              <w:jc w:val="center"/>
              <w:rPr>
                <w:sz w:val="28"/>
                <w:szCs w:val="28"/>
              </w:rPr>
            </w:pPr>
            <w:r w:rsidRPr="00B51BEF">
              <w:rPr>
                <w:sz w:val="28"/>
                <w:szCs w:val="28"/>
              </w:rPr>
              <w:t>На 75% детей</w:t>
            </w:r>
          </w:p>
        </w:tc>
        <w:tc>
          <w:tcPr>
            <w:tcW w:w="1417" w:type="dxa"/>
            <w:vMerge/>
          </w:tcPr>
          <w:p w:rsidR="00B51BEF" w:rsidRPr="0099169B" w:rsidRDefault="00B51BEF" w:rsidP="00241587">
            <w:pPr>
              <w:jc w:val="center"/>
              <w:rPr>
                <w:sz w:val="28"/>
                <w:szCs w:val="28"/>
                <w:highlight w:val="green"/>
              </w:rPr>
            </w:pPr>
          </w:p>
        </w:tc>
      </w:tr>
    </w:tbl>
    <w:p w:rsidR="001F46D3" w:rsidRPr="0099169B" w:rsidRDefault="001F46D3" w:rsidP="001F46D3">
      <w:pPr>
        <w:jc w:val="both"/>
        <w:rPr>
          <w:i/>
          <w:sz w:val="28"/>
          <w:szCs w:val="28"/>
        </w:rPr>
      </w:pPr>
    </w:p>
    <w:p w:rsidR="001F46D3" w:rsidRPr="0099169B" w:rsidRDefault="001F46D3" w:rsidP="001F46D3">
      <w:pPr>
        <w:pStyle w:val="100"/>
        <w:ind w:firstLine="709"/>
        <w:rPr>
          <w:sz w:val="28"/>
          <w:szCs w:val="28"/>
        </w:rPr>
      </w:pPr>
      <w:r w:rsidRPr="0099169B">
        <w:rPr>
          <w:sz w:val="28"/>
          <w:szCs w:val="28"/>
        </w:rPr>
        <w:t>При формировании системы обслуживания населения поселения наряду с уровнем обеспеченности социально значимыми объектами обслуживания немаловажная роль отведена  радиусам обслуживания.</w:t>
      </w:r>
    </w:p>
    <w:p w:rsidR="001F46D3" w:rsidRPr="0099169B" w:rsidRDefault="001F46D3" w:rsidP="001F46D3">
      <w:pPr>
        <w:pStyle w:val="100"/>
        <w:ind w:firstLine="709"/>
        <w:rPr>
          <w:sz w:val="28"/>
          <w:szCs w:val="28"/>
        </w:rPr>
      </w:pPr>
      <w:r w:rsidRPr="0099169B">
        <w:rPr>
          <w:sz w:val="28"/>
          <w:szCs w:val="28"/>
        </w:rPr>
        <w:t xml:space="preserve">Радиусы обслуживания для: </w:t>
      </w:r>
    </w:p>
    <w:p w:rsidR="001F46D3" w:rsidRPr="0099169B" w:rsidRDefault="001F46D3" w:rsidP="001F46D3">
      <w:pPr>
        <w:numPr>
          <w:ilvl w:val="0"/>
          <w:numId w:val="12"/>
        </w:numPr>
        <w:jc w:val="both"/>
        <w:rPr>
          <w:sz w:val="28"/>
          <w:szCs w:val="28"/>
        </w:rPr>
      </w:pPr>
      <w:r w:rsidRPr="0099169B">
        <w:rPr>
          <w:sz w:val="28"/>
          <w:szCs w:val="28"/>
        </w:rPr>
        <w:t>детских дошкольных учреждений – 500метров;</w:t>
      </w:r>
    </w:p>
    <w:p w:rsidR="001F46D3" w:rsidRPr="0099169B" w:rsidRDefault="001F46D3" w:rsidP="001F46D3">
      <w:pPr>
        <w:numPr>
          <w:ilvl w:val="0"/>
          <w:numId w:val="12"/>
        </w:numPr>
        <w:jc w:val="both"/>
        <w:rPr>
          <w:sz w:val="28"/>
          <w:szCs w:val="28"/>
        </w:rPr>
      </w:pPr>
      <w:r w:rsidRPr="0099169B">
        <w:rPr>
          <w:sz w:val="28"/>
          <w:szCs w:val="28"/>
        </w:rPr>
        <w:t>общеобразовательных школ второй-третьей ступеней – 2- 4км.</w:t>
      </w:r>
    </w:p>
    <w:p w:rsidR="001F46D3" w:rsidRDefault="001F46D3" w:rsidP="001F46D3">
      <w:pPr>
        <w:pStyle w:val="100"/>
        <w:jc w:val="center"/>
        <w:rPr>
          <w:sz w:val="28"/>
          <w:szCs w:val="28"/>
          <w:u w:val="single"/>
        </w:rPr>
      </w:pPr>
    </w:p>
    <w:p w:rsidR="0061763D" w:rsidRPr="0099169B" w:rsidRDefault="0061763D" w:rsidP="001F46D3">
      <w:pPr>
        <w:pStyle w:val="100"/>
        <w:jc w:val="center"/>
        <w:rPr>
          <w:sz w:val="28"/>
          <w:szCs w:val="28"/>
          <w:u w:val="single"/>
        </w:rPr>
      </w:pPr>
    </w:p>
    <w:p w:rsidR="001F46D3" w:rsidRPr="0099169B" w:rsidRDefault="001F46D3" w:rsidP="001F46D3">
      <w:pPr>
        <w:pStyle w:val="100"/>
        <w:jc w:val="center"/>
        <w:rPr>
          <w:b/>
          <w:sz w:val="28"/>
          <w:szCs w:val="28"/>
          <w:u w:val="single"/>
        </w:rPr>
      </w:pPr>
      <w:r w:rsidRPr="0099169B">
        <w:rPr>
          <w:b/>
          <w:sz w:val="28"/>
          <w:szCs w:val="28"/>
          <w:u w:val="single"/>
        </w:rPr>
        <w:lastRenderedPageBreak/>
        <w:t>2.7.1.2. Объекты здравоохранения и социального обеспечения</w:t>
      </w:r>
    </w:p>
    <w:p w:rsidR="001F46D3" w:rsidRPr="0099169B" w:rsidRDefault="001F46D3" w:rsidP="001F46D3">
      <w:pPr>
        <w:pStyle w:val="100"/>
        <w:ind w:firstLine="709"/>
        <w:rPr>
          <w:sz w:val="28"/>
          <w:szCs w:val="28"/>
        </w:rPr>
      </w:pPr>
      <w:r w:rsidRPr="0099169B">
        <w:rPr>
          <w:sz w:val="28"/>
          <w:szCs w:val="28"/>
        </w:rPr>
        <w:t>К необходимым населению нормируемым объектам здравоохранения относятся врачебные амбулатории (I-ый, повседневный уровень обслуживания) и больницы (II-ой, периодический уровень обслуживания). Кроме того в структуре учреждений первого уровня обслуживания могут быть аптечные пункты и фельдшерско-акушерские пункты (ФАП), которые должны заменять врачебные амбулатории. Ко второму уровню обслуживания относятся пункты и станции скорой медицинской помощи, инфекционные больницы, роддома, поликлиники для взрослых и детей, стоматологические поликлиники, городские аптеки, молочные кухни.</w:t>
      </w:r>
    </w:p>
    <w:p w:rsidR="001F46D3" w:rsidRPr="0099169B" w:rsidRDefault="001F46D3" w:rsidP="001F46D3">
      <w:pPr>
        <w:pStyle w:val="100"/>
        <w:ind w:firstLine="709"/>
        <w:rPr>
          <w:color w:val="FF0000"/>
          <w:sz w:val="28"/>
          <w:szCs w:val="28"/>
        </w:rPr>
      </w:pPr>
    </w:p>
    <w:p w:rsidR="001F46D3" w:rsidRDefault="001F46D3" w:rsidP="001F46D3">
      <w:pPr>
        <w:jc w:val="center"/>
        <w:rPr>
          <w:b/>
          <w:sz w:val="28"/>
          <w:szCs w:val="28"/>
        </w:rPr>
      </w:pPr>
      <w:r w:rsidRPr="0099169B">
        <w:rPr>
          <w:b/>
          <w:sz w:val="28"/>
          <w:szCs w:val="28"/>
        </w:rPr>
        <w:t xml:space="preserve">Расчет потребности в объектах здравоохранения </w:t>
      </w:r>
      <w:r w:rsidR="0061763D" w:rsidRPr="0061763D">
        <w:rPr>
          <w:b/>
          <w:sz w:val="28"/>
          <w:szCs w:val="28"/>
        </w:rPr>
        <w:t>Ключиковского сельсовета</w:t>
      </w:r>
      <w:r w:rsidR="0061763D" w:rsidRPr="0099169B">
        <w:rPr>
          <w:sz w:val="28"/>
          <w:szCs w:val="28"/>
        </w:rPr>
        <w:t xml:space="preserve"> </w:t>
      </w:r>
      <w:r w:rsidRPr="00FA0A8D">
        <w:rPr>
          <w:b/>
          <w:sz w:val="28"/>
          <w:szCs w:val="28"/>
        </w:rPr>
        <w:t xml:space="preserve">Сузунского </w:t>
      </w:r>
      <w:r w:rsidRPr="0061763D">
        <w:rPr>
          <w:b/>
          <w:sz w:val="28"/>
          <w:szCs w:val="28"/>
        </w:rPr>
        <w:t>района (</w:t>
      </w:r>
      <w:r w:rsidR="0061763D" w:rsidRPr="0061763D">
        <w:rPr>
          <w:b/>
          <w:sz w:val="28"/>
          <w:szCs w:val="28"/>
        </w:rPr>
        <w:t>1395</w:t>
      </w:r>
      <w:r w:rsidRPr="0061763D">
        <w:rPr>
          <w:b/>
          <w:sz w:val="28"/>
          <w:szCs w:val="28"/>
        </w:rPr>
        <w:t xml:space="preserve"> чел.)</w:t>
      </w:r>
    </w:p>
    <w:tbl>
      <w:tblPr>
        <w:tblW w:w="9809"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4536"/>
        <w:gridCol w:w="1560"/>
        <w:gridCol w:w="1559"/>
        <w:gridCol w:w="1417"/>
      </w:tblGrid>
      <w:tr w:rsidR="00DE0486" w:rsidRPr="00DE0486" w:rsidTr="00241587">
        <w:trPr>
          <w:trHeight w:val="354"/>
        </w:trPr>
        <w:tc>
          <w:tcPr>
            <w:tcW w:w="737" w:type="dxa"/>
            <w:shd w:val="clear" w:color="auto" w:fill="auto"/>
            <w:vAlign w:val="center"/>
          </w:tcPr>
          <w:p w:rsidR="00DE0486" w:rsidRPr="00DE0486" w:rsidRDefault="00DE0486" w:rsidP="00241587">
            <w:pPr>
              <w:jc w:val="center"/>
              <w:rPr>
                <w:b/>
                <w:sz w:val="28"/>
                <w:szCs w:val="28"/>
              </w:rPr>
            </w:pPr>
            <w:r w:rsidRPr="00DE0486">
              <w:rPr>
                <w:b/>
                <w:sz w:val="28"/>
                <w:szCs w:val="28"/>
              </w:rPr>
              <w:t>№ п/п</w:t>
            </w:r>
          </w:p>
        </w:tc>
        <w:tc>
          <w:tcPr>
            <w:tcW w:w="4536" w:type="dxa"/>
            <w:shd w:val="clear" w:color="auto" w:fill="auto"/>
            <w:vAlign w:val="center"/>
          </w:tcPr>
          <w:p w:rsidR="00DE0486" w:rsidRPr="00DE0486" w:rsidRDefault="00DE0486" w:rsidP="00241587">
            <w:pPr>
              <w:jc w:val="center"/>
              <w:rPr>
                <w:b/>
                <w:sz w:val="28"/>
                <w:szCs w:val="28"/>
              </w:rPr>
            </w:pPr>
            <w:r w:rsidRPr="00DE0486">
              <w:rPr>
                <w:b/>
                <w:sz w:val="28"/>
                <w:szCs w:val="28"/>
              </w:rPr>
              <w:t>Наименование учреждений</w:t>
            </w:r>
          </w:p>
        </w:tc>
        <w:tc>
          <w:tcPr>
            <w:tcW w:w="1560" w:type="dxa"/>
          </w:tcPr>
          <w:p w:rsidR="00DE0486" w:rsidRPr="00DE0486" w:rsidRDefault="00DE0486" w:rsidP="00241587">
            <w:pPr>
              <w:ind w:left="-112" w:right="-120"/>
              <w:jc w:val="center"/>
              <w:rPr>
                <w:b/>
                <w:sz w:val="28"/>
                <w:szCs w:val="28"/>
              </w:rPr>
            </w:pPr>
            <w:r w:rsidRPr="00DE0486">
              <w:rPr>
                <w:b/>
                <w:sz w:val="28"/>
                <w:szCs w:val="28"/>
              </w:rPr>
              <w:t>Норматив</w:t>
            </w:r>
          </w:p>
        </w:tc>
        <w:tc>
          <w:tcPr>
            <w:tcW w:w="1559" w:type="dxa"/>
            <w:shd w:val="clear" w:color="auto" w:fill="auto"/>
            <w:vAlign w:val="center"/>
          </w:tcPr>
          <w:p w:rsidR="00DE0486" w:rsidRPr="00DE0486" w:rsidRDefault="00DE0486" w:rsidP="00DE0486">
            <w:pPr>
              <w:ind w:left="-112" w:right="-120"/>
              <w:jc w:val="center"/>
              <w:rPr>
                <w:b/>
                <w:sz w:val="28"/>
                <w:szCs w:val="28"/>
              </w:rPr>
            </w:pPr>
            <w:r w:rsidRPr="00DE0486">
              <w:rPr>
                <w:b/>
                <w:sz w:val="28"/>
                <w:szCs w:val="28"/>
              </w:rPr>
              <w:t xml:space="preserve">Кол-во     (по норме) </w:t>
            </w:r>
            <w:r>
              <w:rPr>
                <w:b/>
                <w:sz w:val="28"/>
                <w:szCs w:val="28"/>
              </w:rPr>
              <w:t>шт.</w:t>
            </w:r>
          </w:p>
        </w:tc>
        <w:tc>
          <w:tcPr>
            <w:tcW w:w="1417" w:type="dxa"/>
          </w:tcPr>
          <w:p w:rsidR="00DE0486" w:rsidRPr="00DE0486" w:rsidRDefault="00DE0486" w:rsidP="00241587">
            <w:pPr>
              <w:ind w:left="-112" w:right="-120"/>
              <w:jc w:val="center"/>
              <w:rPr>
                <w:b/>
                <w:sz w:val="28"/>
                <w:szCs w:val="28"/>
              </w:rPr>
            </w:pPr>
            <w:r w:rsidRPr="00DE0486">
              <w:rPr>
                <w:b/>
                <w:sz w:val="28"/>
                <w:szCs w:val="28"/>
              </w:rPr>
              <w:t>Кол-во  (сущ), шт.</w:t>
            </w:r>
          </w:p>
        </w:tc>
      </w:tr>
      <w:tr w:rsidR="00DE0486" w:rsidRPr="00DE0486" w:rsidTr="00241587">
        <w:tc>
          <w:tcPr>
            <w:tcW w:w="737" w:type="dxa"/>
            <w:shd w:val="clear" w:color="auto" w:fill="auto"/>
            <w:vAlign w:val="center"/>
          </w:tcPr>
          <w:p w:rsidR="00DE0486" w:rsidRPr="00DE0486" w:rsidRDefault="00DE0486" w:rsidP="00241587">
            <w:pPr>
              <w:jc w:val="center"/>
              <w:rPr>
                <w:sz w:val="28"/>
                <w:szCs w:val="28"/>
              </w:rPr>
            </w:pPr>
            <w:r w:rsidRPr="00DE0486">
              <w:rPr>
                <w:sz w:val="28"/>
                <w:szCs w:val="28"/>
              </w:rPr>
              <w:t>1</w:t>
            </w:r>
          </w:p>
        </w:tc>
        <w:tc>
          <w:tcPr>
            <w:tcW w:w="4536" w:type="dxa"/>
            <w:shd w:val="clear" w:color="auto" w:fill="auto"/>
            <w:vAlign w:val="center"/>
          </w:tcPr>
          <w:p w:rsidR="00DE0486" w:rsidRPr="00DE0486" w:rsidRDefault="00DE0486" w:rsidP="00241587">
            <w:pPr>
              <w:jc w:val="center"/>
              <w:rPr>
                <w:sz w:val="28"/>
                <w:szCs w:val="28"/>
              </w:rPr>
            </w:pPr>
            <w:r w:rsidRPr="00DE0486">
              <w:rPr>
                <w:sz w:val="28"/>
                <w:szCs w:val="28"/>
              </w:rPr>
              <w:t>2</w:t>
            </w:r>
          </w:p>
        </w:tc>
        <w:tc>
          <w:tcPr>
            <w:tcW w:w="1560" w:type="dxa"/>
          </w:tcPr>
          <w:p w:rsidR="00DE0486" w:rsidRPr="00DE0486" w:rsidRDefault="00DE0486" w:rsidP="00241587">
            <w:pPr>
              <w:jc w:val="center"/>
              <w:rPr>
                <w:sz w:val="28"/>
                <w:szCs w:val="28"/>
              </w:rPr>
            </w:pPr>
          </w:p>
        </w:tc>
        <w:tc>
          <w:tcPr>
            <w:tcW w:w="1559" w:type="dxa"/>
            <w:shd w:val="clear" w:color="auto" w:fill="auto"/>
            <w:vAlign w:val="center"/>
          </w:tcPr>
          <w:p w:rsidR="00DE0486" w:rsidRPr="00DE0486" w:rsidRDefault="00DE0486" w:rsidP="00241587">
            <w:pPr>
              <w:jc w:val="center"/>
              <w:rPr>
                <w:sz w:val="28"/>
                <w:szCs w:val="28"/>
              </w:rPr>
            </w:pPr>
            <w:r w:rsidRPr="00DE0486">
              <w:rPr>
                <w:sz w:val="28"/>
                <w:szCs w:val="28"/>
              </w:rPr>
              <w:t>4</w:t>
            </w:r>
          </w:p>
        </w:tc>
        <w:tc>
          <w:tcPr>
            <w:tcW w:w="1417" w:type="dxa"/>
          </w:tcPr>
          <w:p w:rsidR="00DE0486" w:rsidRPr="00DE0486" w:rsidRDefault="00DE0486" w:rsidP="00241587">
            <w:pPr>
              <w:jc w:val="center"/>
              <w:rPr>
                <w:sz w:val="28"/>
                <w:szCs w:val="28"/>
              </w:rPr>
            </w:pPr>
          </w:p>
        </w:tc>
      </w:tr>
      <w:tr w:rsidR="00DE0486" w:rsidRPr="00DE0486" w:rsidTr="00103FF7">
        <w:trPr>
          <w:trHeight w:val="368"/>
        </w:trPr>
        <w:tc>
          <w:tcPr>
            <w:tcW w:w="737" w:type="dxa"/>
            <w:shd w:val="clear" w:color="auto" w:fill="auto"/>
            <w:vAlign w:val="center"/>
          </w:tcPr>
          <w:p w:rsidR="00DE0486" w:rsidRPr="00DE0486" w:rsidRDefault="00DE0486" w:rsidP="00241587">
            <w:pPr>
              <w:jc w:val="center"/>
              <w:rPr>
                <w:sz w:val="28"/>
                <w:szCs w:val="28"/>
              </w:rPr>
            </w:pPr>
            <w:r w:rsidRPr="00DE0486">
              <w:rPr>
                <w:sz w:val="28"/>
                <w:szCs w:val="28"/>
              </w:rPr>
              <w:t>1</w:t>
            </w:r>
          </w:p>
        </w:tc>
        <w:tc>
          <w:tcPr>
            <w:tcW w:w="4536" w:type="dxa"/>
            <w:shd w:val="clear" w:color="auto" w:fill="auto"/>
          </w:tcPr>
          <w:p w:rsidR="00DE0486" w:rsidRPr="00DE0486" w:rsidRDefault="00DE0486">
            <w:pPr>
              <w:rPr>
                <w:bCs/>
                <w:color w:val="000000"/>
                <w:sz w:val="28"/>
                <w:szCs w:val="28"/>
              </w:rPr>
            </w:pPr>
            <w:r w:rsidRPr="00DE0486">
              <w:rPr>
                <w:bCs/>
                <w:color w:val="000000"/>
                <w:sz w:val="28"/>
                <w:szCs w:val="28"/>
              </w:rPr>
              <w:t>Поликлиники, амбулатории, диспансеры, больницы</w:t>
            </w:r>
          </w:p>
        </w:tc>
        <w:tc>
          <w:tcPr>
            <w:tcW w:w="3119" w:type="dxa"/>
            <w:gridSpan w:val="2"/>
            <w:vAlign w:val="center"/>
          </w:tcPr>
          <w:p w:rsidR="00DE0486" w:rsidRPr="00DE0486" w:rsidRDefault="00DE0486" w:rsidP="00103FF7">
            <w:pPr>
              <w:jc w:val="center"/>
              <w:rPr>
                <w:sz w:val="28"/>
                <w:szCs w:val="28"/>
                <w:highlight w:val="green"/>
              </w:rPr>
            </w:pPr>
            <w:r w:rsidRPr="00DE0486">
              <w:rPr>
                <w:sz w:val="28"/>
                <w:szCs w:val="28"/>
              </w:rPr>
              <w:t>По заданию на проетирование</w:t>
            </w:r>
          </w:p>
        </w:tc>
        <w:tc>
          <w:tcPr>
            <w:tcW w:w="1417" w:type="dxa"/>
            <w:vAlign w:val="center"/>
          </w:tcPr>
          <w:p w:rsidR="00DE0486" w:rsidRPr="0061763D" w:rsidRDefault="0061763D" w:rsidP="00103FF7">
            <w:pPr>
              <w:jc w:val="center"/>
              <w:rPr>
                <w:sz w:val="28"/>
                <w:szCs w:val="28"/>
              </w:rPr>
            </w:pPr>
            <w:r w:rsidRPr="0061763D">
              <w:rPr>
                <w:sz w:val="28"/>
                <w:szCs w:val="28"/>
              </w:rPr>
              <w:t>-</w:t>
            </w:r>
          </w:p>
        </w:tc>
      </w:tr>
      <w:tr w:rsidR="00BF5F37" w:rsidRPr="00DE0486" w:rsidTr="00103FF7">
        <w:trPr>
          <w:trHeight w:val="550"/>
        </w:trPr>
        <w:tc>
          <w:tcPr>
            <w:tcW w:w="737" w:type="dxa"/>
            <w:shd w:val="clear" w:color="auto" w:fill="auto"/>
            <w:vAlign w:val="center"/>
          </w:tcPr>
          <w:p w:rsidR="00BF5F37" w:rsidRPr="00DE0486" w:rsidRDefault="00BF5F37" w:rsidP="00241587">
            <w:pPr>
              <w:jc w:val="center"/>
              <w:rPr>
                <w:sz w:val="28"/>
                <w:szCs w:val="28"/>
              </w:rPr>
            </w:pPr>
            <w:r w:rsidRPr="00DE0486">
              <w:rPr>
                <w:sz w:val="28"/>
                <w:szCs w:val="28"/>
              </w:rPr>
              <w:t>2</w:t>
            </w:r>
          </w:p>
        </w:tc>
        <w:tc>
          <w:tcPr>
            <w:tcW w:w="4536" w:type="dxa"/>
            <w:shd w:val="clear" w:color="auto" w:fill="auto"/>
          </w:tcPr>
          <w:p w:rsidR="00BF5F37" w:rsidRPr="00DE0486" w:rsidRDefault="00BF5F37">
            <w:pPr>
              <w:rPr>
                <w:bCs/>
                <w:color w:val="000000"/>
                <w:sz w:val="28"/>
                <w:szCs w:val="28"/>
              </w:rPr>
            </w:pPr>
            <w:r w:rsidRPr="00DE0486">
              <w:rPr>
                <w:bCs/>
                <w:color w:val="000000"/>
                <w:sz w:val="28"/>
                <w:szCs w:val="28"/>
              </w:rPr>
              <w:t>Станции скорой медицинской помощи (в 15мин-й доступности)</w:t>
            </w:r>
          </w:p>
        </w:tc>
        <w:tc>
          <w:tcPr>
            <w:tcW w:w="1560" w:type="dxa"/>
            <w:vAlign w:val="center"/>
          </w:tcPr>
          <w:p w:rsidR="00BF5F37" w:rsidRPr="00DE0486" w:rsidRDefault="00BF5F37" w:rsidP="00241587">
            <w:pPr>
              <w:jc w:val="center"/>
              <w:rPr>
                <w:sz w:val="28"/>
                <w:szCs w:val="28"/>
              </w:rPr>
            </w:pPr>
            <w:r w:rsidRPr="00DE0486">
              <w:rPr>
                <w:sz w:val="28"/>
                <w:szCs w:val="28"/>
              </w:rPr>
              <w:t>на 10 тыс.чел.</w:t>
            </w:r>
          </w:p>
        </w:tc>
        <w:tc>
          <w:tcPr>
            <w:tcW w:w="1559" w:type="dxa"/>
            <w:shd w:val="clear" w:color="auto" w:fill="auto"/>
            <w:vAlign w:val="center"/>
          </w:tcPr>
          <w:p w:rsidR="00BF5F37" w:rsidRPr="00DE0486" w:rsidRDefault="00BF5F37" w:rsidP="00103FF7">
            <w:pPr>
              <w:jc w:val="center"/>
              <w:rPr>
                <w:sz w:val="28"/>
                <w:szCs w:val="28"/>
              </w:rPr>
            </w:pPr>
            <w:r>
              <w:rPr>
                <w:sz w:val="28"/>
                <w:szCs w:val="28"/>
              </w:rPr>
              <w:t>1</w:t>
            </w:r>
          </w:p>
        </w:tc>
        <w:tc>
          <w:tcPr>
            <w:tcW w:w="1417" w:type="dxa"/>
            <w:vAlign w:val="center"/>
          </w:tcPr>
          <w:p w:rsidR="00BF5F37" w:rsidRPr="0061763D" w:rsidRDefault="00BF5F37" w:rsidP="00103FF7">
            <w:pPr>
              <w:jc w:val="center"/>
              <w:rPr>
                <w:sz w:val="28"/>
                <w:szCs w:val="28"/>
              </w:rPr>
            </w:pPr>
            <w:r w:rsidRPr="0061763D">
              <w:rPr>
                <w:sz w:val="28"/>
                <w:szCs w:val="28"/>
              </w:rPr>
              <w:t>-</w:t>
            </w:r>
          </w:p>
          <w:p w:rsidR="00BF5F37" w:rsidRPr="0061763D" w:rsidRDefault="00BF5F37" w:rsidP="00103FF7">
            <w:pPr>
              <w:jc w:val="center"/>
              <w:rPr>
                <w:sz w:val="28"/>
                <w:szCs w:val="28"/>
              </w:rPr>
            </w:pPr>
          </w:p>
        </w:tc>
      </w:tr>
      <w:tr w:rsidR="00BF5F37" w:rsidRPr="00DE0486" w:rsidTr="00103FF7">
        <w:trPr>
          <w:trHeight w:val="550"/>
        </w:trPr>
        <w:tc>
          <w:tcPr>
            <w:tcW w:w="737" w:type="dxa"/>
            <w:shd w:val="clear" w:color="auto" w:fill="auto"/>
            <w:vAlign w:val="center"/>
          </w:tcPr>
          <w:p w:rsidR="00BF5F37" w:rsidRPr="00DE0486" w:rsidRDefault="00BF5F37" w:rsidP="00241587">
            <w:pPr>
              <w:jc w:val="center"/>
              <w:rPr>
                <w:sz w:val="28"/>
                <w:szCs w:val="28"/>
              </w:rPr>
            </w:pPr>
            <w:r>
              <w:rPr>
                <w:sz w:val="28"/>
                <w:szCs w:val="28"/>
              </w:rPr>
              <w:t>3</w:t>
            </w:r>
          </w:p>
        </w:tc>
        <w:tc>
          <w:tcPr>
            <w:tcW w:w="4536" w:type="dxa"/>
            <w:shd w:val="clear" w:color="auto" w:fill="auto"/>
          </w:tcPr>
          <w:p w:rsidR="00BF5F37" w:rsidRPr="00DE0486" w:rsidRDefault="00BF5F37">
            <w:pPr>
              <w:rPr>
                <w:bCs/>
                <w:color w:val="000000"/>
                <w:sz w:val="28"/>
                <w:szCs w:val="28"/>
              </w:rPr>
            </w:pPr>
            <w:r w:rsidRPr="00DE0486">
              <w:rPr>
                <w:bCs/>
                <w:color w:val="000000"/>
                <w:sz w:val="28"/>
                <w:szCs w:val="28"/>
              </w:rPr>
              <w:t>Выдвижные пункты скорой мед.помощи (в 30мин-й доступности)</w:t>
            </w:r>
          </w:p>
        </w:tc>
        <w:tc>
          <w:tcPr>
            <w:tcW w:w="1560" w:type="dxa"/>
            <w:vAlign w:val="center"/>
          </w:tcPr>
          <w:p w:rsidR="00BF5F37" w:rsidRPr="00DE0486" w:rsidRDefault="00BF5F37" w:rsidP="00241587">
            <w:pPr>
              <w:jc w:val="center"/>
              <w:rPr>
                <w:sz w:val="28"/>
                <w:szCs w:val="28"/>
              </w:rPr>
            </w:pPr>
            <w:r w:rsidRPr="00DE0486">
              <w:rPr>
                <w:sz w:val="28"/>
                <w:szCs w:val="28"/>
              </w:rPr>
              <w:t xml:space="preserve">на </w:t>
            </w:r>
            <w:r>
              <w:rPr>
                <w:sz w:val="28"/>
                <w:szCs w:val="28"/>
              </w:rPr>
              <w:t>5</w:t>
            </w:r>
            <w:r w:rsidRPr="00DE0486">
              <w:rPr>
                <w:sz w:val="28"/>
                <w:szCs w:val="28"/>
              </w:rPr>
              <w:t xml:space="preserve"> тыс.чел.</w:t>
            </w:r>
          </w:p>
        </w:tc>
        <w:tc>
          <w:tcPr>
            <w:tcW w:w="1559" w:type="dxa"/>
            <w:shd w:val="clear" w:color="auto" w:fill="auto"/>
            <w:vAlign w:val="center"/>
          </w:tcPr>
          <w:p w:rsidR="00BF5F37" w:rsidRPr="00DE0486" w:rsidRDefault="00BF5F37" w:rsidP="00103FF7">
            <w:pPr>
              <w:jc w:val="center"/>
              <w:rPr>
                <w:sz w:val="28"/>
                <w:szCs w:val="28"/>
              </w:rPr>
            </w:pPr>
            <w:r>
              <w:rPr>
                <w:sz w:val="28"/>
                <w:szCs w:val="28"/>
              </w:rPr>
              <w:t>1</w:t>
            </w:r>
          </w:p>
        </w:tc>
        <w:tc>
          <w:tcPr>
            <w:tcW w:w="1417" w:type="dxa"/>
            <w:vAlign w:val="center"/>
          </w:tcPr>
          <w:p w:rsidR="00BF5F37" w:rsidRPr="0061763D" w:rsidRDefault="00BF5F37" w:rsidP="00103FF7">
            <w:pPr>
              <w:jc w:val="center"/>
              <w:rPr>
                <w:sz w:val="28"/>
                <w:szCs w:val="28"/>
              </w:rPr>
            </w:pPr>
            <w:r w:rsidRPr="0061763D">
              <w:rPr>
                <w:sz w:val="28"/>
                <w:szCs w:val="28"/>
              </w:rPr>
              <w:t>-</w:t>
            </w:r>
          </w:p>
        </w:tc>
      </w:tr>
      <w:tr w:rsidR="00DE0486" w:rsidRPr="00DE0486" w:rsidTr="00103FF7">
        <w:trPr>
          <w:trHeight w:val="550"/>
        </w:trPr>
        <w:tc>
          <w:tcPr>
            <w:tcW w:w="737" w:type="dxa"/>
            <w:shd w:val="clear" w:color="auto" w:fill="auto"/>
            <w:vAlign w:val="center"/>
          </w:tcPr>
          <w:p w:rsidR="00DE0486" w:rsidRPr="00DE0486" w:rsidRDefault="00DE0486" w:rsidP="00241587">
            <w:pPr>
              <w:jc w:val="center"/>
              <w:rPr>
                <w:sz w:val="28"/>
                <w:szCs w:val="28"/>
              </w:rPr>
            </w:pPr>
            <w:r>
              <w:rPr>
                <w:sz w:val="28"/>
                <w:szCs w:val="28"/>
              </w:rPr>
              <w:t>4</w:t>
            </w:r>
          </w:p>
        </w:tc>
        <w:tc>
          <w:tcPr>
            <w:tcW w:w="4536" w:type="dxa"/>
            <w:shd w:val="clear" w:color="auto" w:fill="auto"/>
          </w:tcPr>
          <w:p w:rsidR="00DE0486" w:rsidRPr="00DE0486" w:rsidRDefault="00DE0486">
            <w:pPr>
              <w:rPr>
                <w:bCs/>
                <w:color w:val="000000"/>
                <w:sz w:val="28"/>
                <w:szCs w:val="28"/>
              </w:rPr>
            </w:pPr>
            <w:r w:rsidRPr="00DE0486">
              <w:rPr>
                <w:bCs/>
                <w:color w:val="000000"/>
                <w:sz w:val="28"/>
                <w:szCs w:val="28"/>
              </w:rPr>
              <w:t>Фельдшерско-акушерский пункт (ФАП)</w:t>
            </w:r>
          </w:p>
        </w:tc>
        <w:tc>
          <w:tcPr>
            <w:tcW w:w="3119" w:type="dxa"/>
            <w:gridSpan w:val="2"/>
            <w:vAlign w:val="center"/>
          </w:tcPr>
          <w:p w:rsidR="00DE0486" w:rsidRPr="00DE0486" w:rsidRDefault="00DE0486" w:rsidP="00103FF7">
            <w:pPr>
              <w:jc w:val="center"/>
              <w:rPr>
                <w:sz w:val="28"/>
                <w:szCs w:val="28"/>
              </w:rPr>
            </w:pPr>
            <w:r w:rsidRPr="00DE0486">
              <w:rPr>
                <w:sz w:val="28"/>
                <w:szCs w:val="28"/>
              </w:rPr>
              <w:t>По заданию на проетирование</w:t>
            </w:r>
          </w:p>
        </w:tc>
        <w:tc>
          <w:tcPr>
            <w:tcW w:w="1417" w:type="dxa"/>
            <w:vAlign w:val="center"/>
          </w:tcPr>
          <w:p w:rsidR="00DE0486" w:rsidRPr="0061763D" w:rsidRDefault="00DE0486" w:rsidP="00103FF7">
            <w:pPr>
              <w:jc w:val="center"/>
              <w:rPr>
                <w:sz w:val="28"/>
                <w:szCs w:val="28"/>
              </w:rPr>
            </w:pPr>
            <w:r w:rsidRPr="0061763D">
              <w:rPr>
                <w:sz w:val="28"/>
                <w:szCs w:val="28"/>
              </w:rPr>
              <w:t>-</w:t>
            </w:r>
          </w:p>
        </w:tc>
      </w:tr>
      <w:tr w:rsidR="00DE0486" w:rsidRPr="00DE0486" w:rsidTr="00103FF7">
        <w:trPr>
          <w:trHeight w:val="550"/>
        </w:trPr>
        <w:tc>
          <w:tcPr>
            <w:tcW w:w="737" w:type="dxa"/>
            <w:shd w:val="clear" w:color="auto" w:fill="auto"/>
            <w:vAlign w:val="center"/>
          </w:tcPr>
          <w:p w:rsidR="00DE0486" w:rsidRPr="00DE0486" w:rsidRDefault="00DE0486" w:rsidP="00241587">
            <w:pPr>
              <w:jc w:val="center"/>
              <w:rPr>
                <w:sz w:val="28"/>
                <w:szCs w:val="28"/>
              </w:rPr>
            </w:pPr>
            <w:r>
              <w:rPr>
                <w:sz w:val="28"/>
                <w:szCs w:val="28"/>
              </w:rPr>
              <w:t>5</w:t>
            </w:r>
          </w:p>
        </w:tc>
        <w:tc>
          <w:tcPr>
            <w:tcW w:w="4536" w:type="dxa"/>
            <w:shd w:val="clear" w:color="auto" w:fill="auto"/>
          </w:tcPr>
          <w:p w:rsidR="00DE0486" w:rsidRPr="00DE0486" w:rsidRDefault="00DE0486">
            <w:pPr>
              <w:rPr>
                <w:bCs/>
                <w:color w:val="000000"/>
                <w:sz w:val="28"/>
                <w:szCs w:val="28"/>
              </w:rPr>
            </w:pPr>
            <w:r w:rsidRPr="00DE0486">
              <w:rPr>
                <w:bCs/>
                <w:color w:val="000000"/>
                <w:sz w:val="28"/>
                <w:szCs w:val="28"/>
              </w:rPr>
              <w:t>Аптеки</w:t>
            </w:r>
          </w:p>
        </w:tc>
        <w:tc>
          <w:tcPr>
            <w:tcW w:w="3119" w:type="dxa"/>
            <w:gridSpan w:val="2"/>
            <w:vAlign w:val="center"/>
          </w:tcPr>
          <w:p w:rsidR="00DE0486" w:rsidRPr="00DE0486" w:rsidRDefault="00DE0486" w:rsidP="00103FF7">
            <w:pPr>
              <w:jc w:val="center"/>
              <w:rPr>
                <w:sz w:val="28"/>
                <w:szCs w:val="28"/>
              </w:rPr>
            </w:pPr>
            <w:r w:rsidRPr="00DE0486">
              <w:rPr>
                <w:sz w:val="28"/>
                <w:szCs w:val="28"/>
              </w:rPr>
              <w:t>По заданию на проетирование</w:t>
            </w:r>
          </w:p>
        </w:tc>
        <w:tc>
          <w:tcPr>
            <w:tcW w:w="1417" w:type="dxa"/>
            <w:vAlign w:val="center"/>
          </w:tcPr>
          <w:p w:rsidR="00DE0486" w:rsidRPr="0061763D" w:rsidRDefault="00DE0486" w:rsidP="00103FF7">
            <w:pPr>
              <w:jc w:val="center"/>
              <w:rPr>
                <w:sz w:val="28"/>
                <w:szCs w:val="28"/>
              </w:rPr>
            </w:pPr>
            <w:r w:rsidRPr="0061763D">
              <w:rPr>
                <w:sz w:val="28"/>
                <w:szCs w:val="28"/>
              </w:rPr>
              <w:t>-</w:t>
            </w:r>
          </w:p>
        </w:tc>
      </w:tr>
    </w:tbl>
    <w:p w:rsidR="00DE0486" w:rsidRDefault="00DE0486" w:rsidP="001F46D3">
      <w:pPr>
        <w:jc w:val="center"/>
        <w:rPr>
          <w:b/>
          <w:sz w:val="28"/>
          <w:szCs w:val="28"/>
        </w:rPr>
      </w:pPr>
    </w:p>
    <w:p w:rsidR="001F46D3" w:rsidRPr="0099169B" w:rsidRDefault="001F46D3" w:rsidP="001F46D3">
      <w:pPr>
        <w:pStyle w:val="100"/>
        <w:ind w:firstLine="709"/>
        <w:rPr>
          <w:sz w:val="28"/>
          <w:szCs w:val="28"/>
        </w:rPr>
      </w:pPr>
      <w:r w:rsidRPr="0099169B">
        <w:rPr>
          <w:sz w:val="28"/>
          <w:szCs w:val="28"/>
        </w:rPr>
        <w:t>По данным СНиП «Градостроительство...» территориальная доступность амбулаторий, ФАП и аптек в сельской местности принимается в пределах 30 минут с использованием транспорта.</w:t>
      </w:r>
    </w:p>
    <w:p w:rsidR="001F46D3" w:rsidRPr="0099169B" w:rsidRDefault="001F46D3" w:rsidP="001F46D3">
      <w:pPr>
        <w:pStyle w:val="100"/>
        <w:jc w:val="center"/>
        <w:rPr>
          <w:sz w:val="28"/>
          <w:szCs w:val="28"/>
          <w:u w:val="single"/>
        </w:rPr>
      </w:pPr>
    </w:p>
    <w:p w:rsidR="001F46D3" w:rsidRPr="0099169B" w:rsidRDefault="001F46D3" w:rsidP="001F46D3">
      <w:pPr>
        <w:pStyle w:val="100"/>
        <w:jc w:val="center"/>
        <w:rPr>
          <w:b/>
          <w:sz w:val="28"/>
          <w:szCs w:val="28"/>
          <w:u w:val="single"/>
        </w:rPr>
      </w:pPr>
      <w:r w:rsidRPr="0099169B">
        <w:rPr>
          <w:b/>
          <w:sz w:val="28"/>
          <w:szCs w:val="28"/>
          <w:u w:val="single"/>
        </w:rPr>
        <w:t>2.7.1.3. Предприятия торговли, общественного питания, бытового обслуживания</w:t>
      </w:r>
    </w:p>
    <w:p w:rsidR="001F46D3" w:rsidRPr="0099169B" w:rsidRDefault="001F46D3" w:rsidP="001F46D3">
      <w:pPr>
        <w:pStyle w:val="100"/>
        <w:ind w:firstLine="709"/>
        <w:rPr>
          <w:sz w:val="28"/>
          <w:szCs w:val="28"/>
        </w:rPr>
      </w:pPr>
      <w:r w:rsidRPr="0099169B">
        <w:rPr>
          <w:sz w:val="28"/>
          <w:szCs w:val="28"/>
        </w:rPr>
        <w:t>На данный вид обслуживания нормы расчета даются только в СНиП 2.07.01-89* «Градостроительство. Планировка и застройка городских и сельских поселений. На сегодняшний день в структуре этих предприятий практически не осталось объектов муниципальной собственности, предполагается, что развитие отрасли будет происходить на основе  частного предпринимательства.</w:t>
      </w:r>
    </w:p>
    <w:p w:rsidR="001F46D3" w:rsidRPr="0099169B" w:rsidRDefault="001F46D3" w:rsidP="001F46D3">
      <w:pPr>
        <w:pStyle w:val="100"/>
        <w:ind w:firstLine="709"/>
        <w:rPr>
          <w:sz w:val="28"/>
          <w:szCs w:val="28"/>
        </w:rPr>
      </w:pPr>
      <w:r w:rsidRPr="0099169B">
        <w:rPr>
          <w:sz w:val="28"/>
          <w:szCs w:val="28"/>
        </w:rPr>
        <w:t xml:space="preserve">К первому уровню обслуживания относятся магазины товаров повседневного спроса, пункты общественного питания, приемные пункты </w:t>
      </w:r>
      <w:r w:rsidRPr="0099169B">
        <w:rPr>
          <w:sz w:val="28"/>
          <w:szCs w:val="28"/>
        </w:rPr>
        <w:lastRenderedPageBreak/>
        <w:t>бытового обслуживания, прачечные-химчистки, бани. На периодическом уровне находятся более крупные магазины, торговые центры, мелкооптовые и розничные рынки, базы; предприятия общественного питания, рестораны, кафе и т.д.; специализированные предприятия бытового обслуживания, фабрики-прачечные, химчистки, пожарные депо, банно-оздоровительные учреждения, гостиницы.</w:t>
      </w:r>
    </w:p>
    <w:p w:rsidR="001F46D3" w:rsidRPr="0099169B" w:rsidRDefault="001F46D3" w:rsidP="001F46D3">
      <w:pPr>
        <w:pStyle w:val="100"/>
        <w:ind w:firstLine="709"/>
        <w:rPr>
          <w:sz w:val="28"/>
          <w:szCs w:val="28"/>
        </w:rPr>
      </w:pPr>
      <w:r w:rsidRPr="0099169B">
        <w:rPr>
          <w:sz w:val="28"/>
          <w:szCs w:val="28"/>
        </w:rPr>
        <w:t>Потребительский рынок – предприятия торговли, общественного питания – наиболее динамично развивающаяся отрасль социальной инфраструктуры.</w:t>
      </w:r>
    </w:p>
    <w:p w:rsidR="001F46D3" w:rsidRPr="0099169B" w:rsidRDefault="001F46D3" w:rsidP="001F46D3">
      <w:pPr>
        <w:pStyle w:val="100"/>
        <w:ind w:firstLine="709"/>
        <w:rPr>
          <w:sz w:val="28"/>
          <w:szCs w:val="28"/>
        </w:rPr>
      </w:pPr>
      <w:r w:rsidRPr="0099169B">
        <w:rPr>
          <w:sz w:val="28"/>
          <w:szCs w:val="28"/>
        </w:rPr>
        <w:t>Произвести полный расчет потребности по предприятиям торговли и общественного питания не представляется возможным в связи с отсутствием данных о емкости объектов. Нормативные показатели представлены в таблице.</w:t>
      </w:r>
    </w:p>
    <w:p w:rsidR="001F46D3" w:rsidRPr="0099169B" w:rsidRDefault="001F46D3" w:rsidP="001F46D3">
      <w:pPr>
        <w:pStyle w:val="100"/>
        <w:jc w:val="center"/>
        <w:rPr>
          <w:b/>
          <w:sz w:val="28"/>
          <w:szCs w:val="28"/>
        </w:rPr>
      </w:pPr>
    </w:p>
    <w:p w:rsidR="001F46D3" w:rsidRPr="0099169B" w:rsidRDefault="001F46D3" w:rsidP="001F46D3">
      <w:pPr>
        <w:pStyle w:val="100"/>
        <w:jc w:val="center"/>
        <w:rPr>
          <w:b/>
          <w:sz w:val="28"/>
          <w:szCs w:val="28"/>
        </w:rPr>
      </w:pPr>
      <w:r w:rsidRPr="0099169B">
        <w:rPr>
          <w:b/>
          <w:sz w:val="28"/>
          <w:szCs w:val="28"/>
        </w:rPr>
        <w:t xml:space="preserve">Расчет потребности предприятий торговли, общественного питания </w:t>
      </w:r>
    </w:p>
    <w:p w:rsidR="001F46D3" w:rsidRDefault="001F46D3" w:rsidP="001F46D3">
      <w:pPr>
        <w:jc w:val="center"/>
        <w:rPr>
          <w:b/>
          <w:sz w:val="28"/>
          <w:szCs w:val="28"/>
        </w:rPr>
      </w:pPr>
      <w:r w:rsidRPr="0099169B">
        <w:rPr>
          <w:b/>
          <w:sz w:val="28"/>
          <w:szCs w:val="28"/>
        </w:rPr>
        <w:t xml:space="preserve">бытового обслуживания </w:t>
      </w:r>
      <w:r w:rsidR="0061763D" w:rsidRPr="0061763D">
        <w:rPr>
          <w:b/>
          <w:sz w:val="28"/>
          <w:szCs w:val="28"/>
        </w:rPr>
        <w:t>Ключиковского сельсовета</w:t>
      </w:r>
    </w:p>
    <w:p w:rsidR="001F46D3" w:rsidRPr="0061763D" w:rsidRDefault="001F46D3" w:rsidP="001F46D3">
      <w:pPr>
        <w:jc w:val="center"/>
        <w:rPr>
          <w:b/>
          <w:sz w:val="28"/>
          <w:szCs w:val="28"/>
        </w:rPr>
      </w:pPr>
      <w:r w:rsidRPr="00632851">
        <w:rPr>
          <w:b/>
          <w:sz w:val="28"/>
          <w:szCs w:val="28"/>
        </w:rPr>
        <w:t xml:space="preserve">Сузунского </w:t>
      </w:r>
      <w:r w:rsidRPr="0061763D">
        <w:rPr>
          <w:b/>
          <w:sz w:val="28"/>
          <w:szCs w:val="28"/>
        </w:rPr>
        <w:t>района (</w:t>
      </w:r>
      <w:r w:rsidR="0061763D" w:rsidRPr="0061763D">
        <w:rPr>
          <w:b/>
          <w:sz w:val="28"/>
          <w:szCs w:val="28"/>
        </w:rPr>
        <w:t>1395</w:t>
      </w:r>
      <w:r w:rsidRPr="0061763D">
        <w:rPr>
          <w:b/>
          <w:sz w:val="28"/>
          <w:szCs w:val="28"/>
        </w:rPr>
        <w:t xml:space="preserve"> чел.)</w:t>
      </w:r>
    </w:p>
    <w:tbl>
      <w:tblPr>
        <w:tblW w:w="966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6"/>
        <w:gridCol w:w="3403"/>
        <w:gridCol w:w="2552"/>
        <w:gridCol w:w="1560"/>
        <w:gridCol w:w="1417"/>
      </w:tblGrid>
      <w:tr w:rsidR="009A508A" w:rsidRPr="0061763D" w:rsidTr="009A508A">
        <w:trPr>
          <w:trHeight w:val="354"/>
        </w:trPr>
        <w:tc>
          <w:tcPr>
            <w:tcW w:w="736" w:type="dxa"/>
            <w:shd w:val="clear" w:color="auto" w:fill="auto"/>
            <w:vAlign w:val="center"/>
          </w:tcPr>
          <w:p w:rsidR="009A508A" w:rsidRPr="0061763D" w:rsidRDefault="009A508A" w:rsidP="00241587">
            <w:pPr>
              <w:jc w:val="center"/>
              <w:rPr>
                <w:b/>
                <w:sz w:val="28"/>
                <w:szCs w:val="28"/>
              </w:rPr>
            </w:pPr>
            <w:r w:rsidRPr="0061763D">
              <w:rPr>
                <w:b/>
                <w:sz w:val="28"/>
                <w:szCs w:val="28"/>
              </w:rPr>
              <w:t>№ п/п</w:t>
            </w:r>
          </w:p>
        </w:tc>
        <w:tc>
          <w:tcPr>
            <w:tcW w:w="3403" w:type="dxa"/>
            <w:shd w:val="clear" w:color="auto" w:fill="auto"/>
            <w:vAlign w:val="center"/>
          </w:tcPr>
          <w:p w:rsidR="009A508A" w:rsidRPr="0061763D" w:rsidRDefault="009A508A" w:rsidP="00241587">
            <w:pPr>
              <w:jc w:val="center"/>
              <w:rPr>
                <w:b/>
                <w:sz w:val="28"/>
                <w:szCs w:val="28"/>
              </w:rPr>
            </w:pPr>
            <w:r w:rsidRPr="0061763D">
              <w:rPr>
                <w:b/>
                <w:sz w:val="28"/>
                <w:szCs w:val="28"/>
              </w:rPr>
              <w:t>Наименование учреждений</w:t>
            </w:r>
          </w:p>
        </w:tc>
        <w:tc>
          <w:tcPr>
            <w:tcW w:w="2552" w:type="dxa"/>
          </w:tcPr>
          <w:p w:rsidR="009A508A" w:rsidRPr="0061763D" w:rsidRDefault="009A508A" w:rsidP="00241587">
            <w:pPr>
              <w:ind w:left="-112" w:right="-120"/>
              <w:jc w:val="center"/>
              <w:rPr>
                <w:b/>
                <w:sz w:val="28"/>
                <w:szCs w:val="28"/>
              </w:rPr>
            </w:pPr>
            <w:r w:rsidRPr="0061763D">
              <w:rPr>
                <w:b/>
                <w:sz w:val="28"/>
                <w:szCs w:val="28"/>
              </w:rPr>
              <w:t>Норматив</w:t>
            </w:r>
          </w:p>
        </w:tc>
        <w:tc>
          <w:tcPr>
            <w:tcW w:w="1560" w:type="dxa"/>
            <w:shd w:val="clear" w:color="auto" w:fill="auto"/>
            <w:vAlign w:val="center"/>
          </w:tcPr>
          <w:p w:rsidR="009A508A" w:rsidRPr="0061763D" w:rsidRDefault="009A508A" w:rsidP="00991643">
            <w:pPr>
              <w:ind w:left="-112" w:right="-120"/>
              <w:jc w:val="center"/>
              <w:rPr>
                <w:b/>
                <w:sz w:val="28"/>
                <w:szCs w:val="28"/>
              </w:rPr>
            </w:pPr>
            <w:r w:rsidRPr="0061763D">
              <w:rPr>
                <w:b/>
                <w:sz w:val="28"/>
                <w:szCs w:val="28"/>
              </w:rPr>
              <w:t xml:space="preserve">Кол-во     (по норме) </w:t>
            </w:r>
          </w:p>
        </w:tc>
        <w:tc>
          <w:tcPr>
            <w:tcW w:w="1417" w:type="dxa"/>
          </w:tcPr>
          <w:p w:rsidR="009A508A" w:rsidRPr="0061763D" w:rsidRDefault="009A508A" w:rsidP="00241587">
            <w:pPr>
              <w:ind w:left="-112" w:right="-120"/>
              <w:jc w:val="center"/>
              <w:rPr>
                <w:b/>
                <w:sz w:val="28"/>
                <w:szCs w:val="28"/>
              </w:rPr>
            </w:pPr>
            <w:r w:rsidRPr="0061763D">
              <w:rPr>
                <w:b/>
                <w:sz w:val="28"/>
                <w:szCs w:val="28"/>
              </w:rPr>
              <w:t>Кол-во  (сущ), шт.</w:t>
            </w:r>
          </w:p>
        </w:tc>
      </w:tr>
      <w:tr w:rsidR="009A508A" w:rsidRPr="0061763D" w:rsidTr="009A508A">
        <w:tc>
          <w:tcPr>
            <w:tcW w:w="736" w:type="dxa"/>
            <w:shd w:val="clear" w:color="auto" w:fill="auto"/>
            <w:vAlign w:val="center"/>
          </w:tcPr>
          <w:p w:rsidR="009A508A" w:rsidRPr="0061763D" w:rsidRDefault="009A508A" w:rsidP="00241587">
            <w:pPr>
              <w:jc w:val="center"/>
              <w:rPr>
                <w:sz w:val="28"/>
                <w:szCs w:val="28"/>
              </w:rPr>
            </w:pPr>
            <w:r w:rsidRPr="0061763D">
              <w:rPr>
                <w:sz w:val="28"/>
                <w:szCs w:val="28"/>
              </w:rPr>
              <w:t>1</w:t>
            </w:r>
          </w:p>
        </w:tc>
        <w:tc>
          <w:tcPr>
            <w:tcW w:w="3403" w:type="dxa"/>
            <w:shd w:val="clear" w:color="auto" w:fill="auto"/>
            <w:vAlign w:val="center"/>
          </w:tcPr>
          <w:p w:rsidR="009A508A" w:rsidRPr="0061763D" w:rsidRDefault="009A508A" w:rsidP="00241587">
            <w:pPr>
              <w:jc w:val="center"/>
              <w:rPr>
                <w:sz w:val="28"/>
                <w:szCs w:val="28"/>
              </w:rPr>
            </w:pPr>
            <w:r w:rsidRPr="0061763D">
              <w:rPr>
                <w:sz w:val="28"/>
                <w:szCs w:val="28"/>
              </w:rPr>
              <w:t>2</w:t>
            </w:r>
          </w:p>
        </w:tc>
        <w:tc>
          <w:tcPr>
            <w:tcW w:w="2552" w:type="dxa"/>
          </w:tcPr>
          <w:p w:rsidR="009A508A" w:rsidRPr="0061763D" w:rsidRDefault="00991643" w:rsidP="00241587">
            <w:pPr>
              <w:jc w:val="center"/>
              <w:rPr>
                <w:sz w:val="28"/>
                <w:szCs w:val="28"/>
              </w:rPr>
            </w:pPr>
            <w:r w:rsidRPr="0061763D">
              <w:rPr>
                <w:sz w:val="28"/>
                <w:szCs w:val="28"/>
              </w:rPr>
              <w:t>3</w:t>
            </w:r>
          </w:p>
        </w:tc>
        <w:tc>
          <w:tcPr>
            <w:tcW w:w="1560" w:type="dxa"/>
            <w:shd w:val="clear" w:color="auto" w:fill="auto"/>
            <w:vAlign w:val="center"/>
          </w:tcPr>
          <w:p w:rsidR="009A508A" w:rsidRPr="0061763D" w:rsidRDefault="009A508A" w:rsidP="00241587">
            <w:pPr>
              <w:jc w:val="center"/>
              <w:rPr>
                <w:sz w:val="28"/>
                <w:szCs w:val="28"/>
              </w:rPr>
            </w:pPr>
            <w:r w:rsidRPr="0061763D">
              <w:rPr>
                <w:sz w:val="28"/>
                <w:szCs w:val="28"/>
              </w:rPr>
              <w:t>4</w:t>
            </w:r>
          </w:p>
        </w:tc>
        <w:tc>
          <w:tcPr>
            <w:tcW w:w="1417" w:type="dxa"/>
          </w:tcPr>
          <w:p w:rsidR="009A508A" w:rsidRPr="0061763D" w:rsidRDefault="00991643" w:rsidP="00241587">
            <w:pPr>
              <w:jc w:val="center"/>
              <w:rPr>
                <w:sz w:val="28"/>
                <w:szCs w:val="28"/>
              </w:rPr>
            </w:pPr>
            <w:r w:rsidRPr="0061763D">
              <w:rPr>
                <w:sz w:val="28"/>
                <w:szCs w:val="28"/>
              </w:rPr>
              <w:t>5</w:t>
            </w:r>
          </w:p>
        </w:tc>
      </w:tr>
      <w:tr w:rsidR="009A508A" w:rsidRPr="0061763D" w:rsidTr="00991643">
        <w:trPr>
          <w:trHeight w:val="368"/>
        </w:trPr>
        <w:tc>
          <w:tcPr>
            <w:tcW w:w="736" w:type="dxa"/>
            <w:shd w:val="clear" w:color="auto" w:fill="auto"/>
            <w:vAlign w:val="center"/>
          </w:tcPr>
          <w:p w:rsidR="009A508A" w:rsidRPr="0061763D" w:rsidRDefault="009A508A" w:rsidP="00241587">
            <w:pPr>
              <w:jc w:val="center"/>
              <w:rPr>
                <w:sz w:val="28"/>
                <w:szCs w:val="28"/>
              </w:rPr>
            </w:pPr>
            <w:r w:rsidRPr="0061763D">
              <w:rPr>
                <w:sz w:val="28"/>
                <w:szCs w:val="28"/>
              </w:rPr>
              <w:t>1</w:t>
            </w:r>
          </w:p>
        </w:tc>
        <w:tc>
          <w:tcPr>
            <w:tcW w:w="3403" w:type="dxa"/>
            <w:shd w:val="clear" w:color="auto" w:fill="auto"/>
          </w:tcPr>
          <w:p w:rsidR="009A508A" w:rsidRPr="0061763D" w:rsidRDefault="009A508A">
            <w:pPr>
              <w:rPr>
                <w:bCs/>
                <w:color w:val="000000"/>
                <w:sz w:val="28"/>
                <w:szCs w:val="28"/>
              </w:rPr>
            </w:pPr>
            <w:r w:rsidRPr="0061763D">
              <w:rPr>
                <w:bCs/>
                <w:color w:val="000000"/>
                <w:sz w:val="28"/>
                <w:szCs w:val="28"/>
              </w:rPr>
              <w:t>Магазины</w:t>
            </w:r>
          </w:p>
        </w:tc>
        <w:tc>
          <w:tcPr>
            <w:tcW w:w="2552" w:type="dxa"/>
            <w:vAlign w:val="center"/>
          </w:tcPr>
          <w:p w:rsidR="009A508A" w:rsidRPr="0061763D" w:rsidRDefault="009A508A">
            <w:pPr>
              <w:jc w:val="center"/>
              <w:rPr>
                <w:color w:val="000000"/>
                <w:sz w:val="28"/>
                <w:szCs w:val="28"/>
              </w:rPr>
            </w:pPr>
            <w:r w:rsidRPr="0061763D">
              <w:rPr>
                <w:color w:val="000000"/>
                <w:sz w:val="28"/>
                <w:szCs w:val="28"/>
              </w:rPr>
              <w:t>м2 торговой площади на 1000 чел.</w:t>
            </w:r>
          </w:p>
        </w:tc>
        <w:tc>
          <w:tcPr>
            <w:tcW w:w="1560" w:type="dxa"/>
            <w:vAlign w:val="center"/>
          </w:tcPr>
          <w:p w:rsidR="009A508A" w:rsidRPr="0061763D" w:rsidRDefault="0061763D" w:rsidP="00991643">
            <w:pPr>
              <w:jc w:val="center"/>
              <w:rPr>
                <w:color w:val="000000"/>
                <w:sz w:val="28"/>
                <w:szCs w:val="28"/>
              </w:rPr>
            </w:pPr>
            <w:r w:rsidRPr="0061763D">
              <w:rPr>
                <w:color w:val="000000"/>
                <w:sz w:val="28"/>
                <w:szCs w:val="28"/>
              </w:rPr>
              <w:t>418</w:t>
            </w:r>
          </w:p>
        </w:tc>
        <w:tc>
          <w:tcPr>
            <w:tcW w:w="1417" w:type="dxa"/>
            <w:vAlign w:val="center"/>
          </w:tcPr>
          <w:p w:rsidR="009A508A" w:rsidRPr="0061763D" w:rsidRDefault="0061763D" w:rsidP="00991643">
            <w:pPr>
              <w:jc w:val="center"/>
              <w:rPr>
                <w:b/>
                <w:bCs/>
                <w:color w:val="000000"/>
                <w:sz w:val="28"/>
                <w:szCs w:val="28"/>
              </w:rPr>
            </w:pPr>
            <w:r w:rsidRPr="0061763D">
              <w:rPr>
                <w:b/>
                <w:bCs/>
                <w:color w:val="000000"/>
                <w:sz w:val="28"/>
                <w:szCs w:val="28"/>
              </w:rPr>
              <w:t>-</w:t>
            </w:r>
          </w:p>
        </w:tc>
      </w:tr>
      <w:tr w:rsidR="00991643" w:rsidRPr="0061763D" w:rsidTr="00991643">
        <w:trPr>
          <w:trHeight w:val="550"/>
        </w:trPr>
        <w:tc>
          <w:tcPr>
            <w:tcW w:w="736" w:type="dxa"/>
            <w:shd w:val="clear" w:color="auto" w:fill="auto"/>
            <w:vAlign w:val="center"/>
          </w:tcPr>
          <w:p w:rsidR="00991643" w:rsidRPr="0061763D" w:rsidRDefault="00991643" w:rsidP="00241587">
            <w:pPr>
              <w:jc w:val="center"/>
              <w:rPr>
                <w:sz w:val="28"/>
                <w:szCs w:val="28"/>
              </w:rPr>
            </w:pPr>
            <w:r w:rsidRPr="0061763D">
              <w:rPr>
                <w:sz w:val="28"/>
                <w:szCs w:val="28"/>
              </w:rPr>
              <w:t>2</w:t>
            </w:r>
          </w:p>
        </w:tc>
        <w:tc>
          <w:tcPr>
            <w:tcW w:w="3403" w:type="dxa"/>
            <w:shd w:val="clear" w:color="auto" w:fill="auto"/>
          </w:tcPr>
          <w:p w:rsidR="00991643" w:rsidRPr="0061763D" w:rsidRDefault="00991643">
            <w:pPr>
              <w:rPr>
                <w:bCs/>
                <w:color w:val="000000"/>
                <w:sz w:val="28"/>
                <w:szCs w:val="28"/>
              </w:rPr>
            </w:pPr>
            <w:r w:rsidRPr="0061763D">
              <w:rPr>
                <w:bCs/>
                <w:color w:val="000000"/>
                <w:sz w:val="28"/>
                <w:szCs w:val="28"/>
              </w:rPr>
              <w:t>Рыночные комплексы</w:t>
            </w:r>
          </w:p>
        </w:tc>
        <w:tc>
          <w:tcPr>
            <w:tcW w:w="2552" w:type="dxa"/>
          </w:tcPr>
          <w:p w:rsidR="00991643" w:rsidRPr="0061763D" w:rsidRDefault="00991643">
            <w:pPr>
              <w:jc w:val="center"/>
              <w:rPr>
                <w:color w:val="000000"/>
                <w:sz w:val="28"/>
                <w:szCs w:val="28"/>
              </w:rPr>
            </w:pPr>
            <w:r w:rsidRPr="0061763D">
              <w:rPr>
                <w:color w:val="000000"/>
                <w:sz w:val="28"/>
                <w:szCs w:val="28"/>
              </w:rPr>
              <w:t>м2 торговой площади на 1000 чел.</w:t>
            </w:r>
          </w:p>
        </w:tc>
        <w:tc>
          <w:tcPr>
            <w:tcW w:w="1560" w:type="dxa"/>
            <w:vAlign w:val="center"/>
          </w:tcPr>
          <w:p w:rsidR="00991643" w:rsidRPr="0061763D" w:rsidRDefault="00991643" w:rsidP="00991643">
            <w:pPr>
              <w:jc w:val="center"/>
              <w:rPr>
                <w:color w:val="000000"/>
                <w:sz w:val="28"/>
                <w:szCs w:val="28"/>
              </w:rPr>
            </w:pPr>
            <w:r w:rsidRPr="0061763D">
              <w:rPr>
                <w:color w:val="000000"/>
                <w:sz w:val="28"/>
                <w:szCs w:val="28"/>
              </w:rPr>
              <w:t>-</w:t>
            </w:r>
          </w:p>
        </w:tc>
        <w:tc>
          <w:tcPr>
            <w:tcW w:w="1417" w:type="dxa"/>
            <w:vAlign w:val="center"/>
          </w:tcPr>
          <w:p w:rsidR="00991643" w:rsidRPr="0061763D" w:rsidRDefault="00991643" w:rsidP="00991643">
            <w:pPr>
              <w:jc w:val="center"/>
              <w:rPr>
                <w:b/>
                <w:bCs/>
                <w:color w:val="000000"/>
                <w:sz w:val="28"/>
                <w:szCs w:val="28"/>
              </w:rPr>
            </w:pPr>
            <w:r w:rsidRPr="0061763D">
              <w:rPr>
                <w:b/>
                <w:bCs/>
                <w:color w:val="000000"/>
                <w:sz w:val="28"/>
                <w:szCs w:val="28"/>
              </w:rPr>
              <w:t>-</w:t>
            </w:r>
          </w:p>
        </w:tc>
      </w:tr>
      <w:tr w:rsidR="00991643" w:rsidRPr="0061763D" w:rsidTr="00991643">
        <w:trPr>
          <w:trHeight w:val="550"/>
        </w:trPr>
        <w:tc>
          <w:tcPr>
            <w:tcW w:w="736" w:type="dxa"/>
            <w:shd w:val="clear" w:color="auto" w:fill="auto"/>
            <w:vAlign w:val="center"/>
          </w:tcPr>
          <w:p w:rsidR="00991643" w:rsidRPr="0061763D" w:rsidRDefault="00991643" w:rsidP="00241587">
            <w:pPr>
              <w:jc w:val="center"/>
              <w:rPr>
                <w:sz w:val="28"/>
                <w:szCs w:val="28"/>
              </w:rPr>
            </w:pPr>
            <w:r w:rsidRPr="0061763D">
              <w:rPr>
                <w:sz w:val="28"/>
                <w:szCs w:val="28"/>
              </w:rPr>
              <w:t>3</w:t>
            </w:r>
          </w:p>
        </w:tc>
        <w:tc>
          <w:tcPr>
            <w:tcW w:w="3403" w:type="dxa"/>
            <w:shd w:val="clear" w:color="auto" w:fill="auto"/>
          </w:tcPr>
          <w:p w:rsidR="00991643" w:rsidRPr="0061763D" w:rsidRDefault="00991643">
            <w:pPr>
              <w:rPr>
                <w:bCs/>
                <w:color w:val="000000"/>
                <w:sz w:val="28"/>
                <w:szCs w:val="28"/>
              </w:rPr>
            </w:pPr>
            <w:r w:rsidRPr="0061763D">
              <w:rPr>
                <w:bCs/>
                <w:color w:val="000000"/>
                <w:sz w:val="28"/>
                <w:szCs w:val="28"/>
              </w:rPr>
              <w:t>Предприятия общественного питания</w:t>
            </w:r>
          </w:p>
        </w:tc>
        <w:tc>
          <w:tcPr>
            <w:tcW w:w="2552" w:type="dxa"/>
            <w:vAlign w:val="center"/>
          </w:tcPr>
          <w:p w:rsidR="00991643" w:rsidRPr="0061763D" w:rsidRDefault="00991643">
            <w:pPr>
              <w:jc w:val="center"/>
              <w:rPr>
                <w:color w:val="000000"/>
                <w:sz w:val="28"/>
                <w:szCs w:val="28"/>
              </w:rPr>
            </w:pPr>
            <w:r w:rsidRPr="0061763D">
              <w:rPr>
                <w:color w:val="000000"/>
                <w:sz w:val="28"/>
                <w:szCs w:val="28"/>
              </w:rPr>
              <w:t>мест на 1000 чел.</w:t>
            </w:r>
          </w:p>
        </w:tc>
        <w:tc>
          <w:tcPr>
            <w:tcW w:w="1560" w:type="dxa"/>
            <w:vAlign w:val="center"/>
          </w:tcPr>
          <w:p w:rsidR="00991643" w:rsidRPr="0061763D" w:rsidRDefault="0061763D" w:rsidP="00991643">
            <w:pPr>
              <w:jc w:val="center"/>
              <w:rPr>
                <w:color w:val="000000"/>
                <w:sz w:val="28"/>
                <w:szCs w:val="28"/>
              </w:rPr>
            </w:pPr>
            <w:r w:rsidRPr="0061763D">
              <w:rPr>
                <w:color w:val="000000"/>
                <w:sz w:val="28"/>
                <w:szCs w:val="28"/>
              </w:rPr>
              <w:t>7</w:t>
            </w:r>
          </w:p>
        </w:tc>
        <w:tc>
          <w:tcPr>
            <w:tcW w:w="1417" w:type="dxa"/>
            <w:vAlign w:val="center"/>
          </w:tcPr>
          <w:p w:rsidR="00991643" w:rsidRPr="0061763D" w:rsidRDefault="00991643" w:rsidP="00991643">
            <w:pPr>
              <w:jc w:val="center"/>
              <w:rPr>
                <w:b/>
                <w:bCs/>
                <w:color w:val="000000"/>
                <w:sz w:val="28"/>
                <w:szCs w:val="28"/>
              </w:rPr>
            </w:pPr>
            <w:r w:rsidRPr="0061763D">
              <w:rPr>
                <w:b/>
                <w:bCs/>
                <w:color w:val="000000"/>
                <w:sz w:val="28"/>
                <w:szCs w:val="28"/>
              </w:rPr>
              <w:t>-</w:t>
            </w:r>
          </w:p>
        </w:tc>
      </w:tr>
      <w:tr w:rsidR="00991643" w:rsidRPr="009A508A" w:rsidTr="00991643">
        <w:trPr>
          <w:trHeight w:val="550"/>
        </w:trPr>
        <w:tc>
          <w:tcPr>
            <w:tcW w:w="736" w:type="dxa"/>
            <w:shd w:val="clear" w:color="auto" w:fill="auto"/>
            <w:vAlign w:val="center"/>
          </w:tcPr>
          <w:p w:rsidR="00991643" w:rsidRPr="0061763D" w:rsidRDefault="00991643" w:rsidP="00241587">
            <w:pPr>
              <w:jc w:val="center"/>
              <w:rPr>
                <w:sz w:val="28"/>
                <w:szCs w:val="28"/>
              </w:rPr>
            </w:pPr>
            <w:r w:rsidRPr="0061763D">
              <w:rPr>
                <w:sz w:val="28"/>
                <w:szCs w:val="28"/>
              </w:rPr>
              <w:t>4</w:t>
            </w:r>
          </w:p>
        </w:tc>
        <w:tc>
          <w:tcPr>
            <w:tcW w:w="3403" w:type="dxa"/>
            <w:shd w:val="clear" w:color="auto" w:fill="auto"/>
          </w:tcPr>
          <w:p w:rsidR="00991643" w:rsidRPr="0061763D" w:rsidRDefault="00991643">
            <w:pPr>
              <w:rPr>
                <w:bCs/>
                <w:color w:val="000000"/>
                <w:sz w:val="28"/>
                <w:szCs w:val="28"/>
              </w:rPr>
            </w:pPr>
            <w:r w:rsidRPr="0061763D">
              <w:rPr>
                <w:bCs/>
                <w:color w:val="000000"/>
                <w:sz w:val="28"/>
                <w:szCs w:val="28"/>
              </w:rPr>
              <w:t>Предприятия бытового обслуживания</w:t>
            </w:r>
          </w:p>
        </w:tc>
        <w:tc>
          <w:tcPr>
            <w:tcW w:w="2552" w:type="dxa"/>
          </w:tcPr>
          <w:p w:rsidR="00991643" w:rsidRPr="0061763D" w:rsidRDefault="00991643">
            <w:pPr>
              <w:jc w:val="center"/>
              <w:rPr>
                <w:color w:val="000000"/>
                <w:sz w:val="28"/>
                <w:szCs w:val="28"/>
              </w:rPr>
            </w:pPr>
            <w:r w:rsidRPr="0061763D">
              <w:rPr>
                <w:color w:val="000000"/>
                <w:sz w:val="28"/>
                <w:szCs w:val="28"/>
              </w:rPr>
              <w:t>раб.место на 1000 чел.</w:t>
            </w:r>
          </w:p>
        </w:tc>
        <w:tc>
          <w:tcPr>
            <w:tcW w:w="1560" w:type="dxa"/>
            <w:vAlign w:val="center"/>
          </w:tcPr>
          <w:p w:rsidR="00991643" w:rsidRPr="0061763D" w:rsidRDefault="0061763D" w:rsidP="00991643">
            <w:pPr>
              <w:jc w:val="center"/>
              <w:rPr>
                <w:color w:val="000000"/>
                <w:sz w:val="28"/>
                <w:szCs w:val="28"/>
              </w:rPr>
            </w:pPr>
            <w:r w:rsidRPr="0061763D">
              <w:rPr>
                <w:color w:val="000000"/>
                <w:sz w:val="28"/>
                <w:szCs w:val="28"/>
              </w:rPr>
              <w:t>7</w:t>
            </w:r>
          </w:p>
        </w:tc>
        <w:tc>
          <w:tcPr>
            <w:tcW w:w="1417" w:type="dxa"/>
            <w:vAlign w:val="center"/>
          </w:tcPr>
          <w:p w:rsidR="00991643" w:rsidRPr="0061763D" w:rsidRDefault="00991643" w:rsidP="00991643">
            <w:pPr>
              <w:jc w:val="center"/>
              <w:rPr>
                <w:b/>
                <w:bCs/>
                <w:color w:val="000000"/>
                <w:sz w:val="28"/>
                <w:szCs w:val="28"/>
              </w:rPr>
            </w:pPr>
            <w:r w:rsidRPr="0061763D">
              <w:rPr>
                <w:b/>
                <w:bCs/>
                <w:color w:val="000000"/>
                <w:sz w:val="28"/>
                <w:szCs w:val="28"/>
              </w:rPr>
              <w:t>-</w:t>
            </w:r>
          </w:p>
        </w:tc>
      </w:tr>
    </w:tbl>
    <w:p w:rsidR="0061763D" w:rsidRDefault="0061763D" w:rsidP="001F46D3">
      <w:pPr>
        <w:pStyle w:val="100"/>
        <w:ind w:firstLine="709"/>
        <w:rPr>
          <w:sz w:val="28"/>
          <w:szCs w:val="28"/>
        </w:rPr>
      </w:pPr>
    </w:p>
    <w:p w:rsidR="001F46D3" w:rsidRPr="0099169B" w:rsidRDefault="001F46D3" w:rsidP="001F46D3">
      <w:pPr>
        <w:pStyle w:val="100"/>
        <w:ind w:firstLine="709"/>
        <w:rPr>
          <w:sz w:val="28"/>
          <w:szCs w:val="28"/>
        </w:rPr>
      </w:pPr>
      <w:r w:rsidRPr="0099169B">
        <w:rPr>
          <w:sz w:val="28"/>
          <w:szCs w:val="28"/>
        </w:rPr>
        <w:t>Развитие предприятий торговли, общественного питания и бытового обслуживания диктуется предложениями рынка.</w:t>
      </w:r>
    </w:p>
    <w:p w:rsidR="001F46D3" w:rsidRPr="0099169B" w:rsidRDefault="001F46D3" w:rsidP="001F46D3">
      <w:pPr>
        <w:pStyle w:val="100"/>
        <w:ind w:firstLine="709"/>
        <w:rPr>
          <w:sz w:val="28"/>
          <w:szCs w:val="28"/>
        </w:rPr>
      </w:pPr>
      <w:r w:rsidRPr="0099169B">
        <w:rPr>
          <w:sz w:val="28"/>
          <w:szCs w:val="28"/>
        </w:rPr>
        <w:t>Сеть данных предприятий может иметь различные формы собственности.</w:t>
      </w:r>
    </w:p>
    <w:p w:rsidR="001F46D3" w:rsidRPr="0099169B" w:rsidRDefault="001F46D3" w:rsidP="001F46D3">
      <w:pPr>
        <w:pStyle w:val="100"/>
        <w:jc w:val="center"/>
        <w:rPr>
          <w:sz w:val="28"/>
          <w:szCs w:val="28"/>
          <w:u w:val="single"/>
        </w:rPr>
      </w:pPr>
    </w:p>
    <w:p w:rsidR="001F46D3" w:rsidRPr="0099169B" w:rsidRDefault="001F46D3" w:rsidP="001F46D3">
      <w:pPr>
        <w:pStyle w:val="100"/>
        <w:jc w:val="center"/>
        <w:rPr>
          <w:b/>
          <w:sz w:val="28"/>
          <w:szCs w:val="28"/>
          <w:u w:val="single"/>
        </w:rPr>
      </w:pPr>
      <w:r w:rsidRPr="0099169B">
        <w:rPr>
          <w:b/>
          <w:sz w:val="28"/>
          <w:szCs w:val="28"/>
          <w:u w:val="single"/>
        </w:rPr>
        <w:t>2.7.1.4. Объекты коммунального хозяйства</w:t>
      </w:r>
    </w:p>
    <w:p w:rsidR="001F46D3" w:rsidRPr="0099169B" w:rsidRDefault="001F46D3" w:rsidP="001F46D3">
      <w:pPr>
        <w:pStyle w:val="100"/>
        <w:ind w:firstLine="709"/>
        <w:rPr>
          <w:sz w:val="28"/>
          <w:szCs w:val="28"/>
        </w:rPr>
      </w:pPr>
      <w:r w:rsidRPr="0099169B">
        <w:rPr>
          <w:sz w:val="28"/>
          <w:szCs w:val="28"/>
        </w:rPr>
        <w:t>Необходимо формирование полноценной системы обслуживания населения предприятиями коммунального хозяйства, доведение до нормативного уровня обеспеченности населения всеми видами коммунальных услуг.</w:t>
      </w:r>
    </w:p>
    <w:p w:rsidR="001F46D3" w:rsidRDefault="001F46D3" w:rsidP="001F46D3">
      <w:pPr>
        <w:jc w:val="center"/>
        <w:rPr>
          <w:b/>
          <w:sz w:val="28"/>
          <w:szCs w:val="28"/>
        </w:rPr>
      </w:pPr>
    </w:p>
    <w:p w:rsidR="00B312CB" w:rsidRDefault="00B312CB" w:rsidP="001F46D3">
      <w:pPr>
        <w:jc w:val="center"/>
        <w:rPr>
          <w:b/>
          <w:sz w:val="28"/>
          <w:szCs w:val="28"/>
        </w:rPr>
      </w:pPr>
    </w:p>
    <w:p w:rsidR="00B312CB" w:rsidRDefault="00B312CB" w:rsidP="001F46D3">
      <w:pPr>
        <w:jc w:val="center"/>
        <w:rPr>
          <w:b/>
          <w:sz w:val="28"/>
          <w:szCs w:val="28"/>
        </w:rPr>
      </w:pPr>
    </w:p>
    <w:p w:rsidR="00B312CB" w:rsidRDefault="00B312CB" w:rsidP="001F46D3">
      <w:pPr>
        <w:jc w:val="center"/>
        <w:rPr>
          <w:b/>
          <w:sz w:val="28"/>
          <w:szCs w:val="28"/>
        </w:rPr>
      </w:pPr>
    </w:p>
    <w:p w:rsidR="00B312CB" w:rsidRDefault="00B312CB" w:rsidP="001F46D3">
      <w:pPr>
        <w:jc w:val="center"/>
        <w:rPr>
          <w:b/>
          <w:sz w:val="28"/>
          <w:szCs w:val="28"/>
        </w:rPr>
      </w:pPr>
    </w:p>
    <w:p w:rsidR="001F46D3" w:rsidRDefault="001F46D3" w:rsidP="001F46D3">
      <w:pPr>
        <w:jc w:val="center"/>
        <w:rPr>
          <w:b/>
          <w:sz w:val="28"/>
          <w:szCs w:val="28"/>
        </w:rPr>
      </w:pPr>
      <w:r w:rsidRPr="0099169B">
        <w:rPr>
          <w:b/>
          <w:sz w:val="28"/>
          <w:szCs w:val="28"/>
        </w:rPr>
        <w:lastRenderedPageBreak/>
        <w:t xml:space="preserve">Расчет потребности населения учреждениями коммунального хозяйства </w:t>
      </w:r>
      <w:r w:rsidR="00B312CB" w:rsidRPr="00B312CB">
        <w:rPr>
          <w:b/>
          <w:sz w:val="28"/>
          <w:szCs w:val="28"/>
        </w:rPr>
        <w:t>Ключиковского сельсовета</w:t>
      </w:r>
      <w:r w:rsidR="00B312CB" w:rsidRPr="0099169B">
        <w:rPr>
          <w:sz w:val="28"/>
          <w:szCs w:val="28"/>
        </w:rPr>
        <w:t xml:space="preserve"> </w:t>
      </w:r>
      <w:r w:rsidRPr="00632851">
        <w:rPr>
          <w:b/>
          <w:sz w:val="28"/>
          <w:szCs w:val="28"/>
        </w:rPr>
        <w:t xml:space="preserve">Сузунского </w:t>
      </w:r>
      <w:r w:rsidRPr="00B312CB">
        <w:rPr>
          <w:b/>
          <w:sz w:val="28"/>
          <w:szCs w:val="28"/>
        </w:rPr>
        <w:t>района (</w:t>
      </w:r>
      <w:r w:rsidR="00B312CB" w:rsidRPr="00B312CB">
        <w:rPr>
          <w:b/>
          <w:sz w:val="28"/>
          <w:szCs w:val="28"/>
        </w:rPr>
        <w:t>1395</w:t>
      </w:r>
      <w:r w:rsidRPr="00B312CB">
        <w:rPr>
          <w:b/>
          <w:sz w:val="28"/>
          <w:szCs w:val="28"/>
        </w:rPr>
        <w:t>чел.)</w:t>
      </w:r>
    </w:p>
    <w:tbl>
      <w:tblPr>
        <w:tblW w:w="966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6"/>
        <w:gridCol w:w="3403"/>
        <w:gridCol w:w="2552"/>
        <w:gridCol w:w="1560"/>
        <w:gridCol w:w="1417"/>
      </w:tblGrid>
      <w:tr w:rsidR="00080E3C" w:rsidRPr="009A508A" w:rsidTr="00241587">
        <w:trPr>
          <w:trHeight w:val="354"/>
        </w:trPr>
        <w:tc>
          <w:tcPr>
            <w:tcW w:w="736" w:type="dxa"/>
            <w:shd w:val="clear" w:color="auto" w:fill="auto"/>
            <w:vAlign w:val="center"/>
          </w:tcPr>
          <w:p w:rsidR="00080E3C" w:rsidRPr="009A508A" w:rsidRDefault="00080E3C" w:rsidP="00241587">
            <w:pPr>
              <w:jc w:val="center"/>
              <w:rPr>
                <w:b/>
                <w:sz w:val="28"/>
                <w:szCs w:val="28"/>
              </w:rPr>
            </w:pPr>
            <w:r w:rsidRPr="009A508A">
              <w:rPr>
                <w:b/>
                <w:sz w:val="28"/>
                <w:szCs w:val="28"/>
              </w:rPr>
              <w:t>№ п/п</w:t>
            </w:r>
          </w:p>
        </w:tc>
        <w:tc>
          <w:tcPr>
            <w:tcW w:w="3403" w:type="dxa"/>
            <w:shd w:val="clear" w:color="auto" w:fill="auto"/>
            <w:vAlign w:val="center"/>
          </w:tcPr>
          <w:p w:rsidR="00080E3C" w:rsidRPr="009A508A" w:rsidRDefault="00080E3C" w:rsidP="00241587">
            <w:pPr>
              <w:jc w:val="center"/>
              <w:rPr>
                <w:b/>
                <w:sz w:val="28"/>
                <w:szCs w:val="28"/>
              </w:rPr>
            </w:pPr>
            <w:r w:rsidRPr="009A508A">
              <w:rPr>
                <w:b/>
                <w:sz w:val="28"/>
                <w:szCs w:val="28"/>
              </w:rPr>
              <w:t>Наименование учреждений</w:t>
            </w:r>
          </w:p>
        </w:tc>
        <w:tc>
          <w:tcPr>
            <w:tcW w:w="2552" w:type="dxa"/>
          </w:tcPr>
          <w:p w:rsidR="00080E3C" w:rsidRPr="009A508A" w:rsidRDefault="00080E3C" w:rsidP="00241587">
            <w:pPr>
              <w:ind w:left="-112" w:right="-120"/>
              <w:jc w:val="center"/>
              <w:rPr>
                <w:b/>
                <w:sz w:val="28"/>
                <w:szCs w:val="28"/>
              </w:rPr>
            </w:pPr>
            <w:r w:rsidRPr="009A508A">
              <w:rPr>
                <w:b/>
                <w:sz w:val="28"/>
                <w:szCs w:val="28"/>
              </w:rPr>
              <w:t>Норматив</w:t>
            </w:r>
          </w:p>
        </w:tc>
        <w:tc>
          <w:tcPr>
            <w:tcW w:w="1560" w:type="dxa"/>
            <w:shd w:val="clear" w:color="auto" w:fill="auto"/>
            <w:vAlign w:val="center"/>
          </w:tcPr>
          <w:p w:rsidR="00080E3C" w:rsidRPr="009A508A" w:rsidRDefault="00080E3C" w:rsidP="00241587">
            <w:pPr>
              <w:ind w:left="-112" w:right="-120"/>
              <w:jc w:val="center"/>
              <w:rPr>
                <w:b/>
                <w:sz w:val="28"/>
                <w:szCs w:val="28"/>
              </w:rPr>
            </w:pPr>
            <w:r w:rsidRPr="009A508A">
              <w:rPr>
                <w:b/>
                <w:sz w:val="28"/>
                <w:szCs w:val="28"/>
              </w:rPr>
              <w:t xml:space="preserve">Кол-во     (по норме) </w:t>
            </w:r>
          </w:p>
        </w:tc>
        <w:tc>
          <w:tcPr>
            <w:tcW w:w="1417" w:type="dxa"/>
          </w:tcPr>
          <w:p w:rsidR="00080E3C" w:rsidRPr="009A508A" w:rsidRDefault="00080E3C" w:rsidP="00241587">
            <w:pPr>
              <w:ind w:left="-112" w:right="-120"/>
              <w:jc w:val="center"/>
              <w:rPr>
                <w:b/>
                <w:sz w:val="28"/>
                <w:szCs w:val="28"/>
              </w:rPr>
            </w:pPr>
            <w:r w:rsidRPr="009A508A">
              <w:rPr>
                <w:b/>
                <w:sz w:val="28"/>
                <w:szCs w:val="28"/>
              </w:rPr>
              <w:t>Кол-во  (сущ), шт.</w:t>
            </w:r>
          </w:p>
        </w:tc>
      </w:tr>
      <w:tr w:rsidR="00080E3C" w:rsidRPr="009A508A" w:rsidTr="00241587">
        <w:tc>
          <w:tcPr>
            <w:tcW w:w="736" w:type="dxa"/>
            <w:shd w:val="clear" w:color="auto" w:fill="auto"/>
            <w:vAlign w:val="center"/>
          </w:tcPr>
          <w:p w:rsidR="00080E3C" w:rsidRPr="009A508A" w:rsidRDefault="00080E3C" w:rsidP="00241587">
            <w:pPr>
              <w:jc w:val="center"/>
              <w:rPr>
                <w:sz w:val="28"/>
                <w:szCs w:val="28"/>
              </w:rPr>
            </w:pPr>
            <w:r w:rsidRPr="009A508A">
              <w:rPr>
                <w:sz w:val="28"/>
                <w:szCs w:val="28"/>
              </w:rPr>
              <w:t>1</w:t>
            </w:r>
          </w:p>
        </w:tc>
        <w:tc>
          <w:tcPr>
            <w:tcW w:w="3403" w:type="dxa"/>
            <w:shd w:val="clear" w:color="auto" w:fill="auto"/>
            <w:vAlign w:val="center"/>
          </w:tcPr>
          <w:p w:rsidR="00080E3C" w:rsidRPr="009A508A" w:rsidRDefault="00080E3C" w:rsidP="00241587">
            <w:pPr>
              <w:jc w:val="center"/>
              <w:rPr>
                <w:sz w:val="28"/>
                <w:szCs w:val="28"/>
              </w:rPr>
            </w:pPr>
            <w:r w:rsidRPr="009A508A">
              <w:rPr>
                <w:sz w:val="28"/>
                <w:szCs w:val="28"/>
              </w:rPr>
              <w:t>2</w:t>
            </w:r>
          </w:p>
        </w:tc>
        <w:tc>
          <w:tcPr>
            <w:tcW w:w="2552" w:type="dxa"/>
          </w:tcPr>
          <w:p w:rsidR="00080E3C" w:rsidRPr="009A508A" w:rsidRDefault="00080E3C" w:rsidP="00241587">
            <w:pPr>
              <w:jc w:val="center"/>
              <w:rPr>
                <w:sz w:val="28"/>
                <w:szCs w:val="28"/>
              </w:rPr>
            </w:pPr>
            <w:r>
              <w:rPr>
                <w:sz w:val="28"/>
                <w:szCs w:val="28"/>
              </w:rPr>
              <w:t>3</w:t>
            </w:r>
          </w:p>
        </w:tc>
        <w:tc>
          <w:tcPr>
            <w:tcW w:w="1560" w:type="dxa"/>
            <w:shd w:val="clear" w:color="auto" w:fill="auto"/>
            <w:vAlign w:val="center"/>
          </w:tcPr>
          <w:p w:rsidR="00080E3C" w:rsidRPr="009A508A" w:rsidRDefault="00080E3C" w:rsidP="00241587">
            <w:pPr>
              <w:jc w:val="center"/>
              <w:rPr>
                <w:sz w:val="28"/>
                <w:szCs w:val="28"/>
              </w:rPr>
            </w:pPr>
            <w:r w:rsidRPr="009A508A">
              <w:rPr>
                <w:sz w:val="28"/>
                <w:szCs w:val="28"/>
              </w:rPr>
              <w:t>4</w:t>
            </w:r>
          </w:p>
        </w:tc>
        <w:tc>
          <w:tcPr>
            <w:tcW w:w="1417" w:type="dxa"/>
          </w:tcPr>
          <w:p w:rsidR="00080E3C" w:rsidRPr="009A508A" w:rsidRDefault="00080E3C" w:rsidP="00241587">
            <w:pPr>
              <w:jc w:val="center"/>
              <w:rPr>
                <w:sz w:val="28"/>
                <w:szCs w:val="28"/>
              </w:rPr>
            </w:pPr>
            <w:r>
              <w:rPr>
                <w:sz w:val="28"/>
                <w:szCs w:val="28"/>
              </w:rPr>
              <w:t>5</w:t>
            </w:r>
          </w:p>
        </w:tc>
      </w:tr>
      <w:tr w:rsidR="00080E3C" w:rsidRPr="009A508A" w:rsidTr="00241587">
        <w:trPr>
          <w:trHeight w:val="550"/>
        </w:trPr>
        <w:tc>
          <w:tcPr>
            <w:tcW w:w="736" w:type="dxa"/>
            <w:shd w:val="clear" w:color="auto" w:fill="auto"/>
            <w:vAlign w:val="center"/>
          </w:tcPr>
          <w:p w:rsidR="00080E3C" w:rsidRPr="009A508A" w:rsidRDefault="00080E3C" w:rsidP="00241587">
            <w:pPr>
              <w:jc w:val="center"/>
              <w:rPr>
                <w:sz w:val="28"/>
                <w:szCs w:val="28"/>
              </w:rPr>
            </w:pPr>
            <w:r>
              <w:rPr>
                <w:sz w:val="28"/>
                <w:szCs w:val="28"/>
              </w:rPr>
              <w:t>1</w:t>
            </w:r>
          </w:p>
        </w:tc>
        <w:tc>
          <w:tcPr>
            <w:tcW w:w="3403" w:type="dxa"/>
            <w:shd w:val="clear" w:color="auto" w:fill="auto"/>
          </w:tcPr>
          <w:p w:rsidR="00080E3C" w:rsidRPr="00991643" w:rsidRDefault="00080E3C" w:rsidP="00241587">
            <w:pPr>
              <w:rPr>
                <w:bCs/>
                <w:color w:val="000000"/>
                <w:sz w:val="28"/>
                <w:szCs w:val="28"/>
              </w:rPr>
            </w:pPr>
            <w:r w:rsidRPr="00991643">
              <w:rPr>
                <w:bCs/>
                <w:color w:val="000000"/>
                <w:sz w:val="28"/>
                <w:szCs w:val="28"/>
              </w:rPr>
              <w:t>Бани</w:t>
            </w:r>
          </w:p>
        </w:tc>
        <w:tc>
          <w:tcPr>
            <w:tcW w:w="2552" w:type="dxa"/>
          </w:tcPr>
          <w:p w:rsidR="00080E3C" w:rsidRPr="009A508A" w:rsidRDefault="00080E3C" w:rsidP="00241587">
            <w:pPr>
              <w:jc w:val="center"/>
              <w:rPr>
                <w:color w:val="000000"/>
                <w:sz w:val="28"/>
                <w:szCs w:val="28"/>
              </w:rPr>
            </w:pPr>
            <w:r w:rsidRPr="009A508A">
              <w:rPr>
                <w:color w:val="000000"/>
                <w:sz w:val="28"/>
                <w:szCs w:val="28"/>
              </w:rPr>
              <w:t>место на 1000 чел.</w:t>
            </w:r>
          </w:p>
        </w:tc>
        <w:tc>
          <w:tcPr>
            <w:tcW w:w="1560" w:type="dxa"/>
            <w:vAlign w:val="center"/>
          </w:tcPr>
          <w:p w:rsidR="00080E3C" w:rsidRPr="00B312CB" w:rsidRDefault="00B312CB" w:rsidP="00241587">
            <w:pPr>
              <w:jc w:val="center"/>
              <w:rPr>
                <w:color w:val="000000"/>
                <w:sz w:val="28"/>
                <w:szCs w:val="28"/>
              </w:rPr>
            </w:pPr>
            <w:r w:rsidRPr="00B312CB">
              <w:rPr>
                <w:color w:val="000000"/>
                <w:sz w:val="28"/>
                <w:szCs w:val="28"/>
              </w:rPr>
              <w:t>10</w:t>
            </w:r>
          </w:p>
        </w:tc>
        <w:tc>
          <w:tcPr>
            <w:tcW w:w="1417" w:type="dxa"/>
            <w:vAlign w:val="center"/>
          </w:tcPr>
          <w:p w:rsidR="00080E3C" w:rsidRPr="00B312CB" w:rsidRDefault="00080E3C" w:rsidP="00241587">
            <w:pPr>
              <w:jc w:val="center"/>
              <w:rPr>
                <w:b/>
                <w:bCs/>
                <w:color w:val="000000"/>
                <w:sz w:val="28"/>
                <w:szCs w:val="28"/>
              </w:rPr>
            </w:pPr>
            <w:r w:rsidRPr="00B312CB">
              <w:rPr>
                <w:b/>
                <w:bCs/>
                <w:color w:val="000000"/>
                <w:sz w:val="28"/>
                <w:szCs w:val="28"/>
              </w:rPr>
              <w:t>-</w:t>
            </w:r>
          </w:p>
        </w:tc>
      </w:tr>
    </w:tbl>
    <w:p w:rsidR="00080E3C" w:rsidRPr="0099169B" w:rsidRDefault="00080E3C" w:rsidP="001F46D3">
      <w:pPr>
        <w:jc w:val="center"/>
        <w:rPr>
          <w:b/>
          <w:sz w:val="28"/>
          <w:szCs w:val="28"/>
        </w:rPr>
      </w:pPr>
    </w:p>
    <w:p w:rsidR="001F46D3" w:rsidRPr="00632851" w:rsidRDefault="001F46D3" w:rsidP="001F46D3">
      <w:pPr>
        <w:pStyle w:val="00"/>
        <w:jc w:val="center"/>
        <w:rPr>
          <w:b/>
          <w:sz w:val="28"/>
          <w:szCs w:val="28"/>
          <w:u w:val="single"/>
        </w:rPr>
      </w:pPr>
      <w:r w:rsidRPr="00632851">
        <w:rPr>
          <w:b/>
          <w:sz w:val="28"/>
          <w:szCs w:val="28"/>
          <w:u w:val="single"/>
        </w:rPr>
        <w:t>2.7.1.5. Объекты административно-хозяйственного назначения</w:t>
      </w:r>
    </w:p>
    <w:p w:rsidR="001F46D3" w:rsidRPr="0099169B" w:rsidRDefault="001F46D3" w:rsidP="001F46D3">
      <w:pPr>
        <w:pStyle w:val="100"/>
        <w:ind w:firstLine="709"/>
        <w:rPr>
          <w:color w:val="auto"/>
          <w:sz w:val="28"/>
          <w:szCs w:val="28"/>
        </w:rPr>
      </w:pPr>
      <w:r w:rsidRPr="0099169B">
        <w:rPr>
          <w:color w:val="auto"/>
          <w:sz w:val="28"/>
          <w:szCs w:val="28"/>
        </w:rPr>
        <w:t>Представлены отделениями связи и сбербанка.</w:t>
      </w:r>
    </w:p>
    <w:p w:rsidR="001F46D3" w:rsidRPr="0099169B" w:rsidRDefault="001F46D3" w:rsidP="001F46D3">
      <w:pPr>
        <w:jc w:val="center"/>
        <w:rPr>
          <w:sz w:val="28"/>
          <w:szCs w:val="28"/>
          <w:u w:val="single"/>
        </w:rPr>
      </w:pPr>
    </w:p>
    <w:p w:rsidR="001F46D3" w:rsidRDefault="001F46D3" w:rsidP="001F46D3">
      <w:pPr>
        <w:jc w:val="center"/>
        <w:rPr>
          <w:b/>
          <w:sz w:val="28"/>
          <w:szCs w:val="28"/>
        </w:rPr>
      </w:pPr>
      <w:r w:rsidRPr="0099169B">
        <w:rPr>
          <w:b/>
          <w:sz w:val="28"/>
          <w:szCs w:val="28"/>
        </w:rPr>
        <w:t xml:space="preserve">Расчет потребности в объектах административно-хозяйственного назначения  </w:t>
      </w:r>
      <w:r w:rsidR="00B312CB" w:rsidRPr="00B312CB">
        <w:rPr>
          <w:b/>
          <w:sz w:val="28"/>
          <w:szCs w:val="28"/>
        </w:rPr>
        <w:t>Ключиковского сельсовета</w:t>
      </w:r>
      <w:r w:rsidR="00B312CB" w:rsidRPr="0099169B">
        <w:rPr>
          <w:sz w:val="28"/>
          <w:szCs w:val="28"/>
        </w:rPr>
        <w:t xml:space="preserve"> </w:t>
      </w:r>
      <w:r w:rsidRPr="00632851">
        <w:rPr>
          <w:b/>
          <w:sz w:val="28"/>
          <w:szCs w:val="28"/>
        </w:rPr>
        <w:t xml:space="preserve">Сузунского </w:t>
      </w:r>
      <w:r w:rsidRPr="00B312CB">
        <w:rPr>
          <w:b/>
          <w:sz w:val="28"/>
          <w:szCs w:val="28"/>
        </w:rPr>
        <w:t>района (</w:t>
      </w:r>
      <w:r w:rsidR="00B312CB" w:rsidRPr="00B312CB">
        <w:rPr>
          <w:b/>
          <w:sz w:val="28"/>
          <w:szCs w:val="28"/>
        </w:rPr>
        <w:t>1395</w:t>
      </w:r>
      <w:r w:rsidRPr="00B312CB">
        <w:rPr>
          <w:b/>
          <w:sz w:val="28"/>
          <w:szCs w:val="28"/>
        </w:rPr>
        <w:t xml:space="preserve"> чел.)</w:t>
      </w:r>
    </w:p>
    <w:tbl>
      <w:tblPr>
        <w:tblW w:w="966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6"/>
        <w:gridCol w:w="3403"/>
        <w:gridCol w:w="2552"/>
        <w:gridCol w:w="1560"/>
        <w:gridCol w:w="1417"/>
      </w:tblGrid>
      <w:tr w:rsidR="00C30A45" w:rsidRPr="009A508A" w:rsidTr="00115731">
        <w:trPr>
          <w:trHeight w:val="354"/>
        </w:trPr>
        <w:tc>
          <w:tcPr>
            <w:tcW w:w="736" w:type="dxa"/>
            <w:shd w:val="clear" w:color="auto" w:fill="auto"/>
            <w:vAlign w:val="center"/>
          </w:tcPr>
          <w:p w:rsidR="00C30A45" w:rsidRPr="009A508A" w:rsidRDefault="00C30A45" w:rsidP="00115731">
            <w:pPr>
              <w:jc w:val="center"/>
              <w:rPr>
                <w:b/>
                <w:sz w:val="28"/>
                <w:szCs w:val="28"/>
              </w:rPr>
            </w:pPr>
            <w:r w:rsidRPr="009A508A">
              <w:rPr>
                <w:b/>
                <w:sz w:val="28"/>
                <w:szCs w:val="28"/>
              </w:rPr>
              <w:t>№ п/п</w:t>
            </w:r>
          </w:p>
        </w:tc>
        <w:tc>
          <w:tcPr>
            <w:tcW w:w="3403" w:type="dxa"/>
            <w:shd w:val="clear" w:color="auto" w:fill="auto"/>
            <w:vAlign w:val="center"/>
          </w:tcPr>
          <w:p w:rsidR="00C30A45" w:rsidRPr="009A508A" w:rsidRDefault="00C30A45" w:rsidP="00115731">
            <w:pPr>
              <w:jc w:val="center"/>
              <w:rPr>
                <w:b/>
                <w:sz w:val="28"/>
                <w:szCs w:val="28"/>
              </w:rPr>
            </w:pPr>
            <w:r w:rsidRPr="009A508A">
              <w:rPr>
                <w:b/>
                <w:sz w:val="28"/>
                <w:szCs w:val="28"/>
              </w:rPr>
              <w:t>Наименование учреждений</w:t>
            </w:r>
          </w:p>
        </w:tc>
        <w:tc>
          <w:tcPr>
            <w:tcW w:w="2552" w:type="dxa"/>
          </w:tcPr>
          <w:p w:rsidR="00C30A45" w:rsidRPr="009A508A" w:rsidRDefault="00C30A45" w:rsidP="00115731">
            <w:pPr>
              <w:ind w:left="-112" w:right="-120"/>
              <w:jc w:val="center"/>
              <w:rPr>
                <w:b/>
                <w:sz w:val="28"/>
                <w:szCs w:val="28"/>
              </w:rPr>
            </w:pPr>
            <w:r w:rsidRPr="009A508A">
              <w:rPr>
                <w:b/>
                <w:sz w:val="28"/>
                <w:szCs w:val="28"/>
              </w:rPr>
              <w:t>Норматив</w:t>
            </w:r>
          </w:p>
        </w:tc>
        <w:tc>
          <w:tcPr>
            <w:tcW w:w="1560" w:type="dxa"/>
            <w:shd w:val="clear" w:color="auto" w:fill="auto"/>
            <w:vAlign w:val="center"/>
          </w:tcPr>
          <w:p w:rsidR="00C30A45" w:rsidRPr="009A508A" w:rsidRDefault="00C30A45" w:rsidP="00115731">
            <w:pPr>
              <w:ind w:left="-112" w:right="-120"/>
              <w:jc w:val="center"/>
              <w:rPr>
                <w:b/>
                <w:sz w:val="28"/>
                <w:szCs w:val="28"/>
              </w:rPr>
            </w:pPr>
            <w:r w:rsidRPr="009A508A">
              <w:rPr>
                <w:b/>
                <w:sz w:val="28"/>
                <w:szCs w:val="28"/>
              </w:rPr>
              <w:t xml:space="preserve">Кол-во     (по норме) </w:t>
            </w:r>
          </w:p>
        </w:tc>
        <w:tc>
          <w:tcPr>
            <w:tcW w:w="1417" w:type="dxa"/>
          </w:tcPr>
          <w:p w:rsidR="00C30A45" w:rsidRPr="009A508A" w:rsidRDefault="00C30A45" w:rsidP="00115731">
            <w:pPr>
              <w:ind w:left="-112" w:right="-120"/>
              <w:jc w:val="center"/>
              <w:rPr>
                <w:b/>
                <w:sz w:val="28"/>
                <w:szCs w:val="28"/>
              </w:rPr>
            </w:pPr>
            <w:r w:rsidRPr="009A508A">
              <w:rPr>
                <w:b/>
                <w:sz w:val="28"/>
                <w:szCs w:val="28"/>
              </w:rPr>
              <w:t>Кол-во  (сущ), шт.</w:t>
            </w:r>
          </w:p>
        </w:tc>
      </w:tr>
      <w:tr w:rsidR="00C30A45" w:rsidRPr="009A508A" w:rsidTr="00115731">
        <w:tc>
          <w:tcPr>
            <w:tcW w:w="736" w:type="dxa"/>
            <w:shd w:val="clear" w:color="auto" w:fill="auto"/>
            <w:vAlign w:val="center"/>
          </w:tcPr>
          <w:p w:rsidR="00C30A45" w:rsidRPr="009A508A" w:rsidRDefault="00C30A45" w:rsidP="00115731">
            <w:pPr>
              <w:jc w:val="center"/>
              <w:rPr>
                <w:sz w:val="28"/>
                <w:szCs w:val="28"/>
              </w:rPr>
            </w:pPr>
            <w:r w:rsidRPr="009A508A">
              <w:rPr>
                <w:sz w:val="28"/>
                <w:szCs w:val="28"/>
              </w:rPr>
              <w:t>1</w:t>
            </w:r>
          </w:p>
        </w:tc>
        <w:tc>
          <w:tcPr>
            <w:tcW w:w="3403" w:type="dxa"/>
            <w:shd w:val="clear" w:color="auto" w:fill="auto"/>
            <w:vAlign w:val="center"/>
          </w:tcPr>
          <w:p w:rsidR="00C30A45" w:rsidRPr="009A508A" w:rsidRDefault="00C30A45" w:rsidP="00115731">
            <w:pPr>
              <w:jc w:val="center"/>
              <w:rPr>
                <w:sz w:val="28"/>
                <w:szCs w:val="28"/>
              </w:rPr>
            </w:pPr>
            <w:r w:rsidRPr="009A508A">
              <w:rPr>
                <w:sz w:val="28"/>
                <w:szCs w:val="28"/>
              </w:rPr>
              <w:t>2</w:t>
            </w:r>
          </w:p>
        </w:tc>
        <w:tc>
          <w:tcPr>
            <w:tcW w:w="2552" w:type="dxa"/>
          </w:tcPr>
          <w:p w:rsidR="00C30A45" w:rsidRPr="009A508A" w:rsidRDefault="00C30A45" w:rsidP="00115731">
            <w:pPr>
              <w:jc w:val="center"/>
              <w:rPr>
                <w:sz w:val="28"/>
                <w:szCs w:val="28"/>
              </w:rPr>
            </w:pPr>
            <w:r>
              <w:rPr>
                <w:sz w:val="28"/>
                <w:szCs w:val="28"/>
              </w:rPr>
              <w:t>3</w:t>
            </w:r>
          </w:p>
        </w:tc>
        <w:tc>
          <w:tcPr>
            <w:tcW w:w="1560" w:type="dxa"/>
            <w:shd w:val="clear" w:color="auto" w:fill="auto"/>
            <w:vAlign w:val="center"/>
          </w:tcPr>
          <w:p w:rsidR="00C30A45" w:rsidRPr="009A508A" w:rsidRDefault="00C30A45" w:rsidP="00115731">
            <w:pPr>
              <w:jc w:val="center"/>
              <w:rPr>
                <w:sz w:val="28"/>
                <w:szCs w:val="28"/>
              </w:rPr>
            </w:pPr>
            <w:r w:rsidRPr="009A508A">
              <w:rPr>
                <w:sz w:val="28"/>
                <w:szCs w:val="28"/>
              </w:rPr>
              <w:t>4</w:t>
            </w:r>
          </w:p>
        </w:tc>
        <w:tc>
          <w:tcPr>
            <w:tcW w:w="1417" w:type="dxa"/>
          </w:tcPr>
          <w:p w:rsidR="00C30A45" w:rsidRPr="009A508A" w:rsidRDefault="00C30A45" w:rsidP="00115731">
            <w:pPr>
              <w:jc w:val="center"/>
              <w:rPr>
                <w:sz w:val="28"/>
                <w:szCs w:val="28"/>
              </w:rPr>
            </w:pPr>
            <w:r>
              <w:rPr>
                <w:sz w:val="28"/>
                <w:szCs w:val="28"/>
              </w:rPr>
              <w:t>5</w:t>
            </w:r>
          </w:p>
        </w:tc>
      </w:tr>
      <w:tr w:rsidR="00C30A45" w:rsidRPr="009A508A" w:rsidTr="00115731">
        <w:trPr>
          <w:trHeight w:val="550"/>
        </w:trPr>
        <w:tc>
          <w:tcPr>
            <w:tcW w:w="736" w:type="dxa"/>
            <w:shd w:val="clear" w:color="auto" w:fill="auto"/>
            <w:vAlign w:val="center"/>
          </w:tcPr>
          <w:p w:rsidR="00C30A45" w:rsidRPr="009A508A" w:rsidRDefault="00C30A45" w:rsidP="00115731">
            <w:pPr>
              <w:jc w:val="center"/>
              <w:rPr>
                <w:sz w:val="28"/>
                <w:szCs w:val="28"/>
              </w:rPr>
            </w:pPr>
            <w:r>
              <w:rPr>
                <w:sz w:val="28"/>
                <w:szCs w:val="28"/>
              </w:rPr>
              <w:t>1</w:t>
            </w:r>
          </w:p>
        </w:tc>
        <w:tc>
          <w:tcPr>
            <w:tcW w:w="3403" w:type="dxa"/>
            <w:shd w:val="clear" w:color="auto" w:fill="auto"/>
          </w:tcPr>
          <w:p w:rsidR="00C30A45" w:rsidRPr="00991643" w:rsidRDefault="00C30A45" w:rsidP="00C30A45">
            <w:pPr>
              <w:rPr>
                <w:bCs/>
                <w:color w:val="000000"/>
                <w:sz w:val="28"/>
                <w:szCs w:val="28"/>
              </w:rPr>
            </w:pPr>
            <w:r w:rsidRPr="0099169B">
              <w:rPr>
                <w:sz w:val="28"/>
                <w:szCs w:val="28"/>
              </w:rPr>
              <w:t>Отделение сбербанка</w:t>
            </w:r>
            <w:r w:rsidRPr="00991643">
              <w:rPr>
                <w:bCs/>
                <w:color w:val="000000"/>
                <w:sz w:val="28"/>
                <w:szCs w:val="28"/>
              </w:rPr>
              <w:t xml:space="preserve"> </w:t>
            </w:r>
          </w:p>
        </w:tc>
        <w:tc>
          <w:tcPr>
            <w:tcW w:w="2552" w:type="dxa"/>
          </w:tcPr>
          <w:p w:rsidR="00C30A45" w:rsidRPr="009A508A" w:rsidRDefault="00C30A45" w:rsidP="00115731">
            <w:pPr>
              <w:jc w:val="center"/>
              <w:rPr>
                <w:color w:val="000000"/>
                <w:sz w:val="28"/>
                <w:szCs w:val="28"/>
              </w:rPr>
            </w:pPr>
            <w:r w:rsidRPr="00C30A45">
              <w:rPr>
                <w:color w:val="000000"/>
                <w:sz w:val="28"/>
                <w:szCs w:val="28"/>
              </w:rPr>
              <w:t>шт. на 10-30 тыс.чел.</w:t>
            </w:r>
          </w:p>
        </w:tc>
        <w:tc>
          <w:tcPr>
            <w:tcW w:w="1560" w:type="dxa"/>
            <w:vAlign w:val="center"/>
          </w:tcPr>
          <w:p w:rsidR="00C30A45" w:rsidRPr="009A508A" w:rsidRDefault="00C30A45" w:rsidP="00115731">
            <w:pPr>
              <w:jc w:val="center"/>
              <w:rPr>
                <w:color w:val="000000"/>
                <w:sz w:val="28"/>
                <w:szCs w:val="28"/>
              </w:rPr>
            </w:pPr>
            <w:r>
              <w:rPr>
                <w:color w:val="000000"/>
                <w:sz w:val="28"/>
                <w:szCs w:val="28"/>
              </w:rPr>
              <w:t>1</w:t>
            </w:r>
          </w:p>
        </w:tc>
        <w:tc>
          <w:tcPr>
            <w:tcW w:w="1417" w:type="dxa"/>
            <w:vAlign w:val="center"/>
          </w:tcPr>
          <w:p w:rsidR="00C30A45" w:rsidRPr="00B312CB" w:rsidRDefault="00C30A45" w:rsidP="00115731">
            <w:pPr>
              <w:jc w:val="center"/>
              <w:rPr>
                <w:b/>
                <w:bCs/>
                <w:color w:val="000000"/>
                <w:sz w:val="28"/>
                <w:szCs w:val="28"/>
              </w:rPr>
            </w:pPr>
            <w:r w:rsidRPr="00B312CB">
              <w:rPr>
                <w:b/>
                <w:bCs/>
                <w:color w:val="000000"/>
                <w:sz w:val="28"/>
                <w:szCs w:val="28"/>
              </w:rPr>
              <w:t>-</w:t>
            </w:r>
          </w:p>
        </w:tc>
      </w:tr>
      <w:tr w:rsidR="00356065" w:rsidRPr="009A508A" w:rsidTr="00115731">
        <w:trPr>
          <w:trHeight w:val="550"/>
        </w:trPr>
        <w:tc>
          <w:tcPr>
            <w:tcW w:w="736" w:type="dxa"/>
            <w:shd w:val="clear" w:color="auto" w:fill="auto"/>
            <w:vAlign w:val="center"/>
          </w:tcPr>
          <w:p w:rsidR="00356065" w:rsidRDefault="00356065" w:rsidP="00115731">
            <w:pPr>
              <w:jc w:val="center"/>
              <w:rPr>
                <w:sz w:val="28"/>
                <w:szCs w:val="28"/>
              </w:rPr>
            </w:pPr>
            <w:r>
              <w:rPr>
                <w:sz w:val="28"/>
                <w:szCs w:val="28"/>
              </w:rPr>
              <w:t>2</w:t>
            </w:r>
          </w:p>
        </w:tc>
        <w:tc>
          <w:tcPr>
            <w:tcW w:w="3403" w:type="dxa"/>
            <w:shd w:val="clear" w:color="auto" w:fill="auto"/>
          </w:tcPr>
          <w:p w:rsidR="00356065" w:rsidRPr="00991643" w:rsidRDefault="00356065" w:rsidP="00115731">
            <w:pPr>
              <w:rPr>
                <w:bCs/>
                <w:color w:val="000000"/>
                <w:sz w:val="28"/>
                <w:szCs w:val="28"/>
              </w:rPr>
            </w:pPr>
            <w:r w:rsidRPr="0099169B">
              <w:rPr>
                <w:sz w:val="28"/>
                <w:szCs w:val="28"/>
              </w:rPr>
              <w:t>Отделение связи</w:t>
            </w:r>
          </w:p>
        </w:tc>
        <w:tc>
          <w:tcPr>
            <w:tcW w:w="4112" w:type="dxa"/>
            <w:gridSpan w:val="2"/>
          </w:tcPr>
          <w:p w:rsidR="00356065" w:rsidRDefault="00356065" w:rsidP="00115731">
            <w:pPr>
              <w:jc w:val="center"/>
              <w:rPr>
                <w:color w:val="000000"/>
                <w:sz w:val="28"/>
                <w:szCs w:val="28"/>
              </w:rPr>
            </w:pPr>
            <w:r>
              <w:rPr>
                <w:color w:val="000000"/>
                <w:sz w:val="28"/>
                <w:szCs w:val="28"/>
              </w:rPr>
              <w:t>По заданию на проектирование</w:t>
            </w:r>
          </w:p>
        </w:tc>
        <w:tc>
          <w:tcPr>
            <w:tcW w:w="1417" w:type="dxa"/>
            <w:vAlign w:val="center"/>
          </w:tcPr>
          <w:p w:rsidR="00356065" w:rsidRPr="00B312CB" w:rsidRDefault="00356065" w:rsidP="00115731">
            <w:pPr>
              <w:jc w:val="center"/>
              <w:rPr>
                <w:b/>
                <w:bCs/>
                <w:color w:val="000000"/>
                <w:sz w:val="28"/>
                <w:szCs w:val="28"/>
              </w:rPr>
            </w:pPr>
            <w:r w:rsidRPr="00B312CB">
              <w:rPr>
                <w:b/>
                <w:bCs/>
                <w:color w:val="000000"/>
                <w:sz w:val="28"/>
                <w:szCs w:val="28"/>
              </w:rPr>
              <w:t>-</w:t>
            </w:r>
          </w:p>
        </w:tc>
      </w:tr>
    </w:tbl>
    <w:p w:rsidR="00C30A45" w:rsidRDefault="00C30A45" w:rsidP="001F46D3">
      <w:pPr>
        <w:jc w:val="center"/>
        <w:rPr>
          <w:b/>
          <w:sz w:val="28"/>
          <w:szCs w:val="28"/>
        </w:rPr>
      </w:pPr>
    </w:p>
    <w:p w:rsidR="001F46D3" w:rsidRPr="0099169B" w:rsidRDefault="001F46D3" w:rsidP="001F46D3">
      <w:pPr>
        <w:jc w:val="center"/>
        <w:rPr>
          <w:rFonts w:cs="Arial"/>
          <w:b/>
          <w:bCs/>
          <w:sz w:val="28"/>
          <w:szCs w:val="28"/>
          <w:u w:val="single"/>
        </w:rPr>
      </w:pPr>
      <w:bookmarkStart w:id="121" w:name="_Toc310093242"/>
      <w:bookmarkStart w:id="122" w:name="_Toc310093412"/>
      <w:bookmarkStart w:id="123" w:name="_Toc310093587"/>
      <w:r w:rsidRPr="0099169B">
        <w:rPr>
          <w:rFonts w:cs="Arial"/>
          <w:b/>
          <w:bCs/>
          <w:sz w:val="28"/>
          <w:szCs w:val="28"/>
          <w:u w:val="single"/>
        </w:rPr>
        <w:t>2.7.1.6. Объекты культуры, физической культуры и спорта</w:t>
      </w:r>
      <w:bookmarkEnd w:id="121"/>
      <w:bookmarkEnd w:id="122"/>
      <w:bookmarkEnd w:id="123"/>
    </w:p>
    <w:p w:rsidR="001F46D3" w:rsidRPr="0099169B" w:rsidRDefault="001F46D3" w:rsidP="001F46D3">
      <w:pPr>
        <w:ind w:firstLine="709"/>
        <w:jc w:val="both"/>
        <w:rPr>
          <w:rFonts w:eastAsia="Calibri"/>
          <w:color w:val="000000"/>
          <w:kern w:val="24"/>
          <w:sz w:val="28"/>
          <w:szCs w:val="28"/>
          <w:lang w:eastAsia="en-US"/>
        </w:rPr>
      </w:pPr>
      <w:r w:rsidRPr="0099169B">
        <w:rPr>
          <w:rFonts w:eastAsia="Calibri"/>
          <w:color w:val="000000"/>
          <w:kern w:val="24"/>
          <w:sz w:val="28"/>
          <w:szCs w:val="28"/>
          <w:lang w:eastAsia="en-US"/>
        </w:rPr>
        <w:t>Качество и комфортность проживания населения находятся в полной зависимости от системы обслуживания, представляемых услуг и сервиса.</w:t>
      </w:r>
    </w:p>
    <w:p w:rsidR="001F46D3" w:rsidRPr="0099169B" w:rsidRDefault="001F46D3" w:rsidP="001F46D3">
      <w:pPr>
        <w:ind w:firstLine="709"/>
        <w:jc w:val="both"/>
        <w:rPr>
          <w:rFonts w:eastAsia="Calibri"/>
          <w:color w:val="000000"/>
          <w:kern w:val="24"/>
          <w:sz w:val="28"/>
          <w:szCs w:val="28"/>
          <w:lang w:eastAsia="en-US"/>
        </w:rPr>
      </w:pPr>
      <w:r w:rsidRPr="0099169B">
        <w:rPr>
          <w:rFonts w:eastAsia="Calibri"/>
          <w:color w:val="000000"/>
          <w:kern w:val="24"/>
          <w:sz w:val="28"/>
          <w:szCs w:val="28"/>
          <w:lang w:eastAsia="en-US"/>
        </w:rPr>
        <w:t>В новых экономических условиях вопрос организации системы учреждений культурно-бытового обслуживания определяется статусом поселения, уровнем жизни и необходимой потребностью в них.</w:t>
      </w:r>
    </w:p>
    <w:p w:rsidR="001F46D3" w:rsidRPr="0099169B" w:rsidRDefault="001F46D3" w:rsidP="001F46D3">
      <w:pPr>
        <w:ind w:firstLine="709"/>
        <w:jc w:val="both"/>
        <w:rPr>
          <w:rFonts w:eastAsia="Calibri"/>
          <w:color w:val="000000"/>
          <w:kern w:val="24"/>
          <w:sz w:val="28"/>
          <w:szCs w:val="28"/>
          <w:lang w:eastAsia="en-US"/>
        </w:rPr>
      </w:pPr>
      <w:r w:rsidRPr="0099169B">
        <w:rPr>
          <w:rFonts w:eastAsia="Calibri"/>
          <w:color w:val="000000"/>
          <w:kern w:val="24"/>
          <w:sz w:val="28"/>
          <w:szCs w:val="28"/>
          <w:lang w:eastAsia="en-US"/>
        </w:rPr>
        <w:t>При организации сети предприятий обслуживания устанавливаются следующие принципы:</w:t>
      </w:r>
    </w:p>
    <w:p w:rsidR="001F46D3" w:rsidRPr="0099169B" w:rsidRDefault="001F46D3" w:rsidP="001F46D3">
      <w:pPr>
        <w:numPr>
          <w:ilvl w:val="0"/>
          <w:numId w:val="13"/>
        </w:numPr>
        <w:ind w:hanging="370"/>
        <w:jc w:val="both"/>
        <w:rPr>
          <w:rFonts w:eastAsia="Calibri"/>
          <w:color w:val="000000"/>
          <w:kern w:val="24"/>
          <w:sz w:val="28"/>
          <w:szCs w:val="28"/>
          <w:lang w:eastAsia="en-US"/>
        </w:rPr>
      </w:pPr>
      <w:r w:rsidRPr="0099169B">
        <w:rPr>
          <w:rFonts w:eastAsia="Calibri"/>
          <w:color w:val="000000"/>
          <w:kern w:val="24"/>
          <w:sz w:val="28"/>
          <w:szCs w:val="28"/>
          <w:lang w:eastAsia="en-US"/>
        </w:rPr>
        <w:t>организация центров обслуживания в наиболее оживленных местах;</w:t>
      </w:r>
    </w:p>
    <w:p w:rsidR="001F46D3" w:rsidRPr="0099169B" w:rsidRDefault="001F46D3" w:rsidP="001F46D3">
      <w:pPr>
        <w:numPr>
          <w:ilvl w:val="0"/>
          <w:numId w:val="13"/>
        </w:numPr>
        <w:ind w:hanging="370"/>
        <w:jc w:val="both"/>
        <w:rPr>
          <w:rFonts w:eastAsia="Calibri"/>
          <w:color w:val="000000"/>
          <w:kern w:val="24"/>
          <w:sz w:val="28"/>
          <w:szCs w:val="28"/>
          <w:lang w:eastAsia="en-US"/>
        </w:rPr>
      </w:pPr>
      <w:r w:rsidRPr="0099169B">
        <w:rPr>
          <w:rFonts w:eastAsia="Calibri"/>
          <w:color w:val="000000"/>
          <w:kern w:val="24"/>
          <w:sz w:val="28"/>
          <w:szCs w:val="28"/>
          <w:lang w:eastAsia="en-US"/>
        </w:rPr>
        <w:t>организация  многопрофильных центров обслуживания;</w:t>
      </w:r>
    </w:p>
    <w:p w:rsidR="001F46D3" w:rsidRPr="0099169B" w:rsidRDefault="001F46D3" w:rsidP="001F46D3">
      <w:pPr>
        <w:numPr>
          <w:ilvl w:val="0"/>
          <w:numId w:val="13"/>
        </w:numPr>
        <w:ind w:hanging="370"/>
        <w:jc w:val="both"/>
        <w:rPr>
          <w:rFonts w:eastAsia="Calibri"/>
          <w:color w:val="000000"/>
          <w:kern w:val="24"/>
          <w:sz w:val="28"/>
          <w:szCs w:val="28"/>
          <w:lang w:eastAsia="en-US"/>
        </w:rPr>
      </w:pPr>
      <w:r w:rsidRPr="0099169B">
        <w:rPr>
          <w:rFonts w:eastAsia="Calibri"/>
          <w:color w:val="000000"/>
          <w:kern w:val="24"/>
          <w:sz w:val="28"/>
          <w:szCs w:val="28"/>
          <w:lang w:eastAsia="en-US"/>
        </w:rPr>
        <w:t>регламентация затрат времени на посещение объектов обслуживания.</w:t>
      </w:r>
    </w:p>
    <w:p w:rsidR="001F46D3" w:rsidRPr="0099169B" w:rsidRDefault="001F46D3" w:rsidP="001F46D3">
      <w:pPr>
        <w:ind w:firstLine="709"/>
        <w:jc w:val="both"/>
        <w:rPr>
          <w:rFonts w:eastAsia="Calibri"/>
          <w:color w:val="000000"/>
          <w:kern w:val="24"/>
          <w:sz w:val="28"/>
          <w:szCs w:val="28"/>
          <w:lang w:eastAsia="en-US"/>
        </w:rPr>
      </w:pPr>
      <w:r w:rsidRPr="0099169B">
        <w:rPr>
          <w:rFonts w:eastAsia="Calibri"/>
          <w:color w:val="000000"/>
          <w:kern w:val="24"/>
          <w:sz w:val="28"/>
          <w:szCs w:val="28"/>
          <w:lang w:eastAsia="en-US"/>
        </w:rPr>
        <w:t>К полномочиям органов местного самоуправления относятся:</w:t>
      </w:r>
    </w:p>
    <w:p w:rsidR="001F46D3" w:rsidRPr="0099169B" w:rsidRDefault="001F46D3" w:rsidP="001F46D3">
      <w:pPr>
        <w:numPr>
          <w:ilvl w:val="0"/>
          <w:numId w:val="10"/>
        </w:numPr>
        <w:tabs>
          <w:tab w:val="num" w:pos="1260"/>
        </w:tabs>
        <w:ind w:left="1260"/>
        <w:jc w:val="both"/>
        <w:rPr>
          <w:sz w:val="28"/>
          <w:szCs w:val="28"/>
        </w:rPr>
      </w:pPr>
      <w:r w:rsidRPr="0099169B">
        <w:rPr>
          <w:sz w:val="28"/>
          <w:szCs w:val="28"/>
        </w:rPr>
        <w:t>создание условий для организации досуга, обеспечения жителей услугами организаций культуры;</w:t>
      </w:r>
    </w:p>
    <w:p w:rsidR="001F46D3" w:rsidRPr="0099169B" w:rsidRDefault="001F46D3" w:rsidP="001F46D3">
      <w:pPr>
        <w:numPr>
          <w:ilvl w:val="0"/>
          <w:numId w:val="10"/>
        </w:numPr>
        <w:tabs>
          <w:tab w:val="num" w:pos="1260"/>
        </w:tabs>
        <w:ind w:left="1260"/>
        <w:jc w:val="both"/>
        <w:rPr>
          <w:sz w:val="28"/>
          <w:szCs w:val="28"/>
        </w:rPr>
      </w:pPr>
      <w:r w:rsidRPr="0099169B">
        <w:rPr>
          <w:sz w:val="28"/>
          <w:szCs w:val="28"/>
        </w:rPr>
        <w:t>организация  библиотечного обслуживания;</w:t>
      </w:r>
    </w:p>
    <w:p w:rsidR="001F46D3" w:rsidRPr="0099169B" w:rsidRDefault="001F46D3" w:rsidP="001F46D3">
      <w:pPr>
        <w:numPr>
          <w:ilvl w:val="0"/>
          <w:numId w:val="10"/>
        </w:numPr>
        <w:tabs>
          <w:tab w:val="num" w:pos="1260"/>
        </w:tabs>
        <w:ind w:left="1260"/>
        <w:jc w:val="both"/>
        <w:rPr>
          <w:sz w:val="28"/>
          <w:szCs w:val="28"/>
        </w:rPr>
      </w:pPr>
      <w:r w:rsidRPr="0099169B">
        <w:rPr>
          <w:sz w:val="28"/>
          <w:szCs w:val="28"/>
        </w:rPr>
        <w:t>развитие массовой физической культуры и спорта;</w:t>
      </w:r>
    </w:p>
    <w:p w:rsidR="001F46D3" w:rsidRPr="0099169B" w:rsidRDefault="001F46D3" w:rsidP="001F46D3">
      <w:pPr>
        <w:numPr>
          <w:ilvl w:val="0"/>
          <w:numId w:val="10"/>
        </w:numPr>
        <w:tabs>
          <w:tab w:val="num" w:pos="1260"/>
        </w:tabs>
        <w:ind w:left="1260"/>
        <w:jc w:val="both"/>
        <w:rPr>
          <w:sz w:val="28"/>
          <w:szCs w:val="28"/>
        </w:rPr>
      </w:pPr>
      <w:r w:rsidRPr="0099169B">
        <w:rPr>
          <w:sz w:val="28"/>
          <w:szCs w:val="28"/>
        </w:rPr>
        <w:t>сохранение, использование и популяризация  объектов культурного наследия.</w:t>
      </w:r>
    </w:p>
    <w:p w:rsidR="001F46D3" w:rsidRDefault="001F46D3" w:rsidP="001F46D3">
      <w:pPr>
        <w:jc w:val="center"/>
        <w:rPr>
          <w:sz w:val="28"/>
          <w:szCs w:val="28"/>
          <w:u w:val="single"/>
        </w:rPr>
      </w:pPr>
    </w:p>
    <w:p w:rsidR="00B312CB" w:rsidRPr="0099169B" w:rsidRDefault="00B312CB" w:rsidP="001F46D3">
      <w:pPr>
        <w:jc w:val="center"/>
        <w:rPr>
          <w:sz w:val="28"/>
          <w:szCs w:val="28"/>
          <w:u w:val="single"/>
        </w:rPr>
      </w:pPr>
    </w:p>
    <w:p w:rsidR="005F569A" w:rsidRPr="00B312CB" w:rsidRDefault="001F46D3" w:rsidP="001F46D3">
      <w:pPr>
        <w:jc w:val="center"/>
        <w:rPr>
          <w:b/>
          <w:sz w:val="28"/>
          <w:szCs w:val="28"/>
        </w:rPr>
      </w:pPr>
      <w:r w:rsidRPr="0099169B">
        <w:rPr>
          <w:b/>
          <w:sz w:val="28"/>
          <w:szCs w:val="28"/>
        </w:rPr>
        <w:lastRenderedPageBreak/>
        <w:t xml:space="preserve">Расчет потребности учреждений  культуры  </w:t>
      </w:r>
      <w:r w:rsidRPr="00B312CB">
        <w:rPr>
          <w:b/>
          <w:sz w:val="28"/>
          <w:szCs w:val="28"/>
        </w:rPr>
        <w:t>и спорта</w:t>
      </w:r>
      <w:r w:rsidRPr="00B312CB">
        <w:rPr>
          <w:b/>
          <w:sz w:val="28"/>
          <w:szCs w:val="28"/>
          <w:u w:val="single"/>
        </w:rPr>
        <w:t xml:space="preserve"> </w:t>
      </w:r>
      <w:r w:rsidR="00B312CB" w:rsidRPr="00B312CB">
        <w:rPr>
          <w:b/>
          <w:sz w:val="28"/>
          <w:szCs w:val="28"/>
        </w:rPr>
        <w:t xml:space="preserve">Ключиковского сельсовета </w:t>
      </w:r>
      <w:r w:rsidRPr="00B312CB">
        <w:rPr>
          <w:b/>
          <w:sz w:val="28"/>
          <w:szCs w:val="28"/>
        </w:rPr>
        <w:t>Сузунского района (</w:t>
      </w:r>
      <w:r w:rsidR="00B312CB" w:rsidRPr="00B312CB">
        <w:rPr>
          <w:b/>
          <w:sz w:val="28"/>
          <w:szCs w:val="28"/>
        </w:rPr>
        <w:t>1395</w:t>
      </w:r>
      <w:r w:rsidRPr="00B312CB">
        <w:rPr>
          <w:b/>
          <w:sz w:val="28"/>
          <w:szCs w:val="28"/>
        </w:rPr>
        <w:t xml:space="preserve"> чел.)</w:t>
      </w:r>
    </w:p>
    <w:tbl>
      <w:tblPr>
        <w:tblpPr w:leftFromText="180" w:rightFromText="180" w:vertAnchor="text" w:tblpY="1"/>
        <w:tblOverlap w:val="never"/>
        <w:tblW w:w="995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6"/>
        <w:gridCol w:w="4395"/>
        <w:gridCol w:w="1843"/>
        <w:gridCol w:w="1560"/>
        <w:gridCol w:w="1417"/>
      </w:tblGrid>
      <w:tr w:rsidR="005F569A" w:rsidRPr="00B312CB" w:rsidTr="00E33E4B">
        <w:trPr>
          <w:trHeight w:val="354"/>
        </w:trPr>
        <w:tc>
          <w:tcPr>
            <w:tcW w:w="736" w:type="dxa"/>
            <w:shd w:val="clear" w:color="auto" w:fill="auto"/>
            <w:vAlign w:val="center"/>
          </w:tcPr>
          <w:p w:rsidR="005F569A" w:rsidRPr="00B312CB" w:rsidRDefault="005F569A" w:rsidP="005F569A">
            <w:pPr>
              <w:jc w:val="center"/>
              <w:rPr>
                <w:b/>
                <w:sz w:val="28"/>
                <w:szCs w:val="28"/>
              </w:rPr>
            </w:pPr>
            <w:r w:rsidRPr="00B312CB">
              <w:rPr>
                <w:b/>
                <w:sz w:val="28"/>
                <w:szCs w:val="28"/>
              </w:rPr>
              <w:t>№ п/п</w:t>
            </w:r>
          </w:p>
        </w:tc>
        <w:tc>
          <w:tcPr>
            <w:tcW w:w="4395" w:type="dxa"/>
            <w:shd w:val="clear" w:color="auto" w:fill="auto"/>
            <w:vAlign w:val="center"/>
          </w:tcPr>
          <w:p w:rsidR="005F569A" w:rsidRPr="00B312CB" w:rsidRDefault="005F569A" w:rsidP="005F569A">
            <w:pPr>
              <w:jc w:val="center"/>
              <w:rPr>
                <w:b/>
                <w:sz w:val="28"/>
                <w:szCs w:val="28"/>
              </w:rPr>
            </w:pPr>
            <w:r w:rsidRPr="00B312CB">
              <w:rPr>
                <w:b/>
                <w:sz w:val="28"/>
                <w:szCs w:val="28"/>
              </w:rPr>
              <w:t>Наименование учреждений</w:t>
            </w:r>
          </w:p>
        </w:tc>
        <w:tc>
          <w:tcPr>
            <w:tcW w:w="1843" w:type="dxa"/>
          </w:tcPr>
          <w:p w:rsidR="005F569A" w:rsidRPr="00B312CB" w:rsidRDefault="005F569A" w:rsidP="005F569A">
            <w:pPr>
              <w:ind w:left="-112" w:right="-120"/>
              <w:jc w:val="center"/>
              <w:rPr>
                <w:b/>
                <w:sz w:val="28"/>
                <w:szCs w:val="28"/>
              </w:rPr>
            </w:pPr>
            <w:r w:rsidRPr="00B312CB">
              <w:rPr>
                <w:b/>
                <w:sz w:val="28"/>
                <w:szCs w:val="28"/>
              </w:rPr>
              <w:t>Норматив</w:t>
            </w:r>
          </w:p>
        </w:tc>
        <w:tc>
          <w:tcPr>
            <w:tcW w:w="1560" w:type="dxa"/>
            <w:shd w:val="clear" w:color="auto" w:fill="auto"/>
            <w:vAlign w:val="center"/>
          </w:tcPr>
          <w:p w:rsidR="005F569A" w:rsidRPr="00B312CB" w:rsidRDefault="005F569A" w:rsidP="005F569A">
            <w:pPr>
              <w:ind w:left="-112" w:right="-120"/>
              <w:jc w:val="center"/>
              <w:rPr>
                <w:b/>
                <w:sz w:val="28"/>
                <w:szCs w:val="28"/>
              </w:rPr>
            </w:pPr>
            <w:r w:rsidRPr="00B312CB">
              <w:rPr>
                <w:b/>
                <w:sz w:val="28"/>
                <w:szCs w:val="28"/>
              </w:rPr>
              <w:t xml:space="preserve">Кол-во     (по норме) </w:t>
            </w:r>
          </w:p>
        </w:tc>
        <w:tc>
          <w:tcPr>
            <w:tcW w:w="1417" w:type="dxa"/>
          </w:tcPr>
          <w:p w:rsidR="005F569A" w:rsidRPr="00B312CB" w:rsidRDefault="005F569A" w:rsidP="005F569A">
            <w:pPr>
              <w:ind w:left="-112" w:right="-120"/>
              <w:jc w:val="center"/>
              <w:rPr>
                <w:b/>
                <w:sz w:val="28"/>
                <w:szCs w:val="28"/>
              </w:rPr>
            </w:pPr>
            <w:r w:rsidRPr="00B312CB">
              <w:rPr>
                <w:b/>
                <w:sz w:val="28"/>
                <w:szCs w:val="28"/>
              </w:rPr>
              <w:t>Кол-во  (сущ), шт.</w:t>
            </w:r>
          </w:p>
        </w:tc>
      </w:tr>
      <w:tr w:rsidR="005F569A" w:rsidRPr="00B312CB" w:rsidTr="00E33E4B">
        <w:tc>
          <w:tcPr>
            <w:tcW w:w="736" w:type="dxa"/>
            <w:shd w:val="clear" w:color="auto" w:fill="auto"/>
            <w:vAlign w:val="center"/>
          </w:tcPr>
          <w:p w:rsidR="005F569A" w:rsidRPr="00B312CB" w:rsidRDefault="005F569A" w:rsidP="005F569A">
            <w:pPr>
              <w:jc w:val="center"/>
              <w:rPr>
                <w:sz w:val="28"/>
                <w:szCs w:val="28"/>
              </w:rPr>
            </w:pPr>
            <w:r w:rsidRPr="00B312CB">
              <w:rPr>
                <w:sz w:val="28"/>
                <w:szCs w:val="28"/>
              </w:rPr>
              <w:t>1</w:t>
            </w:r>
          </w:p>
        </w:tc>
        <w:tc>
          <w:tcPr>
            <w:tcW w:w="4395" w:type="dxa"/>
            <w:shd w:val="clear" w:color="auto" w:fill="auto"/>
            <w:vAlign w:val="center"/>
          </w:tcPr>
          <w:p w:rsidR="005F569A" w:rsidRPr="00B312CB" w:rsidRDefault="005F569A" w:rsidP="005F569A">
            <w:pPr>
              <w:jc w:val="center"/>
              <w:rPr>
                <w:sz w:val="28"/>
                <w:szCs w:val="28"/>
              </w:rPr>
            </w:pPr>
            <w:r w:rsidRPr="00B312CB">
              <w:rPr>
                <w:sz w:val="28"/>
                <w:szCs w:val="28"/>
              </w:rPr>
              <w:t>2</w:t>
            </w:r>
          </w:p>
        </w:tc>
        <w:tc>
          <w:tcPr>
            <w:tcW w:w="1843" w:type="dxa"/>
          </w:tcPr>
          <w:p w:rsidR="005F569A" w:rsidRPr="00B312CB" w:rsidRDefault="005F569A" w:rsidP="005F569A">
            <w:pPr>
              <w:jc w:val="center"/>
              <w:rPr>
                <w:sz w:val="28"/>
                <w:szCs w:val="28"/>
              </w:rPr>
            </w:pPr>
            <w:r w:rsidRPr="00B312CB">
              <w:rPr>
                <w:sz w:val="28"/>
                <w:szCs w:val="28"/>
              </w:rPr>
              <w:t>3</w:t>
            </w:r>
          </w:p>
        </w:tc>
        <w:tc>
          <w:tcPr>
            <w:tcW w:w="1560" w:type="dxa"/>
            <w:shd w:val="clear" w:color="auto" w:fill="auto"/>
            <w:vAlign w:val="center"/>
          </w:tcPr>
          <w:p w:rsidR="005F569A" w:rsidRPr="00B312CB" w:rsidRDefault="005F569A" w:rsidP="005F569A">
            <w:pPr>
              <w:jc w:val="center"/>
              <w:rPr>
                <w:sz w:val="28"/>
                <w:szCs w:val="28"/>
              </w:rPr>
            </w:pPr>
            <w:r w:rsidRPr="00B312CB">
              <w:rPr>
                <w:sz w:val="28"/>
                <w:szCs w:val="28"/>
              </w:rPr>
              <w:t>4</w:t>
            </w:r>
          </w:p>
        </w:tc>
        <w:tc>
          <w:tcPr>
            <w:tcW w:w="1417" w:type="dxa"/>
          </w:tcPr>
          <w:p w:rsidR="005F569A" w:rsidRPr="00B312CB" w:rsidRDefault="005F569A" w:rsidP="005F569A">
            <w:pPr>
              <w:jc w:val="center"/>
              <w:rPr>
                <w:sz w:val="28"/>
                <w:szCs w:val="28"/>
              </w:rPr>
            </w:pPr>
            <w:r w:rsidRPr="00B312CB">
              <w:rPr>
                <w:sz w:val="28"/>
                <w:szCs w:val="28"/>
              </w:rPr>
              <w:t>5</w:t>
            </w:r>
          </w:p>
        </w:tc>
      </w:tr>
      <w:tr w:rsidR="005F569A" w:rsidRPr="00B312CB" w:rsidTr="00E33E4B">
        <w:trPr>
          <w:trHeight w:val="550"/>
        </w:trPr>
        <w:tc>
          <w:tcPr>
            <w:tcW w:w="736" w:type="dxa"/>
            <w:shd w:val="clear" w:color="auto" w:fill="auto"/>
            <w:vAlign w:val="center"/>
          </w:tcPr>
          <w:p w:rsidR="005F569A" w:rsidRPr="00B312CB" w:rsidRDefault="005F569A" w:rsidP="005F569A">
            <w:pPr>
              <w:jc w:val="center"/>
              <w:rPr>
                <w:sz w:val="28"/>
                <w:szCs w:val="28"/>
              </w:rPr>
            </w:pPr>
            <w:r w:rsidRPr="00B312CB">
              <w:rPr>
                <w:sz w:val="28"/>
                <w:szCs w:val="28"/>
              </w:rPr>
              <w:t>1</w:t>
            </w:r>
          </w:p>
        </w:tc>
        <w:tc>
          <w:tcPr>
            <w:tcW w:w="4395" w:type="dxa"/>
            <w:shd w:val="clear" w:color="auto" w:fill="auto"/>
          </w:tcPr>
          <w:p w:rsidR="005F569A" w:rsidRPr="00B312CB" w:rsidRDefault="005F569A">
            <w:pPr>
              <w:rPr>
                <w:b/>
                <w:bCs/>
                <w:color w:val="000000"/>
                <w:sz w:val="28"/>
                <w:szCs w:val="28"/>
              </w:rPr>
            </w:pPr>
            <w:r w:rsidRPr="00B312CB">
              <w:rPr>
                <w:b/>
                <w:bCs/>
                <w:color w:val="000000"/>
                <w:sz w:val="28"/>
                <w:szCs w:val="28"/>
              </w:rPr>
              <w:t>Клубы и ДК</w:t>
            </w:r>
          </w:p>
        </w:tc>
        <w:tc>
          <w:tcPr>
            <w:tcW w:w="1843" w:type="dxa"/>
            <w:vMerge w:val="restart"/>
          </w:tcPr>
          <w:p w:rsidR="005F569A" w:rsidRPr="00B312CB" w:rsidRDefault="005F569A" w:rsidP="005F569A">
            <w:pPr>
              <w:jc w:val="center"/>
              <w:rPr>
                <w:color w:val="000000"/>
                <w:sz w:val="28"/>
                <w:szCs w:val="28"/>
              </w:rPr>
            </w:pPr>
            <w:r w:rsidRPr="00B312CB">
              <w:rPr>
                <w:color w:val="000000"/>
                <w:sz w:val="28"/>
                <w:szCs w:val="28"/>
              </w:rPr>
              <w:t>место на 1000 чел.</w:t>
            </w:r>
          </w:p>
        </w:tc>
        <w:tc>
          <w:tcPr>
            <w:tcW w:w="1560" w:type="dxa"/>
          </w:tcPr>
          <w:p w:rsidR="005F569A" w:rsidRPr="00B312CB" w:rsidRDefault="00B312CB">
            <w:pPr>
              <w:jc w:val="center"/>
              <w:rPr>
                <w:color w:val="000000"/>
                <w:sz w:val="28"/>
                <w:szCs w:val="28"/>
              </w:rPr>
            </w:pPr>
            <w:r>
              <w:rPr>
                <w:color w:val="000000"/>
                <w:sz w:val="28"/>
                <w:szCs w:val="28"/>
              </w:rPr>
              <w:t>112</w:t>
            </w:r>
          </w:p>
        </w:tc>
        <w:tc>
          <w:tcPr>
            <w:tcW w:w="1417" w:type="dxa"/>
            <w:vAlign w:val="center"/>
          </w:tcPr>
          <w:p w:rsidR="005F569A" w:rsidRPr="00B312CB" w:rsidRDefault="005F569A" w:rsidP="005F569A">
            <w:pPr>
              <w:jc w:val="center"/>
              <w:rPr>
                <w:b/>
                <w:bCs/>
                <w:color w:val="000000"/>
                <w:sz w:val="28"/>
                <w:szCs w:val="28"/>
              </w:rPr>
            </w:pPr>
            <w:r w:rsidRPr="00B312CB">
              <w:rPr>
                <w:b/>
                <w:bCs/>
                <w:color w:val="000000"/>
                <w:sz w:val="28"/>
                <w:szCs w:val="28"/>
              </w:rPr>
              <w:t>-</w:t>
            </w:r>
          </w:p>
        </w:tc>
      </w:tr>
      <w:tr w:rsidR="005F569A" w:rsidRPr="00B312CB" w:rsidTr="00E33E4B">
        <w:trPr>
          <w:trHeight w:val="550"/>
        </w:trPr>
        <w:tc>
          <w:tcPr>
            <w:tcW w:w="736" w:type="dxa"/>
            <w:shd w:val="clear" w:color="auto" w:fill="auto"/>
            <w:vAlign w:val="center"/>
          </w:tcPr>
          <w:p w:rsidR="005F569A" w:rsidRPr="00B312CB" w:rsidRDefault="005F569A" w:rsidP="005F569A">
            <w:pPr>
              <w:jc w:val="center"/>
              <w:rPr>
                <w:sz w:val="28"/>
                <w:szCs w:val="28"/>
              </w:rPr>
            </w:pPr>
          </w:p>
        </w:tc>
        <w:tc>
          <w:tcPr>
            <w:tcW w:w="4395" w:type="dxa"/>
            <w:shd w:val="clear" w:color="auto" w:fill="auto"/>
          </w:tcPr>
          <w:p w:rsidR="005F569A" w:rsidRPr="00B312CB" w:rsidRDefault="005F569A" w:rsidP="00B312CB">
            <w:pPr>
              <w:jc w:val="right"/>
              <w:rPr>
                <w:color w:val="000000"/>
                <w:sz w:val="28"/>
                <w:szCs w:val="28"/>
              </w:rPr>
            </w:pPr>
            <w:r w:rsidRPr="00B312CB">
              <w:rPr>
                <w:color w:val="000000"/>
                <w:sz w:val="28"/>
                <w:szCs w:val="28"/>
              </w:rPr>
              <w:t xml:space="preserve">сельское поселение </w:t>
            </w:r>
            <w:r w:rsidR="00B312CB">
              <w:rPr>
                <w:color w:val="000000"/>
                <w:sz w:val="28"/>
                <w:szCs w:val="28"/>
              </w:rPr>
              <w:t>1-2</w:t>
            </w:r>
            <w:r w:rsidRPr="00B312CB">
              <w:rPr>
                <w:color w:val="000000"/>
                <w:sz w:val="28"/>
                <w:szCs w:val="28"/>
              </w:rPr>
              <w:t xml:space="preserve"> тыс.чел.</w:t>
            </w:r>
          </w:p>
        </w:tc>
        <w:tc>
          <w:tcPr>
            <w:tcW w:w="1843" w:type="dxa"/>
            <w:vMerge/>
          </w:tcPr>
          <w:p w:rsidR="005F569A" w:rsidRPr="00B312CB" w:rsidRDefault="005F569A" w:rsidP="005F569A">
            <w:pPr>
              <w:jc w:val="center"/>
              <w:rPr>
                <w:color w:val="000000"/>
                <w:sz w:val="28"/>
                <w:szCs w:val="28"/>
              </w:rPr>
            </w:pPr>
          </w:p>
        </w:tc>
        <w:tc>
          <w:tcPr>
            <w:tcW w:w="1560" w:type="dxa"/>
          </w:tcPr>
          <w:p w:rsidR="005F569A" w:rsidRPr="00B312CB" w:rsidRDefault="00B312CB">
            <w:pPr>
              <w:jc w:val="center"/>
              <w:rPr>
                <w:color w:val="000000"/>
                <w:sz w:val="28"/>
                <w:szCs w:val="28"/>
              </w:rPr>
            </w:pPr>
            <w:r>
              <w:rPr>
                <w:color w:val="000000"/>
                <w:sz w:val="28"/>
                <w:szCs w:val="28"/>
              </w:rPr>
              <w:t>418-321</w:t>
            </w:r>
          </w:p>
        </w:tc>
        <w:tc>
          <w:tcPr>
            <w:tcW w:w="1417" w:type="dxa"/>
            <w:vAlign w:val="center"/>
          </w:tcPr>
          <w:p w:rsidR="005F569A" w:rsidRPr="00B312CB" w:rsidRDefault="00B312CB" w:rsidP="005F569A">
            <w:pPr>
              <w:jc w:val="center"/>
              <w:rPr>
                <w:b/>
                <w:bCs/>
                <w:color w:val="000000"/>
                <w:sz w:val="28"/>
                <w:szCs w:val="28"/>
              </w:rPr>
            </w:pPr>
            <w:r w:rsidRPr="00B312CB">
              <w:rPr>
                <w:b/>
                <w:bCs/>
                <w:color w:val="000000"/>
                <w:sz w:val="28"/>
                <w:szCs w:val="28"/>
              </w:rPr>
              <w:t>-</w:t>
            </w:r>
          </w:p>
        </w:tc>
      </w:tr>
      <w:tr w:rsidR="00E33E4B" w:rsidRPr="00B312CB" w:rsidTr="00E33E4B">
        <w:trPr>
          <w:trHeight w:val="550"/>
        </w:trPr>
        <w:tc>
          <w:tcPr>
            <w:tcW w:w="736" w:type="dxa"/>
            <w:shd w:val="clear" w:color="auto" w:fill="auto"/>
            <w:vAlign w:val="center"/>
          </w:tcPr>
          <w:p w:rsidR="00E33E4B" w:rsidRPr="00B312CB" w:rsidRDefault="00E33E4B" w:rsidP="005F569A">
            <w:pPr>
              <w:jc w:val="center"/>
              <w:rPr>
                <w:sz w:val="28"/>
                <w:szCs w:val="28"/>
              </w:rPr>
            </w:pPr>
            <w:r w:rsidRPr="00B312CB">
              <w:rPr>
                <w:sz w:val="28"/>
                <w:szCs w:val="28"/>
              </w:rPr>
              <w:t>2</w:t>
            </w:r>
          </w:p>
        </w:tc>
        <w:tc>
          <w:tcPr>
            <w:tcW w:w="4395" w:type="dxa"/>
            <w:shd w:val="clear" w:color="auto" w:fill="auto"/>
          </w:tcPr>
          <w:p w:rsidR="00E33E4B" w:rsidRPr="00B312CB" w:rsidRDefault="00E33E4B">
            <w:pPr>
              <w:rPr>
                <w:b/>
                <w:bCs/>
                <w:color w:val="000000"/>
                <w:sz w:val="28"/>
                <w:szCs w:val="28"/>
              </w:rPr>
            </w:pPr>
            <w:r w:rsidRPr="00B312CB">
              <w:rPr>
                <w:b/>
                <w:bCs/>
                <w:color w:val="000000"/>
                <w:sz w:val="28"/>
                <w:szCs w:val="28"/>
              </w:rPr>
              <w:t>Помещения для физкультурно оздоровительных занятий</w:t>
            </w:r>
          </w:p>
        </w:tc>
        <w:tc>
          <w:tcPr>
            <w:tcW w:w="1843" w:type="dxa"/>
          </w:tcPr>
          <w:p w:rsidR="00E33E4B" w:rsidRPr="00B312CB" w:rsidRDefault="00E33E4B">
            <w:pPr>
              <w:jc w:val="center"/>
              <w:rPr>
                <w:color w:val="000000"/>
                <w:sz w:val="28"/>
                <w:szCs w:val="28"/>
              </w:rPr>
            </w:pPr>
            <w:r w:rsidRPr="00B312CB">
              <w:rPr>
                <w:color w:val="000000"/>
                <w:sz w:val="28"/>
                <w:szCs w:val="28"/>
              </w:rPr>
              <w:t>м2 на 1000 чел.</w:t>
            </w:r>
          </w:p>
        </w:tc>
        <w:tc>
          <w:tcPr>
            <w:tcW w:w="1560" w:type="dxa"/>
            <w:vAlign w:val="center"/>
          </w:tcPr>
          <w:p w:rsidR="00E33E4B" w:rsidRPr="00B312CB" w:rsidRDefault="00B312CB" w:rsidP="005F569A">
            <w:pPr>
              <w:jc w:val="center"/>
              <w:rPr>
                <w:color w:val="000000"/>
                <w:sz w:val="28"/>
                <w:szCs w:val="28"/>
              </w:rPr>
            </w:pPr>
            <w:r>
              <w:rPr>
                <w:color w:val="000000"/>
                <w:sz w:val="28"/>
                <w:szCs w:val="28"/>
              </w:rPr>
              <w:t>98-112</w:t>
            </w:r>
          </w:p>
        </w:tc>
        <w:tc>
          <w:tcPr>
            <w:tcW w:w="1417" w:type="dxa"/>
            <w:vAlign w:val="center"/>
          </w:tcPr>
          <w:p w:rsidR="00E33E4B" w:rsidRPr="00B312CB" w:rsidRDefault="00E33E4B" w:rsidP="005F569A">
            <w:pPr>
              <w:jc w:val="center"/>
              <w:rPr>
                <w:b/>
                <w:bCs/>
                <w:color w:val="000000"/>
                <w:sz w:val="28"/>
                <w:szCs w:val="28"/>
              </w:rPr>
            </w:pPr>
            <w:r w:rsidRPr="00B312CB">
              <w:rPr>
                <w:b/>
                <w:bCs/>
                <w:color w:val="000000"/>
                <w:sz w:val="28"/>
                <w:szCs w:val="28"/>
              </w:rPr>
              <w:t>-</w:t>
            </w:r>
          </w:p>
        </w:tc>
      </w:tr>
      <w:tr w:rsidR="00E33E4B" w:rsidRPr="00B312CB" w:rsidTr="00E33E4B">
        <w:trPr>
          <w:trHeight w:val="550"/>
        </w:trPr>
        <w:tc>
          <w:tcPr>
            <w:tcW w:w="736" w:type="dxa"/>
            <w:shd w:val="clear" w:color="auto" w:fill="auto"/>
            <w:vAlign w:val="center"/>
          </w:tcPr>
          <w:p w:rsidR="00E33E4B" w:rsidRPr="00B312CB" w:rsidRDefault="00E33E4B" w:rsidP="005F569A">
            <w:pPr>
              <w:jc w:val="center"/>
              <w:rPr>
                <w:sz w:val="28"/>
                <w:szCs w:val="28"/>
              </w:rPr>
            </w:pPr>
            <w:r w:rsidRPr="00B312CB">
              <w:rPr>
                <w:sz w:val="28"/>
                <w:szCs w:val="28"/>
              </w:rPr>
              <w:t>3</w:t>
            </w:r>
          </w:p>
        </w:tc>
        <w:tc>
          <w:tcPr>
            <w:tcW w:w="4395" w:type="dxa"/>
            <w:shd w:val="clear" w:color="auto" w:fill="auto"/>
          </w:tcPr>
          <w:p w:rsidR="00E33E4B" w:rsidRPr="00B312CB" w:rsidRDefault="00E33E4B">
            <w:pPr>
              <w:rPr>
                <w:b/>
                <w:bCs/>
                <w:color w:val="000000"/>
                <w:sz w:val="28"/>
                <w:szCs w:val="28"/>
              </w:rPr>
            </w:pPr>
            <w:r w:rsidRPr="00B312CB">
              <w:rPr>
                <w:b/>
                <w:bCs/>
                <w:color w:val="000000"/>
                <w:sz w:val="28"/>
                <w:szCs w:val="28"/>
              </w:rPr>
              <w:t>Спортзал</w:t>
            </w:r>
          </w:p>
        </w:tc>
        <w:tc>
          <w:tcPr>
            <w:tcW w:w="1843" w:type="dxa"/>
          </w:tcPr>
          <w:p w:rsidR="00E33E4B" w:rsidRPr="00B312CB" w:rsidRDefault="00E33E4B">
            <w:pPr>
              <w:jc w:val="center"/>
              <w:rPr>
                <w:color w:val="000000"/>
                <w:sz w:val="28"/>
                <w:szCs w:val="28"/>
              </w:rPr>
            </w:pPr>
            <w:r w:rsidRPr="00B312CB">
              <w:rPr>
                <w:color w:val="000000"/>
                <w:sz w:val="28"/>
                <w:szCs w:val="28"/>
              </w:rPr>
              <w:t>м2 площади пола на 1000 чел.</w:t>
            </w:r>
          </w:p>
        </w:tc>
        <w:tc>
          <w:tcPr>
            <w:tcW w:w="1560" w:type="dxa"/>
            <w:vAlign w:val="center"/>
          </w:tcPr>
          <w:p w:rsidR="00E33E4B" w:rsidRPr="00B312CB" w:rsidRDefault="00B312CB" w:rsidP="005F569A">
            <w:pPr>
              <w:jc w:val="center"/>
              <w:rPr>
                <w:color w:val="000000"/>
                <w:sz w:val="28"/>
                <w:szCs w:val="28"/>
              </w:rPr>
            </w:pPr>
            <w:r>
              <w:rPr>
                <w:color w:val="000000"/>
                <w:sz w:val="28"/>
                <w:szCs w:val="28"/>
              </w:rPr>
              <w:t>84-112</w:t>
            </w:r>
          </w:p>
        </w:tc>
        <w:tc>
          <w:tcPr>
            <w:tcW w:w="1417" w:type="dxa"/>
            <w:vAlign w:val="center"/>
          </w:tcPr>
          <w:p w:rsidR="00E33E4B" w:rsidRPr="00B312CB" w:rsidRDefault="00E33E4B" w:rsidP="005F569A">
            <w:pPr>
              <w:jc w:val="center"/>
              <w:rPr>
                <w:b/>
                <w:bCs/>
                <w:color w:val="000000"/>
                <w:sz w:val="28"/>
                <w:szCs w:val="28"/>
              </w:rPr>
            </w:pPr>
            <w:r w:rsidRPr="00B312CB">
              <w:rPr>
                <w:b/>
                <w:bCs/>
                <w:color w:val="000000"/>
                <w:sz w:val="28"/>
                <w:szCs w:val="28"/>
              </w:rPr>
              <w:t>-</w:t>
            </w:r>
          </w:p>
        </w:tc>
      </w:tr>
      <w:tr w:rsidR="00E33E4B" w:rsidRPr="00E33E4B" w:rsidTr="00E33E4B">
        <w:trPr>
          <w:trHeight w:val="550"/>
        </w:trPr>
        <w:tc>
          <w:tcPr>
            <w:tcW w:w="736" w:type="dxa"/>
            <w:shd w:val="clear" w:color="auto" w:fill="auto"/>
            <w:vAlign w:val="center"/>
          </w:tcPr>
          <w:p w:rsidR="00E33E4B" w:rsidRPr="00B312CB" w:rsidRDefault="00E33E4B" w:rsidP="005F569A">
            <w:pPr>
              <w:jc w:val="center"/>
              <w:rPr>
                <w:sz w:val="28"/>
                <w:szCs w:val="28"/>
              </w:rPr>
            </w:pPr>
            <w:r w:rsidRPr="00B312CB">
              <w:rPr>
                <w:sz w:val="28"/>
                <w:szCs w:val="28"/>
              </w:rPr>
              <w:t>4</w:t>
            </w:r>
          </w:p>
        </w:tc>
        <w:tc>
          <w:tcPr>
            <w:tcW w:w="4395" w:type="dxa"/>
            <w:shd w:val="clear" w:color="auto" w:fill="auto"/>
          </w:tcPr>
          <w:p w:rsidR="00E33E4B" w:rsidRPr="00B312CB" w:rsidRDefault="00E33E4B">
            <w:pPr>
              <w:rPr>
                <w:b/>
                <w:bCs/>
                <w:color w:val="000000"/>
                <w:sz w:val="28"/>
                <w:szCs w:val="28"/>
              </w:rPr>
            </w:pPr>
            <w:r w:rsidRPr="00B312CB">
              <w:rPr>
                <w:b/>
                <w:bCs/>
                <w:color w:val="000000"/>
                <w:sz w:val="28"/>
                <w:szCs w:val="28"/>
              </w:rPr>
              <w:t>Бассейн</w:t>
            </w:r>
          </w:p>
        </w:tc>
        <w:tc>
          <w:tcPr>
            <w:tcW w:w="1843" w:type="dxa"/>
          </w:tcPr>
          <w:p w:rsidR="00E33E4B" w:rsidRPr="00B312CB" w:rsidRDefault="00E33E4B">
            <w:pPr>
              <w:jc w:val="center"/>
              <w:rPr>
                <w:color w:val="000000"/>
                <w:sz w:val="28"/>
                <w:szCs w:val="28"/>
              </w:rPr>
            </w:pPr>
            <w:r w:rsidRPr="00B312CB">
              <w:rPr>
                <w:color w:val="000000"/>
                <w:sz w:val="28"/>
                <w:szCs w:val="28"/>
              </w:rPr>
              <w:t>м2 зеркала воды на 1000 жителей</w:t>
            </w:r>
          </w:p>
        </w:tc>
        <w:tc>
          <w:tcPr>
            <w:tcW w:w="1560" w:type="dxa"/>
            <w:vAlign w:val="center"/>
          </w:tcPr>
          <w:p w:rsidR="00E33E4B" w:rsidRPr="00B312CB" w:rsidRDefault="00B312CB" w:rsidP="005F569A">
            <w:pPr>
              <w:jc w:val="center"/>
              <w:rPr>
                <w:color w:val="000000"/>
                <w:sz w:val="28"/>
                <w:szCs w:val="28"/>
              </w:rPr>
            </w:pPr>
            <w:r>
              <w:rPr>
                <w:color w:val="000000"/>
                <w:sz w:val="28"/>
                <w:szCs w:val="28"/>
              </w:rPr>
              <w:t>28-35</w:t>
            </w:r>
          </w:p>
        </w:tc>
        <w:tc>
          <w:tcPr>
            <w:tcW w:w="1417" w:type="dxa"/>
            <w:vAlign w:val="center"/>
          </w:tcPr>
          <w:p w:rsidR="00E33E4B" w:rsidRPr="00B312CB" w:rsidRDefault="00E33E4B" w:rsidP="005F569A">
            <w:pPr>
              <w:jc w:val="center"/>
              <w:rPr>
                <w:b/>
                <w:bCs/>
                <w:color w:val="000000"/>
                <w:sz w:val="28"/>
                <w:szCs w:val="28"/>
              </w:rPr>
            </w:pPr>
            <w:r w:rsidRPr="00B312CB">
              <w:rPr>
                <w:b/>
                <w:bCs/>
                <w:color w:val="000000"/>
                <w:sz w:val="28"/>
                <w:szCs w:val="28"/>
              </w:rPr>
              <w:t>-</w:t>
            </w:r>
          </w:p>
        </w:tc>
      </w:tr>
      <w:tr w:rsidR="00E33E4B" w:rsidRPr="00E33E4B" w:rsidTr="00E33E4B">
        <w:trPr>
          <w:trHeight w:val="550"/>
        </w:trPr>
        <w:tc>
          <w:tcPr>
            <w:tcW w:w="736" w:type="dxa"/>
            <w:shd w:val="clear" w:color="auto" w:fill="auto"/>
            <w:vAlign w:val="center"/>
          </w:tcPr>
          <w:p w:rsidR="00E33E4B" w:rsidRPr="00E33E4B" w:rsidRDefault="00E33E4B" w:rsidP="005F569A">
            <w:pPr>
              <w:jc w:val="center"/>
              <w:rPr>
                <w:sz w:val="28"/>
                <w:szCs w:val="28"/>
              </w:rPr>
            </w:pPr>
            <w:r w:rsidRPr="00E33E4B">
              <w:rPr>
                <w:sz w:val="28"/>
                <w:szCs w:val="28"/>
              </w:rPr>
              <w:t>5</w:t>
            </w:r>
          </w:p>
        </w:tc>
        <w:tc>
          <w:tcPr>
            <w:tcW w:w="4395" w:type="dxa"/>
            <w:shd w:val="clear" w:color="auto" w:fill="auto"/>
          </w:tcPr>
          <w:p w:rsidR="00E33E4B" w:rsidRPr="00E33E4B" w:rsidRDefault="00E33E4B">
            <w:pPr>
              <w:rPr>
                <w:b/>
                <w:bCs/>
                <w:color w:val="000000"/>
                <w:sz w:val="28"/>
                <w:szCs w:val="28"/>
              </w:rPr>
            </w:pPr>
            <w:r w:rsidRPr="00E33E4B">
              <w:rPr>
                <w:b/>
                <w:bCs/>
                <w:color w:val="000000"/>
                <w:sz w:val="28"/>
                <w:szCs w:val="28"/>
              </w:rPr>
              <w:t>Помещения для культурно-массовой работы с населением</w:t>
            </w:r>
          </w:p>
        </w:tc>
        <w:tc>
          <w:tcPr>
            <w:tcW w:w="1843" w:type="dxa"/>
          </w:tcPr>
          <w:p w:rsidR="00E33E4B" w:rsidRPr="00E33E4B" w:rsidRDefault="00E33E4B">
            <w:pPr>
              <w:jc w:val="center"/>
              <w:rPr>
                <w:color w:val="000000"/>
                <w:sz w:val="28"/>
                <w:szCs w:val="28"/>
              </w:rPr>
            </w:pPr>
            <w:r w:rsidRPr="00E33E4B">
              <w:rPr>
                <w:color w:val="000000"/>
                <w:sz w:val="28"/>
                <w:szCs w:val="28"/>
              </w:rPr>
              <w:t>м2 площади пола на 1000 чел.</w:t>
            </w:r>
          </w:p>
        </w:tc>
        <w:tc>
          <w:tcPr>
            <w:tcW w:w="1560" w:type="dxa"/>
            <w:vAlign w:val="center"/>
          </w:tcPr>
          <w:p w:rsidR="00E33E4B" w:rsidRPr="00E33E4B" w:rsidRDefault="00B312CB" w:rsidP="005F569A">
            <w:pPr>
              <w:jc w:val="center"/>
              <w:rPr>
                <w:color w:val="000000"/>
                <w:sz w:val="28"/>
                <w:szCs w:val="28"/>
              </w:rPr>
            </w:pPr>
            <w:r>
              <w:rPr>
                <w:color w:val="000000"/>
                <w:sz w:val="28"/>
                <w:szCs w:val="28"/>
              </w:rPr>
              <w:t>68-84</w:t>
            </w:r>
          </w:p>
        </w:tc>
        <w:tc>
          <w:tcPr>
            <w:tcW w:w="1417" w:type="dxa"/>
            <w:vAlign w:val="center"/>
          </w:tcPr>
          <w:p w:rsidR="00E33E4B" w:rsidRPr="00B312CB" w:rsidRDefault="00B312CB" w:rsidP="005F569A">
            <w:pPr>
              <w:jc w:val="center"/>
              <w:rPr>
                <w:b/>
                <w:bCs/>
                <w:color w:val="000000"/>
                <w:sz w:val="28"/>
                <w:szCs w:val="28"/>
              </w:rPr>
            </w:pPr>
            <w:r w:rsidRPr="00B312CB">
              <w:rPr>
                <w:b/>
                <w:bCs/>
                <w:color w:val="000000"/>
                <w:sz w:val="28"/>
                <w:szCs w:val="28"/>
              </w:rPr>
              <w:t>-</w:t>
            </w:r>
          </w:p>
        </w:tc>
      </w:tr>
    </w:tbl>
    <w:p w:rsidR="001F46D3" w:rsidRPr="00632851" w:rsidRDefault="005F569A" w:rsidP="00B312CB">
      <w:pPr>
        <w:jc w:val="center"/>
        <w:rPr>
          <w:b/>
          <w:sz w:val="28"/>
          <w:szCs w:val="28"/>
        </w:rPr>
      </w:pPr>
      <w:r>
        <w:rPr>
          <w:b/>
          <w:sz w:val="28"/>
          <w:szCs w:val="28"/>
        </w:rPr>
        <w:br w:type="textWrapping" w:clear="all"/>
      </w:r>
      <w:bookmarkStart w:id="124" w:name="_Toc277844600"/>
      <w:bookmarkStart w:id="125" w:name="_Toc283888319"/>
      <w:bookmarkStart w:id="126" w:name="_Toc310093243"/>
      <w:bookmarkStart w:id="127" w:name="_Toc310093413"/>
      <w:bookmarkStart w:id="128" w:name="_Toc310093588"/>
      <w:bookmarkStart w:id="129" w:name="_Toc310245562"/>
      <w:r w:rsidR="001F46D3" w:rsidRPr="00632851">
        <w:rPr>
          <w:b/>
          <w:sz w:val="28"/>
          <w:szCs w:val="28"/>
        </w:rPr>
        <w:t>2.7.2. Жилищный фонд</w:t>
      </w:r>
      <w:bookmarkEnd w:id="124"/>
      <w:bookmarkEnd w:id="125"/>
      <w:bookmarkEnd w:id="126"/>
      <w:bookmarkEnd w:id="127"/>
      <w:bookmarkEnd w:id="128"/>
      <w:bookmarkEnd w:id="129"/>
    </w:p>
    <w:p w:rsidR="001F46D3" w:rsidRPr="0099169B" w:rsidRDefault="001F46D3" w:rsidP="001F46D3">
      <w:pPr>
        <w:ind w:firstLine="709"/>
        <w:jc w:val="both"/>
        <w:rPr>
          <w:sz w:val="28"/>
          <w:szCs w:val="28"/>
        </w:rPr>
      </w:pPr>
      <w:bookmarkStart w:id="130" w:name="_Toc277844602"/>
      <w:bookmarkStart w:id="131" w:name="_Toc283888321"/>
      <w:r w:rsidRPr="0099169B">
        <w:rPr>
          <w:sz w:val="28"/>
          <w:szCs w:val="28"/>
        </w:rPr>
        <w:t>В Сузунском районе на конец 2010 года жилищный фонд составил 758,6 тыс.кв. метров общей площади. Рост по сравнению с 2008 годом на 4,3 тыс.кв. метров (0,6%). В среднем на одного жителя приходится 23,3 кв.метра общей площади жилья. Муниципальный жилой фонд составляет 18,1 тыс.кв.метров, сокращение к уровню 2008 года на 15,4 тыс.кв. метров.</w:t>
      </w:r>
    </w:p>
    <w:p w:rsidR="001F46D3" w:rsidRPr="0099169B" w:rsidRDefault="001F46D3" w:rsidP="001F46D3">
      <w:pPr>
        <w:ind w:firstLine="709"/>
        <w:jc w:val="both"/>
        <w:rPr>
          <w:sz w:val="28"/>
          <w:szCs w:val="28"/>
        </w:rPr>
      </w:pPr>
      <w:r w:rsidRPr="0099169B">
        <w:rPr>
          <w:sz w:val="28"/>
          <w:szCs w:val="28"/>
        </w:rPr>
        <w:t>Всего государственную и муниципальную поддержку на строительство или приобретение жилья по различным целевым программам получили 117 человек. Количество граждан, стоящих в очереди на получение жилья на 01.01.2011 года составило 1262 человека.</w:t>
      </w:r>
    </w:p>
    <w:p w:rsidR="001F46D3" w:rsidRPr="0099169B" w:rsidRDefault="001F46D3" w:rsidP="001F46D3">
      <w:pPr>
        <w:ind w:firstLine="709"/>
        <w:jc w:val="both"/>
        <w:rPr>
          <w:sz w:val="28"/>
          <w:szCs w:val="28"/>
        </w:rPr>
      </w:pPr>
      <w:r w:rsidRPr="0099169B">
        <w:rPr>
          <w:sz w:val="28"/>
          <w:szCs w:val="28"/>
        </w:rPr>
        <w:t xml:space="preserve"> В районе проводится реформирование предприятий ЖКХ. В 2010 году разработаны и утверждены программы энергоэффективности и энергосбережения, комплексного развития системы коммунального хозяйства. </w:t>
      </w:r>
    </w:p>
    <w:p w:rsidR="001F46D3" w:rsidRPr="0099169B" w:rsidRDefault="001F46D3" w:rsidP="001F46D3">
      <w:pPr>
        <w:ind w:firstLine="709"/>
        <w:jc w:val="both"/>
        <w:rPr>
          <w:sz w:val="28"/>
          <w:szCs w:val="28"/>
        </w:rPr>
      </w:pPr>
      <w:r w:rsidRPr="0099169B">
        <w:rPr>
          <w:sz w:val="28"/>
          <w:szCs w:val="28"/>
        </w:rPr>
        <w:t xml:space="preserve">На территории района функционируют 22 котельных мощностью 76,7 МВт, находящихся в муниципальной собственности. Протяженность муниципальных тепловых сетей составляет 55,62 км, водопроводных сетей – 295,51 км. </w:t>
      </w:r>
    </w:p>
    <w:p w:rsidR="001F46D3" w:rsidRPr="0099169B" w:rsidRDefault="001F46D3" w:rsidP="001F46D3">
      <w:pPr>
        <w:ind w:firstLine="709"/>
        <w:jc w:val="both"/>
        <w:rPr>
          <w:sz w:val="28"/>
          <w:szCs w:val="28"/>
        </w:rPr>
      </w:pPr>
      <w:r w:rsidRPr="0099169B">
        <w:rPr>
          <w:sz w:val="28"/>
          <w:szCs w:val="28"/>
        </w:rPr>
        <w:t>При подготовке объектов ЖКХ к отопительным сезонам, в 2008-2010г.г. проводились следующие мероприятия по объектам теплоснабжения:</w:t>
      </w:r>
    </w:p>
    <w:p w:rsidR="001F46D3" w:rsidRPr="0099169B" w:rsidRDefault="001F46D3" w:rsidP="001F46D3">
      <w:pPr>
        <w:ind w:firstLine="709"/>
        <w:jc w:val="both"/>
        <w:rPr>
          <w:sz w:val="28"/>
          <w:szCs w:val="28"/>
        </w:rPr>
      </w:pPr>
      <w:r w:rsidRPr="0099169B">
        <w:rPr>
          <w:sz w:val="28"/>
          <w:szCs w:val="28"/>
        </w:rPr>
        <w:t xml:space="preserve"> - капитально отремонтировано 17 и заменено 13 котлов ( в том числе 9 в р.п.Сузун);</w:t>
      </w:r>
    </w:p>
    <w:p w:rsidR="001F46D3" w:rsidRPr="00985F59" w:rsidRDefault="001F46D3" w:rsidP="001F46D3">
      <w:pPr>
        <w:ind w:firstLine="709"/>
        <w:jc w:val="both"/>
        <w:rPr>
          <w:sz w:val="28"/>
          <w:szCs w:val="28"/>
        </w:rPr>
      </w:pPr>
      <w:r w:rsidRPr="0099169B">
        <w:rPr>
          <w:sz w:val="28"/>
          <w:szCs w:val="28"/>
        </w:rPr>
        <w:lastRenderedPageBreak/>
        <w:t xml:space="preserve"> -текущий ремонт тепловых сетей проведен на 119,3 км., в том числе в селах района - 70,1км. Капитально отремонтировано 3,4 км. теплотрассы. </w:t>
      </w:r>
      <w:r w:rsidRPr="00985F59">
        <w:rPr>
          <w:sz w:val="28"/>
          <w:szCs w:val="28"/>
        </w:rPr>
        <w:t>В селах района заменено 4,0 км. тепловых сетей, построено 0,7 км. новых теплосетей</w:t>
      </w:r>
      <w:r w:rsidR="00985F59" w:rsidRPr="00985F59">
        <w:rPr>
          <w:sz w:val="28"/>
          <w:szCs w:val="28"/>
        </w:rPr>
        <w:t>.</w:t>
      </w:r>
    </w:p>
    <w:p w:rsidR="001F46D3" w:rsidRPr="0099169B" w:rsidRDefault="001F46D3" w:rsidP="001F46D3">
      <w:pPr>
        <w:ind w:firstLine="709"/>
        <w:jc w:val="both"/>
        <w:rPr>
          <w:sz w:val="28"/>
          <w:szCs w:val="28"/>
        </w:rPr>
      </w:pPr>
      <w:r w:rsidRPr="00985F59">
        <w:rPr>
          <w:sz w:val="28"/>
          <w:szCs w:val="28"/>
        </w:rPr>
        <w:t>Проведен текущий ремонт водопроводных сетей на 870,1 км., капитально отремонтировано - 9,49 км., заменено – 0,7 км., построено новых водопроводов 6,5 км.</w:t>
      </w:r>
      <w:r w:rsidRPr="0099169B">
        <w:rPr>
          <w:sz w:val="28"/>
          <w:szCs w:val="28"/>
        </w:rPr>
        <w:t xml:space="preserve"> </w:t>
      </w:r>
    </w:p>
    <w:p w:rsidR="001F46D3" w:rsidRPr="0099169B" w:rsidRDefault="001F46D3" w:rsidP="001F46D3">
      <w:pPr>
        <w:ind w:firstLine="709"/>
        <w:jc w:val="both"/>
        <w:rPr>
          <w:sz w:val="28"/>
          <w:szCs w:val="28"/>
        </w:rPr>
      </w:pPr>
      <w:r w:rsidRPr="0099169B">
        <w:rPr>
          <w:sz w:val="28"/>
          <w:szCs w:val="28"/>
        </w:rPr>
        <w:t>Обострение инфраструктурной проблемы может сильно препятствовать дальнейшему устойчивому развитию территории и снижать её привлекательность, что объясняет необходимость разработки и проведения направленной жилищной политики в районе.</w:t>
      </w:r>
    </w:p>
    <w:p w:rsidR="001F46D3" w:rsidRPr="0099169B" w:rsidRDefault="001F46D3" w:rsidP="001F46D3">
      <w:pPr>
        <w:pStyle w:val="100"/>
        <w:ind w:firstLine="709"/>
        <w:rPr>
          <w:sz w:val="28"/>
          <w:szCs w:val="28"/>
        </w:rPr>
      </w:pPr>
      <w:r w:rsidRPr="0099169B">
        <w:rPr>
          <w:sz w:val="28"/>
          <w:szCs w:val="28"/>
        </w:rPr>
        <w:t>Основная цель жилищной политики – улучшение качества жизни, включая качество жилой среды, повышение инвестиционной привлекательности территории всего поселения.</w:t>
      </w:r>
    </w:p>
    <w:p w:rsidR="001F46D3" w:rsidRPr="0099169B" w:rsidRDefault="001F46D3" w:rsidP="001F46D3">
      <w:pPr>
        <w:pStyle w:val="100"/>
        <w:ind w:firstLine="709"/>
        <w:rPr>
          <w:sz w:val="28"/>
          <w:szCs w:val="28"/>
        </w:rPr>
      </w:pPr>
      <w:r w:rsidRPr="0099169B">
        <w:rPr>
          <w:sz w:val="28"/>
          <w:szCs w:val="28"/>
        </w:rPr>
        <w:t>В качестве основных направлений для размещения жилищно-гражданского строительства предусматривается освоение территорий как в границах населенных пунктов поселения, так и за их пределами, за счет освоения земель сельскохозяйственного назначения. Для этого необходим перевод их в категорию земель населенных пунктов.</w:t>
      </w:r>
    </w:p>
    <w:p w:rsidR="001F46D3" w:rsidRPr="0099169B" w:rsidRDefault="001F46D3" w:rsidP="001F46D3">
      <w:pPr>
        <w:pStyle w:val="100"/>
        <w:ind w:firstLine="709"/>
        <w:rPr>
          <w:sz w:val="28"/>
          <w:szCs w:val="28"/>
        </w:rPr>
      </w:pPr>
      <w:r w:rsidRPr="0099169B">
        <w:rPr>
          <w:sz w:val="28"/>
          <w:szCs w:val="28"/>
        </w:rPr>
        <w:t>Одновременно в границах расчетных территорий предусматриваются участки для размещения объектов обслуживания районного значения, а также территории для организации зеленых насаждений общего пользования.</w:t>
      </w:r>
    </w:p>
    <w:p w:rsidR="001F46D3" w:rsidRPr="0099169B" w:rsidRDefault="001F46D3" w:rsidP="001F46D3">
      <w:pPr>
        <w:pStyle w:val="100"/>
        <w:ind w:firstLine="709"/>
        <w:rPr>
          <w:sz w:val="28"/>
          <w:szCs w:val="28"/>
        </w:rPr>
      </w:pPr>
      <w:r w:rsidRPr="0099169B">
        <w:rPr>
          <w:sz w:val="28"/>
          <w:szCs w:val="28"/>
        </w:rPr>
        <w:t>В основе проектных решений заложены следующие принципы:</w:t>
      </w:r>
    </w:p>
    <w:p w:rsidR="001F46D3" w:rsidRPr="0099169B" w:rsidRDefault="001F46D3" w:rsidP="001F46D3">
      <w:pPr>
        <w:pStyle w:val="100"/>
        <w:numPr>
          <w:ilvl w:val="0"/>
          <w:numId w:val="32"/>
        </w:numPr>
        <w:tabs>
          <w:tab w:val="clear" w:pos="824"/>
          <w:tab w:val="left" w:pos="993"/>
        </w:tabs>
        <w:ind w:left="993" w:hanging="257"/>
        <w:rPr>
          <w:sz w:val="28"/>
          <w:szCs w:val="28"/>
        </w:rPr>
      </w:pPr>
      <w:r w:rsidRPr="0099169B">
        <w:rPr>
          <w:sz w:val="28"/>
          <w:szCs w:val="28"/>
        </w:rPr>
        <w:t>разбивки территории под различные виды застройки: усадебная, малоэтажная;</w:t>
      </w:r>
    </w:p>
    <w:p w:rsidR="001F46D3" w:rsidRPr="0099169B" w:rsidRDefault="001F46D3" w:rsidP="001F46D3">
      <w:pPr>
        <w:pStyle w:val="100"/>
        <w:numPr>
          <w:ilvl w:val="0"/>
          <w:numId w:val="32"/>
        </w:numPr>
        <w:tabs>
          <w:tab w:val="clear" w:pos="824"/>
          <w:tab w:val="left" w:pos="993"/>
        </w:tabs>
        <w:ind w:left="993" w:hanging="257"/>
        <w:rPr>
          <w:sz w:val="28"/>
          <w:szCs w:val="28"/>
        </w:rPr>
      </w:pPr>
      <w:r w:rsidRPr="0099169B">
        <w:rPr>
          <w:sz w:val="28"/>
          <w:szCs w:val="28"/>
        </w:rPr>
        <w:t>инженерное оборудование кварталов жилой застройки и благоустройство территории;</w:t>
      </w:r>
    </w:p>
    <w:p w:rsidR="001F46D3" w:rsidRPr="0099169B" w:rsidRDefault="001F46D3" w:rsidP="001F46D3">
      <w:pPr>
        <w:pStyle w:val="100"/>
        <w:numPr>
          <w:ilvl w:val="0"/>
          <w:numId w:val="32"/>
        </w:numPr>
        <w:tabs>
          <w:tab w:val="clear" w:pos="824"/>
          <w:tab w:val="left" w:pos="993"/>
        </w:tabs>
        <w:ind w:left="993" w:hanging="257"/>
        <w:rPr>
          <w:sz w:val="28"/>
          <w:szCs w:val="28"/>
        </w:rPr>
      </w:pPr>
      <w:r w:rsidRPr="0099169B">
        <w:rPr>
          <w:sz w:val="28"/>
          <w:szCs w:val="28"/>
        </w:rPr>
        <w:t>жилищное строительство за счет всех источников финансирования – бюджетных и внебюджетных, внегосударственных средств населения.</w:t>
      </w:r>
    </w:p>
    <w:p w:rsidR="001F46D3" w:rsidRPr="0099169B" w:rsidRDefault="001F46D3" w:rsidP="001F46D3">
      <w:pPr>
        <w:pStyle w:val="100"/>
        <w:ind w:firstLine="709"/>
        <w:rPr>
          <w:sz w:val="28"/>
          <w:szCs w:val="28"/>
        </w:rPr>
      </w:pPr>
      <w:r w:rsidRPr="0099169B">
        <w:rPr>
          <w:sz w:val="28"/>
          <w:szCs w:val="28"/>
        </w:rPr>
        <w:t>При условии успешного развития территории в период расчетного срока, имеются территориальные возможности развития населенных пунктов поселения за расчетным сроком.</w:t>
      </w:r>
    </w:p>
    <w:p w:rsidR="001F46D3" w:rsidRPr="0099169B" w:rsidRDefault="001F46D3" w:rsidP="001F46D3">
      <w:pPr>
        <w:pStyle w:val="3"/>
        <w:rPr>
          <w:szCs w:val="28"/>
        </w:rPr>
      </w:pPr>
      <w:bookmarkStart w:id="132" w:name="_Toc310093244"/>
      <w:bookmarkStart w:id="133" w:name="_Toc310093414"/>
      <w:bookmarkStart w:id="134" w:name="_Toc310093589"/>
      <w:bookmarkStart w:id="135" w:name="_Toc310245563"/>
    </w:p>
    <w:p w:rsidR="001F46D3" w:rsidRPr="00F135C1" w:rsidRDefault="001F46D3" w:rsidP="001F46D3">
      <w:pPr>
        <w:pStyle w:val="00"/>
        <w:jc w:val="center"/>
        <w:rPr>
          <w:b/>
          <w:sz w:val="28"/>
          <w:szCs w:val="28"/>
        </w:rPr>
      </w:pPr>
      <w:r w:rsidRPr="00F135C1">
        <w:rPr>
          <w:b/>
          <w:sz w:val="28"/>
          <w:szCs w:val="28"/>
        </w:rPr>
        <w:t>2.7.3. Создание условий для массового отдыха</w:t>
      </w:r>
      <w:bookmarkEnd w:id="130"/>
      <w:bookmarkEnd w:id="131"/>
      <w:bookmarkEnd w:id="132"/>
      <w:bookmarkEnd w:id="133"/>
      <w:bookmarkEnd w:id="134"/>
      <w:bookmarkEnd w:id="135"/>
    </w:p>
    <w:p w:rsidR="001F46D3" w:rsidRPr="0099169B" w:rsidRDefault="001F46D3" w:rsidP="001F46D3">
      <w:pPr>
        <w:pStyle w:val="100"/>
        <w:ind w:firstLine="709"/>
        <w:rPr>
          <w:sz w:val="28"/>
          <w:szCs w:val="28"/>
        </w:rPr>
      </w:pPr>
      <w:r w:rsidRPr="0099169B">
        <w:rPr>
          <w:sz w:val="28"/>
          <w:szCs w:val="28"/>
        </w:rPr>
        <w:t>Согласно ст. 14 Федерального закона от 6 октября 2003 года N 131-ФЗ (ред. от 27.07.2010 г.) «Об общих принципах организации местного самоуправления в Российской Федерации»к полномочиям администрации сельского поселения относятся:</w:t>
      </w:r>
    </w:p>
    <w:p w:rsidR="001F46D3" w:rsidRPr="0099169B" w:rsidRDefault="001F46D3" w:rsidP="001F46D3">
      <w:pPr>
        <w:pStyle w:val="100"/>
        <w:numPr>
          <w:ilvl w:val="0"/>
          <w:numId w:val="14"/>
        </w:numPr>
        <w:tabs>
          <w:tab w:val="clear" w:pos="1363"/>
          <w:tab w:val="num" w:pos="709"/>
        </w:tabs>
        <w:ind w:left="993"/>
        <w:rPr>
          <w:sz w:val="28"/>
          <w:szCs w:val="28"/>
        </w:rPr>
      </w:pPr>
      <w:r w:rsidRPr="0099169B">
        <w:rPr>
          <w:sz w:val="28"/>
          <w:szCs w:val="28"/>
        </w:rPr>
        <w:t>создание условий для массового отдыха жителей поселения и организация обустройства мест  массового отдыха населения;</w:t>
      </w:r>
    </w:p>
    <w:p w:rsidR="001F46D3" w:rsidRPr="0099169B" w:rsidRDefault="001F46D3" w:rsidP="001F46D3">
      <w:pPr>
        <w:widowControl w:val="0"/>
        <w:numPr>
          <w:ilvl w:val="0"/>
          <w:numId w:val="14"/>
        </w:numPr>
        <w:tabs>
          <w:tab w:val="clear" w:pos="1363"/>
          <w:tab w:val="num" w:pos="709"/>
        </w:tabs>
        <w:suppressAutoHyphens/>
        <w:ind w:left="993"/>
        <w:jc w:val="both"/>
        <w:rPr>
          <w:sz w:val="28"/>
          <w:szCs w:val="28"/>
        </w:rPr>
      </w:pPr>
      <w:r w:rsidRPr="0099169B">
        <w:rPr>
          <w:sz w:val="28"/>
          <w:szCs w:val="28"/>
        </w:rPr>
        <w:t xml:space="preserve">организация благоустройства и озеленения территории поселения, использования, охраны, защиты, воспроизводства лесов, особо охраняемых природных территорий, расположенных в границах </w:t>
      </w:r>
      <w:r w:rsidRPr="0099169B">
        <w:rPr>
          <w:sz w:val="28"/>
          <w:szCs w:val="28"/>
        </w:rPr>
        <w:lastRenderedPageBreak/>
        <w:t>населенных пунктов поселения.</w:t>
      </w:r>
    </w:p>
    <w:p w:rsidR="001F46D3" w:rsidRPr="0099169B" w:rsidRDefault="001F46D3" w:rsidP="001F46D3">
      <w:pPr>
        <w:pStyle w:val="100"/>
        <w:ind w:firstLine="709"/>
        <w:rPr>
          <w:sz w:val="28"/>
          <w:szCs w:val="28"/>
        </w:rPr>
      </w:pPr>
      <w:r w:rsidRPr="0099169B">
        <w:rPr>
          <w:sz w:val="28"/>
          <w:szCs w:val="28"/>
        </w:rPr>
        <w:t>Минимальные размеры площади в соответствии с действующими нормами должны быть - садов жилых зон – 3га, скверов - 0,5га. Для условий реконструкции указанные размеры могут быть уменьшены.</w:t>
      </w:r>
    </w:p>
    <w:p w:rsidR="001F46D3" w:rsidRPr="0099169B" w:rsidRDefault="001F46D3" w:rsidP="001F46D3">
      <w:pPr>
        <w:pStyle w:val="100"/>
        <w:ind w:firstLine="709"/>
        <w:rPr>
          <w:sz w:val="28"/>
          <w:szCs w:val="28"/>
        </w:rPr>
      </w:pPr>
      <w:r w:rsidRPr="0099169B">
        <w:rPr>
          <w:sz w:val="28"/>
          <w:szCs w:val="28"/>
        </w:rPr>
        <w:t>В общем балансе территории парков и садов площадь озелененных территорий следует принимать не менее 70 %. Зоны массового кратковременного отдыха следует располагать в пределах доступности на общественном транспорте не более 1,5 ч. Размеры территории зон отдыха следует принимать из расчета не менее 500м</w:t>
      </w:r>
      <w:r w:rsidRPr="0099169B">
        <w:rPr>
          <w:sz w:val="28"/>
          <w:szCs w:val="28"/>
          <w:vertAlign w:val="superscript"/>
        </w:rPr>
        <w:t>2</w:t>
      </w:r>
      <w:r w:rsidRPr="0099169B">
        <w:rPr>
          <w:sz w:val="28"/>
          <w:szCs w:val="28"/>
        </w:rPr>
        <w:t xml:space="preserve"> на 1 посетителя, в том числе интенсивно используемая ее часть для активных видов отдыха должна составлять не менее 100м</w:t>
      </w:r>
      <w:r w:rsidRPr="0099169B">
        <w:rPr>
          <w:sz w:val="28"/>
          <w:szCs w:val="28"/>
          <w:vertAlign w:val="superscript"/>
        </w:rPr>
        <w:t>2</w:t>
      </w:r>
      <w:r w:rsidRPr="0099169B">
        <w:rPr>
          <w:sz w:val="28"/>
          <w:szCs w:val="28"/>
        </w:rPr>
        <w:t xml:space="preserve"> на одного посетителя. Площадь отдельных участков зоны массового кратковременного отдыха следует принимать не менее 50га.</w:t>
      </w:r>
    </w:p>
    <w:p w:rsidR="001F46D3" w:rsidRPr="0099169B" w:rsidRDefault="001F46D3" w:rsidP="001F46D3">
      <w:pPr>
        <w:pStyle w:val="100"/>
        <w:ind w:firstLine="709"/>
        <w:rPr>
          <w:sz w:val="28"/>
          <w:szCs w:val="28"/>
          <w:highlight w:val="yellow"/>
        </w:rPr>
      </w:pPr>
      <w:r w:rsidRPr="0099169B">
        <w:rPr>
          <w:sz w:val="28"/>
          <w:szCs w:val="28"/>
        </w:rPr>
        <w:t>Зоны отдыха следует размещать на расстоянии от пионерских лагерей, садоводческих товариществ, автомобильных дорог общей сети и железных дорог не менее 500м.</w:t>
      </w:r>
    </w:p>
    <w:p w:rsidR="001F46D3" w:rsidRPr="004210B0" w:rsidRDefault="001F46D3" w:rsidP="001F46D3">
      <w:pPr>
        <w:pStyle w:val="100"/>
        <w:ind w:firstLine="709"/>
        <w:rPr>
          <w:color w:val="FF0000"/>
          <w:sz w:val="28"/>
          <w:szCs w:val="28"/>
        </w:rPr>
      </w:pPr>
      <w:r w:rsidRPr="0099169B">
        <w:rPr>
          <w:sz w:val="28"/>
          <w:szCs w:val="28"/>
        </w:rPr>
        <w:t xml:space="preserve">На территории поселения встречаются следующие виды озеленения: </w:t>
      </w:r>
      <w:r w:rsidRPr="004210B0">
        <w:rPr>
          <w:color w:val="auto"/>
          <w:sz w:val="28"/>
          <w:szCs w:val="28"/>
        </w:rPr>
        <w:t>лесозащитные полосы вдоль дорог и на сельскохозяйственных угодьях, насаждения на индивидуальных участках, зеленые насаждения общего пользования у объектов социальной инфраструктуры.</w:t>
      </w:r>
      <w:r w:rsidRPr="004210B0">
        <w:rPr>
          <w:color w:val="FF0000"/>
          <w:sz w:val="28"/>
          <w:szCs w:val="28"/>
        </w:rPr>
        <w:t xml:space="preserve"> </w:t>
      </w:r>
    </w:p>
    <w:p w:rsidR="001F46D3" w:rsidRPr="0099169B" w:rsidRDefault="001F46D3" w:rsidP="001F46D3">
      <w:pPr>
        <w:pStyle w:val="100"/>
        <w:ind w:firstLine="709"/>
        <w:rPr>
          <w:sz w:val="28"/>
          <w:szCs w:val="28"/>
        </w:rPr>
      </w:pPr>
      <w:r w:rsidRPr="00F135C1">
        <w:rPr>
          <w:sz w:val="28"/>
          <w:szCs w:val="28"/>
        </w:rPr>
        <w:t>Генеральным планом предлагается:</w:t>
      </w:r>
    </w:p>
    <w:p w:rsidR="001F46D3" w:rsidRPr="0099169B" w:rsidRDefault="001F46D3" w:rsidP="001F46D3">
      <w:pPr>
        <w:pStyle w:val="100"/>
        <w:numPr>
          <w:ilvl w:val="0"/>
          <w:numId w:val="33"/>
        </w:numPr>
        <w:tabs>
          <w:tab w:val="clear" w:pos="824"/>
          <w:tab w:val="num" w:pos="1134"/>
        </w:tabs>
        <w:ind w:left="1134" w:hanging="257"/>
        <w:rPr>
          <w:color w:val="auto"/>
          <w:sz w:val="28"/>
          <w:szCs w:val="28"/>
        </w:rPr>
      </w:pPr>
      <w:r w:rsidRPr="0099169B">
        <w:rPr>
          <w:color w:val="auto"/>
          <w:sz w:val="28"/>
          <w:szCs w:val="28"/>
        </w:rPr>
        <w:t>благоустройство пляжей на р.Обь;</w:t>
      </w:r>
    </w:p>
    <w:p w:rsidR="001F46D3" w:rsidRPr="0099169B" w:rsidRDefault="001F46D3" w:rsidP="001F46D3">
      <w:pPr>
        <w:pStyle w:val="100"/>
        <w:numPr>
          <w:ilvl w:val="0"/>
          <w:numId w:val="33"/>
        </w:numPr>
        <w:tabs>
          <w:tab w:val="clear" w:pos="824"/>
          <w:tab w:val="num" w:pos="1134"/>
        </w:tabs>
        <w:ind w:left="1134" w:hanging="257"/>
        <w:rPr>
          <w:color w:val="auto"/>
          <w:sz w:val="28"/>
          <w:szCs w:val="28"/>
        </w:rPr>
      </w:pPr>
      <w:r w:rsidRPr="0099169B">
        <w:rPr>
          <w:color w:val="auto"/>
          <w:sz w:val="28"/>
          <w:szCs w:val="28"/>
        </w:rPr>
        <w:t>проведение мероприятий по комплексному озеленению главных улиц населённого пункта;</w:t>
      </w:r>
    </w:p>
    <w:p w:rsidR="001F46D3" w:rsidRPr="0099169B" w:rsidRDefault="001F46D3" w:rsidP="001F46D3">
      <w:pPr>
        <w:pStyle w:val="100"/>
        <w:numPr>
          <w:ilvl w:val="0"/>
          <w:numId w:val="33"/>
        </w:numPr>
        <w:tabs>
          <w:tab w:val="clear" w:pos="824"/>
          <w:tab w:val="num" w:pos="1134"/>
        </w:tabs>
        <w:ind w:left="1134" w:hanging="257"/>
        <w:rPr>
          <w:b/>
          <w:color w:val="auto"/>
          <w:sz w:val="28"/>
          <w:szCs w:val="28"/>
        </w:rPr>
      </w:pPr>
      <w:r w:rsidRPr="0099169B">
        <w:rPr>
          <w:color w:val="auto"/>
          <w:sz w:val="28"/>
          <w:szCs w:val="28"/>
        </w:rPr>
        <w:t>проведение мероприятий по реконструкции зеленых насаждений общественно-деловых зон – формовочная и санитарная обрезка, демонтаж аварийных и сорных деревьев, подсадка  саженцев деревьев и кустарника.</w:t>
      </w:r>
    </w:p>
    <w:p w:rsidR="001F46D3" w:rsidRPr="0099169B" w:rsidRDefault="001F46D3" w:rsidP="001F46D3">
      <w:pPr>
        <w:pStyle w:val="3"/>
        <w:rPr>
          <w:szCs w:val="28"/>
        </w:rPr>
      </w:pPr>
      <w:bookmarkStart w:id="136" w:name="_Toc277844603"/>
      <w:bookmarkStart w:id="137" w:name="_Toc283888322"/>
      <w:bookmarkStart w:id="138" w:name="_Toc310093245"/>
      <w:bookmarkStart w:id="139" w:name="_Toc310093415"/>
      <w:bookmarkStart w:id="140" w:name="_Toc310093590"/>
      <w:bookmarkStart w:id="141" w:name="_Toc310245564"/>
    </w:p>
    <w:p w:rsidR="001F46D3" w:rsidRPr="00F135C1" w:rsidRDefault="001F46D3" w:rsidP="001F46D3">
      <w:pPr>
        <w:pStyle w:val="00"/>
        <w:jc w:val="center"/>
        <w:rPr>
          <w:b/>
          <w:sz w:val="28"/>
          <w:szCs w:val="28"/>
        </w:rPr>
      </w:pPr>
      <w:r w:rsidRPr="00F135C1">
        <w:rPr>
          <w:b/>
          <w:sz w:val="28"/>
          <w:szCs w:val="28"/>
        </w:rPr>
        <w:t>2.7.4. Инженерная инфраструктура</w:t>
      </w:r>
      <w:bookmarkEnd w:id="136"/>
      <w:bookmarkEnd w:id="137"/>
      <w:bookmarkEnd w:id="138"/>
      <w:bookmarkEnd w:id="139"/>
      <w:bookmarkEnd w:id="140"/>
      <w:bookmarkEnd w:id="141"/>
    </w:p>
    <w:p w:rsidR="001F46D3" w:rsidRPr="0099169B" w:rsidRDefault="001F46D3" w:rsidP="001F46D3">
      <w:pPr>
        <w:jc w:val="center"/>
        <w:rPr>
          <w:sz w:val="28"/>
          <w:szCs w:val="28"/>
          <w:u w:val="single"/>
        </w:rPr>
      </w:pPr>
    </w:p>
    <w:p w:rsidR="001F46D3" w:rsidRPr="0099169B" w:rsidRDefault="001F46D3" w:rsidP="001F46D3">
      <w:pPr>
        <w:jc w:val="center"/>
        <w:rPr>
          <w:b/>
          <w:sz w:val="28"/>
          <w:szCs w:val="28"/>
          <w:u w:val="single"/>
        </w:rPr>
      </w:pPr>
      <w:r w:rsidRPr="0099169B">
        <w:rPr>
          <w:b/>
          <w:sz w:val="28"/>
          <w:szCs w:val="28"/>
          <w:u w:val="single"/>
        </w:rPr>
        <w:t>2.7.4.1. Водоснабжение</w:t>
      </w:r>
    </w:p>
    <w:p w:rsidR="001F46D3" w:rsidRPr="0099169B" w:rsidRDefault="001F46D3" w:rsidP="001F46D3">
      <w:pPr>
        <w:pStyle w:val="100"/>
        <w:ind w:firstLine="709"/>
        <w:rPr>
          <w:sz w:val="28"/>
          <w:szCs w:val="28"/>
        </w:rPr>
      </w:pPr>
      <w:r w:rsidRPr="0099169B">
        <w:rPr>
          <w:sz w:val="28"/>
          <w:szCs w:val="28"/>
          <w:shd w:val="clear" w:color="auto" w:fill="FFFFFF"/>
        </w:rPr>
        <w:t xml:space="preserve">В настоящее время организация и ответственность за водоснабжение поселения узунского района лежит на администрации сельского поселения. </w:t>
      </w:r>
      <w:r w:rsidRPr="0099169B">
        <w:rPr>
          <w:sz w:val="28"/>
          <w:szCs w:val="28"/>
        </w:rPr>
        <w:t>В качестве источника водоснабжения рассматриваются подземные воды.</w:t>
      </w:r>
    </w:p>
    <w:p w:rsidR="001F46D3" w:rsidRPr="0099169B" w:rsidRDefault="001F46D3" w:rsidP="001F46D3">
      <w:pPr>
        <w:pStyle w:val="100"/>
        <w:ind w:firstLine="709"/>
        <w:rPr>
          <w:sz w:val="28"/>
          <w:szCs w:val="28"/>
        </w:rPr>
      </w:pPr>
      <w:r w:rsidRPr="0099169B">
        <w:rPr>
          <w:sz w:val="28"/>
          <w:szCs w:val="28"/>
        </w:rPr>
        <w:t xml:space="preserve">В Новосибирской области широко представлены и используются пресные, минеральные подземные воды и в меньшей степени - радоновые воды. На сегодняшний день в районах области подземные воды являются практически единственным источником для хозяйственно-питьевого, технического водоснабжения, водопоя скота и бальнеологических целей. </w:t>
      </w:r>
    </w:p>
    <w:p w:rsidR="001F46D3" w:rsidRPr="0099169B" w:rsidRDefault="001F46D3" w:rsidP="001F46D3">
      <w:pPr>
        <w:pStyle w:val="100"/>
        <w:ind w:firstLine="709"/>
        <w:rPr>
          <w:sz w:val="28"/>
          <w:szCs w:val="28"/>
        </w:rPr>
      </w:pPr>
      <w:r w:rsidRPr="0099169B">
        <w:rPr>
          <w:sz w:val="28"/>
          <w:szCs w:val="28"/>
        </w:rPr>
        <w:t xml:space="preserve">На сегодняшний день на территории области разведаны, утверждены или приняты к сведению запасы пресных подземных вод по 81 месторождению (участку), разведаны 28 месторождений (участков) минеральных вод, в г. </w:t>
      </w:r>
      <w:r w:rsidRPr="0099169B">
        <w:rPr>
          <w:sz w:val="28"/>
          <w:szCs w:val="28"/>
        </w:rPr>
        <w:lastRenderedPageBreak/>
        <w:t>Новосибирске и его окрестностях выявлены или разведаны 12 месторождений (участков) радоновых вод.</w:t>
      </w:r>
    </w:p>
    <w:p w:rsidR="001F46D3" w:rsidRPr="0099169B" w:rsidRDefault="001F46D3" w:rsidP="001F46D3">
      <w:pPr>
        <w:pStyle w:val="100"/>
        <w:ind w:firstLine="709"/>
        <w:rPr>
          <w:sz w:val="28"/>
          <w:szCs w:val="28"/>
        </w:rPr>
      </w:pPr>
      <w:r w:rsidRPr="0099169B">
        <w:rPr>
          <w:sz w:val="28"/>
          <w:szCs w:val="28"/>
        </w:rPr>
        <w:t>Прогнозные ресурсы пресных и слабосолоноватых подземных вод (минерализация £ 5 г/дм3) по шести водоносным комплексам в пределах Западно-Сибирского артезианского бассейна площадью 150,8 тыс. км2 оценены и апробированы в 1984 г. в ГКЗ СССР в количестве 8167,6 тыс. м3/сут по категории С1 на срок эксплуатации 50 лет.</w:t>
      </w:r>
    </w:p>
    <w:p w:rsidR="001F46D3" w:rsidRPr="0099169B" w:rsidRDefault="001F46D3" w:rsidP="001F46D3">
      <w:pPr>
        <w:pStyle w:val="100"/>
        <w:ind w:firstLine="709"/>
        <w:rPr>
          <w:sz w:val="28"/>
          <w:szCs w:val="28"/>
        </w:rPr>
      </w:pPr>
      <w:r w:rsidRPr="0099169B">
        <w:rPr>
          <w:sz w:val="28"/>
          <w:szCs w:val="28"/>
        </w:rPr>
        <w:t>Оценка прогнозных эксплуатационных ресурсов подземных вод в пределах Алтае-Саянского артезианского бассейна выполнена в 2004 г. ОАО «Новосибирскгеология». Общее их количество по категории «Р» на неограниченный срок эксплуатации составило 1001,71 тыс. м3/сут. Общее количество прогнозных эксплуатационных ресурсов подземных вод (ПЭРПВ) по Новосибирской области - 9169,3 тыс. м3/сут.</w:t>
      </w:r>
    </w:p>
    <w:p w:rsidR="001F46D3" w:rsidRPr="0099169B" w:rsidRDefault="001F46D3" w:rsidP="001F46D3">
      <w:pPr>
        <w:pStyle w:val="100"/>
        <w:ind w:firstLine="709"/>
        <w:rPr>
          <w:sz w:val="28"/>
          <w:szCs w:val="28"/>
        </w:rPr>
      </w:pPr>
      <w:r w:rsidRPr="0099169B">
        <w:rPr>
          <w:sz w:val="28"/>
          <w:szCs w:val="28"/>
        </w:rPr>
        <w:t>Степень использования разведанных месторождений невелика. Из 81 месторождения  эксплуатируется 35 с суммарным водоотбором 64,3 тыс.м3/сут. Основной причиной слабого освоения разведанных месторождений (участков) является отсутствие средств на строительство централизованных водозаборов. Наиболее крупными неосвоенными месторождениями являются Барабинское, Нижне-Чулымское, Каргатское, Чулымское, Сузунское и Доронинское.</w:t>
      </w:r>
    </w:p>
    <w:p w:rsidR="001F46D3" w:rsidRPr="0099169B" w:rsidRDefault="001F46D3" w:rsidP="001F46D3">
      <w:pPr>
        <w:pStyle w:val="100"/>
        <w:ind w:firstLine="709"/>
        <w:rPr>
          <w:sz w:val="28"/>
          <w:szCs w:val="28"/>
        </w:rPr>
      </w:pPr>
      <w:r w:rsidRPr="0099169B">
        <w:rPr>
          <w:sz w:val="28"/>
          <w:szCs w:val="28"/>
        </w:rPr>
        <w:t>Пресными подземными водами с минерализацией до 1 г/дм3 обеспечены преимущественно северные и центральные районы области, придолинная часть левобережья р.Оби, правобережье и Баганский, Карасукский, Краснозерский районы. На территории области, где минерализация подземных вод преимущественно от 1 до 1,5 г/дм3, водоснабжение населения может быть удовлетворено при разрешении органов государственного санитарного надзора. Неблагоприятными для водоснабжения подземными водами являются Татарский, Чановский, частично Чистоозерный, Купинский, и Усть-Таркский районы.</w:t>
      </w:r>
    </w:p>
    <w:p w:rsidR="001F46D3" w:rsidRPr="0099169B" w:rsidRDefault="001F46D3" w:rsidP="001F46D3">
      <w:pPr>
        <w:pStyle w:val="100"/>
        <w:ind w:firstLine="709"/>
        <w:rPr>
          <w:sz w:val="28"/>
          <w:szCs w:val="28"/>
        </w:rPr>
      </w:pPr>
      <w:r w:rsidRPr="0099169B">
        <w:rPr>
          <w:sz w:val="28"/>
          <w:szCs w:val="28"/>
        </w:rPr>
        <w:t>Подземные воды заключены в системе горизонтов: четвертичных аллювиальных отложений долины р.Оби и подстилающих их осадков, нижнекочковской подсвиты неогена, в палеогеновых отложениях. Породы представлены песками различной зернистости и гравийно-галечниковыми отложениями, изменчивыми по составу как в вертикальном разрезе, так и по площади. Водообильность аллювиального комплекса относительно велика, но неравномерна. Максимально возможный дебит скважин 2-30 л/с. Высокая водообильность установлена в левобережной части Новосибирского района ниже водохранилища. Воды пресные с минерализацией до 1 г/л, но в ряде случаев отмечается повышенное содержание железа.</w:t>
      </w:r>
    </w:p>
    <w:p w:rsidR="001F46D3" w:rsidRPr="0099169B" w:rsidRDefault="001F46D3" w:rsidP="001F46D3">
      <w:pPr>
        <w:pStyle w:val="100"/>
        <w:ind w:firstLine="709"/>
        <w:rPr>
          <w:sz w:val="28"/>
          <w:szCs w:val="28"/>
        </w:rPr>
      </w:pPr>
      <w:r w:rsidRPr="0099169B">
        <w:rPr>
          <w:sz w:val="28"/>
          <w:szCs w:val="28"/>
        </w:rPr>
        <w:t xml:space="preserve">Новосибирское водохранилище - источник централизованного как питьевого, так и технического водоснабженния не только для прилегающих городов и селений, но и многих районов Новосибирской области. Подпор от водохранилища оказывает влияние на водоносные горизонты берегов, особенно в нижней и средней части водоема. Благодаря этому образовались благоприятные </w:t>
      </w:r>
      <w:r w:rsidRPr="0099169B">
        <w:rPr>
          <w:sz w:val="28"/>
          <w:szCs w:val="28"/>
        </w:rPr>
        <w:lastRenderedPageBreak/>
        <w:t xml:space="preserve">условия для организации водозаборов в береговой полосе как за счет подземных вод, так и за счет фильтрационных — из водохранилища. </w:t>
      </w:r>
    </w:p>
    <w:p w:rsidR="001F46D3" w:rsidRPr="0099169B" w:rsidRDefault="001F46D3" w:rsidP="001F46D3">
      <w:pPr>
        <w:ind w:firstLine="709"/>
        <w:jc w:val="both"/>
        <w:rPr>
          <w:sz w:val="28"/>
          <w:szCs w:val="28"/>
          <w:shd w:val="clear" w:color="auto" w:fill="FFFFFF"/>
        </w:rPr>
      </w:pPr>
      <w:r w:rsidRPr="0099169B">
        <w:rPr>
          <w:sz w:val="28"/>
          <w:szCs w:val="28"/>
        </w:rPr>
        <w:t xml:space="preserve">Изношенность водопроводных сетей и сооружений по сельскому поселению, приводящая к потерям воды и ее загрязнению. </w:t>
      </w:r>
      <w:r w:rsidRPr="0099169B">
        <w:rPr>
          <w:sz w:val="28"/>
          <w:szCs w:val="28"/>
          <w:shd w:val="clear" w:color="auto" w:fill="FFFFFF"/>
        </w:rPr>
        <w:t>Сети водопровода выполнены из стали, ПВХ и асбеста. Трассировка водоводов и разводящих сетей ниже глубины промерзания.</w:t>
      </w:r>
    </w:p>
    <w:p w:rsidR="001F46D3" w:rsidRPr="0099169B" w:rsidRDefault="001F46D3" w:rsidP="001F46D3">
      <w:pPr>
        <w:shd w:val="clear" w:color="auto" w:fill="FFFFFF"/>
        <w:ind w:firstLine="708"/>
        <w:jc w:val="both"/>
        <w:rPr>
          <w:sz w:val="28"/>
          <w:szCs w:val="28"/>
        </w:rPr>
      </w:pPr>
      <w:r w:rsidRPr="0099169B">
        <w:rPr>
          <w:sz w:val="28"/>
          <w:szCs w:val="28"/>
          <w:u w:val="single"/>
          <w:shd w:val="clear" w:color="auto" w:fill="FFFFFF"/>
        </w:rPr>
        <w:t xml:space="preserve">Мероприятия по первому поясу Зоны санитарной охраны (ЗСО): </w:t>
      </w:r>
    </w:p>
    <w:p w:rsidR="001F46D3" w:rsidRPr="0099169B" w:rsidRDefault="001F46D3" w:rsidP="001F46D3">
      <w:pPr>
        <w:numPr>
          <w:ilvl w:val="0"/>
          <w:numId w:val="38"/>
        </w:numPr>
        <w:shd w:val="clear" w:color="auto" w:fill="FFFFFF"/>
        <w:suppressAutoHyphens/>
        <w:jc w:val="both"/>
        <w:rPr>
          <w:sz w:val="28"/>
          <w:szCs w:val="28"/>
          <w:shd w:val="clear" w:color="auto" w:fill="FFFFFF"/>
        </w:rPr>
      </w:pPr>
      <w:r w:rsidRPr="0099169B">
        <w:rPr>
          <w:sz w:val="28"/>
          <w:szCs w:val="28"/>
          <w:shd w:val="clear" w:color="auto" w:fill="FFFFFF"/>
        </w:rPr>
        <w:t>территория должна быть спланирована для отвода поверхностного стока за ее пределы, озеленена, ограждена и обеспечена охранной. Дорожки к сооружениям должны быть за асфальтированы;</w:t>
      </w:r>
    </w:p>
    <w:p w:rsidR="001F46D3" w:rsidRPr="0099169B" w:rsidRDefault="001F46D3" w:rsidP="001F46D3">
      <w:pPr>
        <w:numPr>
          <w:ilvl w:val="0"/>
          <w:numId w:val="38"/>
        </w:numPr>
        <w:shd w:val="clear" w:color="auto" w:fill="FFFFFF"/>
        <w:suppressAutoHyphens/>
        <w:jc w:val="both"/>
        <w:rPr>
          <w:sz w:val="28"/>
          <w:szCs w:val="28"/>
          <w:shd w:val="clear" w:color="auto" w:fill="FFFFFF"/>
        </w:rPr>
      </w:pPr>
      <w:r w:rsidRPr="0099169B">
        <w:rPr>
          <w:sz w:val="28"/>
          <w:szCs w:val="28"/>
          <w:shd w:val="clear" w:color="auto" w:fill="FFFFFF"/>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1F46D3" w:rsidRPr="0099169B" w:rsidRDefault="001F46D3" w:rsidP="001F46D3">
      <w:pPr>
        <w:numPr>
          <w:ilvl w:val="0"/>
          <w:numId w:val="38"/>
        </w:numPr>
        <w:shd w:val="clear" w:color="auto" w:fill="FFFFFF"/>
        <w:suppressAutoHyphens/>
        <w:jc w:val="both"/>
        <w:rPr>
          <w:sz w:val="28"/>
          <w:szCs w:val="28"/>
          <w:shd w:val="clear" w:color="auto" w:fill="FFFFFF"/>
        </w:rPr>
      </w:pPr>
      <w:r w:rsidRPr="0099169B">
        <w:rPr>
          <w:sz w:val="28"/>
          <w:szCs w:val="28"/>
          <w:shd w:val="clear" w:color="auto" w:fill="FFFFFF"/>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 режима на территории второго пояса;</w:t>
      </w:r>
    </w:p>
    <w:p w:rsidR="001F46D3" w:rsidRPr="0099169B" w:rsidRDefault="001F46D3" w:rsidP="001F46D3">
      <w:pPr>
        <w:numPr>
          <w:ilvl w:val="0"/>
          <w:numId w:val="38"/>
        </w:numPr>
        <w:shd w:val="clear" w:color="auto" w:fill="FFFFFF"/>
        <w:suppressAutoHyphens/>
        <w:jc w:val="both"/>
        <w:rPr>
          <w:sz w:val="28"/>
          <w:szCs w:val="28"/>
          <w:shd w:val="clear" w:color="auto" w:fill="FFFFFF"/>
        </w:rPr>
      </w:pPr>
      <w:r w:rsidRPr="0099169B">
        <w:rPr>
          <w:sz w:val="28"/>
          <w:szCs w:val="28"/>
          <w:shd w:val="clear" w:color="auto" w:fill="FFFFFF"/>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1F46D3" w:rsidRPr="0099169B" w:rsidRDefault="001F46D3" w:rsidP="001F46D3">
      <w:pPr>
        <w:numPr>
          <w:ilvl w:val="0"/>
          <w:numId w:val="38"/>
        </w:numPr>
        <w:shd w:val="clear" w:color="auto" w:fill="FFFFFF"/>
        <w:suppressAutoHyphens/>
        <w:jc w:val="both"/>
        <w:rPr>
          <w:sz w:val="28"/>
          <w:szCs w:val="28"/>
          <w:shd w:val="clear" w:color="auto" w:fill="FFFFFF"/>
        </w:rPr>
      </w:pPr>
      <w:r w:rsidRPr="0099169B">
        <w:rPr>
          <w:sz w:val="28"/>
          <w:szCs w:val="28"/>
          <w:shd w:val="clear" w:color="auto" w:fill="FFFFFF"/>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1F46D3" w:rsidRPr="0099169B" w:rsidRDefault="001F46D3" w:rsidP="001F46D3">
      <w:pPr>
        <w:numPr>
          <w:ilvl w:val="0"/>
          <w:numId w:val="38"/>
        </w:numPr>
        <w:shd w:val="clear" w:color="auto" w:fill="FFFFFF"/>
        <w:suppressAutoHyphens/>
        <w:jc w:val="both"/>
        <w:rPr>
          <w:sz w:val="28"/>
          <w:szCs w:val="28"/>
          <w:shd w:val="clear" w:color="auto" w:fill="FFFFFF"/>
        </w:rPr>
      </w:pPr>
      <w:r w:rsidRPr="0099169B">
        <w:rPr>
          <w:sz w:val="28"/>
          <w:szCs w:val="28"/>
          <w:shd w:val="clear" w:color="auto" w:fill="FFFFFF"/>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1F46D3" w:rsidRPr="0099169B" w:rsidRDefault="001F46D3" w:rsidP="001F46D3">
      <w:pPr>
        <w:shd w:val="clear" w:color="auto" w:fill="FFFFFF"/>
        <w:ind w:firstLine="709"/>
        <w:jc w:val="both"/>
        <w:rPr>
          <w:sz w:val="28"/>
          <w:szCs w:val="28"/>
          <w:u w:val="single"/>
          <w:shd w:val="clear" w:color="auto" w:fill="FFFFFF"/>
        </w:rPr>
      </w:pPr>
      <w:r w:rsidRPr="0099169B">
        <w:rPr>
          <w:sz w:val="28"/>
          <w:szCs w:val="28"/>
          <w:u w:val="single"/>
          <w:shd w:val="clear" w:color="auto" w:fill="FFFFFF"/>
        </w:rPr>
        <w:t>Мероприятия по второму и третьему поясам:</w:t>
      </w:r>
    </w:p>
    <w:p w:rsidR="001F46D3" w:rsidRPr="0099169B" w:rsidRDefault="001F46D3" w:rsidP="001F46D3">
      <w:pPr>
        <w:numPr>
          <w:ilvl w:val="0"/>
          <w:numId w:val="38"/>
        </w:numPr>
        <w:shd w:val="clear" w:color="auto" w:fill="FFFFFF"/>
        <w:suppressAutoHyphens/>
        <w:jc w:val="both"/>
        <w:rPr>
          <w:sz w:val="28"/>
          <w:szCs w:val="28"/>
          <w:shd w:val="clear" w:color="auto" w:fill="FFFFFF"/>
        </w:rPr>
      </w:pPr>
      <w:r w:rsidRPr="0099169B">
        <w:rPr>
          <w:sz w:val="28"/>
          <w:szCs w:val="28"/>
          <w:shd w:val="clear" w:color="auto" w:fill="FFFFFF"/>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1F46D3" w:rsidRPr="0099169B" w:rsidRDefault="001F46D3" w:rsidP="001F46D3">
      <w:pPr>
        <w:numPr>
          <w:ilvl w:val="0"/>
          <w:numId w:val="38"/>
        </w:numPr>
        <w:shd w:val="clear" w:color="auto" w:fill="FFFFFF"/>
        <w:suppressAutoHyphens/>
        <w:jc w:val="both"/>
        <w:rPr>
          <w:sz w:val="28"/>
          <w:szCs w:val="28"/>
          <w:shd w:val="clear" w:color="auto" w:fill="FFFFFF"/>
        </w:rPr>
      </w:pPr>
      <w:r w:rsidRPr="0099169B">
        <w:rPr>
          <w:sz w:val="28"/>
          <w:szCs w:val="28"/>
          <w:shd w:val="clear" w:color="auto" w:fill="FFFFFF"/>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1F46D3" w:rsidRPr="0099169B" w:rsidRDefault="001F46D3" w:rsidP="001F46D3">
      <w:pPr>
        <w:numPr>
          <w:ilvl w:val="0"/>
          <w:numId w:val="38"/>
        </w:numPr>
        <w:shd w:val="clear" w:color="auto" w:fill="FFFFFF"/>
        <w:suppressAutoHyphens/>
        <w:jc w:val="both"/>
        <w:rPr>
          <w:sz w:val="28"/>
          <w:szCs w:val="28"/>
          <w:shd w:val="clear" w:color="auto" w:fill="FFFFFF"/>
        </w:rPr>
      </w:pPr>
      <w:r w:rsidRPr="0099169B">
        <w:rPr>
          <w:sz w:val="28"/>
          <w:szCs w:val="28"/>
          <w:shd w:val="clear" w:color="auto" w:fill="FFFFFF"/>
        </w:rPr>
        <w:lastRenderedPageBreak/>
        <w:t>запрещение закачки отработанных вод в подземные горизонты, подземного складирования твердых отходов и разработки недр земли;</w:t>
      </w:r>
    </w:p>
    <w:p w:rsidR="001F46D3" w:rsidRPr="0099169B" w:rsidRDefault="001F46D3" w:rsidP="001F46D3">
      <w:pPr>
        <w:numPr>
          <w:ilvl w:val="0"/>
          <w:numId w:val="38"/>
        </w:numPr>
        <w:shd w:val="clear" w:color="auto" w:fill="FFFFFF"/>
        <w:suppressAutoHyphens/>
        <w:jc w:val="both"/>
        <w:rPr>
          <w:sz w:val="28"/>
          <w:szCs w:val="28"/>
          <w:shd w:val="clear" w:color="auto" w:fill="FFFFFF"/>
        </w:rPr>
      </w:pPr>
      <w:r w:rsidRPr="0099169B">
        <w:rPr>
          <w:sz w:val="28"/>
          <w:szCs w:val="28"/>
          <w:shd w:val="clear" w:color="auto" w:fill="FFFFFF"/>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обуславливающих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госсанэпиднадзора, выданного с учетом заключения органов геологического надзора;</w:t>
      </w:r>
    </w:p>
    <w:p w:rsidR="001F46D3" w:rsidRPr="0099169B" w:rsidRDefault="001F46D3" w:rsidP="001F46D3">
      <w:pPr>
        <w:numPr>
          <w:ilvl w:val="0"/>
          <w:numId w:val="38"/>
        </w:numPr>
        <w:shd w:val="clear" w:color="auto" w:fill="FFFFFF"/>
        <w:suppressAutoHyphens/>
        <w:jc w:val="both"/>
        <w:rPr>
          <w:sz w:val="28"/>
          <w:szCs w:val="28"/>
          <w:shd w:val="clear" w:color="auto" w:fill="FFFFFF"/>
        </w:rPr>
      </w:pPr>
      <w:r w:rsidRPr="0099169B">
        <w:rPr>
          <w:sz w:val="28"/>
          <w:szCs w:val="28"/>
          <w:shd w:val="clear" w:color="auto" w:fill="FFFFFF"/>
        </w:rPr>
        <w:t>своевременное выполнение необходимых мероприятий по санитарной охране поверхностных вод, имеющих непосредственную  гидрогеологическую связь с используемым водоносным горизонтом, в соответствии с гигиеническими требованиями к охране поверхностных вод.</w:t>
      </w:r>
    </w:p>
    <w:p w:rsidR="001F46D3" w:rsidRPr="0099169B" w:rsidRDefault="001F46D3" w:rsidP="001F46D3">
      <w:pPr>
        <w:shd w:val="clear" w:color="auto" w:fill="FFFFFF"/>
        <w:ind w:firstLine="709"/>
        <w:jc w:val="both"/>
        <w:rPr>
          <w:sz w:val="28"/>
          <w:szCs w:val="28"/>
          <w:u w:val="single"/>
          <w:shd w:val="clear" w:color="auto" w:fill="FFFFFF"/>
        </w:rPr>
      </w:pPr>
      <w:r w:rsidRPr="0099169B">
        <w:rPr>
          <w:sz w:val="28"/>
          <w:szCs w:val="28"/>
          <w:u w:val="single"/>
          <w:shd w:val="clear" w:color="auto" w:fill="FFFFFF"/>
        </w:rPr>
        <w:t>Мероприятия по второму поясу:</w:t>
      </w:r>
    </w:p>
    <w:p w:rsidR="001F46D3" w:rsidRPr="0099169B" w:rsidRDefault="001F46D3" w:rsidP="001F46D3">
      <w:pPr>
        <w:shd w:val="clear" w:color="auto" w:fill="FFFFFF"/>
        <w:ind w:firstLine="709"/>
        <w:jc w:val="both"/>
        <w:rPr>
          <w:sz w:val="28"/>
          <w:szCs w:val="28"/>
          <w:shd w:val="clear" w:color="auto" w:fill="FFFFFF"/>
        </w:rPr>
      </w:pPr>
      <w:r w:rsidRPr="0099169B">
        <w:rPr>
          <w:sz w:val="28"/>
          <w:szCs w:val="28"/>
          <w:shd w:val="clear" w:color="auto" w:fill="FFFFFF"/>
        </w:rPr>
        <w:t xml:space="preserve">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 </w:t>
      </w:r>
    </w:p>
    <w:p w:rsidR="001F46D3" w:rsidRPr="0099169B" w:rsidRDefault="001F46D3" w:rsidP="001F46D3">
      <w:pPr>
        <w:numPr>
          <w:ilvl w:val="0"/>
          <w:numId w:val="39"/>
        </w:numPr>
        <w:shd w:val="clear" w:color="auto" w:fill="FFFFFF"/>
        <w:suppressAutoHyphens/>
        <w:jc w:val="both"/>
        <w:rPr>
          <w:sz w:val="28"/>
          <w:szCs w:val="28"/>
          <w:shd w:val="clear" w:color="auto" w:fill="FFFFFF"/>
        </w:rPr>
      </w:pPr>
      <w:r w:rsidRPr="0099169B">
        <w:rPr>
          <w:sz w:val="28"/>
          <w:szCs w:val="28"/>
          <w:shd w:val="clear" w:color="auto" w:fill="FFFFFF"/>
        </w:rPr>
        <w:t>не допускается, размещение кладбищ, скотомогильников, полей ассенизации, полей фильтрации, навозохранилищ, силосных траншей, птицефабрик и животноводческих предприятий, а также иных объектов, обуславливающих опасность микробиологического загрязнения подземных вод;</w:t>
      </w:r>
    </w:p>
    <w:p w:rsidR="001F46D3" w:rsidRPr="0099169B" w:rsidRDefault="001F46D3" w:rsidP="001F46D3">
      <w:pPr>
        <w:numPr>
          <w:ilvl w:val="0"/>
          <w:numId w:val="39"/>
        </w:numPr>
        <w:shd w:val="clear" w:color="auto" w:fill="FFFFFF"/>
        <w:suppressAutoHyphens/>
        <w:jc w:val="both"/>
        <w:rPr>
          <w:sz w:val="28"/>
          <w:szCs w:val="28"/>
          <w:shd w:val="clear" w:color="auto" w:fill="FFFFFF"/>
        </w:rPr>
      </w:pPr>
      <w:r w:rsidRPr="0099169B">
        <w:rPr>
          <w:sz w:val="28"/>
          <w:szCs w:val="28"/>
          <w:shd w:val="clear" w:color="auto" w:fill="FFFFFF"/>
        </w:rPr>
        <w:t>не допускается, применение удобрений и ядохимикатов;</w:t>
      </w:r>
    </w:p>
    <w:p w:rsidR="001F46D3" w:rsidRPr="0099169B" w:rsidRDefault="001F46D3" w:rsidP="001F46D3">
      <w:pPr>
        <w:numPr>
          <w:ilvl w:val="0"/>
          <w:numId w:val="39"/>
        </w:numPr>
        <w:shd w:val="clear" w:color="auto" w:fill="FFFFFF"/>
        <w:suppressAutoHyphens/>
        <w:jc w:val="both"/>
        <w:rPr>
          <w:sz w:val="28"/>
          <w:szCs w:val="28"/>
          <w:shd w:val="clear" w:color="auto" w:fill="FFFFFF"/>
        </w:rPr>
      </w:pPr>
      <w:r w:rsidRPr="0099169B">
        <w:rPr>
          <w:sz w:val="28"/>
          <w:szCs w:val="28"/>
          <w:shd w:val="clear" w:color="auto" w:fill="FFFFFF"/>
        </w:rPr>
        <w:t>не допускается, рубка леса главного пользования и реконструкции.</w:t>
      </w:r>
    </w:p>
    <w:p w:rsidR="001F46D3" w:rsidRPr="0099169B" w:rsidRDefault="001F46D3" w:rsidP="001F46D3">
      <w:pPr>
        <w:shd w:val="clear" w:color="auto" w:fill="FFFFFF"/>
        <w:ind w:firstLine="709"/>
        <w:jc w:val="both"/>
        <w:rPr>
          <w:sz w:val="28"/>
          <w:szCs w:val="28"/>
          <w:u w:val="single"/>
          <w:shd w:val="clear" w:color="auto" w:fill="FFFFFF"/>
        </w:rPr>
      </w:pPr>
      <w:r w:rsidRPr="0099169B">
        <w:rPr>
          <w:sz w:val="28"/>
          <w:szCs w:val="28"/>
          <w:u w:val="single"/>
          <w:shd w:val="clear" w:color="auto" w:fill="FFFFFF"/>
        </w:rPr>
        <w:t>Мероприятия по санитарно-защитной полосе водоводов:</w:t>
      </w:r>
    </w:p>
    <w:p w:rsidR="001F46D3" w:rsidRPr="0099169B" w:rsidRDefault="001F46D3" w:rsidP="001F46D3">
      <w:pPr>
        <w:numPr>
          <w:ilvl w:val="0"/>
          <w:numId w:val="40"/>
        </w:numPr>
        <w:shd w:val="clear" w:color="auto" w:fill="FFFFFF"/>
        <w:suppressAutoHyphens/>
        <w:jc w:val="both"/>
        <w:rPr>
          <w:sz w:val="28"/>
          <w:szCs w:val="28"/>
          <w:shd w:val="clear" w:color="auto" w:fill="FFFFFF"/>
        </w:rPr>
      </w:pPr>
      <w:r w:rsidRPr="0099169B">
        <w:rPr>
          <w:sz w:val="28"/>
          <w:szCs w:val="28"/>
          <w:shd w:val="clear" w:color="auto" w:fill="FFFFFF"/>
        </w:rPr>
        <w:t>в пределах санитарно-защитной полосы водоводов должны отсутствовать источники загрязнения почвы и грунтовых вод;</w:t>
      </w:r>
    </w:p>
    <w:p w:rsidR="001F46D3" w:rsidRPr="0099169B" w:rsidRDefault="001F46D3" w:rsidP="001F46D3">
      <w:pPr>
        <w:numPr>
          <w:ilvl w:val="0"/>
          <w:numId w:val="40"/>
        </w:numPr>
        <w:shd w:val="clear" w:color="auto" w:fill="FFFFFF"/>
        <w:jc w:val="both"/>
        <w:rPr>
          <w:sz w:val="28"/>
          <w:szCs w:val="28"/>
          <w:shd w:val="clear" w:color="auto" w:fill="FFFFFF"/>
        </w:rPr>
      </w:pPr>
      <w:r w:rsidRPr="0099169B">
        <w:rPr>
          <w:sz w:val="28"/>
          <w:szCs w:val="28"/>
          <w:shd w:val="clear" w:color="auto" w:fill="FFFFFF"/>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1F46D3" w:rsidRPr="0099169B" w:rsidRDefault="001F46D3" w:rsidP="001F46D3">
      <w:pPr>
        <w:jc w:val="center"/>
        <w:rPr>
          <w:sz w:val="28"/>
          <w:szCs w:val="28"/>
          <w:u w:val="single"/>
        </w:rPr>
      </w:pPr>
    </w:p>
    <w:p w:rsidR="001F46D3" w:rsidRPr="0099169B" w:rsidRDefault="001F46D3" w:rsidP="001F46D3">
      <w:pPr>
        <w:jc w:val="center"/>
        <w:rPr>
          <w:b/>
          <w:sz w:val="28"/>
          <w:szCs w:val="28"/>
          <w:u w:val="single"/>
        </w:rPr>
      </w:pPr>
      <w:r w:rsidRPr="0099169B">
        <w:rPr>
          <w:b/>
          <w:sz w:val="28"/>
          <w:szCs w:val="28"/>
          <w:u w:val="single"/>
        </w:rPr>
        <w:t>2.7.4.2. Водоотведение</w:t>
      </w:r>
    </w:p>
    <w:p w:rsidR="001F46D3" w:rsidRPr="0099169B" w:rsidRDefault="001F46D3" w:rsidP="001F46D3">
      <w:pPr>
        <w:ind w:firstLine="708"/>
        <w:jc w:val="both"/>
        <w:rPr>
          <w:sz w:val="28"/>
          <w:szCs w:val="28"/>
        </w:rPr>
      </w:pPr>
      <w:r w:rsidRPr="004210B0">
        <w:rPr>
          <w:sz w:val="28"/>
          <w:szCs w:val="28"/>
        </w:rPr>
        <w:t xml:space="preserve">Ряд объектов образования, здравоохранения, кварталы малоэтажной многоквартирной застройки </w:t>
      </w:r>
      <w:r w:rsidRPr="00075308">
        <w:rPr>
          <w:sz w:val="28"/>
          <w:szCs w:val="28"/>
        </w:rPr>
        <w:t xml:space="preserve">в </w:t>
      </w:r>
      <w:r w:rsidR="00075308" w:rsidRPr="00075308">
        <w:rPr>
          <w:sz w:val="28"/>
          <w:szCs w:val="28"/>
        </w:rPr>
        <w:t>Ключиковском</w:t>
      </w:r>
      <w:r w:rsidRPr="00075308">
        <w:rPr>
          <w:sz w:val="28"/>
          <w:szCs w:val="28"/>
        </w:rPr>
        <w:t xml:space="preserve"> сельсовете Сузунского района канализованы. Генеральным планом планируется строительство</w:t>
      </w:r>
      <w:r w:rsidRPr="0099169B">
        <w:rPr>
          <w:sz w:val="28"/>
          <w:szCs w:val="28"/>
        </w:rPr>
        <w:t xml:space="preserve"> новых очистных сооружений в районе. Для канализования жилой застройки и общественных зданий предусмотрены дворовые выгребы. Как правило, гидроизоляция выгребов отсутствует, что приводит к загрязнению почвы и грунтовых вод. </w:t>
      </w:r>
    </w:p>
    <w:p w:rsidR="001F46D3" w:rsidRPr="0099169B" w:rsidRDefault="001F46D3" w:rsidP="001F46D3">
      <w:pPr>
        <w:ind w:firstLine="708"/>
        <w:jc w:val="both"/>
        <w:rPr>
          <w:sz w:val="28"/>
          <w:szCs w:val="28"/>
        </w:rPr>
      </w:pPr>
      <w:r w:rsidRPr="0099169B">
        <w:rPr>
          <w:sz w:val="28"/>
          <w:szCs w:val="28"/>
        </w:rPr>
        <w:lastRenderedPageBreak/>
        <w:t xml:space="preserve">Нечистоты из выгребных ям периодически вывозятся  ассенизационными машинами на поля ассенизации, расположенные за пределами территории  населенного пунктов.  </w:t>
      </w:r>
    </w:p>
    <w:p w:rsidR="001F46D3" w:rsidRPr="0099169B" w:rsidRDefault="001F46D3" w:rsidP="001F46D3">
      <w:pPr>
        <w:ind w:firstLine="708"/>
        <w:jc w:val="both"/>
        <w:rPr>
          <w:sz w:val="28"/>
          <w:szCs w:val="28"/>
        </w:rPr>
      </w:pPr>
      <w:r w:rsidRPr="0099169B">
        <w:rPr>
          <w:sz w:val="28"/>
          <w:szCs w:val="28"/>
        </w:rPr>
        <w:t xml:space="preserve">На данном этапе развития поселения назрела острая необходимость в системе централизованной канализации. </w:t>
      </w:r>
    </w:p>
    <w:p w:rsidR="004210B0" w:rsidRPr="0099169B" w:rsidRDefault="004210B0" w:rsidP="001F46D3">
      <w:pPr>
        <w:jc w:val="center"/>
        <w:rPr>
          <w:sz w:val="28"/>
          <w:szCs w:val="28"/>
          <w:u w:val="single"/>
        </w:rPr>
      </w:pPr>
    </w:p>
    <w:p w:rsidR="001F46D3" w:rsidRPr="0099169B" w:rsidRDefault="001F46D3" w:rsidP="001F46D3">
      <w:pPr>
        <w:jc w:val="center"/>
        <w:rPr>
          <w:b/>
          <w:sz w:val="28"/>
          <w:szCs w:val="28"/>
          <w:u w:val="single"/>
        </w:rPr>
      </w:pPr>
      <w:r w:rsidRPr="0099169B">
        <w:rPr>
          <w:b/>
          <w:sz w:val="28"/>
          <w:szCs w:val="28"/>
          <w:u w:val="single"/>
        </w:rPr>
        <w:t>2.7.4.3. Электроснабжение</w:t>
      </w:r>
    </w:p>
    <w:p w:rsidR="001F46D3" w:rsidRPr="0099169B" w:rsidRDefault="001F46D3" w:rsidP="001F46D3">
      <w:pPr>
        <w:spacing w:before="60" w:after="60"/>
        <w:ind w:firstLine="720"/>
        <w:jc w:val="both"/>
        <w:rPr>
          <w:rFonts w:cs="Arial"/>
          <w:sz w:val="28"/>
          <w:szCs w:val="28"/>
        </w:rPr>
      </w:pPr>
      <w:r w:rsidRPr="0099169B">
        <w:rPr>
          <w:rFonts w:cs="Arial"/>
          <w:sz w:val="28"/>
          <w:szCs w:val="28"/>
        </w:rPr>
        <w:t>Корректированные уровни звуковой мощности трансформаторов с разными системами охлаждения приняты по ГОСТ 12.2.024-87 «Система стандартов безопасности труда. Шум. Трансформаторы силовые масляные. Нормы и методы контроля».</w:t>
      </w:r>
    </w:p>
    <w:p w:rsidR="001F46D3" w:rsidRPr="0099169B" w:rsidRDefault="001F46D3" w:rsidP="001F46D3">
      <w:pPr>
        <w:spacing w:before="60" w:after="60"/>
        <w:ind w:firstLine="708"/>
        <w:jc w:val="both"/>
        <w:rPr>
          <w:rFonts w:cs="Arial"/>
          <w:sz w:val="28"/>
          <w:szCs w:val="28"/>
        </w:rPr>
      </w:pPr>
      <w:r w:rsidRPr="0099169B">
        <w:rPr>
          <w:rFonts w:cs="Arial"/>
          <w:sz w:val="28"/>
          <w:szCs w:val="28"/>
          <w:shd w:val="clear" w:color="auto" w:fill="FFFFFF"/>
        </w:rPr>
        <w:t xml:space="preserve">Распределение электроэнергии по потребителям поселения осуществляется </w:t>
      </w:r>
      <w:r w:rsidRPr="0099169B">
        <w:rPr>
          <w:rFonts w:cs="Arial"/>
          <w:sz w:val="28"/>
          <w:szCs w:val="28"/>
          <w:highlight w:val="magenta"/>
          <w:shd w:val="clear" w:color="auto" w:fill="FFFFFF"/>
        </w:rPr>
        <w:t xml:space="preserve"> </w:t>
      </w:r>
      <w:r w:rsidR="004210B0">
        <w:rPr>
          <w:rFonts w:cs="Arial"/>
          <w:sz w:val="28"/>
          <w:szCs w:val="28"/>
          <w:shd w:val="clear" w:color="auto" w:fill="FFFFFF"/>
        </w:rPr>
        <w:t>трансформаторные подстанции</w:t>
      </w:r>
      <w:r w:rsidR="004210B0" w:rsidRPr="004210B0">
        <w:rPr>
          <w:rFonts w:cs="Arial"/>
          <w:sz w:val="28"/>
          <w:szCs w:val="28"/>
          <w:shd w:val="clear" w:color="auto" w:fill="FFFFFF"/>
        </w:rPr>
        <w:t>.</w:t>
      </w:r>
      <w:r w:rsidRPr="0099169B">
        <w:rPr>
          <w:rFonts w:cs="Arial"/>
          <w:color w:val="FF0000"/>
          <w:sz w:val="28"/>
          <w:szCs w:val="28"/>
          <w:shd w:val="clear" w:color="auto" w:fill="FFFFFF"/>
        </w:rPr>
        <w:t xml:space="preserve"> </w:t>
      </w:r>
      <w:r w:rsidRPr="0099169B">
        <w:rPr>
          <w:rFonts w:cs="Arial"/>
          <w:sz w:val="28"/>
          <w:szCs w:val="28"/>
          <w:shd w:val="clear" w:color="auto" w:fill="FFFFFF"/>
        </w:rPr>
        <w:t>Существующие сети выполнены воздушными по железобетонным и деревянным опорам. Часть воздушных линий нуждаются в реконструкции.</w:t>
      </w:r>
    </w:p>
    <w:p w:rsidR="001F46D3" w:rsidRPr="0099169B" w:rsidRDefault="001F46D3" w:rsidP="001F46D3">
      <w:pPr>
        <w:jc w:val="center"/>
        <w:rPr>
          <w:sz w:val="28"/>
          <w:szCs w:val="28"/>
          <w:u w:val="single"/>
        </w:rPr>
      </w:pPr>
    </w:p>
    <w:p w:rsidR="001F46D3" w:rsidRPr="0099169B" w:rsidRDefault="001F46D3" w:rsidP="001F46D3">
      <w:pPr>
        <w:jc w:val="center"/>
        <w:rPr>
          <w:b/>
          <w:sz w:val="28"/>
          <w:szCs w:val="28"/>
          <w:u w:val="single"/>
        </w:rPr>
      </w:pPr>
      <w:r w:rsidRPr="0099169B">
        <w:rPr>
          <w:b/>
          <w:sz w:val="28"/>
          <w:szCs w:val="28"/>
          <w:u w:val="single"/>
        </w:rPr>
        <w:t>2.7.4.4. Связь. Радиофикация. Телевидение</w:t>
      </w:r>
    </w:p>
    <w:p w:rsidR="001F46D3" w:rsidRPr="00F135C1" w:rsidRDefault="001F46D3" w:rsidP="001F46D3">
      <w:pPr>
        <w:pStyle w:val="00"/>
        <w:ind w:firstLine="709"/>
        <w:rPr>
          <w:sz w:val="28"/>
          <w:szCs w:val="28"/>
        </w:rPr>
      </w:pPr>
      <w:r w:rsidRPr="00F135C1">
        <w:rPr>
          <w:sz w:val="28"/>
          <w:szCs w:val="28"/>
        </w:rPr>
        <w:t xml:space="preserve">На территории района услуги электросвязи оказывает узел технической  эксплуатации Сузунского района Искитимского УС регионального филиала «Электросвязь» Новосибирской области ОАО «Сибирьтелеком». </w:t>
      </w:r>
    </w:p>
    <w:p w:rsidR="001F46D3" w:rsidRPr="00F135C1" w:rsidRDefault="001F46D3" w:rsidP="001F46D3">
      <w:pPr>
        <w:pStyle w:val="00"/>
        <w:ind w:firstLine="709"/>
        <w:rPr>
          <w:sz w:val="28"/>
          <w:szCs w:val="28"/>
        </w:rPr>
      </w:pPr>
      <w:r w:rsidRPr="00F135C1">
        <w:rPr>
          <w:sz w:val="28"/>
          <w:szCs w:val="28"/>
        </w:rPr>
        <w:t xml:space="preserve">Задействованная емкость АТС за последние 3 года увеличилась.  В результате  очередь на подключение номеров сократилась. На территории Сузунского района работают  44 таксофона: в том числе 40 - в селах и  4 установлены в р.п. Сузун. </w:t>
      </w:r>
    </w:p>
    <w:p w:rsidR="001F46D3" w:rsidRPr="00F135C1" w:rsidRDefault="001F46D3" w:rsidP="001F46D3">
      <w:pPr>
        <w:pStyle w:val="00"/>
        <w:ind w:firstLine="709"/>
        <w:rPr>
          <w:sz w:val="28"/>
          <w:szCs w:val="28"/>
        </w:rPr>
      </w:pPr>
      <w:r w:rsidRPr="00075308">
        <w:rPr>
          <w:sz w:val="28"/>
          <w:szCs w:val="28"/>
        </w:rPr>
        <w:t>В 2010 году проложены новые линии в с. Ключики.</w:t>
      </w:r>
      <w:r w:rsidRPr="00F135C1">
        <w:rPr>
          <w:sz w:val="28"/>
          <w:szCs w:val="28"/>
        </w:rPr>
        <w:t xml:space="preserve"> </w:t>
      </w:r>
    </w:p>
    <w:p w:rsidR="001F46D3" w:rsidRPr="00F135C1" w:rsidRDefault="001F46D3" w:rsidP="001F46D3">
      <w:pPr>
        <w:pStyle w:val="00"/>
        <w:ind w:firstLine="709"/>
        <w:rPr>
          <w:sz w:val="28"/>
          <w:szCs w:val="28"/>
        </w:rPr>
      </w:pPr>
      <w:r w:rsidRPr="00F135C1">
        <w:rPr>
          <w:sz w:val="28"/>
          <w:szCs w:val="28"/>
        </w:rPr>
        <w:t>В районе постоянно расширяется присутствие операторов сотовой связи, охват населения составляет 80% (в 2008 году -70%). За три года установлено 10 сотовых телефонных станций, из них: операторов связи «Мегафон» - 6 вышек, «Билайн» - 3 и МТС – 1 вышка. С 2010 года на территории района начал функционировать оператор сотовой связи ТЕЛЕ-2.</w:t>
      </w:r>
    </w:p>
    <w:p w:rsidR="001F46D3" w:rsidRPr="00F135C1" w:rsidRDefault="001F46D3" w:rsidP="001F46D3">
      <w:pPr>
        <w:pStyle w:val="00"/>
        <w:ind w:firstLine="709"/>
        <w:rPr>
          <w:sz w:val="28"/>
          <w:szCs w:val="28"/>
        </w:rPr>
      </w:pPr>
      <w:r w:rsidRPr="00F135C1">
        <w:rPr>
          <w:sz w:val="28"/>
          <w:szCs w:val="28"/>
        </w:rPr>
        <w:t xml:space="preserve">Услуги почтовой связи оказывает «Сузунский почтамт» ОСП УФПС НСО филиала ФГУП «Почта России». В районе функционирует 16 отделений почтовой связи, в т.ч. два – в р.п. Сузун. </w:t>
      </w:r>
    </w:p>
    <w:p w:rsidR="004210B0" w:rsidRDefault="001F46D3" w:rsidP="001F46D3">
      <w:pPr>
        <w:ind w:firstLine="709"/>
        <w:jc w:val="both"/>
        <w:rPr>
          <w:sz w:val="28"/>
          <w:szCs w:val="28"/>
        </w:rPr>
      </w:pPr>
      <w:r w:rsidRPr="0099169B">
        <w:rPr>
          <w:sz w:val="28"/>
          <w:szCs w:val="28"/>
        </w:rPr>
        <w:t xml:space="preserve">Запущена звуковая реклама в центральном отделении почтамта,  в том числе: ЕМС (ускоренный вид почты), осуществляется услуга по ускоренной доставки  корреспонденции «Регионкурьер». </w:t>
      </w:r>
    </w:p>
    <w:p w:rsidR="001F46D3" w:rsidRPr="0099169B"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Почтовые отделения связи предоставляют следующие виды услуг:</w:t>
      </w:r>
    </w:p>
    <w:p w:rsidR="001F46D3" w:rsidRPr="0099169B" w:rsidRDefault="001F46D3" w:rsidP="001F46D3">
      <w:pPr>
        <w:widowControl w:val="0"/>
        <w:numPr>
          <w:ilvl w:val="1"/>
          <w:numId w:val="104"/>
        </w:numPr>
        <w:suppressAutoHyphens/>
        <w:jc w:val="both"/>
        <w:rPr>
          <w:rFonts w:eastAsia="Lucida Sans Unicode"/>
          <w:kern w:val="1"/>
          <w:sz w:val="28"/>
          <w:szCs w:val="28"/>
          <w:shd w:val="clear" w:color="auto" w:fill="FFFFFF"/>
          <w:lang w:eastAsia="en-US"/>
        </w:rPr>
      </w:pPr>
      <w:r w:rsidRPr="0099169B">
        <w:rPr>
          <w:rFonts w:eastAsia="Lucida Sans Unicode"/>
          <w:kern w:val="1"/>
          <w:sz w:val="28"/>
          <w:szCs w:val="28"/>
          <w:shd w:val="clear" w:color="auto" w:fill="FFFFFF"/>
          <w:lang w:eastAsia="en-US"/>
        </w:rPr>
        <w:t>прием и доставка письменной корреспонденции;</w:t>
      </w:r>
    </w:p>
    <w:p w:rsidR="001F46D3" w:rsidRPr="0099169B" w:rsidRDefault="001F46D3" w:rsidP="001F46D3">
      <w:pPr>
        <w:widowControl w:val="0"/>
        <w:numPr>
          <w:ilvl w:val="1"/>
          <w:numId w:val="104"/>
        </w:numPr>
        <w:suppressAutoHyphens/>
        <w:jc w:val="both"/>
        <w:rPr>
          <w:rFonts w:eastAsia="Lucida Sans Unicode"/>
          <w:kern w:val="1"/>
          <w:sz w:val="28"/>
          <w:szCs w:val="28"/>
          <w:shd w:val="clear" w:color="auto" w:fill="FFFFFF"/>
          <w:lang w:eastAsia="en-US"/>
        </w:rPr>
      </w:pPr>
      <w:r w:rsidRPr="0099169B">
        <w:rPr>
          <w:rFonts w:eastAsia="Lucida Sans Unicode"/>
          <w:kern w:val="1"/>
          <w:sz w:val="28"/>
          <w:szCs w:val="28"/>
          <w:shd w:val="clear" w:color="auto" w:fill="FFFFFF"/>
          <w:lang w:eastAsia="en-US"/>
        </w:rPr>
        <w:t>прием и выдача бандеролей, посылок;</w:t>
      </w:r>
    </w:p>
    <w:p w:rsidR="001F46D3" w:rsidRPr="0099169B" w:rsidRDefault="001F46D3" w:rsidP="001F46D3">
      <w:pPr>
        <w:widowControl w:val="0"/>
        <w:numPr>
          <w:ilvl w:val="1"/>
          <w:numId w:val="104"/>
        </w:numPr>
        <w:suppressAutoHyphens/>
        <w:jc w:val="both"/>
        <w:rPr>
          <w:rFonts w:eastAsia="Lucida Sans Unicode"/>
          <w:kern w:val="1"/>
          <w:sz w:val="28"/>
          <w:szCs w:val="28"/>
          <w:shd w:val="clear" w:color="auto" w:fill="FFFFFF"/>
          <w:lang w:eastAsia="en-US"/>
        </w:rPr>
      </w:pPr>
      <w:r w:rsidRPr="0099169B">
        <w:rPr>
          <w:rFonts w:eastAsia="Lucida Sans Unicode"/>
          <w:kern w:val="1"/>
          <w:sz w:val="28"/>
          <w:szCs w:val="28"/>
          <w:shd w:val="clear" w:color="auto" w:fill="FFFFFF"/>
          <w:lang w:eastAsia="en-US"/>
        </w:rPr>
        <w:t>доставка счетов, извещений, уведомлений;</w:t>
      </w:r>
    </w:p>
    <w:p w:rsidR="001F46D3" w:rsidRPr="0099169B" w:rsidRDefault="001F46D3" w:rsidP="001F46D3">
      <w:pPr>
        <w:widowControl w:val="0"/>
        <w:numPr>
          <w:ilvl w:val="1"/>
          <w:numId w:val="104"/>
        </w:numPr>
        <w:suppressAutoHyphens/>
        <w:jc w:val="both"/>
        <w:rPr>
          <w:rFonts w:eastAsia="Lucida Sans Unicode"/>
          <w:kern w:val="1"/>
          <w:sz w:val="28"/>
          <w:szCs w:val="28"/>
          <w:shd w:val="clear" w:color="auto" w:fill="FFFFFF"/>
          <w:lang w:eastAsia="en-US"/>
        </w:rPr>
      </w:pPr>
      <w:r w:rsidRPr="0099169B">
        <w:rPr>
          <w:rFonts w:eastAsia="Lucida Sans Unicode"/>
          <w:kern w:val="1"/>
          <w:sz w:val="28"/>
          <w:szCs w:val="28"/>
          <w:shd w:val="clear" w:color="auto" w:fill="FFFFFF"/>
          <w:lang w:eastAsia="en-US"/>
        </w:rPr>
        <w:t>прием и оплата денежных переводов;</w:t>
      </w:r>
    </w:p>
    <w:p w:rsidR="001F46D3" w:rsidRPr="0099169B" w:rsidRDefault="001F46D3" w:rsidP="001F46D3">
      <w:pPr>
        <w:widowControl w:val="0"/>
        <w:numPr>
          <w:ilvl w:val="1"/>
          <w:numId w:val="104"/>
        </w:numPr>
        <w:suppressAutoHyphens/>
        <w:jc w:val="both"/>
        <w:rPr>
          <w:rFonts w:eastAsia="Lucida Sans Unicode"/>
          <w:kern w:val="1"/>
          <w:sz w:val="28"/>
          <w:szCs w:val="28"/>
          <w:shd w:val="clear" w:color="auto" w:fill="FFFFFF"/>
          <w:lang w:eastAsia="en-US"/>
        </w:rPr>
      </w:pPr>
      <w:r w:rsidRPr="0099169B">
        <w:rPr>
          <w:rFonts w:eastAsia="Lucida Sans Unicode"/>
          <w:kern w:val="1"/>
          <w:sz w:val="28"/>
          <w:szCs w:val="28"/>
          <w:shd w:val="clear" w:color="auto" w:fill="FFFFFF"/>
          <w:lang w:eastAsia="en-US"/>
        </w:rPr>
        <w:lastRenderedPageBreak/>
        <w:t>доставка пенсий и пособий;</w:t>
      </w:r>
    </w:p>
    <w:p w:rsidR="001F46D3" w:rsidRPr="0099169B" w:rsidRDefault="001F46D3" w:rsidP="001F46D3">
      <w:pPr>
        <w:widowControl w:val="0"/>
        <w:numPr>
          <w:ilvl w:val="1"/>
          <w:numId w:val="104"/>
        </w:numPr>
        <w:suppressAutoHyphens/>
        <w:jc w:val="both"/>
        <w:rPr>
          <w:rFonts w:eastAsia="Lucida Sans Unicode"/>
          <w:kern w:val="1"/>
          <w:sz w:val="28"/>
          <w:szCs w:val="28"/>
          <w:shd w:val="clear" w:color="auto" w:fill="FFFFFF"/>
          <w:lang w:eastAsia="en-US"/>
        </w:rPr>
      </w:pPr>
      <w:r w:rsidRPr="0099169B">
        <w:rPr>
          <w:rFonts w:eastAsia="Lucida Sans Unicode"/>
          <w:kern w:val="1"/>
          <w:sz w:val="28"/>
          <w:szCs w:val="28"/>
          <w:shd w:val="clear" w:color="auto" w:fill="FFFFFF"/>
          <w:lang w:eastAsia="en-US"/>
        </w:rPr>
        <w:t>прием коммунальных, муниципальных и других платежей;</w:t>
      </w:r>
    </w:p>
    <w:p w:rsidR="001F46D3" w:rsidRPr="0099169B" w:rsidRDefault="001F46D3" w:rsidP="001F46D3">
      <w:pPr>
        <w:widowControl w:val="0"/>
        <w:numPr>
          <w:ilvl w:val="1"/>
          <w:numId w:val="104"/>
        </w:numPr>
        <w:suppressAutoHyphens/>
        <w:jc w:val="both"/>
        <w:rPr>
          <w:rFonts w:eastAsia="Lucida Sans Unicode"/>
          <w:kern w:val="1"/>
          <w:sz w:val="28"/>
          <w:szCs w:val="28"/>
          <w:shd w:val="clear" w:color="auto" w:fill="FFFFFF"/>
          <w:lang w:eastAsia="en-US"/>
        </w:rPr>
      </w:pPr>
      <w:r w:rsidRPr="0099169B">
        <w:rPr>
          <w:rFonts w:eastAsia="Lucida Sans Unicode"/>
          <w:kern w:val="1"/>
          <w:sz w:val="28"/>
          <w:szCs w:val="28"/>
          <w:shd w:val="clear" w:color="auto" w:fill="FFFFFF"/>
          <w:lang w:eastAsia="en-US"/>
        </w:rPr>
        <w:t>прием платежей за услуги электросвязи и сотовой связи;</w:t>
      </w:r>
    </w:p>
    <w:p w:rsidR="001F46D3" w:rsidRPr="0099169B" w:rsidRDefault="001F46D3" w:rsidP="001F46D3">
      <w:pPr>
        <w:widowControl w:val="0"/>
        <w:numPr>
          <w:ilvl w:val="1"/>
          <w:numId w:val="104"/>
        </w:numPr>
        <w:suppressAutoHyphens/>
        <w:jc w:val="both"/>
        <w:rPr>
          <w:rFonts w:eastAsia="Lucida Sans Unicode"/>
          <w:kern w:val="1"/>
          <w:sz w:val="28"/>
          <w:szCs w:val="28"/>
          <w:shd w:val="clear" w:color="auto" w:fill="FFFFFF"/>
          <w:lang w:eastAsia="en-US"/>
        </w:rPr>
      </w:pPr>
      <w:r w:rsidRPr="0099169B">
        <w:rPr>
          <w:rFonts w:eastAsia="Lucida Sans Unicode"/>
          <w:kern w:val="1"/>
          <w:sz w:val="28"/>
          <w:szCs w:val="28"/>
          <w:shd w:val="clear" w:color="auto" w:fill="FFFFFF"/>
          <w:lang w:eastAsia="en-US"/>
        </w:rPr>
        <w:t>проведение подписной компании, доставка периодических изданий;</w:t>
      </w:r>
    </w:p>
    <w:p w:rsidR="001F46D3" w:rsidRPr="0099169B" w:rsidRDefault="001F46D3" w:rsidP="001F46D3">
      <w:pPr>
        <w:widowControl w:val="0"/>
        <w:numPr>
          <w:ilvl w:val="1"/>
          <w:numId w:val="104"/>
        </w:numPr>
        <w:suppressAutoHyphens/>
        <w:jc w:val="both"/>
        <w:rPr>
          <w:rFonts w:eastAsia="Lucida Sans Unicode"/>
          <w:kern w:val="1"/>
          <w:sz w:val="28"/>
          <w:szCs w:val="28"/>
          <w:shd w:val="clear" w:color="auto" w:fill="FFFFFF"/>
          <w:lang w:eastAsia="en-US"/>
        </w:rPr>
      </w:pPr>
      <w:r w:rsidRPr="0099169B">
        <w:rPr>
          <w:rFonts w:eastAsia="Lucida Sans Unicode"/>
          <w:kern w:val="1"/>
          <w:sz w:val="28"/>
          <w:szCs w:val="28"/>
          <w:shd w:val="clear" w:color="auto" w:fill="FFFFFF"/>
          <w:lang w:eastAsia="en-US"/>
        </w:rPr>
        <w:t>реализация товаров розничной торговли, лотерей;</w:t>
      </w:r>
    </w:p>
    <w:p w:rsidR="001F46D3" w:rsidRPr="0099169B" w:rsidRDefault="001F46D3" w:rsidP="001F46D3">
      <w:pPr>
        <w:widowControl w:val="0"/>
        <w:numPr>
          <w:ilvl w:val="1"/>
          <w:numId w:val="104"/>
        </w:numPr>
        <w:suppressAutoHyphens/>
        <w:jc w:val="both"/>
        <w:rPr>
          <w:rFonts w:eastAsia="Lucida Sans Unicode"/>
          <w:kern w:val="1"/>
          <w:sz w:val="28"/>
          <w:szCs w:val="28"/>
          <w:shd w:val="clear" w:color="auto" w:fill="FFFFFF"/>
          <w:lang w:val="en-US" w:eastAsia="en-US"/>
        </w:rPr>
      </w:pPr>
      <w:r w:rsidRPr="0099169B">
        <w:rPr>
          <w:rFonts w:eastAsia="Lucida Sans Unicode"/>
          <w:kern w:val="1"/>
          <w:sz w:val="28"/>
          <w:szCs w:val="28"/>
          <w:shd w:val="clear" w:color="auto" w:fill="FFFFFF"/>
          <w:lang w:eastAsia="en-US"/>
        </w:rPr>
        <w:t>телекоммуникационные и телеграфные услуги</w:t>
      </w:r>
      <w:r w:rsidRPr="0099169B">
        <w:rPr>
          <w:rFonts w:eastAsia="Lucida Sans Unicode"/>
          <w:kern w:val="1"/>
          <w:sz w:val="28"/>
          <w:szCs w:val="28"/>
          <w:shd w:val="clear" w:color="auto" w:fill="FFFFFF"/>
          <w:lang w:val="en-US" w:eastAsia="en-US"/>
        </w:rPr>
        <w:t>;</w:t>
      </w:r>
    </w:p>
    <w:p w:rsidR="001F46D3" w:rsidRPr="0099169B" w:rsidRDefault="001F46D3" w:rsidP="001F46D3">
      <w:pPr>
        <w:widowControl w:val="0"/>
        <w:numPr>
          <w:ilvl w:val="1"/>
          <w:numId w:val="104"/>
        </w:numPr>
        <w:suppressAutoHyphens/>
        <w:jc w:val="both"/>
        <w:rPr>
          <w:rFonts w:eastAsia="Lucida Sans Unicode"/>
          <w:kern w:val="1"/>
          <w:sz w:val="28"/>
          <w:szCs w:val="28"/>
          <w:shd w:val="clear" w:color="auto" w:fill="FFFFFF"/>
          <w:lang w:val="en-US" w:eastAsia="en-US"/>
        </w:rPr>
      </w:pPr>
      <w:r w:rsidRPr="0099169B">
        <w:rPr>
          <w:rFonts w:eastAsia="Lucida Sans Unicode"/>
          <w:kern w:val="1"/>
          <w:sz w:val="28"/>
          <w:szCs w:val="28"/>
          <w:shd w:val="clear" w:color="auto" w:fill="FFFFFF"/>
          <w:lang w:eastAsia="en-US"/>
        </w:rPr>
        <w:t>продажа знаков ГЗПО</w:t>
      </w:r>
      <w:r w:rsidRPr="0099169B">
        <w:rPr>
          <w:rFonts w:eastAsia="Lucida Sans Unicode"/>
          <w:kern w:val="1"/>
          <w:sz w:val="28"/>
          <w:szCs w:val="28"/>
          <w:shd w:val="clear" w:color="auto" w:fill="FFFFFF"/>
          <w:lang w:val="en-US" w:eastAsia="en-US"/>
        </w:rPr>
        <w:t>.</w:t>
      </w:r>
    </w:p>
    <w:p w:rsidR="001F46D3" w:rsidRPr="00F135C1" w:rsidRDefault="001F46D3" w:rsidP="001F46D3">
      <w:pPr>
        <w:pStyle w:val="00"/>
        <w:ind w:firstLine="709"/>
        <w:rPr>
          <w:sz w:val="28"/>
          <w:szCs w:val="28"/>
        </w:rPr>
      </w:pPr>
      <w:r w:rsidRPr="00F135C1">
        <w:rPr>
          <w:sz w:val="28"/>
          <w:szCs w:val="28"/>
        </w:rPr>
        <w:t>В 2010 году открыто отделение почтовой связи в с. Шайдурово. Жители  Мышланского сельсовета обслуживаются в Бобровском отделении.</w:t>
      </w:r>
    </w:p>
    <w:p w:rsidR="00075308"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 xml:space="preserve">Радиовещание осуществляется по проводной сети.  </w:t>
      </w:r>
    </w:p>
    <w:p w:rsidR="001F46D3" w:rsidRPr="0099169B"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С использованием таксофонов универсального обслуживания обеспечиваются:</w:t>
      </w:r>
    </w:p>
    <w:p w:rsidR="001F46D3" w:rsidRPr="0099169B" w:rsidRDefault="001F46D3" w:rsidP="001F46D3">
      <w:pPr>
        <w:numPr>
          <w:ilvl w:val="0"/>
          <w:numId w:val="40"/>
        </w:numPr>
        <w:shd w:val="clear" w:color="auto" w:fill="FFFFFF"/>
        <w:suppressAutoHyphens/>
        <w:jc w:val="both"/>
        <w:rPr>
          <w:sz w:val="28"/>
          <w:szCs w:val="28"/>
          <w:shd w:val="clear" w:color="auto" w:fill="FFFFFF"/>
        </w:rPr>
      </w:pPr>
      <w:r w:rsidRPr="0099169B">
        <w:rPr>
          <w:rFonts w:cs="Arial"/>
          <w:sz w:val="28"/>
          <w:szCs w:val="28"/>
          <w:shd w:val="clear" w:color="auto" w:fill="FFFFFF"/>
        </w:rPr>
        <w:t xml:space="preserve"> </w:t>
      </w:r>
      <w:r w:rsidRPr="0099169B">
        <w:rPr>
          <w:sz w:val="28"/>
          <w:szCs w:val="28"/>
          <w:shd w:val="clear" w:color="auto" w:fill="FFFFFF"/>
        </w:rPr>
        <w:t>местные телефонные соединения для передачи голосовой информации по сети фиксированной телефонной связи;</w:t>
      </w:r>
    </w:p>
    <w:p w:rsidR="001F46D3" w:rsidRPr="0099169B" w:rsidRDefault="001F46D3" w:rsidP="001F46D3">
      <w:pPr>
        <w:numPr>
          <w:ilvl w:val="0"/>
          <w:numId w:val="40"/>
        </w:numPr>
        <w:shd w:val="clear" w:color="auto" w:fill="FFFFFF"/>
        <w:tabs>
          <w:tab w:val="num" w:pos="1080"/>
        </w:tabs>
        <w:suppressAutoHyphens/>
        <w:jc w:val="both"/>
        <w:rPr>
          <w:sz w:val="28"/>
          <w:szCs w:val="28"/>
          <w:shd w:val="clear" w:color="auto" w:fill="FFFFFF"/>
        </w:rPr>
      </w:pPr>
      <w:r w:rsidRPr="0099169B">
        <w:rPr>
          <w:sz w:val="28"/>
          <w:szCs w:val="28"/>
          <w:shd w:val="clear" w:color="auto" w:fill="FFFFFF"/>
        </w:rPr>
        <w:t xml:space="preserve"> внутризоновые (внутриобластные) телефонные соединения;</w:t>
      </w:r>
    </w:p>
    <w:p w:rsidR="001F46D3" w:rsidRPr="0099169B" w:rsidRDefault="001F46D3" w:rsidP="001F46D3">
      <w:pPr>
        <w:numPr>
          <w:ilvl w:val="0"/>
          <w:numId w:val="40"/>
        </w:numPr>
        <w:shd w:val="clear" w:color="auto" w:fill="FFFFFF"/>
        <w:tabs>
          <w:tab w:val="num" w:pos="1080"/>
        </w:tabs>
        <w:suppressAutoHyphens/>
        <w:jc w:val="both"/>
        <w:rPr>
          <w:sz w:val="28"/>
          <w:szCs w:val="28"/>
          <w:shd w:val="clear" w:color="auto" w:fill="FFFFFF"/>
        </w:rPr>
      </w:pPr>
      <w:r w:rsidRPr="0099169B">
        <w:rPr>
          <w:sz w:val="28"/>
          <w:szCs w:val="28"/>
          <w:shd w:val="clear" w:color="auto" w:fill="FFFFFF"/>
        </w:rPr>
        <w:t xml:space="preserve"> междугородные и международные телефонные соединения;</w:t>
      </w:r>
    </w:p>
    <w:p w:rsidR="001F46D3" w:rsidRPr="0099169B" w:rsidRDefault="001F46D3" w:rsidP="001F46D3">
      <w:pPr>
        <w:numPr>
          <w:ilvl w:val="0"/>
          <w:numId w:val="40"/>
        </w:numPr>
        <w:shd w:val="clear" w:color="auto" w:fill="FFFFFF"/>
        <w:tabs>
          <w:tab w:val="num" w:pos="1080"/>
        </w:tabs>
        <w:suppressAutoHyphens/>
        <w:jc w:val="both"/>
        <w:rPr>
          <w:sz w:val="28"/>
          <w:szCs w:val="28"/>
          <w:shd w:val="clear" w:color="auto" w:fill="FFFFFF"/>
        </w:rPr>
      </w:pPr>
      <w:r w:rsidRPr="0099169B">
        <w:rPr>
          <w:sz w:val="28"/>
          <w:szCs w:val="28"/>
          <w:shd w:val="clear" w:color="auto" w:fill="FFFFFF"/>
        </w:rPr>
        <w:t xml:space="preserve"> доступ пользователей к системе информационно-справочного обслуживания;</w:t>
      </w:r>
    </w:p>
    <w:p w:rsidR="001F46D3" w:rsidRPr="0099169B" w:rsidRDefault="001F46D3" w:rsidP="001F46D3">
      <w:pPr>
        <w:numPr>
          <w:ilvl w:val="0"/>
          <w:numId w:val="40"/>
        </w:numPr>
        <w:shd w:val="clear" w:color="auto" w:fill="FFFFFF"/>
        <w:tabs>
          <w:tab w:val="num" w:pos="1080"/>
        </w:tabs>
        <w:suppressAutoHyphens/>
        <w:jc w:val="both"/>
        <w:rPr>
          <w:sz w:val="28"/>
          <w:szCs w:val="28"/>
          <w:shd w:val="clear" w:color="auto" w:fill="FFFFFF"/>
        </w:rPr>
      </w:pPr>
      <w:r w:rsidRPr="0099169B">
        <w:rPr>
          <w:sz w:val="28"/>
          <w:szCs w:val="28"/>
          <w:shd w:val="clear" w:color="auto" w:fill="FFFFFF"/>
        </w:rPr>
        <w:t xml:space="preserve"> бесплатный круглосуточный вызов экстренных оперативных служб.</w:t>
      </w:r>
    </w:p>
    <w:p w:rsidR="001F46D3" w:rsidRPr="0099169B" w:rsidRDefault="001F46D3" w:rsidP="001F46D3">
      <w:pPr>
        <w:ind w:firstLine="709"/>
        <w:jc w:val="both"/>
        <w:rPr>
          <w:rFonts w:cs="Arial"/>
          <w:color w:val="FF0000"/>
          <w:sz w:val="28"/>
          <w:szCs w:val="28"/>
          <w:shd w:val="clear" w:color="auto" w:fill="FFFFFF"/>
        </w:rPr>
      </w:pPr>
      <w:r w:rsidRPr="0099169B">
        <w:rPr>
          <w:rFonts w:cs="Arial"/>
          <w:sz w:val="28"/>
          <w:szCs w:val="28"/>
          <w:shd w:val="clear" w:color="auto" w:fill="FFFFFF"/>
        </w:rPr>
        <w:t xml:space="preserve">Таксофоны универсального обслуживания обеспечивают как исходящую телефонную связь, так и входящую, т.е. каждый таксофон имеет абонентский номер, по которому можно позвонить с любого другого телефонного аппарата. </w:t>
      </w:r>
      <w:r w:rsidRPr="0099169B">
        <w:rPr>
          <w:rFonts w:cs="Arial"/>
          <w:color w:val="FF0000"/>
          <w:sz w:val="28"/>
          <w:szCs w:val="28"/>
          <w:shd w:val="clear" w:color="auto" w:fill="FFFFFF"/>
        </w:rPr>
        <w:t xml:space="preserve"> </w:t>
      </w:r>
    </w:p>
    <w:p w:rsidR="001F46D3" w:rsidRPr="0099169B"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В рамках реализации  Федеральной  целевой программы (ФЦП) «Развитие телерадиовещания в Российской Федерации на 2009–2015 годы», утвержденной Постановлением Правительства Российской Федерации № 985 от 03.12.2009, на территории Новосибирской области начато строительство государственной сети цифрового эфирного телерадиовещания (ЦЭТВ). Единственным исполнителем работ по реализации ФЦП является федеральное государственное унитарное предприятие «Российская телевизионная и радиовещательная сеть» (РТРС), на территории Новосибирской области - филиал РТРС «Сибирский региональный центр».</w:t>
      </w:r>
    </w:p>
    <w:p w:rsidR="001F46D3" w:rsidRPr="0099169B"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 xml:space="preserve"> В Новосибирске включение цифрового передатчика, транслирующего первый пакет из  восьми общероссийских обязательных общедоступных телевизионных программ  и трех радиопрограмм  (первый мультиплекс) состоялось 10 августа 2012 года.</w:t>
      </w:r>
    </w:p>
    <w:p w:rsidR="001F46D3" w:rsidRPr="0099169B"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Теперь жители Новосибирска и прилегающих районов могут смотреть ежедневно с 10.00 до 24.00 на 29-м частотном канале ( 29 ТВК/538 МГц, 2 кВт,) в цифровом качестве восемь телевизионных программ («Россия 1», «Россия 2», «Россия 24», «Россия К», «Карусель», Первый канал, НТВ и «Пятый канал») и слушать три  радиопрограммы («Радио России», «Маяк», «Вести-FM»).</w:t>
      </w:r>
    </w:p>
    <w:p w:rsidR="001F46D3" w:rsidRPr="0099169B"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 xml:space="preserve"> Передатчик работает в тестовом режиме. Сигнал передается  в   стандарте DVB-T2.  Период тестирования и отладки оборудования -  до середины  2013 </w:t>
      </w:r>
      <w:r w:rsidRPr="0099169B">
        <w:rPr>
          <w:rFonts w:cs="Arial"/>
          <w:sz w:val="28"/>
          <w:szCs w:val="28"/>
          <w:shd w:val="clear" w:color="auto" w:fill="FFFFFF"/>
        </w:rPr>
        <w:lastRenderedPageBreak/>
        <w:t xml:space="preserve">года.    В период тестового вещания отрабатывается эксплуатационная надежность  цифровых комплексов и их совместимость с действующими  техническими средствами, поэтому, при  проведении работ на цифровом оборудовании возможны   перерывы в эфирной трансляции первого мультиплекса.        </w:t>
      </w:r>
    </w:p>
    <w:p w:rsidR="001F46D3" w:rsidRPr="0099169B"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Для приема цифрового эфирного телевидения необходим  телевизор с тюнером DVB-T2 и поддержкой стандарта сжатия видеосигнала MPEG 4 либо специальная цифровая приставка к телевизору, так называемый Set Top Box, с тюнером DVB-T2, поддерживающим  режим MultiPLP.</w:t>
      </w:r>
    </w:p>
    <w:p w:rsidR="001F46D3" w:rsidRPr="0099169B"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 xml:space="preserve">Строительство объектов государственной сети цифрового телерадиовещания в Новосибирской области запланировано на 2012-2015годы.    </w:t>
      </w:r>
    </w:p>
    <w:p w:rsidR="001F46D3" w:rsidRPr="0099169B"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 xml:space="preserve">В течение 2012-2013 г.г. планируется построить 28 объектов ЦЭТВ на существующих объектах  РТРС, задействованных в сети аналогового вещания Новосибирской области </w:t>
      </w:r>
    </w:p>
    <w:p w:rsidR="001F46D3" w:rsidRPr="0099169B"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На 2013-2014 гг. запланировано строительство новых объектов цифровой сети ЦЭТВ в 31 населенном пункте Новосибирской области. После их ввода в зоне уверенного приема цифрового вещания окажутся наиболее крупные населенные пункты области,  охват цифровым вещанием населения НСО составит  95,0%.</w:t>
      </w:r>
    </w:p>
    <w:p w:rsidR="001F46D3" w:rsidRPr="0099169B"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Дальнейшее строительство сети ЦЭТВ Новосибирской области будет осуществляться после проведения измерений качества приема в зоне охвата вещанием от построенных объектов. Данные работы запланированы на 2014-2015гг.</w:t>
      </w:r>
    </w:p>
    <w:p w:rsidR="001F46D3" w:rsidRPr="0099169B" w:rsidRDefault="001F46D3" w:rsidP="001F46D3">
      <w:pPr>
        <w:jc w:val="center"/>
        <w:rPr>
          <w:sz w:val="28"/>
          <w:szCs w:val="28"/>
          <w:u w:val="single"/>
        </w:rPr>
      </w:pPr>
    </w:p>
    <w:p w:rsidR="001F46D3" w:rsidRPr="0099169B" w:rsidRDefault="001F46D3" w:rsidP="001F46D3">
      <w:pPr>
        <w:jc w:val="center"/>
        <w:rPr>
          <w:b/>
          <w:sz w:val="28"/>
          <w:szCs w:val="28"/>
          <w:u w:val="single"/>
        </w:rPr>
      </w:pPr>
      <w:r w:rsidRPr="0099169B">
        <w:rPr>
          <w:b/>
          <w:sz w:val="28"/>
          <w:szCs w:val="28"/>
          <w:u w:val="single"/>
        </w:rPr>
        <w:t>2.7.4.5. Теплоснабжение</w:t>
      </w:r>
    </w:p>
    <w:p w:rsidR="001F46D3" w:rsidRPr="0099169B" w:rsidRDefault="001F46D3" w:rsidP="001F46D3">
      <w:pPr>
        <w:ind w:firstLine="709"/>
        <w:jc w:val="both"/>
        <w:rPr>
          <w:sz w:val="28"/>
          <w:szCs w:val="28"/>
        </w:rPr>
      </w:pPr>
      <w:r w:rsidRPr="0099169B">
        <w:rPr>
          <w:rFonts w:ascii="TimesNewRomanPSMT" w:hAnsi="TimesNewRomanPSMT" w:cs="TimesNewRomanPSMT"/>
          <w:sz w:val="28"/>
          <w:szCs w:val="28"/>
        </w:rPr>
        <w:t>По объектам водоснабжения</w:t>
      </w:r>
      <w:r w:rsidRPr="0099169B">
        <w:rPr>
          <w:sz w:val="28"/>
          <w:szCs w:val="28"/>
        </w:rPr>
        <w:t xml:space="preserve"> В  поселении Сузунского района  теплоснабжение социально значимых объектов  осуществляется в основном от отдельно стоящих и встроенно-пристроенных котельных. Часть общественных зданий  имеет печное отопление. В районе 23 муниципальные котельные </w:t>
      </w:r>
      <w:r w:rsidRPr="0099169B">
        <w:rPr>
          <w:rFonts w:ascii="TimesNewRomanPSMT" w:hAnsi="TimesNewRomanPSMT" w:cs="TimesNewRomanPSMT"/>
          <w:sz w:val="28"/>
          <w:szCs w:val="28"/>
        </w:rPr>
        <w:t>мощностью 76,7 МВт</w:t>
      </w:r>
      <w:r w:rsidRPr="0099169B">
        <w:rPr>
          <w:sz w:val="28"/>
          <w:szCs w:val="28"/>
        </w:rPr>
        <w:t xml:space="preserve">, </w:t>
      </w:r>
      <w:r w:rsidRPr="0099169B">
        <w:rPr>
          <w:rFonts w:ascii="TimesNewRomanPSMT" w:hAnsi="TimesNewRomanPSMT" w:cs="TimesNewRomanPSMT"/>
          <w:sz w:val="28"/>
          <w:szCs w:val="28"/>
        </w:rPr>
        <w:t xml:space="preserve">находящихся в муниципальной собственности, </w:t>
      </w:r>
      <w:r w:rsidRPr="0099169B">
        <w:rPr>
          <w:sz w:val="28"/>
          <w:szCs w:val="28"/>
        </w:rPr>
        <w:t>из них 8 расположены в рабочем поселке Сузун, остальные – в селах района. Основными потребителями услуг централизованного теплоснабжения являются социально-значимые объекты системы образования, здравоохранения, социального обслуживания, культуры и население района.</w:t>
      </w:r>
    </w:p>
    <w:p w:rsidR="001F46D3" w:rsidRPr="0099169B" w:rsidRDefault="001F46D3" w:rsidP="001F46D3">
      <w:pPr>
        <w:autoSpaceDE w:val="0"/>
        <w:autoSpaceDN w:val="0"/>
        <w:adjustRightInd w:val="0"/>
        <w:ind w:firstLine="709"/>
        <w:jc w:val="both"/>
        <w:rPr>
          <w:rFonts w:ascii="TimesNewRomanPSMT" w:hAnsi="TimesNewRomanPSMT" w:cs="TimesNewRomanPSMT"/>
          <w:sz w:val="28"/>
          <w:szCs w:val="28"/>
        </w:rPr>
      </w:pPr>
      <w:r w:rsidRPr="0099169B">
        <w:rPr>
          <w:rFonts w:ascii="TimesNewRomanPSMT" w:hAnsi="TimesNewRomanPSMT" w:cs="TimesNewRomanPSMT"/>
          <w:sz w:val="28"/>
          <w:szCs w:val="28"/>
        </w:rPr>
        <w:t>Протяженность муниципальных тепловых сетей составляет 55,62 км, водопроводных сетей – 295,51 км.</w:t>
      </w:r>
    </w:p>
    <w:p w:rsidR="001F46D3" w:rsidRPr="0099169B" w:rsidRDefault="001F46D3" w:rsidP="001F46D3">
      <w:pPr>
        <w:autoSpaceDE w:val="0"/>
        <w:autoSpaceDN w:val="0"/>
        <w:adjustRightInd w:val="0"/>
        <w:ind w:firstLine="709"/>
        <w:jc w:val="both"/>
        <w:rPr>
          <w:rFonts w:ascii="TimesNewRomanPSMT" w:hAnsi="TimesNewRomanPSMT" w:cs="TimesNewRomanPSMT"/>
          <w:sz w:val="28"/>
          <w:szCs w:val="28"/>
        </w:rPr>
      </w:pPr>
      <w:r w:rsidRPr="0099169B">
        <w:rPr>
          <w:rFonts w:ascii="TimesNewRomanPSMT" w:hAnsi="TimesNewRomanPSMT" w:cs="TimesNewRomanPSMT"/>
          <w:sz w:val="28"/>
          <w:szCs w:val="28"/>
        </w:rPr>
        <w:t>При подготовке объектов ЖКХ к отопительным сезонам проводятся следующие мероприятия по объектам теплоснабжения:</w:t>
      </w:r>
    </w:p>
    <w:p w:rsidR="001F46D3" w:rsidRPr="0099169B" w:rsidRDefault="001F46D3" w:rsidP="001F46D3">
      <w:pPr>
        <w:autoSpaceDE w:val="0"/>
        <w:autoSpaceDN w:val="0"/>
        <w:adjustRightInd w:val="0"/>
        <w:ind w:firstLine="709"/>
        <w:jc w:val="both"/>
        <w:rPr>
          <w:rFonts w:ascii="TimesNewRomanPSMT" w:hAnsi="TimesNewRomanPSMT" w:cs="TimesNewRomanPSMT"/>
          <w:sz w:val="28"/>
          <w:szCs w:val="28"/>
        </w:rPr>
      </w:pPr>
      <w:r w:rsidRPr="0099169B">
        <w:rPr>
          <w:rFonts w:ascii="TimesNewRomanPSMT" w:hAnsi="TimesNewRomanPSMT" w:cs="TimesNewRomanPSMT"/>
          <w:sz w:val="28"/>
          <w:szCs w:val="28"/>
        </w:rPr>
        <w:t>- капитальный отремонт и замена котлов;</w:t>
      </w:r>
    </w:p>
    <w:p w:rsidR="001F46D3" w:rsidRPr="0099169B" w:rsidRDefault="001F46D3" w:rsidP="001F46D3">
      <w:pPr>
        <w:autoSpaceDE w:val="0"/>
        <w:autoSpaceDN w:val="0"/>
        <w:adjustRightInd w:val="0"/>
        <w:ind w:firstLine="709"/>
        <w:jc w:val="both"/>
        <w:rPr>
          <w:rFonts w:ascii="TimesNewRomanPSMT" w:hAnsi="TimesNewRomanPSMT" w:cs="TimesNewRomanPSMT"/>
          <w:sz w:val="28"/>
          <w:szCs w:val="28"/>
        </w:rPr>
      </w:pPr>
      <w:r w:rsidRPr="0099169B">
        <w:rPr>
          <w:rFonts w:ascii="TimesNewRomanPSMT" w:hAnsi="TimesNewRomanPSMT" w:cs="TimesNewRomanPSMT"/>
          <w:sz w:val="28"/>
          <w:szCs w:val="28"/>
        </w:rPr>
        <w:t>- текущий ремонт тепловых сетей, ремонт теплотрасс.</w:t>
      </w:r>
    </w:p>
    <w:p w:rsidR="001F46D3" w:rsidRPr="0099169B" w:rsidRDefault="001F46D3" w:rsidP="001F46D3">
      <w:pPr>
        <w:ind w:firstLine="709"/>
        <w:jc w:val="both"/>
        <w:rPr>
          <w:sz w:val="28"/>
          <w:szCs w:val="28"/>
        </w:rPr>
      </w:pPr>
      <w:r w:rsidRPr="0099169B">
        <w:rPr>
          <w:sz w:val="28"/>
          <w:szCs w:val="28"/>
        </w:rPr>
        <w:lastRenderedPageBreak/>
        <w:t>Из общего объема отпущенной поставщиками тепловой энергии (80,5 тыс. Гкал в год), на долю населения приходится 49 % (30,5 тыс. Гкал), на долю бюджетных организаций – 27,5 % (22,1 тыс. Гкал).</w:t>
      </w:r>
    </w:p>
    <w:p w:rsidR="001F46D3" w:rsidRPr="0099169B" w:rsidRDefault="001F46D3" w:rsidP="001F46D3">
      <w:pPr>
        <w:ind w:firstLine="709"/>
        <w:jc w:val="both"/>
        <w:rPr>
          <w:sz w:val="28"/>
          <w:szCs w:val="28"/>
        </w:rPr>
      </w:pPr>
      <w:r w:rsidRPr="0099169B">
        <w:rPr>
          <w:sz w:val="28"/>
          <w:szCs w:val="28"/>
        </w:rPr>
        <w:t>Теплоносителем для систем отопления является сетевая вода с расчетными температурами Т = 150-700С, Т = 95-700С.</w:t>
      </w:r>
    </w:p>
    <w:p w:rsidR="001F46D3" w:rsidRPr="0099169B" w:rsidRDefault="001F46D3" w:rsidP="001F46D3">
      <w:pPr>
        <w:ind w:firstLine="709"/>
        <w:jc w:val="both"/>
        <w:rPr>
          <w:sz w:val="28"/>
          <w:szCs w:val="28"/>
        </w:rPr>
      </w:pPr>
      <w:r w:rsidRPr="0099169B">
        <w:rPr>
          <w:sz w:val="28"/>
          <w:szCs w:val="28"/>
        </w:rPr>
        <w:t>Система теплоснабжения от котельных — закрытая.</w:t>
      </w:r>
    </w:p>
    <w:p w:rsidR="001F46D3" w:rsidRPr="0099169B" w:rsidRDefault="001F46D3" w:rsidP="001F46D3">
      <w:pPr>
        <w:ind w:firstLine="709"/>
        <w:jc w:val="both"/>
        <w:rPr>
          <w:sz w:val="28"/>
          <w:szCs w:val="28"/>
        </w:rPr>
      </w:pPr>
      <w:r w:rsidRPr="0099169B">
        <w:rPr>
          <w:sz w:val="28"/>
          <w:szCs w:val="28"/>
        </w:rPr>
        <w:t>Трубопроводы смонтированы из стальных электросварных труб по ГОСТ 10704-91 для систем отопления и вентиляции.</w:t>
      </w:r>
    </w:p>
    <w:p w:rsidR="001F46D3" w:rsidRPr="0099169B" w:rsidRDefault="001F46D3" w:rsidP="001F46D3">
      <w:pPr>
        <w:ind w:firstLine="709"/>
        <w:jc w:val="both"/>
        <w:rPr>
          <w:sz w:val="28"/>
          <w:szCs w:val="28"/>
        </w:rPr>
      </w:pPr>
      <w:r w:rsidRPr="0099169B">
        <w:rPr>
          <w:sz w:val="28"/>
          <w:szCs w:val="28"/>
        </w:rPr>
        <w:t>Жилая застройка отапливается от индивидуальных  автономных отопительных и водонагревательных систем, часть имеет печное отопление.</w:t>
      </w:r>
    </w:p>
    <w:p w:rsidR="001F46D3" w:rsidRPr="0099169B" w:rsidRDefault="001F46D3" w:rsidP="001F46D3">
      <w:pPr>
        <w:ind w:firstLine="709"/>
        <w:jc w:val="both"/>
        <w:rPr>
          <w:sz w:val="28"/>
          <w:szCs w:val="28"/>
        </w:rPr>
      </w:pPr>
      <w:r w:rsidRPr="0099169B">
        <w:rPr>
          <w:rFonts w:cs="Arial"/>
          <w:sz w:val="28"/>
          <w:szCs w:val="28"/>
          <w:shd w:val="clear" w:color="auto" w:fill="FFFFFF"/>
        </w:rPr>
        <w:t>Теплоснабжение населенных пунктов следует предусматривать в соответствии с утвержденными схемами теплоснабжения.</w:t>
      </w:r>
    </w:p>
    <w:p w:rsidR="001F46D3" w:rsidRPr="0099169B" w:rsidRDefault="001F46D3" w:rsidP="001F46D3">
      <w:pPr>
        <w:widowControl w:val="0"/>
        <w:suppressAutoHyphens/>
        <w:ind w:firstLine="709"/>
        <w:jc w:val="center"/>
        <w:rPr>
          <w:b/>
          <w:bCs/>
          <w:kern w:val="1"/>
          <w:sz w:val="28"/>
          <w:szCs w:val="28"/>
          <w:shd w:val="clear" w:color="auto" w:fill="FFFFFF"/>
          <w:lang w:eastAsia="en-US"/>
        </w:rPr>
      </w:pPr>
    </w:p>
    <w:p w:rsidR="001F46D3" w:rsidRPr="00F135C1" w:rsidRDefault="001F46D3" w:rsidP="001F46D3">
      <w:pPr>
        <w:pStyle w:val="00"/>
        <w:ind w:firstLine="709"/>
        <w:jc w:val="center"/>
        <w:rPr>
          <w:b/>
          <w:sz w:val="28"/>
          <w:szCs w:val="28"/>
        </w:rPr>
      </w:pPr>
      <w:bookmarkStart w:id="142" w:name="_Toc277844604"/>
      <w:bookmarkStart w:id="143" w:name="_Toc283888323"/>
      <w:bookmarkStart w:id="144" w:name="_Toc310093247"/>
      <w:bookmarkStart w:id="145" w:name="_Toc310093417"/>
      <w:bookmarkStart w:id="146" w:name="_Toc310093591"/>
      <w:bookmarkStart w:id="147" w:name="_Toc310245565"/>
      <w:r w:rsidRPr="00F135C1">
        <w:rPr>
          <w:b/>
          <w:sz w:val="28"/>
          <w:szCs w:val="28"/>
        </w:rPr>
        <w:t>2.7.5. Транспортная инфраструктура</w:t>
      </w:r>
      <w:bookmarkEnd w:id="142"/>
      <w:bookmarkEnd w:id="143"/>
      <w:bookmarkEnd w:id="144"/>
      <w:bookmarkEnd w:id="145"/>
      <w:bookmarkEnd w:id="146"/>
      <w:bookmarkEnd w:id="147"/>
    </w:p>
    <w:p w:rsidR="001F46D3" w:rsidRPr="0099169B" w:rsidRDefault="001F46D3" w:rsidP="001F46D3">
      <w:pPr>
        <w:ind w:firstLine="709"/>
        <w:jc w:val="both"/>
        <w:rPr>
          <w:rFonts w:eastAsia="Calibri"/>
          <w:sz w:val="28"/>
          <w:szCs w:val="28"/>
        </w:rPr>
      </w:pPr>
      <w:r w:rsidRPr="0099169B">
        <w:rPr>
          <w:rFonts w:eastAsia="Calibri"/>
          <w:sz w:val="28"/>
          <w:szCs w:val="28"/>
        </w:rPr>
        <w:t>Согласно ст.14 и 14.1</w:t>
      </w:r>
      <w:r w:rsidRPr="0099169B">
        <w:rPr>
          <w:sz w:val="28"/>
          <w:szCs w:val="28"/>
        </w:rPr>
        <w:t xml:space="preserve"> </w:t>
      </w:r>
      <w:r w:rsidRPr="0099169B">
        <w:rPr>
          <w:rFonts w:eastAsia="Calibri"/>
          <w:sz w:val="28"/>
          <w:szCs w:val="28"/>
        </w:rPr>
        <w:t>от 06.10. 2003г. №131- ФЗ к полномочиям администрации сельского поселения относятся:</w:t>
      </w:r>
    </w:p>
    <w:p w:rsidR="001F46D3" w:rsidRPr="0099169B" w:rsidRDefault="001F46D3" w:rsidP="001F46D3">
      <w:pPr>
        <w:numPr>
          <w:ilvl w:val="0"/>
          <w:numId w:val="29"/>
        </w:numPr>
        <w:tabs>
          <w:tab w:val="num" w:pos="900"/>
        </w:tabs>
        <w:ind w:left="900"/>
        <w:jc w:val="both"/>
        <w:rPr>
          <w:rFonts w:eastAsia="Calibri"/>
          <w:sz w:val="28"/>
          <w:szCs w:val="28"/>
        </w:rPr>
      </w:pPr>
      <w:r w:rsidRPr="0099169B">
        <w:rPr>
          <w:rFonts w:eastAsia="Calibri"/>
          <w:sz w:val="28"/>
          <w:szCs w:val="28"/>
        </w:rPr>
        <w:t>содержание и строительство автомобильных дорог общего пользования, мостов и иных транспортных инженерных сооружений в границах населенных пунктов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w:t>
      </w:r>
    </w:p>
    <w:p w:rsidR="001F46D3" w:rsidRPr="0099169B" w:rsidRDefault="001F46D3" w:rsidP="001F46D3">
      <w:pPr>
        <w:numPr>
          <w:ilvl w:val="0"/>
          <w:numId w:val="29"/>
        </w:numPr>
        <w:tabs>
          <w:tab w:val="num" w:pos="900"/>
        </w:tabs>
        <w:ind w:left="900"/>
        <w:jc w:val="both"/>
        <w:rPr>
          <w:rFonts w:eastAsia="Calibri"/>
          <w:sz w:val="28"/>
          <w:szCs w:val="28"/>
        </w:rPr>
      </w:pPr>
      <w:r w:rsidRPr="0099169B">
        <w:rPr>
          <w:rFonts w:eastAsia="Calibri"/>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p w:rsidR="001F46D3" w:rsidRPr="0099169B" w:rsidRDefault="001F46D3" w:rsidP="001F46D3">
      <w:pPr>
        <w:ind w:firstLine="709"/>
        <w:jc w:val="both"/>
        <w:rPr>
          <w:rFonts w:eastAsia="Calibri"/>
          <w:sz w:val="28"/>
          <w:szCs w:val="28"/>
        </w:rPr>
      </w:pPr>
      <w:r w:rsidRPr="0099169B">
        <w:rPr>
          <w:rFonts w:eastAsia="Calibri"/>
          <w:sz w:val="28"/>
          <w:szCs w:val="28"/>
        </w:rPr>
        <w:t xml:space="preserve">Единая система транспорта и улично-дорожной сети в увязке с планировочной структурой поселения  и прилегающей к ней территорией должна обеспечивать удобные, быстрые и безопасные транспортные связи внутри населенных пунктов, между населенными пунктами, а также с другими поселениями системы расселения, объектами внешнего транспорта. </w:t>
      </w:r>
    </w:p>
    <w:p w:rsidR="001F46D3" w:rsidRPr="0099169B" w:rsidRDefault="001F46D3" w:rsidP="00497385">
      <w:pPr>
        <w:ind w:firstLine="709"/>
        <w:jc w:val="both"/>
        <w:rPr>
          <w:rFonts w:eastAsia="Calibri"/>
          <w:sz w:val="28"/>
          <w:szCs w:val="28"/>
        </w:rPr>
      </w:pPr>
      <w:r w:rsidRPr="0099169B">
        <w:rPr>
          <w:rFonts w:eastAsia="Calibri"/>
          <w:sz w:val="28"/>
          <w:szCs w:val="28"/>
        </w:rPr>
        <w:t>Структура опорного транспортного каркаса области включает (исключая федеральные дороги):</w:t>
      </w:r>
      <w:r w:rsidR="00497385">
        <w:rPr>
          <w:rFonts w:eastAsia="Calibri"/>
          <w:sz w:val="28"/>
          <w:szCs w:val="28"/>
        </w:rPr>
        <w:t xml:space="preserve"> </w:t>
      </w:r>
      <w:r w:rsidRPr="0099169B">
        <w:rPr>
          <w:rFonts w:eastAsia="Calibri"/>
          <w:sz w:val="28"/>
          <w:szCs w:val="28"/>
        </w:rPr>
        <w:t>сеть автомобильных дорог общего пользования ре</w:t>
      </w:r>
      <w:r w:rsidR="00497385">
        <w:rPr>
          <w:rFonts w:eastAsia="Calibri"/>
          <w:sz w:val="28"/>
          <w:szCs w:val="28"/>
        </w:rPr>
        <w:t>гионального и местного значения.</w:t>
      </w:r>
    </w:p>
    <w:p w:rsidR="00075308" w:rsidRDefault="00075308" w:rsidP="001F46D3">
      <w:pPr>
        <w:jc w:val="center"/>
        <w:rPr>
          <w:rFonts w:eastAsia="Calibri"/>
          <w:b/>
          <w:sz w:val="28"/>
          <w:szCs w:val="28"/>
        </w:rPr>
      </w:pPr>
    </w:p>
    <w:p w:rsidR="001F46D3" w:rsidRPr="0099169B" w:rsidRDefault="001F46D3" w:rsidP="001F46D3">
      <w:pPr>
        <w:jc w:val="center"/>
        <w:rPr>
          <w:rFonts w:eastAsia="Calibri"/>
          <w:b/>
          <w:sz w:val="28"/>
          <w:szCs w:val="28"/>
        </w:rPr>
      </w:pPr>
      <w:r w:rsidRPr="0099169B">
        <w:rPr>
          <w:rFonts w:eastAsia="Calibri"/>
          <w:b/>
          <w:sz w:val="28"/>
          <w:szCs w:val="28"/>
        </w:rPr>
        <w:t>Автодороги общего пользования регионального и местного значения.</w:t>
      </w:r>
    </w:p>
    <w:p w:rsidR="001F46D3" w:rsidRPr="0099169B" w:rsidRDefault="001F46D3" w:rsidP="001F46D3">
      <w:pPr>
        <w:ind w:firstLine="709"/>
        <w:jc w:val="both"/>
        <w:rPr>
          <w:rFonts w:eastAsia="Calibri"/>
          <w:sz w:val="28"/>
          <w:szCs w:val="28"/>
        </w:rPr>
      </w:pPr>
      <w:r w:rsidRPr="0099169B">
        <w:rPr>
          <w:rFonts w:eastAsia="Calibri"/>
          <w:sz w:val="28"/>
          <w:szCs w:val="28"/>
        </w:rPr>
        <w:t>Проектную сеть дорог регионального значения составят:</w:t>
      </w:r>
    </w:p>
    <w:p w:rsidR="001F46D3" w:rsidRPr="0099169B" w:rsidRDefault="001F46D3" w:rsidP="001F46D3">
      <w:pPr>
        <w:numPr>
          <w:ilvl w:val="0"/>
          <w:numId w:val="64"/>
        </w:numPr>
        <w:tabs>
          <w:tab w:val="left" w:pos="993"/>
        </w:tabs>
        <w:ind w:left="993"/>
        <w:jc w:val="both"/>
        <w:rPr>
          <w:rFonts w:eastAsia="Calibri"/>
          <w:sz w:val="28"/>
          <w:szCs w:val="28"/>
        </w:rPr>
      </w:pPr>
      <w:r w:rsidRPr="0099169B">
        <w:rPr>
          <w:rFonts w:eastAsia="Calibri"/>
          <w:sz w:val="28"/>
          <w:szCs w:val="28"/>
        </w:rPr>
        <w:t>существующая дорога Северное - Барабинск - Здвинск  (К-4 и К-5), с  ее реконструкцией до 3-й категории и продолжением  на участке Здвинск-Краснозерское в направлении до Рубцовска в Алтайском крае, со  строительством новых участков: от Здвинска до пос. Конево и от Краснозерска до границы с Алтайским краем;</w:t>
      </w:r>
    </w:p>
    <w:p w:rsidR="001F46D3" w:rsidRPr="0099169B" w:rsidRDefault="001F46D3" w:rsidP="001F46D3">
      <w:pPr>
        <w:numPr>
          <w:ilvl w:val="0"/>
          <w:numId w:val="64"/>
        </w:numPr>
        <w:tabs>
          <w:tab w:val="left" w:pos="993"/>
        </w:tabs>
        <w:ind w:left="993"/>
        <w:jc w:val="both"/>
        <w:rPr>
          <w:rFonts w:eastAsia="Calibri"/>
          <w:sz w:val="28"/>
          <w:szCs w:val="28"/>
        </w:rPr>
      </w:pPr>
      <w:r w:rsidRPr="0099169B">
        <w:rPr>
          <w:rFonts w:eastAsia="Calibri"/>
          <w:sz w:val="28"/>
          <w:szCs w:val="28"/>
        </w:rPr>
        <w:t>существующая трасса К-22;</w:t>
      </w:r>
    </w:p>
    <w:p w:rsidR="001F46D3" w:rsidRPr="0099169B" w:rsidRDefault="001F46D3" w:rsidP="001F46D3">
      <w:pPr>
        <w:numPr>
          <w:ilvl w:val="0"/>
          <w:numId w:val="64"/>
        </w:numPr>
        <w:tabs>
          <w:tab w:val="left" w:pos="993"/>
        </w:tabs>
        <w:ind w:left="993"/>
        <w:jc w:val="both"/>
        <w:rPr>
          <w:rFonts w:eastAsia="Calibri"/>
          <w:sz w:val="28"/>
          <w:szCs w:val="28"/>
        </w:rPr>
      </w:pPr>
      <w:r w:rsidRPr="0099169B">
        <w:rPr>
          <w:rFonts w:eastAsia="Calibri"/>
          <w:sz w:val="28"/>
          <w:szCs w:val="28"/>
        </w:rPr>
        <w:lastRenderedPageBreak/>
        <w:t>дорога Куйбышев - Убинское, частично проходящая по существующим участкам, требующим реконструкции до 4-й категории, и новому направлению Михайловка - Убинское;</w:t>
      </w:r>
    </w:p>
    <w:p w:rsidR="001F46D3" w:rsidRPr="0099169B" w:rsidRDefault="001F46D3" w:rsidP="001F46D3">
      <w:pPr>
        <w:numPr>
          <w:ilvl w:val="0"/>
          <w:numId w:val="64"/>
        </w:numPr>
        <w:tabs>
          <w:tab w:val="left" w:pos="993"/>
        </w:tabs>
        <w:ind w:left="993"/>
        <w:jc w:val="both"/>
        <w:rPr>
          <w:rFonts w:eastAsia="Calibri"/>
          <w:sz w:val="28"/>
          <w:szCs w:val="28"/>
        </w:rPr>
      </w:pPr>
      <w:r w:rsidRPr="0099169B">
        <w:rPr>
          <w:rFonts w:eastAsia="Calibri"/>
          <w:sz w:val="28"/>
          <w:szCs w:val="28"/>
        </w:rPr>
        <w:t>дорога Купино - Убинское (4-й категории), проходящая по существующим трассам К-06 и К-07, с новым строительством на участке Копкуль - Светлое (по границе Чановского заповедника) и Верх.Каргат - Кундран; ответвление от этой трассы  дороги Новороссийское - Карасук (4-й категории);</w:t>
      </w:r>
    </w:p>
    <w:p w:rsidR="001F46D3" w:rsidRPr="0099169B" w:rsidRDefault="001F46D3" w:rsidP="001F46D3">
      <w:pPr>
        <w:numPr>
          <w:ilvl w:val="0"/>
          <w:numId w:val="64"/>
        </w:numPr>
        <w:tabs>
          <w:tab w:val="left" w:pos="993"/>
        </w:tabs>
        <w:ind w:left="993"/>
        <w:jc w:val="both"/>
        <w:rPr>
          <w:rFonts w:eastAsia="Calibri"/>
          <w:sz w:val="28"/>
          <w:szCs w:val="28"/>
        </w:rPr>
      </w:pPr>
      <w:r w:rsidRPr="0099169B">
        <w:rPr>
          <w:rFonts w:eastAsia="Calibri"/>
          <w:sz w:val="28"/>
          <w:szCs w:val="28"/>
        </w:rPr>
        <w:t>дорога Довольное - Барабинск (4-й категории), проходящая  по трассе К-07, по новому участку Верх.Каргат - Барабинск;</w:t>
      </w:r>
    </w:p>
    <w:p w:rsidR="001F46D3" w:rsidRPr="0099169B" w:rsidRDefault="001F46D3" w:rsidP="001F46D3">
      <w:pPr>
        <w:numPr>
          <w:ilvl w:val="0"/>
          <w:numId w:val="64"/>
        </w:numPr>
        <w:tabs>
          <w:tab w:val="left" w:pos="993"/>
        </w:tabs>
        <w:ind w:left="993"/>
        <w:jc w:val="both"/>
        <w:rPr>
          <w:rFonts w:eastAsia="Calibri"/>
          <w:sz w:val="28"/>
          <w:szCs w:val="28"/>
        </w:rPr>
      </w:pPr>
      <w:r w:rsidRPr="0099169B">
        <w:rPr>
          <w:rFonts w:eastAsia="Calibri"/>
          <w:sz w:val="28"/>
          <w:szCs w:val="28"/>
        </w:rPr>
        <w:t>дорога Довольное - Коченево (4-й категории) с частичным использованием существующей трассы К-07 и новым строительством;</w:t>
      </w:r>
    </w:p>
    <w:p w:rsidR="001F46D3" w:rsidRPr="0099169B" w:rsidRDefault="001F46D3" w:rsidP="001F46D3">
      <w:pPr>
        <w:numPr>
          <w:ilvl w:val="0"/>
          <w:numId w:val="64"/>
        </w:numPr>
        <w:tabs>
          <w:tab w:val="left" w:pos="993"/>
        </w:tabs>
        <w:ind w:left="993"/>
        <w:jc w:val="both"/>
        <w:rPr>
          <w:rFonts w:eastAsia="Calibri"/>
          <w:sz w:val="28"/>
          <w:szCs w:val="28"/>
        </w:rPr>
      </w:pPr>
      <w:r w:rsidRPr="0099169B">
        <w:rPr>
          <w:rFonts w:eastAsia="Calibri"/>
          <w:sz w:val="28"/>
          <w:szCs w:val="28"/>
        </w:rPr>
        <w:t>дорога Ордынское - Коченево (4-й категории), проходящая по существующим участкам местной сети с продолжением  в северном направлении по трассе Коченево - Крутологово, новому участку Крутологово - Вьюны с примыканием к автодороге федерального значения;</w:t>
      </w:r>
    </w:p>
    <w:p w:rsidR="001F46D3" w:rsidRPr="0099169B" w:rsidRDefault="001F46D3" w:rsidP="001F46D3">
      <w:pPr>
        <w:numPr>
          <w:ilvl w:val="0"/>
          <w:numId w:val="64"/>
        </w:numPr>
        <w:tabs>
          <w:tab w:val="left" w:pos="993"/>
        </w:tabs>
        <w:ind w:left="993"/>
        <w:jc w:val="both"/>
        <w:rPr>
          <w:rFonts w:eastAsia="Calibri"/>
          <w:sz w:val="28"/>
          <w:szCs w:val="28"/>
        </w:rPr>
      </w:pPr>
      <w:r w:rsidRPr="0099169B">
        <w:rPr>
          <w:rFonts w:eastAsia="Calibri"/>
          <w:sz w:val="28"/>
          <w:szCs w:val="28"/>
        </w:rPr>
        <w:t>дорога Сузун - Тогучин - Болотное 3-й категории (с реконструкцией и новым строительством);</w:t>
      </w:r>
    </w:p>
    <w:p w:rsidR="001F46D3" w:rsidRPr="0099169B" w:rsidRDefault="001F46D3" w:rsidP="001F46D3">
      <w:pPr>
        <w:numPr>
          <w:ilvl w:val="0"/>
          <w:numId w:val="64"/>
        </w:numPr>
        <w:tabs>
          <w:tab w:val="left" w:pos="993"/>
        </w:tabs>
        <w:ind w:left="993"/>
        <w:jc w:val="both"/>
        <w:rPr>
          <w:rFonts w:eastAsia="Calibri"/>
          <w:sz w:val="28"/>
          <w:szCs w:val="28"/>
        </w:rPr>
      </w:pPr>
      <w:r w:rsidRPr="0099169B">
        <w:rPr>
          <w:rFonts w:eastAsia="Calibri"/>
          <w:sz w:val="28"/>
          <w:szCs w:val="28"/>
        </w:rPr>
        <w:t>существующая дорога К - 19р Новосибирск - Ленинск-Кузнецкий (2-3-й категории);</w:t>
      </w:r>
    </w:p>
    <w:p w:rsidR="001F46D3" w:rsidRPr="0099169B" w:rsidRDefault="001F46D3" w:rsidP="001F46D3">
      <w:pPr>
        <w:numPr>
          <w:ilvl w:val="0"/>
          <w:numId w:val="64"/>
        </w:numPr>
        <w:tabs>
          <w:tab w:val="left" w:pos="993"/>
        </w:tabs>
        <w:ind w:left="993"/>
        <w:jc w:val="both"/>
        <w:rPr>
          <w:rFonts w:eastAsia="Calibri"/>
          <w:sz w:val="28"/>
          <w:szCs w:val="28"/>
        </w:rPr>
      </w:pPr>
      <w:r w:rsidRPr="0099169B">
        <w:rPr>
          <w:rFonts w:eastAsia="Calibri"/>
          <w:sz w:val="28"/>
          <w:szCs w:val="28"/>
        </w:rPr>
        <w:t>существующая дорога К - 18р Ордынское - Камень-на-Оби (3 категории).</w:t>
      </w:r>
    </w:p>
    <w:p w:rsidR="001F46D3" w:rsidRPr="0099169B" w:rsidRDefault="001F46D3" w:rsidP="001F46D3">
      <w:pPr>
        <w:ind w:firstLine="709"/>
        <w:jc w:val="both"/>
        <w:rPr>
          <w:rFonts w:eastAsia="Calibri"/>
          <w:sz w:val="28"/>
          <w:szCs w:val="28"/>
        </w:rPr>
      </w:pPr>
      <w:r w:rsidRPr="0099169B">
        <w:rPr>
          <w:rFonts w:eastAsia="Calibri"/>
          <w:sz w:val="28"/>
          <w:szCs w:val="28"/>
        </w:rPr>
        <w:t>Сеть региональных дорог позволит улучшить межрайонные внутриобластные связи, связи районных центров с Новосибирском, обеспечит доступность территорий производственных и рекреационных зон, повысит уровень транспортного обслуживания населения. Развитие сети в восточной части области позволит перераспределить транспортные потоки по территории, минуя Новосибирский транспортный узел.</w:t>
      </w:r>
    </w:p>
    <w:p w:rsidR="001F46D3" w:rsidRPr="0099169B" w:rsidRDefault="001F46D3" w:rsidP="001F46D3">
      <w:pPr>
        <w:ind w:firstLine="709"/>
        <w:jc w:val="both"/>
        <w:rPr>
          <w:rFonts w:eastAsia="Calibri"/>
          <w:sz w:val="28"/>
          <w:szCs w:val="28"/>
        </w:rPr>
      </w:pPr>
      <w:r w:rsidRPr="0099169B">
        <w:rPr>
          <w:rFonts w:eastAsia="Calibri"/>
          <w:sz w:val="28"/>
          <w:szCs w:val="28"/>
        </w:rPr>
        <w:t xml:space="preserve">Сеть основных дорог регионального значения, в значительной степени определяющих планировочную структуру области, максимально использует существующие участки, а также учитывает направления сложившейся сети дорог местного значения, выявляющей современные потребности населения в организации транспортных связей. </w:t>
      </w:r>
    </w:p>
    <w:p w:rsidR="001F46D3" w:rsidRPr="0099169B" w:rsidRDefault="001F46D3" w:rsidP="001F46D3">
      <w:pPr>
        <w:ind w:firstLine="709"/>
        <w:jc w:val="both"/>
        <w:rPr>
          <w:rFonts w:eastAsia="Calibri"/>
          <w:sz w:val="28"/>
          <w:szCs w:val="28"/>
        </w:rPr>
      </w:pPr>
      <w:r w:rsidRPr="0099169B">
        <w:rPr>
          <w:rFonts w:eastAsia="Calibri"/>
          <w:sz w:val="28"/>
          <w:szCs w:val="28"/>
        </w:rPr>
        <w:t>Дороги местного значения, дополняя основную дорожную сеть, обеспечивают, как правило, внутрирайонные транспортные связи.</w:t>
      </w:r>
    </w:p>
    <w:p w:rsidR="001F46D3" w:rsidRPr="0099169B" w:rsidRDefault="001F46D3" w:rsidP="001F46D3">
      <w:pPr>
        <w:ind w:firstLine="709"/>
        <w:jc w:val="both"/>
        <w:rPr>
          <w:rFonts w:eastAsia="Calibri"/>
          <w:sz w:val="28"/>
          <w:szCs w:val="28"/>
        </w:rPr>
      </w:pPr>
      <w:r w:rsidRPr="0099169B">
        <w:rPr>
          <w:rFonts w:eastAsia="Calibri"/>
          <w:sz w:val="28"/>
          <w:szCs w:val="28"/>
        </w:rPr>
        <w:t>На пересечениях дорог федерального значения и внутриобластной дорожной сети с дорогами федерального значения предусмотрено строительство 19 транспортных развязок  в разных уровнях.</w:t>
      </w:r>
    </w:p>
    <w:p w:rsidR="001F46D3" w:rsidRPr="0099169B" w:rsidRDefault="001F46D3" w:rsidP="001F46D3">
      <w:pPr>
        <w:ind w:firstLine="709"/>
        <w:jc w:val="both"/>
        <w:rPr>
          <w:rFonts w:eastAsia="Calibri"/>
          <w:sz w:val="28"/>
          <w:szCs w:val="28"/>
        </w:rPr>
      </w:pPr>
      <w:r w:rsidRPr="0099169B">
        <w:rPr>
          <w:rFonts w:eastAsia="Calibri"/>
          <w:sz w:val="28"/>
          <w:szCs w:val="28"/>
        </w:rPr>
        <w:t>Планируется развитие новых транспортных маршрутов,  в том числе:</w:t>
      </w:r>
    </w:p>
    <w:p w:rsidR="001F46D3" w:rsidRPr="0099169B" w:rsidRDefault="001F46D3" w:rsidP="001F46D3">
      <w:pPr>
        <w:numPr>
          <w:ilvl w:val="0"/>
          <w:numId w:val="62"/>
        </w:numPr>
        <w:jc w:val="both"/>
        <w:rPr>
          <w:rFonts w:eastAsia="Calibri"/>
          <w:sz w:val="28"/>
          <w:szCs w:val="28"/>
        </w:rPr>
      </w:pPr>
      <w:r w:rsidRPr="0099169B">
        <w:rPr>
          <w:rFonts w:eastAsia="Calibri"/>
          <w:sz w:val="28"/>
          <w:szCs w:val="28"/>
        </w:rPr>
        <w:t xml:space="preserve">продление региональной автодороги К-02 Кыштовка - Венгерово - Чаны в северном направлении до Северного широтного коридора,  в </w:t>
      </w:r>
      <w:r w:rsidRPr="0099169B">
        <w:rPr>
          <w:rFonts w:eastAsia="Calibri"/>
          <w:sz w:val="28"/>
          <w:szCs w:val="28"/>
        </w:rPr>
        <w:lastRenderedPageBreak/>
        <w:t xml:space="preserve">южном направлении с выходом на автодорогу К-01 Татарск - Карасук - Славгород - Рубцовск; </w:t>
      </w:r>
    </w:p>
    <w:p w:rsidR="001F46D3" w:rsidRPr="0099169B" w:rsidRDefault="001F46D3" w:rsidP="001F46D3">
      <w:pPr>
        <w:numPr>
          <w:ilvl w:val="0"/>
          <w:numId w:val="62"/>
        </w:numPr>
        <w:jc w:val="both"/>
        <w:rPr>
          <w:rFonts w:eastAsia="Calibri"/>
          <w:sz w:val="28"/>
          <w:szCs w:val="28"/>
        </w:rPr>
      </w:pPr>
      <w:r w:rsidRPr="0099169B">
        <w:rPr>
          <w:rFonts w:eastAsia="Calibri"/>
          <w:sz w:val="28"/>
          <w:szCs w:val="28"/>
        </w:rPr>
        <w:t>строительство нового участка между автодорогами К-09 Каргат - Кочки и К-18р Ордынское - Камень-на-Оби (в соответствии с программой развития дорожной сети Новосибирской области);</w:t>
      </w:r>
    </w:p>
    <w:p w:rsidR="001F46D3" w:rsidRPr="0099169B" w:rsidRDefault="001F46D3" w:rsidP="001F46D3">
      <w:pPr>
        <w:numPr>
          <w:ilvl w:val="0"/>
          <w:numId w:val="62"/>
        </w:numPr>
        <w:jc w:val="both"/>
        <w:rPr>
          <w:rFonts w:eastAsia="Calibri"/>
          <w:sz w:val="28"/>
          <w:szCs w:val="28"/>
        </w:rPr>
      </w:pPr>
      <w:r w:rsidRPr="0099169B">
        <w:rPr>
          <w:rFonts w:eastAsia="Calibri"/>
          <w:sz w:val="28"/>
          <w:szCs w:val="28"/>
        </w:rPr>
        <w:t>формирование на базе автодорог К-04 и К-05, а также существующих участков с твердым и грунтовым покрытием (с соответствующей реконструкцией или достройкой) направления Северное - Куйбышев - Барабинск, позволяющего осуществлять межрайонные связи;</w:t>
      </w:r>
    </w:p>
    <w:p w:rsidR="001F46D3" w:rsidRPr="0099169B" w:rsidRDefault="001F46D3" w:rsidP="001F46D3">
      <w:pPr>
        <w:numPr>
          <w:ilvl w:val="0"/>
          <w:numId w:val="62"/>
        </w:numPr>
        <w:jc w:val="both"/>
        <w:rPr>
          <w:rFonts w:eastAsia="Calibri"/>
          <w:sz w:val="28"/>
          <w:szCs w:val="28"/>
        </w:rPr>
      </w:pPr>
      <w:r w:rsidRPr="0099169B">
        <w:rPr>
          <w:rFonts w:eastAsia="Calibri"/>
          <w:sz w:val="28"/>
          <w:szCs w:val="28"/>
        </w:rPr>
        <w:t>формирование нового маршрута, включающего дорогу К-19р в Новосибирской области.</w:t>
      </w:r>
    </w:p>
    <w:p w:rsidR="001F46D3" w:rsidRPr="0099169B" w:rsidRDefault="001F46D3" w:rsidP="001F46D3">
      <w:pPr>
        <w:rPr>
          <w:color w:val="FF0000"/>
          <w:sz w:val="28"/>
          <w:szCs w:val="28"/>
        </w:rPr>
      </w:pPr>
    </w:p>
    <w:p w:rsidR="001F46D3" w:rsidRPr="0099169B" w:rsidRDefault="001F46D3" w:rsidP="001F46D3">
      <w:pPr>
        <w:ind w:firstLine="709"/>
        <w:jc w:val="both"/>
        <w:rPr>
          <w:rFonts w:eastAsia="Calibri"/>
          <w:sz w:val="28"/>
          <w:szCs w:val="28"/>
        </w:rPr>
      </w:pPr>
      <w:r w:rsidRPr="0099169B">
        <w:rPr>
          <w:rFonts w:eastAsia="Calibri"/>
          <w:sz w:val="28"/>
          <w:szCs w:val="28"/>
        </w:rPr>
        <w:t>Транспортная инфраструктура в целом по поселению развита. Часть улиц заасфальтирована.</w:t>
      </w:r>
      <w:r w:rsidRPr="0099169B">
        <w:rPr>
          <w:sz w:val="28"/>
          <w:szCs w:val="28"/>
        </w:rPr>
        <w:t xml:space="preserve"> </w:t>
      </w:r>
      <w:r w:rsidRPr="0099169B">
        <w:rPr>
          <w:rFonts w:eastAsia="Calibri"/>
          <w:sz w:val="28"/>
          <w:szCs w:val="28"/>
        </w:rPr>
        <w:t>Но большинство улиц и дорог в населённых пунктах имеют грунтовое покрытие. Асфальтированные дороги имеют покрытие, требующее ремонта. На сегодняшний проводится ряд мероприятий по реконструкции дорожной сети населённых пунктов.</w:t>
      </w:r>
      <w:r w:rsidRPr="0099169B">
        <w:rPr>
          <w:sz w:val="28"/>
          <w:szCs w:val="28"/>
        </w:rPr>
        <w:t xml:space="preserve"> </w:t>
      </w:r>
      <w:r w:rsidRPr="0099169B">
        <w:rPr>
          <w:rFonts w:eastAsia="Calibri"/>
          <w:sz w:val="28"/>
          <w:szCs w:val="28"/>
        </w:rPr>
        <w:t xml:space="preserve">Помимо реконструкции покрытия у автомобильных дорог, необходима организация пешеходных тротуаров вдоль главных улиц населённых пунктов.   </w:t>
      </w:r>
    </w:p>
    <w:p w:rsidR="001F46D3" w:rsidRPr="0099169B" w:rsidRDefault="001F46D3" w:rsidP="001F46D3">
      <w:pPr>
        <w:ind w:firstLine="709"/>
        <w:jc w:val="both"/>
        <w:rPr>
          <w:rFonts w:eastAsia="Calibri"/>
          <w:sz w:val="28"/>
          <w:szCs w:val="28"/>
        </w:rPr>
      </w:pPr>
      <w:r w:rsidRPr="0099169B">
        <w:rPr>
          <w:rFonts w:eastAsia="Calibri"/>
          <w:sz w:val="28"/>
          <w:szCs w:val="28"/>
        </w:rPr>
        <w:t>Улично-дорожную сеть населённых пунктов следует проектировать в виде непрерывной системы с учётом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w:t>
      </w:r>
    </w:p>
    <w:p w:rsidR="001F46D3" w:rsidRPr="0099169B" w:rsidRDefault="001F46D3" w:rsidP="001F46D3">
      <w:pPr>
        <w:ind w:firstLine="709"/>
        <w:jc w:val="center"/>
        <w:rPr>
          <w:rFonts w:eastAsia="Calibri"/>
          <w:b/>
          <w:sz w:val="28"/>
          <w:szCs w:val="28"/>
        </w:rPr>
      </w:pPr>
    </w:p>
    <w:p w:rsidR="001F46D3" w:rsidRPr="0099169B" w:rsidRDefault="001F46D3" w:rsidP="001F46D3">
      <w:pPr>
        <w:ind w:firstLine="709"/>
        <w:jc w:val="center"/>
        <w:rPr>
          <w:rFonts w:eastAsia="Calibri"/>
          <w:b/>
          <w:sz w:val="28"/>
          <w:szCs w:val="28"/>
        </w:rPr>
      </w:pPr>
      <w:r w:rsidRPr="0099169B">
        <w:rPr>
          <w:rFonts w:eastAsia="Calibri"/>
          <w:b/>
          <w:sz w:val="28"/>
          <w:szCs w:val="28"/>
        </w:rPr>
        <w:t>Общественный пассажирский транспорт. Индивидуальный транспорт</w:t>
      </w:r>
    </w:p>
    <w:p w:rsidR="001F46D3" w:rsidRPr="0099169B" w:rsidRDefault="001F46D3" w:rsidP="001F46D3">
      <w:pPr>
        <w:ind w:firstLine="709"/>
        <w:jc w:val="both"/>
        <w:rPr>
          <w:rFonts w:eastAsia="Calibri"/>
          <w:color w:val="FF0000"/>
          <w:sz w:val="28"/>
          <w:szCs w:val="28"/>
        </w:rPr>
      </w:pPr>
      <w:r w:rsidRPr="0099169B">
        <w:rPr>
          <w:rFonts w:eastAsia="Calibri"/>
          <w:sz w:val="28"/>
          <w:szCs w:val="28"/>
        </w:rPr>
        <w:t>Пассажирские перевозки на территории поселения осуществляет предприятия АТП.</w:t>
      </w:r>
    </w:p>
    <w:p w:rsidR="001F46D3" w:rsidRPr="0099169B" w:rsidRDefault="001F46D3" w:rsidP="001F46D3">
      <w:pPr>
        <w:ind w:firstLine="709"/>
        <w:jc w:val="both"/>
        <w:rPr>
          <w:rFonts w:eastAsia="Calibri"/>
          <w:sz w:val="28"/>
          <w:szCs w:val="28"/>
        </w:rPr>
      </w:pPr>
      <w:r w:rsidRPr="0099169B">
        <w:rPr>
          <w:rFonts w:eastAsia="Calibri"/>
          <w:sz w:val="28"/>
          <w:szCs w:val="28"/>
        </w:rPr>
        <w:t>Целесообразно организавать дополнительные маршруты общественного пассажирского транспорта с увеличением численности населения в районе.</w:t>
      </w:r>
    </w:p>
    <w:p w:rsidR="001F46D3" w:rsidRPr="0099169B" w:rsidRDefault="001F46D3" w:rsidP="001F46D3">
      <w:pPr>
        <w:ind w:firstLine="709"/>
        <w:jc w:val="both"/>
        <w:rPr>
          <w:rFonts w:eastAsia="Calibri"/>
          <w:sz w:val="28"/>
          <w:szCs w:val="28"/>
        </w:rPr>
      </w:pPr>
      <w:r w:rsidRPr="0099169B">
        <w:rPr>
          <w:rFonts w:eastAsia="Calibri"/>
          <w:sz w:val="28"/>
          <w:szCs w:val="28"/>
        </w:rPr>
        <w:t>Согласно СНиП 2.07.01-89; в районах индивидуальной застройки допускаемая дальность пешеходных подходов к остановкам пассажирского транспорта - 800м. Не все населённые пункты района соответствуют нормативной пешеходную доступности до остановочных пунктов. Имеется необходимость установки остановочных павильонов на местах сложившихся остановок и реконструкции существующих.</w:t>
      </w:r>
    </w:p>
    <w:p w:rsidR="001F46D3" w:rsidRPr="0099169B" w:rsidRDefault="001F46D3" w:rsidP="001F46D3">
      <w:pPr>
        <w:ind w:firstLine="709"/>
        <w:jc w:val="both"/>
        <w:rPr>
          <w:rFonts w:eastAsia="Calibri"/>
          <w:sz w:val="28"/>
          <w:szCs w:val="28"/>
        </w:rPr>
      </w:pPr>
      <w:r w:rsidRPr="00016E4D">
        <w:rPr>
          <w:rFonts w:eastAsia="Calibri"/>
          <w:sz w:val="28"/>
          <w:szCs w:val="28"/>
        </w:rPr>
        <w:t xml:space="preserve">Хранение индивидуальных автомобилей осуществляется на придомовых участках. </w:t>
      </w:r>
    </w:p>
    <w:p w:rsidR="001F46D3" w:rsidRPr="0099169B" w:rsidRDefault="001F46D3" w:rsidP="001F46D3">
      <w:pPr>
        <w:pStyle w:val="100"/>
        <w:ind w:firstLine="709"/>
        <w:rPr>
          <w:sz w:val="28"/>
          <w:szCs w:val="28"/>
        </w:rPr>
      </w:pPr>
      <w:r w:rsidRPr="0099169B">
        <w:rPr>
          <w:sz w:val="28"/>
          <w:szCs w:val="28"/>
        </w:rPr>
        <w:t xml:space="preserve">Проектом предлагается дальнейшее развитие сети улиц местного значения с твердым покрытием, ремонт, реконструкция и благоустройство существующих улиц, улучшение состояния тротуаров и пешеходных дорожек. </w:t>
      </w:r>
    </w:p>
    <w:p w:rsidR="001F46D3" w:rsidRPr="0099169B" w:rsidRDefault="001F46D3" w:rsidP="001F46D3">
      <w:pPr>
        <w:pStyle w:val="3"/>
        <w:ind w:firstLine="709"/>
        <w:rPr>
          <w:szCs w:val="28"/>
        </w:rPr>
      </w:pPr>
      <w:bookmarkStart w:id="148" w:name="_Toc277844605"/>
      <w:bookmarkStart w:id="149" w:name="_Toc283888324"/>
      <w:bookmarkStart w:id="150" w:name="_Toc286995358"/>
      <w:bookmarkStart w:id="151" w:name="_Toc310093248"/>
      <w:bookmarkStart w:id="152" w:name="_Toc310093418"/>
      <w:bookmarkStart w:id="153" w:name="_Toc310093592"/>
      <w:bookmarkStart w:id="154" w:name="_Toc310245566"/>
    </w:p>
    <w:p w:rsidR="00075308" w:rsidRDefault="00075308" w:rsidP="001F46D3">
      <w:pPr>
        <w:pStyle w:val="00"/>
        <w:jc w:val="center"/>
        <w:rPr>
          <w:b/>
          <w:sz w:val="28"/>
          <w:szCs w:val="28"/>
          <w:lang w:val="ru-RU"/>
        </w:rPr>
      </w:pPr>
    </w:p>
    <w:p w:rsidR="001F46D3" w:rsidRPr="0075317A" w:rsidRDefault="001F46D3" w:rsidP="001F46D3">
      <w:pPr>
        <w:pStyle w:val="00"/>
        <w:jc w:val="center"/>
        <w:rPr>
          <w:b/>
          <w:sz w:val="28"/>
          <w:szCs w:val="28"/>
        </w:rPr>
      </w:pPr>
      <w:r w:rsidRPr="0075317A">
        <w:rPr>
          <w:b/>
          <w:sz w:val="28"/>
          <w:szCs w:val="28"/>
        </w:rPr>
        <w:lastRenderedPageBreak/>
        <w:t>Воздушный транспорт</w:t>
      </w:r>
    </w:p>
    <w:p w:rsidR="001F46D3" w:rsidRPr="0075317A" w:rsidRDefault="001F46D3" w:rsidP="001F46D3">
      <w:pPr>
        <w:pStyle w:val="00"/>
        <w:ind w:firstLine="709"/>
        <w:rPr>
          <w:sz w:val="28"/>
          <w:szCs w:val="28"/>
        </w:rPr>
      </w:pPr>
      <w:r w:rsidRPr="0075317A">
        <w:rPr>
          <w:sz w:val="28"/>
          <w:szCs w:val="28"/>
        </w:rPr>
        <w:t xml:space="preserve">Воздушный транспорт - один из важнейших видов транспорта Новосибирской области. Важным вопросом является восстановление части линий, связывающих Новосибирск с районными центрами области. Барабинский аэропорт нужно рассматривать не как внутриобластной, а как региональный, связывающий населенные пункты западной части Новосибирской области с другими регионами. Одновременно он может быть как запасной аэропорт города Новосибирска, принимающий самолеты среднего и малого класса.     </w:t>
      </w:r>
    </w:p>
    <w:p w:rsidR="001F46D3" w:rsidRPr="0075317A" w:rsidRDefault="001F46D3" w:rsidP="001F46D3">
      <w:pPr>
        <w:pStyle w:val="00"/>
        <w:ind w:firstLine="709"/>
        <w:rPr>
          <w:sz w:val="28"/>
          <w:szCs w:val="28"/>
        </w:rPr>
      </w:pPr>
      <w:r w:rsidRPr="0075317A">
        <w:rPr>
          <w:sz w:val="28"/>
          <w:szCs w:val="28"/>
        </w:rPr>
        <w:t>Значение малой авиации будет возрастать и использоваться для пассажирских, деловых поездок, в сельскохозяйственных, медицинских и аварийно-спасательных целях.</w:t>
      </w:r>
    </w:p>
    <w:p w:rsidR="001F46D3" w:rsidRPr="0075317A" w:rsidRDefault="001F46D3" w:rsidP="001F46D3">
      <w:pPr>
        <w:pStyle w:val="00"/>
        <w:ind w:firstLine="709"/>
        <w:rPr>
          <w:sz w:val="28"/>
          <w:szCs w:val="28"/>
          <w:highlight w:val="green"/>
        </w:rPr>
      </w:pPr>
    </w:p>
    <w:p w:rsidR="001F46D3" w:rsidRPr="00075308" w:rsidRDefault="001F46D3" w:rsidP="001F46D3">
      <w:pPr>
        <w:pStyle w:val="00"/>
        <w:ind w:firstLine="709"/>
        <w:jc w:val="center"/>
        <w:rPr>
          <w:b/>
          <w:sz w:val="28"/>
          <w:szCs w:val="28"/>
        </w:rPr>
      </w:pPr>
      <w:r w:rsidRPr="00075308">
        <w:rPr>
          <w:b/>
          <w:sz w:val="28"/>
          <w:szCs w:val="28"/>
        </w:rPr>
        <w:t>Водный транспорт</w:t>
      </w:r>
    </w:p>
    <w:p w:rsidR="001F46D3" w:rsidRPr="00075308" w:rsidRDefault="001F46D3" w:rsidP="001F46D3">
      <w:pPr>
        <w:pStyle w:val="00"/>
        <w:ind w:firstLine="709"/>
        <w:rPr>
          <w:sz w:val="28"/>
          <w:szCs w:val="28"/>
        </w:rPr>
      </w:pPr>
      <w:r w:rsidRPr="00075308">
        <w:rPr>
          <w:sz w:val="28"/>
          <w:szCs w:val="28"/>
        </w:rPr>
        <w:t xml:space="preserve">Значение речного транспорта с течением времени резко снизилось. На расчетный срок намечается значительное развитие речного транспорта, включая улучшение водных путей. </w:t>
      </w:r>
    </w:p>
    <w:p w:rsidR="00075308" w:rsidRDefault="001F46D3" w:rsidP="001F46D3">
      <w:pPr>
        <w:pStyle w:val="00"/>
        <w:ind w:firstLine="709"/>
        <w:rPr>
          <w:sz w:val="28"/>
          <w:szCs w:val="28"/>
          <w:lang w:val="ru-RU"/>
        </w:rPr>
      </w:pPr>
      <w:r w:rsidRPr="00075308">
        <w:rPr>
          <w:sz w:val="28"/>
          <w:szCs w:val="28"/>
        </w:rPr>
        <w:t>Важной задачей является восстановление пристаней и причалов</w:t>
      </w:r>
      <w:r w:rsidR="00075308">
        <w:rPr>
          <w:sz w:val="28"/>
          <w:szCs w:val="28"/>
          <w:lang w:val="ru-RU"/>
        </w:rPr>
        <w:t>.</w:t>
      </w:r>
    </w:p>
    <w:p w:rsidR="001F46D3" w:rsidRPr="0075317A" w:rsidRDefault="001F46D3" w:rsidP="001F46D3">
      <w:pPr>
        <w:pStyle w:val="00"/>
        <w:ind w:firstLine="709"/>
        <w:rPr>
          <w:sz w:val="28"/>
          <w:szCs w:val="28"/>
        </w:rPr>
      </w:pPr>
      <w:r w:rsidRPr="00075308">
        <w:rPr>
          <w:sz w:val="28"/>
          <w:szCs w:val="28"/>
        </w:rPr>
        <w:t>Развитие речного транспорта связано с развитием других видов транспорта - железнодорожного, автомобильного, в меньшей степени  воздушного.</w:t>
      </w:r>
    </w:p>
    <w:p w:rsidR="001F46D3" w:rsidRPr="0075317A" w:rsidRDefault="001F46D3" w:rsidP="001F46D3">
      <w:pPr>
        <w:pStyle w:val="00"/>
        <w:rPr>
          <w:sz w:val="28"/>
          <w:szCs w:val="28"/>
        </w:rPr>
      </w:pPr>
    </w:p>
    <w:p w:rsidR="001F46D3" w:rsidRPr="0075317A" w:rsidRDefault="001F46D3" w:rsidP="001F46D3">
      <w:pPr>
        <w:pStyle w:val="00"/>
        <w:jc w:val="center"/>
        <w:rPr>
          <w:b/>
          <w:sz w:val="28"/>
          <w:szCs w:val="28"/>
        </w:rPr>
      </w:pPr>
      <w:r w:rsidRPr="0075317A">
        <w:rPr>
          <w:b/>
          <w:sz w:val="28"/>
          <w:szCs w:val="28"/>
        </w:rPr>
        <w:t>2.7.6. Объекты специального назначения</w:t>
      </w:r>
      <w:bookmarkEnd w:id="148"/>
      <w:bookmarkEnd w:id="149"/>
      <w:bookmarkEnd w:id="150"/>
      <w:bookmarkEnd w:id="151"/>
      <w:bookmarkEnd w:id="152"/>
      <w:bookmarkEnd w:id="153"/>
      <w:bookmarkEnd w:id="154"/>
    </w:p>
    <w:p w:rsidR="001F46D3" w:rsidRPr="00C26EFE" w:rsidRDefault="001F46D3" w:rsidP="001F46D3">
      <w:pPr>
        <w:jc w:val="center"/>
        <w:rPr>
          <w:sz w:val="28"/>
          <w:szCs w:val="28"/>
          <w:u w:val="single"/>
        </w:rPr>
      </w:pPr>
      <w:r w:rsidRPr="00C26EFE">
        <w:rPr>
          <w:sz w:val="28"/>
          <w:szCs w:val="28"/>
          <w:u w:val="single"/>
        </w:rPr>
        <w:t>Организация сбора и вывоза бытовых отходов</w:t>
      </w:r>
    </w:p>
    <w:p w:rsidR="001F46D3" w:rsidRPr="00C26EFE" w:rsidRDefault="001F46D3" w:rsidP="001F46D3">
      <w:pPr>
        <w:ind w:firstLine="720"/>
        <w:jc w:val="both"/>
        <w:rPr>
          <w:sz w:val="28"/>
          <w:szCs w:val="28"/>
          <w:u w:val="single"/>
        </w:rPr>
      </w:pPr>
      <w:r w:rsidRPr="00C26EFE">
        <w:rPr>
          <w:sz w:val="28"/>
          <w:szCs w:val="28"/>
        </w:rPr>
        <w:t xml:space="preserve">На территории сельского поселения </w:t>
      </w:r>
      <w:r w:rsidR="00C26EFE" w:rsidRPr="00C26EFE">
        <w:rPr>
          <w:sz w:val="28"/>
          <w:szCs w:val="28"/>
        </w:rPr>
        <w:t>2</w:t>
      </w:r>
      <w:r w:rsidRPr="00C26EFE">
        <w:rPr>
          <w:sz w:val="28"/>
          <w:szCs w:val="28"/>
        </w:rPr>
        <w:t xml:space="preserve"> ТБО</w:t>
      </w:r>
      <w:r w:rsidR="00C26EFE" w:rsidRPr="00C26EFE">
        <w:rPr>
          <w:sz w:val="28"/>
          <w:szCs w:val="28"/>
        </w:rPr>
        <w:t xml:space="preserve"> в с.Ключики</w:t>
      </w:r>
      <w:r w:rsidRPr="00C26EFE">
        <w:rPr>
          <w:sz w:val="28"/>
          <w:szCs w:val="28"/>
        </w:rPr>
        <w:t>.</w:t>
      </w:r>
      <w:r w:rsidRPr="00C26EFE">
        <w:rPr>
          <w:color w:val="FF0000"/>
          <w:sz w:val="28"/>
          <w:szCs w:val="28"/>
        </w:rPr>
        <w:t xml:space="preserve"> </w:t>
      </w:r>
      <w:r w:rsidRPr="00C26EFE">
        <w:rPr>
          <w:sz w:val="28"/>
          <w:szCs w:val="28"/>
        </w:rPr>
        <w:t xml:space="preserve">Бытовой мусор вывозится по расписанию на полигон ТБО, расположенный в </w:t>
      </w:r>
      <w:r w:rsidR="00C26EFE" w:rsidRPr="00C26EFE">
        <w:rPr>
          <w:sz w:val="28"/>
          <w:szCs w:val="28"/>
        </w:rPr>
        <w:t>р.п.Сузун</w:t>
      </w:r>
      <w:r w:rsidRPr="00C26EFE">
        <w:rPr>
          <w:sz w:val="28"/>
          <w:szCs w:val="28"/>
        </w:rPr>
        <w:t xml:space="preserve">. </w:t>
      </w:r>
    </w:p>
    <w:p w:rsidR="001F46D3" w:rsidRPr="00C26EFE" w:rsidRDefault="001F46D3" w:rsidP="001F46D3">
      <w:pPr>
        <w:jc w:val="center"/>
        <w:rPr>
          <w:sz w:val="28"/>
          <w:szCs w:val="28"/>
          <w:u w:val="single"/>
        </w:rPr>
      </w:pPr>
      <w:r w:rsidRPr="00C26EFE">
        <w:rPr>
          <w:sz w:val="28"/>
          <w:szCs w:val="28"/>
          <w:u w:val="single"/>
        </w:rPr>
        <w:t>Кладбища</w:t>
      </w:r>
    </w:p>
    <w:p w:rsidR="001F46D3" w:rsidRPr="00C26EFE" w:rsidRDefault="001F46D3" w:rsidP="001F46D3">
      <w:pPr>
        <w:ind w:firstLine="720"/>
        <w:jc w:val="both"/>
        <w:rPr>
          <w:sz w:val="28"/>
          <w:szCs w:val="28"/>
        </w:rPr>
      </w:pPr>
      <w:r w:rsidRPr="00C26EFE">
        <w:rPr>
          <w:sz w:val="28"/>
          <w:szCs w:val="28"/>
        </w:rPr>
        <w:t xml:space="preserve">На территории поселения расположено </w:t>
      </w:r>
      <w:r w:rsidR="00C26EFE" w:rsidRPr="00C26EFE">
        <w:rPr>
          <w:sz w:val="28"/>
          <w:szCs w:val="28"/>
        </w:rPr>
        <w:t>2</w:t>
      </w:r>
      <w:r w:rsidR="00890020" w:rsidRPr="00C26EFE">
        <w:rPr>
          <w:sz w:val="28"/>
          <w:szCs w:val="28"/>
        </w:rPr>
        <w:t xml:space="preserve"> действующее кладбище </w:t>
      </w:r>
      <w:r w:rsidR="00C26EFE" w:rsidRPr="00C26EFE">
        <w:rPr>
          <w:sz w:val="28"/>
          <w:szCs w:val="28"/>
        </w:rPr>
        <w:t>вне населенных пунктах</w:t>
      </w:r>
      <w:r w:rsidR="00890020" w:rsidRPr="00C26EFE">
        <w:rPr>
          <w:sz w:val="28"/>
          <w:szCs w:val="28"/>
        </w:rPr>
        <w:t xml:space="preserve">. </w:t>
      </w:r>
    </w:p>
    <w:p w:rsidR="001F46D3" w:rsidRPr="00C26EFE" w:rsidRDefault="001F46D3" w:rsidP="001F46D3">
      <w:pPr>
        <w:jc w:val="center"/>
        <w:rPr>
          <w:b/>
          <w:sz w:val="28"/>
          <w:szCs w:val="28"/>
        </w:rPr>
      </w:pPr>
    </w:p>
    <w:p w:rsidR="001F46D3" w:rsidRPr="0099169B" w:rsidRDefault="001F46D3" w:rsidP="001F46D3">
      <w:pPr>
        <w:jc w:val="center"/>
        <w:rPr>
          <w:b/>
          <w:sz w:val="28"/>
          <w:szCs w:val="28"/>
        </w:rPr>
      </w:pPr>
      <w:r w:rsidRPr="00C26EFE">
        <w:rPr>
          <w:b/>
          <w:sz w:val="28"/>
          <w:szCs w:val="28"/>
        </w:rPr>
        <w:t xml:space="preserve">Обеспечение населения объектами захоронения в </w:t>
      </w:r>
      <w:r w:rsidR="00C26EFE" w:rsidRPr="00C26EFE">
        <w:rPr>
          <w:b/>
          <w:sz w:val="28"/>
          <w:szCs w:val="28"/>
        </w:rPr>
        <w:t>Ключиковском</w:t>
      </w:r>
      <w:r w:rsidRPr="00C26EFE">
        <w:rPr>
          <w:b/>
          <w:sz w:val="28"/>
          <w:szCs w:val="28"/>
        </w:rPr>
        <w:t xml:space="preserve"> сельсовете Сузунского района</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0"/>
        <w:gridCol w:w="1420"/>
        <w:gridCol w:w="1305"/>
        <w:gridCol w:w="1631"/>
        <w:gridCol w:w="1861"/>
        <w:gridCol w:w="1608"/>
      </w:tblGrid>
      <w:tr w:rsidR="001F46D3" w:rsidRPr="0099169B" w:rsidTr="006971C8">
        <w:tc>
          <w:tcPr>
            <w:tcW w:w="2090" w:type="dxa"/>
            <w:shd w:val="clear" w:color="auto" w:fill="auto"/>
            <w:vAlign w:val="center"/>
          </w:tcPr>
          <w:p w:rsidR="001F46D3" w:rsidRPr="0099169B" w:rsidRDefault="001F46D3" w:rsidP="00BC21D3">
            <w:pPr>
              <w:jc w:val="center"/>
              <w:rPr>
                <w:b/>
                <w:sz w:val="28"/>
                <w:szCs w:val="28"/>
              </w:rPr>
            </w:pPr>
            <w:r w:rsidRPr="0099169B">
              <w:rPr>
                <w:b/>
                <w:sz w:val="28"/>
                <w:szCs w:val="28"/>
              </w:rPr>
              <w:t>Наименование учреждений обслуживания</w:t>
            </w:r>
          </w:p>
        </w:tc>
        <w:tc>
          <w:tcPr>
            <w:tcW w:w="1420" w:type="dxa"/>
            <w:shd w:val="clear" w:color="auto" w:fill="auto"/>
            <w:vAlign w:val="center"/>
          </w:tcPr>
          <w:p w:rsidR="001F46D3" w:rsidRPr="0099169B" w:rsidRDefault="001F46D3" w:rsidP="006971C8">
            <w:pPr>
              <w:jc w:val="center"/>
              <w:rPr>
                <w:b/>
                <w:sz w:val="28"/>
                <w:szCs w:val="28"/>
              </w:rPr>
            </w:pPr>
            <w:r w:rsidRPr="0099169B">
              <w:rPr>
                <w:b/>
                <w:sz w:val="28"/>
                <w:szCs w:val="28"/>
              </w:rPr>
              <w:t>Кол</w:t>
            </w:r>
            <w:r w:rsidR="006971C8">
              <w:rPr>
                <w:b/>
                <w:sz w:val="28"/>
                <w:szCs w:val="28"/>
              </w:rPr>
              <w:t>-</w:t>
            </w:r>
            <w:r w:rsidRPr="0099169B">
              <w:rPr>
                <w:b/>
                <w:sz w:val="28"/>
                <w:szCs w:val="28"/>
              </w:rPr>
              <w:t>во</w:t>
            </w:r>
          </w:p>
        </w:tc>
        <w:tc>
          <w:tcPr>
            <w:tcW w:w="1305" w:type="dxa"/>
            <w:shd w:val="clear" w:color="auto" w:fill="auto"/>
            <w:vAlign w:val="center"/>
          </w:tcPr>
          <w:p w:rsidR="001F46D3" w:rsidRPr="0099169B" w:rsidRDefault="001F46D3" w:rsidP="00BC21D3">
            <w:pPr>
              <w:jc w:val="center"/>
              <w:rPr>
                <w:b/>
                <w:sz w:val="28"/>
                <w:szCs w:val="28"/>
              </w:rPr>
            </w:pPr>
            <w:r w:rsidRPr="0099169B">
              <w:rPr>
                <w:b/>
                <w:sz w:val="28"/>
                <w:szCs w:val="28"/>
              </w:rPr>
              <w:t>Емкость сущ.</w:t>
            </w:r>
          </w:p>
          <w:p w:rsidR="001F46D3" w:rsidRPr="0099169B" w:rsidRDefault="001F46D3" w:rsidP="00BC21D3">
            <w:pPr>
              <w:jc w:val="center"/>
              <w:rPr>
                <w:b/>
                <w:sz w:val="28"/>
                <w:szCs w:val="28"/>
              </w:rPr>
            </w:pPr>
            <w:r w:rsidRPr="0099169B">
              <w:rPr>
                <w:b/>
                <w:sz w:val="28"/>
                <w:szCs w:val="28"/>
              </w:rPr>
              <w:t>га</w:t>
            </w:r>
          </w:p>
        </w:tc>
        <w:tc>
          <w:tcPr>
            <w:tcW w:w="1631" w:type="dxa"/>
            <w:shd w:val="clear" w:color="auto" w:fill="auto"/>
            <w:vAlign w:val="center"/>
          </w:tcPr>
          <w:p w:rsidR="001F46D3" w:rsidRPr="0099169B" w:rsidRDefault="001F46D3" w:rsidP="00BC21D3">
            <w:pPr>
              <w:jc w:val="center"/>
              <w:rPr>
                <w:b/>
                <w:sz w:val="28"/>
                <w:szCs w:val="28"/>
              </w:rPr>
            </w:pPr>
            <w:r w:rsidRPr="0099169B">
              <w:rPr>
                <w:b/>
                <w:sz w:val="28"/>
                <w:szCs w:val="28"/>
              </w:rPr>
              <w:t>Норматив</w:t>
            </w:r>
          </w:p>
          <w:p w:rsidR="001F46D3" w:rsidRPr="0099169B" w:rsidRDefault="001F46D3" w:rsidP="00BC21D3">
            <w:pPr>
              <w:jc w:val="center"/>
              <w:rPr>
                <w:b/>
                <w:sz w:val="28"/>
                <w:szCs w:val="28"/>
              </w:rPr>
            </w:pPr>
            <w:r w:rsidRPr="0099169B">
              <w:rPr>
                <w:b/>
                <w:sz w:val="28"/>
                <w:szCs w:val="28"/>
              </w:rPr>
              <w:t>га/1000чел.</w:t>
            </w:r>
          </w:p>
        </w:tc>
        <w:tc>
          <w:tcPr>
            <w:tcW w:w="1861" w:type="dxa"/>
            <w:shd w:val="clear" w:color="auto" w:fill="auto"/>
            <w:vAlign w:val="center"/>
          </w:tcPr>
          <w:p w:rsidR="001F46D3" w:rsidRPr="0099169B" w:rsidRDefault="001F46D3" w:rsidP="00BC21D3">
            <w:pPr>
              <w:jc w:val="center"/>
              <w:rPr>
                <w:b/>
                <w:sz w:val="28"/>
                <w:szCs w:val="28"/>
              </w:rPr>
            </w:pPr>
            <w:r w:rsidRPr="0099169B">
              <w:rPr>
                <w:b/>
                <w:sz w:val="28"/>
                <w:szCs w:val="28"/>
              </w:rPr>
              <w:t>Численность населения по проекту, т.чел.</w:t>
            </w:r>
          </w:p>
        </w:tc>
        <w:tc>
          <w:tcPr>
            <w:tcW w:w="1608" w:type="dxa"/>
            <w:shd w:val="clear" w:color="auto" w:fill="auto"/>
            <w:vAlign w:val="center"/>
          </w:tcPr>
          <w:p w:rsidR="001F46D3" w:rsidRPr="0099169B" w:rsidRDefault="001F46D3" w:rsidP="00BC21D3">
            <w:pPr>
              <w:jc w:val="center"/>
              <w:rPr>
                <w:b/>
                <w:sz w:val="28"/>
                <w:szCs w:val="28"/>
              </w:rPr>
            </w:pPr>
            <w:r w:rsidRPr="0099169B">
              <w:rPr>
                <w:b/>
                <w:sz w:val="28"/>
                <w:szCs w:val="28"/>
              </w:rPr>
              <w:t>Емкость</w:t>
            </w:r>
          </w:p>
          <w:p w:rsidR="001F46D3" w:rsidRPr="0099169B" w:rsidRDefault="001F46D3" w:rsidP="00BC21D3">
            <w:pPr>
              <w:jc w:val="center"/>
              <w:rPr>
                <w:b/>
                <w:sz w:val="28"/>
                <w:szCs w:val="28"/>
              </w:rPr>
            </w:pPr>
            <w:r w:rsidRPr="0099169B">
              <w:rPr>
                <w:b/>
                <w:sz w:val="28"/>
                <w:szCs w:val="28"/>
              </w:rPr>
              <w:t>расчетная,</w:t>
            </w:r>
          </w:p>
          <w:p w:rsidR="001F46D3" w:rsidRPr="0099169B" w:rsidRDefault="001F46D3" w:rsidP="00BC21D3">
            <w:pPr>
              <w:jc w:val="center"/>
              <w:rPr>
                <w:b/>
                <w:sz w:val="28"/>
                <w:szCs w:val="28"/>
              </w:rPr>
            </w:pPr>
            <w:r w:rsidRPr="0099169B">
              <w:rPr>
                <w:b/>
                <w:sz w:val="28"/>
                <w:szCs w:val="28"/>
              </w:rPr>
              <w:t>га</w:t>
            </w:r>
          </w:p>
        </w:tc>
      </w:tr>
      <w:tr w:rsidR="001F46D3" w:rsidRPr="0099169B" w:rsidTr="006971C8">
        <w:tc>
          <w:tcPr>
            <w:tcW w:w="2090" w:type="dxa"/>
            <w:shd w:val="clear" w:color="auto" w:fill="auto"/>
          </w:tcPr>
          <w:p w:rsidR="001F46D3" w:rsidRPr="0099169B" w:rsidRDefault="001F46D3" w:rsidP="00BC21D3">
            <w:pPr>
              <w:spacing w:before="100" w:beforeAutospacing="1" w:after="100" w:afterAutospacing="1"/>
              <w:rPr>
                <w:sz w:val="28"/>
                <w:szCs w:val="28"/>
              </w:rPr>
            </w:pPr>
            <w:r w:rsidRPr="0099169B">
              <w:rPr>
                <w:sz w:val="28"/>
                <w:szCs w:val="28"/>
              </w:rPr>
              <w:t>Кладбище</w:t>
            </w:r>
          </w:p>
        </w:tc>
        <w:tc>
          <w:tcPr>
            <w:tcW w:w="1420" w:type="dxa"/>
            <w:shd w:val="clear" w:color="auto" w:fill="auto"/>
            <w:vAlign w:val="bottom"/>
          </w:tcPr>
          <w:p w:rsidR="001F46D3" w:rsidRPr="00C26EFE" w:rsidRDefault="00C26EFE" w:rsidP="00BC21D3">
            <w:pPr>
              <w:spacing w:before="100" w:beforeAutospacing="1" w:after="100" w:afterAutospacing="1"/>
              <w:jc w:val="center"/>
              <w:rPr>
                <w:sz w:val="28"/>
                <w:szCs w:val="28"/>
              </w:rPr>
            </w:pPr>
            <w:r w:rsidRPr="00C26EFE">
              <w:rPr>
                <w:sz w:val="28"/>
                <w:szCs w:val="28"/>
              </w:rPr>
              <w:t>2</w:t>
            </w:r>
          </w:p>
        </w:tc>
        <w:tc>
          <w:tcPr>
            <w:tcW w:w="1305" w:type="dxa"/>
            <w:shd w:val="clear" w:color="auto" w:fill="auto"/>
            <w:vAlign w:val="bottom"/>
          </w:tcPr>
          <w:p w:rsidR="001F46D3" w:rsidRPr="00C26EFE" w:rsidRDefault="00C26EFE" w:rsidP="00BC21D3">
            <w:pPr>
              <w:spacing w:before="100" w:beforeAutospacing="1" w:after="100" w:afterAutospacing="1"/>
              <w:jc w:val="center"/>
              <w:rPr>
                <w:sz w:val="28"/>
                <w:szCs w:val="28"/>
              </w:rPr>
            </w:pPr>
            <w:r w:rsidRPr="00C26EFE">
              <w:rPr>
                <w:sz w:val="28"/>
                <w:szCs w:val="28"/>
              </w:rPr>
              <w:t>-</w:t>
            </w:r>
          </w:p>
        </w:tc>
        <w:tc>
          <w:tcPr>
            <w:tcW w:w="1631" w:type="dxa"/>
            <w:shd w:val="clear" w:color="auto" w:fill="auto"/>
            <w:vAlign w:val="bottom"/>
          </w:tcPr>
          <w:p w:rsidR="001F46D3" w:rsidRPr="0099169B" w:rsidRDefault="001F46D3" w:rsidP="00BC21D3">
            <w:pPr>
              <w:spacing w:before="100" w:beforeAutospacing="1" w:after="100" w:afterAutospacing="1"/>
              <w:jc w:val="center"/>
              <w:rPr>
                <w:sz w:val="28"/>
                <w:szCs w:val="28"/>
              </w:rPr>
            </w:pPr>
            <w:r w:rsidRPr="0099169B">
              <w:rPr>
                <w:sz w:val="28"/>
                <w:szCs w:val="28"/>
              </w:rPr>
              <w:t>0,24</w:t>
            </w:r>
          </w:p>
        </w:tc>
        <w:tc>
          <w:tcPr>
            <w:tcW w:w="1861" w:type="dxa"/>
            <w:shd w:val="clear" w:color="auto" w:fill="auto"/>
            <w:vAlign w:val="bottom"/>
          </w:tcPr>
          <w:p w:rsidR="001F46D3" w:rsidRPr="0099169B" w:rsidRDefault="00C26EFE" w:rsidP="00BC21D3">
            <w:pPr>
              <w:spacing w:before="100" w:beforeAutospacing="1" w:after="100" w:afterAutospacing="1"/>
              <w:jc w:val="center"/>
              <w:rPr>
                <w:sz w:val="28"/>
                <w:szCs w:val="28"/>
              </w:rPr>
            </w:pPr>
            <w:r>
              <w:rPr>
                <w:sz w:val="28"/>
                <w:szCs w:val="28"/>
              </w:rPr>
              <w:t>1,395</w:t>
            </w:r>
          </w:p>
        </w:tc>
        <w:tc>
          <w:tcPr>
            <w:tcW w:w="1608" w:type="dxa"/>
            <w:shd w:val="clear" w:color="auto" w:fill="auto"/>
            <w:vAlign w:val="bottom"/>
          </w:tcPr>
          <w:p w:rsidR="001F46D3" w:rsidRPr="0099169B" w:rsidRDefault="001F46D3" w:rsidP="00BC21D3">
            <w:pPr>
              <w:spacing w:before="100" w:beforeAutospacing="1" w:after="100" w:afterAutospacing="1"/>
              <w:jc w:val="center"/>
              <w:rPr>
                <w:sz w:val="28"/>
                <w:szCs w:val="28"/>
              </w:rPr>
            </w:pPr>
            <w:r w:rsidRPr="0099169B">
              <w:rPr>
                <w:sz w:val="28"/>
                <w:szCs w:val="28"/>
              </w:rPr>
              <w:t>0,</w:t>
            </w:r>
            <w:r w:rsidR="00C26EFE">
              <w:rPr>
                <w:sz w:val="28"/>
                <w:szCs w:val="28"/>
              </w:rPr>
              <w:t>33</w:t>
            </w:r>
          </w:p>
        </w:tc>
      </w:tr>
    </w:tbl>
    <w:p w:rsidR="001F46D3" w:rsidRPr="0099169B" w:rsidRDefault="001F46D3" w:rsidP="001F46D3">
      <w:pPr>
        <w:ind w:firstLine="708"/>
        <w:jc w:val="both"/>
        <w:rPr>
          <w:color w:val="000000"/>
          <w:sz w:val="28"/>
          <w:szCs w:val="28"/>
        </w:rPr>
      </w:pPr>
    </w:p>
    <w:p w:rsidR="001F46D3" w:rsidRPr="0099169B" w:rsidRDefault="001F46D3" w:rsidP="001F46D3">
      <w:pPr>
        <w:ind w:firstLine="708"/>
        <w:jc w:val="center"/>
        <w:rPr>
          <w:color w:val="000000"/>
          <w:sz w:val="28"/>
          <w:szCs w:val="28"/>
          <w:u w:val="single"/>
        </w:rPr>
      </w:pPr>
      <w:r w:rsidRPr="0099169B">
        <w:rPr>
          <w:color w:val="000000"/>
          <w:sz w:val="28"/>
          <w:szCs w:val="28"/>
          <w:u w:val="single"/>
        </w:rPr>
        <w:t>Скотомогильники</w:t>
      </w:r>
    </w:p>
    <w:p w:rsidR="001F46D3" w:rsidRPr="0099169B" w:rsidRDefault="001F46D3" w:rsidP="001F46D3">
      <w:pPr>
        <w:ind w:firstLine="708"/>
        <w:jc w:val="both"/>
        <w:rPr>
          <w:sz w:val="28"/>
          <w:szCs w:val="28"/>
        </w:rPr>
      </w:pPr>
      <w:r w:rsidRPr="00C26EFE">
        <w:rPr>
          <w:sz w:val="28"/>
          <w:szCs w:val="28"/>
        </w:rPr>
        <w:t>На те</w:t>
      </w:r>
      <w:r w:rsidR="00ED6386" w:rsidRPr="00C26EFE">
        <w:rPr>
          <w:sz w:val="28"/>
          <w:szCs w:val="28"/>
        </w:rPr>
        <w:t>рритории Бобровского сельсовета расположен</w:t>
      </w:r>
      <w:r w:rsidRPr="00C26EFE">
        <w:rPr>
          <w:sz w:val="28"/>
          <w:szCs w:val="28"/>
        </w:rPr>
        <w:t xml:space="preserve"> скотомогильник.</w:t>
      </w:r>
      <w:r w:rsidRPr="0099169B">
        <w:rPr>
          <w:sz w:val="28"/>
          <w:szCs w:val="28"/>
        </w:rPr>
        <w:t xml:space="preserve"> </w:t>
      </w:r>
    </w:p>
    <w:p w:rsidR="00C26EFE" w:rsidRDefault="00C26EFE" w:rsidP="001F46D3">
      <w:pPr>
        <w:pStyle w:val="100"/>
        <w:ind w:firstLine="709"/>
        <w:rPr>
          <w:sz w:val="28"/>
          <w:szCs w:val="28"/>
        </w:rPr>
      </w:pPr>
    </w:p>
    <w:p w:rsidR="001F46D3" w:rsidRPr="0099169B" w:rsidRDefault="001F46D3" w:rsidP="001F46D3">
      <w:pPr>
        <w:pStyle w:val="100"/>
        <w:ind w:firstLine="709"/>
        <w:rPr>
          <w:sz w:val="28"/>
          <w:szCs w:val="28"/>
        </w:rPr>
      </w:pPr>
      <w:r w:rsidRPr="0099169B">
        <w:rPr>
          <w:sz w:val="28"/>
          <w:szCs w:val="28"/>
        </w:rPr>
        <w:t>В результате проведенного анализа выявлено следующее:</w:t>
      </w:r>
    </w:p>
    <w:p w:rsidR="001F46D3" w:rsidRPr="0099169B" w:rsidRDefault="001F46D3" w:rsidP="001F46D3">
      <w:pPr>
        <w:numPr>
          <w:ilvl w:val="0"/>
          <w:numId w:val="28"/>
        </w:numPr>
        <w:ind w:hanging="257"/>
        <w:jc w:val="both"/>
        <w:rPr>
          <w:sz w:val="28"/>
          <w:szCs w:val="28"/>
        </w:rPr>
      </w:pPr>
      <w:r w:rsidRPr="0099169B">
        <w:rPr>
          <w:sz w:val="28"/>
          <w:szCs w:val="28"/>
        </w:rPr>
        <w:t>Требуется оборудовать площадки для сбора и временного хранения ТБО в каждом населенном пункте.</w:t>
      </w:r>
    </w:p>
    <w:p w:rsidR="001F46D3" w:rsidRPr="0075317A" w:rsidRDefault="001F46D3" w:rsidP="001F46D3">
      <w:pPr>
        <w:pStyle w:val="00"/>
        <w:jc w:val="center"/>
        <w:rPr>
          <w:b/>
          <w:sz w:val="28"/>
          <w:szCs w:val="28"/>
        </w:rPr>
      </w:pPr>
      <w:bookmarkStart w:id="155" w:name="_Toc277844606"/>
      <w:bookmarkStart w:id="156" w:name="_Toc283888325"/>
      <w:bookmarkStart w:id="157" w:name="_Toc286995359"/>
      <w:bookmarkStart w:id="158" w:name="_Toc310093249"/>
      <w:bookmarkStart w:id="159" w:name="_Toc310093419"/>
      <w:bookmarkStart w:id="160" w:name="_Toc310093593"/>
      <w:bookmarkStart w:id="161" w:name="_Toc310245567"/>
      <w:r w:rsidRPr="0075317A">
        <w:rPr>
          <w:b/>
          <w:sz w:val="28"/>
          <w:szCs w:val="28"/>
        </w:rPr>
        <w:lastRenderedPageBreak/>
        <w:t>2.7.7. Участие в предупреждении и ликвидации последствий чрезвычайных ситуаций в границах поселения. Обеспечение первичных мер пожарной безопасности</w:t>
      </w:r>
      <w:bookmarkEnd w:id="155"/>
      <w:bookmarkEnd w:id="156"/>
      <w:bookmarkEnd w:id="157"/>
      <w:bookmarkEnd w:id="158"/>
      <w:bookmarkEnd w:id="159"/>
      <w:bookmarkEnd w:id="160"/>
      <w:bookmarkEnd w:id="161"/>
    </w:p>
    <w:p w:rsidR="001F46D3" w:rsidRPr="0099169B" w:rsidRDefault="001F46D3" w:rsidP="001F46D3">
      <w:pPr>
        <w:pStyle w:val="100"/>
        <w:numPr>
          <w:ilvl w:val="0"/>
          <w:numId w:val="14"/>
        </w:numPr>
        <w:tabs>
          <w:tab w:val="clear" w:pos="1363"/>
          <w:tab w:val="num" w:pos="993"/>
        </w:tabs>
        <w:ind w:left="993"/>
        <w:rPr>
          <w:sz w:val="28"/>
          <w:szCs w:val="28"/>
        </w:rPr>
      </w:pPr>
      <w:r w:rsidRPr="0099169B">
        <w:rPr>
          <w:sz w:val="28"/>
          <w:szCs w:val="28"/>
        </w:rPr>
        <w:t>обеспечение первичных мер пожарной безопасности в границах населенных пунктов;</w:t>
      </w:r>
    </w:p>
    <w:p w:rsidR="001F46D3" w:rsidRPr="0099169B" w:rsidRDefault="001F46D3" w:rsidP="001F46D3">
      <w:pPr>
        <w:pStyle w:val="100"/>
        <w:numPr>
          <w:ilvl w:val="0"/>
          <w:numId w:val="14"/>
        </w:numPr>
        <w:tabs>
          <w:tab w:val="clear" w:pos="1363"/>
          <w:tab w:val="num" w:pos="993"/>
        </w:tabs>
        <w:ind w:left="993"/>
        <w:rPr>
          <w:sz w:val="28"/>
          <w:szCs w:val="28"/>
        </w:rPr>
      </w:pPr>
      <w:r w:rsidRPr="0099169B">
        <w:rPr>
          <w:sz w:val="28"/>
          <w:szCs w:val="28"/>
        </w:rPr>
        <w:t>участие в предупреждении и ликвидации последствий чрезвычайных ситуаций в границах поселения;</w:t>
      </w:r>
    </w:p>
    <w:p w:rsidR="001F46D3" w:rsidRPr="0099169B" w:rsidRDefault="001F46D3" w:rsidP="001F46D3">
      <w:pPr>
        <w:pStyle w:val="100"/>
        <w:numPr>
          <w:ilvl w:val="0"/>
          <w:numId w:val="14"/>
        </w:numPr>
        <w:tabs>
          <w:tab w:val="clear" w:pos="1363"/>
          <w:tab w:val="num" w:pos="993"/>
        </w:tabs>
        <w:ind w:left="993"/>
        <w:rPr>
          <w:sz w:val="28"/>
          <w:szCs w:val="28"/>
        </w:rPr>
      </w:pPr>
      <w:r w:rsidRPr="0099169B">
        <w:rPr>
          <w:sz w:val="28"/>
          <w:szCs w:val="28"/>
        </w:rPr>
        <w:t>создание, содержание и организация деятельности аварийно-спасательных служб на территории поселения;</w:t>
      </w:r>
    </w:p>
    <w:p w:rsidR="001F46D3" w:rsidRPr="0099169B" w:rsidRDefault="001F46D3" w:rsidP="001F46D3">
      <w:pPr>
        <w:pStyle w:val="100"/>
        <w:numPr>
          <w:ilvl w:val="0"/>
          <w:numId w:val="14"/>
        </w:numPr>
        <w:tabs>
          <w:tab w:val="clear" w:pos="1363"/>
          <w:tab w:val="num" w:pos="993"/>
        </w:tabs>
        <w:ind w:left="993"/>
        <w:rPr>
          <w:sz w:val="28"/>
          <w:szCs w:val="28"/>
        </w:rPr>
      </w:pPr>
      <w:r w:rsidRPr="0099169B">
        <w:rPr>
          <w:sz w:val="28"/>
          <w:szCs w:val="28"/>
        </w:rPr>
        <w:t>организация и осуществление мероприятий по мобилизационной подготовке муниципальных предприятий, находящихся на территории поселения.</w:t>
      </w:r>
    </w:p>
    <w:p w:rsidR="001F46D3" w:rsidRPr="0099169B" w:rsidRDefault="001F46D3" w:rsidP="001F46D3">
      <w:pPr>
        <w:pStyle w:val="100"/>
        <w:ind w:firstLine="709"/>
        <w:rPr>
          <w:sz w:val="28"/>
          <w:szCs w:val="28"/>
        </w:rPr>
      </w:pPr>
      <w:r w:rsidRPr="0099169B">
        <w:rPr>
          <w:sz w:val="28"/>
          <w:szCs w:val="28"/>
        </w:rPr>
        <w:t xml:space="preserve">Система предупреждения и ликвидации чрезвычайных ситуаций в </w:t>
      </w:r>
      <w:r w:rsidRPr="0099169B">
        <w:rPr>
          <w:color w:val="auto"/>
          <w:sz w:val="28"/>
          <w:szCs w:val="28"/>
        </w:rPr>
        <w:t>Сузуском районе</w:t>
      </w:r>
      <w:r w:rsidRPr="0099169B">
        <w:rPr>
          <w:sz w:val="28"/>
          <w:szCs w:val="28"/>
        </w:rPr>
        <w:t xml:space="preserve"> опирается на Положение о единой государственной системе предупреждения и ликвидации чрезвычайных ситуаций, утв. постановлением Правительства РФ от 30.12.2003 № 794</w:t>
      </w:r>
    </w:p>
    <w:p w:rsidR="001F46D3" w:rsidRPr="0099169B" w:rsidRDefault="001F46D3" w:rsidP="001F46D3">
      <w:pPr>
        <w:snapToGrid w:val="0"/>
        <w:jc w:val="center"/>
        <w:rPr>
          <w:b/>
          <w:bCs/>
          <w:color w:val="000000"/>
          <w:sz w:val="28"/>
          <w:szCs w:val="28"/>
        </w:rPr>
      </w:pPr>
    </w:p>
    <w:p w:rsidR="001F46D3" w:rsidRPr="0099169B" w:rsidRDefault="001F46D3" w:rsidP="001F46D3">
      <w:pPr>
        <w:snapToGrid w:val="0"/>
        <w:jc w:val="center"/>
        <w:rPr>
          <w:b/>
          <w:bCs/>
          <w:color w:val="000000"/>
          <w:sz w:val="28"/>
          <w:szCs w:val="28"/>
        </w:rPr>
      </w:pPr>
      <w:r w:rsidRPr="0099169B">
        <w:rPr>
          <w:b/>
          <w:bCs/>
          <w:color w:val="000000"/>
          <w:sz w:val="28"/>
          <w:szCs w:val="28"/>
        </w:rPr>
        <w:t>Основные факторы риска возникновения чрезвычайных ситуаций природного и техногенного характера</w:t>
      </w:r>
    </w:p>
    <w:p w:rsidR="001F46D3" w:rsidRPr="0099169B" w:rsidRDefault="001F46D3" w:rsidP="001F46D3">
      <w:pPr>
        <w:snapToGrid w:val="0"/>
        <w:jc w:val="center"/>
        <w:rPr>
          <w:b/>
          <w:bCs/>
          <w:sz w:val="28"/>
          <w:szCs w:val="28"/>
        </w:rPr>
      </w:pPr>
      <w:r w:rsidRPr="0099169B">
        <w:rPr>
          <w:b/>
          <w:bCs/>
          <w:sz w:val="28"/>
          <w:szCs w:val="28"/>
        </w:rPr>
        <w:t>Классификация чрезвычайных ситуаций</w:t>
      </w:r>
    </w:p>
    <w:p w:rsidR="001F46D3" w:rsidRPr="0099169B" w:rsidRDefault="001F46D3" w:rsidP="001F46D3">
      <w:pPr>
        <w:ind w:firstLine="709"/>
        <w:jc w:val="both"/>
        <w:rPr>
          <w:iCs/>
          <w:sz w:val="28"/>
          <w:szCs w:val="28"/>
        </w:rPr>
      </w:pPr>
      <w:r w:rsidRPr="0099169B">
        <w:rPr>
          <w:b/>
          <w:sz w:val="28"/>
          <w:szCs w:val="28"/>
        </w:rPr>
        <w:t>Чрезвычайная ситуация</w:t>
      </w:r>
      <w:r w:rsidRPr="0099169B">
        <w:rPr>
          <w:sz w:val="28"/>
          <w:szCs w:val="28"/>
        </w:rPr>
        <w:t xml:space="preserve"> - </w:t>
      </w:r>
      <w:r w:rsidRPr="0099169B">
        <w:rPr>
          <w:iCs/>
          <w:sz w:val="28"/>
          <w:szCs w:val="28"/>
        </w:rPr>
        <w:t xml:space="preserve">обстановка на определенной территории или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 </w:t>
      </w:r>
    </w:p>
    <w:p w:rsidR="001F46D3" w:rsidRPr="0099169B" w:rsidRDefault="001F46D3" w:rsidP="001F46D3">
      <w:pPr>
        <w:ind w:firstLine="709"/>
        <w:jc w:val="both"/>
        <w:rPr>
          <w:iCs/>
          <w:sz w:val="28"/>
          <w:szCs w:val="28"/>
        </w:rPr>
      </w:pPr>
      <w:r w:rsidRPr="0099169B">
        <w:rPr>
          <w:iCs/>
          <w:sz w:val="28"/>
          <w:szCs w:val="28"/>
        </w:rPr>
        <w:t>Возникновение аварий и катастроф природного и техногенного характера оказывает негативное влияние на обстановку на территории поселения. Поскольку ЧС  возникает, как правило, непредвиденно, необходимо принятие всех возможных мер по защите от них населения и территорий.</w:t>
      </w:r>
    </w:p>
    <w:p w:rsidR="001F46D3" w:rsidRPr="0099169B" w:rsidRDefault="001F46D3" w:rsidP="001F46D3">
      <w:pPr>
        <w:ind w:firstLine="709"/>
        <w:jc w:val="both"/>
        <w:rPr>
          <w:iCs/>
          <w:sz w:val="28"/>
          <w:szCs w:val="28"/>
        </w:rPr>
      </w:pPr>
      <w:r w:rsidRPr="0099169B">
        <w:rPr>
          <w:iCs/>
          <w:sz w:val="28"/>
          <w:szCs w:val="28"/>
        </w:rPr>
        <w:t xml:space="preserve">По количеству пострадавших и максимальному ущербу имущества 1-е место занимают дорожно-транспортные происшествия, 2-е место – пожары, 3-е место – происшествия, связанные с погодными условиями. </w:t>
      </w:r>
    </w:p>
    <w:p w:rsidR="001F46D3" w:rsidRPr="0099169B" w:rsidRDefault="001F46D3" w:rsidP="001F46D3">
      <w:pPr>
        <w:ind w:firstLine="709"/>
        <w:jc w:val="both"/>
        <w:rPr>
          <w:sz w:val="28"/>
          <w:szCs w:val="28"/>
          <w:u w:val="single"/>
        </w:rPr>
      </w:pPr>
      <w:r w:rsidRPr="0099169B">
        <w:rPr>
          <w:sz w:val="28"/>
          <w:szCs w:val="28"/>
          <w:u w:val="single"/>
        </w:rPr>
        <w:t>Чрезвычайные ситуации классифицируются в зависимости:</w:t>
      </w:r>
    </w:p>
    <w:p w:rsidR="001F46D3" w:rsidRPr="0099169B" w:rsidRDefault="001F46D3" w:rsidP="001F46D3">
      <w:pPr>
        <w:widowControl w:val="0"/>
        <w:numPr>
          <w:ilvl w:val="0"/>
          <w:numId w:val="42"/>
        </w:numPr>
        <w:tabs>
          <w:tab w:val="clear" w:pos="0"/>
          <w:tab w:val="num" w:pos="993"/>
        </w:tabs>
        <w:suppressAutoHyphens/>
        <w:ind w:left="993" w:hanging="284"/>
        <w:jc w:val="both"/>
        <w:rPr>
          <w:sz w:val="28"/>
          <w:szCs w:val="28"/>
        </w:rPr>
      </w:pPr>
      <w:r w:rsidRPr="0099169B">
        <w:rPr>
          <w:sz w:val="28"/>
          <w:szCs w:val="28"/>
        </w:rPr>
        <w:t>количество людей, пострадавших в этих ситуациях,</w:t>
      </w:r>
    </w:p>
    <w:p w:rsidR="001F46D3" w:rsidRPr="0099169B" w:rsidRDefault="001F46D3" w:rsidP="001F46D3">
      <w:pPr>
        <w:widowControl w:val="0"/>
        <w:numPr>
          <w:ilvl w:val="0"/>
          <w:numId w:val="42"/>
        </w:numPr>
        <w:tabs>
          <w:tab w:val="clear" w:pos="0"/>
          <w:tab w:val="num" w:pos="993"/>
        </w:tabs>
        <w:suppressAutoHyphens/>
        <w:ind w:left="993" w:hanging="284"/>
        <w:jc w:val="both"/>
        <w:rPr>
          <w:sz w:val="28"/>
          <w:szCs w:val="28"/>
        </w:rPr>
      </w:pPr>
      <w:r w:rsidRPr="0099169B">
        <w:rPr>
          <w:sz w:val="28"/>
          <w:szCs w:val="28"/>
        </w:rPr>
        <w:t>количество людей, которые оказались в нарушенных условиях жизнедеятельности,</w:t>
      </w:r>
    </w:p>
    <w:p w:rsidR="001F46D3" w:rsidRPr="0099169B" w:rsidRDefault="001F46D3" w:rsidP="001F46D3">
      <w:pPr>
        <w:widowControl w:val="0"/>
        <w:numPr>
          <w:ilvl w:val="0"/>
          <w:numId w:val="42"/>
        </w:numPr>
        <w:tabs>
          <w:tab w:val="clear" w:pos="0"/>
          <w:tab w:val="num" w:pos="993"/>
        </w:tabs>
        <w:suppressAutoHyphens/>
        <w:ind w:left="993" w:hanging="284"/>
        <w:jc w:val="both"/>
        <w:rPr>
          <w:sz w:val="28"/>
          <w:szCs w:val="28"/>
        </w:rPr>
      </w:pPr>
      <w:r w:rsidRPr="0099169B">
        <w:rPr>
          <w:sz w:val="28"/>
          <w:szCs w:val="28"/>
        </w:rPr>
        <w:t xml:space="preserve">размер материального ущерба, </w:t>
      </w:r>
    </w:p>
    <w:p w:rsidR="001F46D3" w:rsidRPr="0099169B" w:rsidRDefault="001F46D3" w:rsidP="001F46D3">
      <w:pPr>
        <w:widowControl w:val="0"/>
        <w:numPr>
          <w:ilvl w:val="0"/>
          <w:numId w:val="42"/>
        </w:numPr>
        <w:tabs>
          <w:tab w:val="clear" w:pos="0"/>
          <w:tab w:val="num" w:pos="993"/>
        </w:tabs>
        <w:suppressAutoHyphens/>
        <w:ind w:left="993" w:hanging="284"/>
        <w:jc w:val="both"/>
        <w:rPr>
          <w:sz w:val="28"/>
          <w:szCs w:val="28"/>
        </w:rPr>
      </w:pPr>
      <w:r w:rsidRPr="0099169B">
        <w:rPr>
          <w:sz w:val="28"/>
          <w:szCs w:val="28"/>
        </w:rPr>
        <w:t>границы зон распространения поражающих факторов чрезвычайных ситуаций.</w:t>
      </w:r>
    </w:p>
    <w:p w:rsidR="001F46D3" w:rsidRPr="0099169B" w:rsidRDefault="001F46D3" w:rsidP="001F46D3">
      <w:pPr>
        <w:ind w:firstLine="709"/>
        <w:jc w:val="both"/>
        <w:rPr>
          <w:sz w:val="28"/>
          <w:szCs w:val="28"/>
          <w:u w:val="single"/>
        </w:rPr>
      </w:pPr>
      <w:r w:rsidRPr="0099169B">
        <w:rPr>
          <w:sz w:val="28"/>
          <w:szCs w:val="28"/>
          <w:u w:val="single"/>
        </w:rPr>
        <w:lastRenderedPageBreak/>
        <w:t>По масштабу распространения и тяжести последствий ЧС подразделяются на:</w:t>
      </w:r>
    </w:p>
    <w:p w:rsidR="001F46D3" w:rsidRPr="0099169B" w:rsidRDefault="001F46D3" w:rsidP="001F46D3">
      <w:pPr>
        <w:widowControl w:val="0"/>
        <w:numPr>
          <w:ilvl w:val="0"/>
          <w:numId w:val="65"/>
        </w:numPr>
        <w:suppressAutoHyphens/>
        <w:ind w:left="1134"/>
        <w:jc w:val="both"/>
        <w:rPr>
          <w:sz w:val="28"/>
          <w:szCs w:val="28"/>
        </w:rPr>
      </w:pPr>
      <w:r w:rsidRPr="0099169B">
        <w:rPr>
          <w:sz w:val="28"/>
          <w:szCs w:val="28"/>
        </w:rPr>
        <w:t xml:space="preserve">локальные, </w:t>
      </w:r>
    </w:p>
    <w:p w:rsidR="001F46D3" w:rsidRPr="0099169B" w:rsidRDefault="001F46D3" w:rsidP="001F46D3">
      <w:pPr>
        <w:widowControl w:val="0"/>
        <w:numPr>
          <w:ilvl w:val="0"/>
          <w:numId w:val="65"/>
        </w:numPr>
        <w:suppressAutoHyphens/>
        <w:ind w:left="1134"/>
        <w:jc w:val="both"/>
        <w:rPr>
          <w:sz w:val="28"/>
          <w:szCs w:val="28"/>
        </w:rPr>
      </w:pPr>
      <w:r w:rsidRPr="0099169B">
        <w:rPr>
          <w:sz w:val="28"/>
          <w:szCs w:val="28"/>
        </w:rPr>
        <w:t>объектовые,</w:t>
      </w:r>
    </w:p>
    <w:p w:rsidR="001F46D3" w:rsidRPr="0099169B" w:rsidRDefault="001F46D3" w:rsidP="001F46D3">
      <w:pPr>
        <w:widowControl w:val="0"/>
        <w:numPr>
          <w:ilvl w:val="0"/>
          <w:numId w:val="65"/>
        </w:numPr>
        <w:suppressAutoHyphens/>
        <w:ind w:left="1134"/>
        <w:jc w:val="both"/>
        <w:rPr>
          <w:sz w:val="28"/>
          <w:szCs w:val="28"/>
        </w:rPr>
      </w:pPr>
      <w:r w:rsidRPr="0099169B">
        <w:rPr>
          <w:sz w:val="28"/>
          <w:szCs w:val="28"/>
        </w:rPr>
        <w:t xml:space="preserve">местные, </w:t>
      </w:r>
    </w:p>
    <w:p w:rsidR="001F46D3" w:rsidRPr="0099169B" w:rsidRDefault="001F46D3" w:rsidP="001F46D3">
      <w:pPr>
        <w:widowControl w:val="0"/>
        <w:numPr>
          <w:ilvl w:val="0"/>
          <w:numId w:val="65"/>
        </w:numPr>
        <w:suppressAutoHyphens/>
        <w:ind w:left="1134"/>
        <w:jc w:val="both"/>
        <w:rPr>
          <w:sz w:val="28"/>
          <w:szCs w:val="28"/>
        </w:rPr>
      </w:pPr>
      <w:r w:rsidRPr="0099169B">
        <w:rPr>
          <w:sz w:val="28"/>
          <w:szCs w:val="28"/>
        </w:rPr>
        <w:t xml:space="preserve">территориальные, </w:t>
      </w:r>
    </w:p>
    <w:p w:rsidR="001F46D3" w:rsidRPr="0099169B" w:rsidRDefault="001F46D3" w:rsidP="001F46D3">
      <w:pPr>
        <w:widowControl w:val="0"/>
        <w:numPr>
          <w:ilvl w:val="0"/>
          <w:numId w:val="65"/>
        </w:numPr>
        <w:suppressAutoHyphens/>
        <w:ind w:left="1134"/>
        <w:jc w:val="both"/>
        <w:rPr>
          <w:sz w:val="28"/>
          <w:szCs w:val="28"/>
        </w:rPr>
      </w:pPr>
      <w:r w:rsidRPr="0099169B">
        <w:rPr>
          <w:sz w:val="28"/>
          <w:szCs w:val="28"/>
        </w:rPr>
        <w:t xml:space="preserve">региональные, </w:t>
      </w:r>
    </w:p>
    <w:p w:rsidR="001F46D3" w:rsidRPr="0099169B" w:rsidRDefault="001F46D3" w:rsidP="001F46D3">
      <w:pPr>
        <w:widowControl w:val="0"/>
        <w:numPr>
          <w:ilvl w:val="0"/>
          <w:numId w:val="65"/>
        </w:numPr>
        <w:suppressAutoHyphens/>
        <w:ind w:left="1134"/>
        <w:jc w:val="both"/>
        <w:rPr>
          <w:sz w:val="28"/>
          <w:szCs w:val="28"/>
        </w:rPr>
      </w:pPr>
      <w:r w:rsidRPr="0099169B">
        <w:rPr>
          <w:sz w:val="28"/>
          <w:szCs w:val="28"/>
        </w:rPr>
        <w:t xml:space="preserve">федеральные,  </w:t>
      </w:r>
    </w:p>
    <w:p w:rsidR="001F46D3" w:rsidRPr="0099169B" w:rsidRDefault="001F46D3" w:rsidP="001F46D3">
      <w:pPr>
        <w:widowControl w:val="0"/>
        <w:numPr>
          <w:ilvl w:val="0"/>
          <w:numId w:val="65"/>
        </w:numPr>
        <w:suppressAutoHyphens/>
        <w:ind w:left="1134"/>
        <w:jc w:val="both"/>
        <w:rPr>
          <w:sz w:val="28"/>
          <w:szCs w:val="28"/>
        </w:rPr>
      </w:pPr>
      <w:r w:rsidRPr="0099169B">
        <w:rPr>
          <w:sz w:val="28"/>
          <w:szCs w:val="28"/>
        </w:rPr>
        <w:t xml:space="preserve">трансграничные. </w:t>
      </w:r>
    </w:p>
    <w:p w:rsidR="001F46D3" w:rsidRPr="0099169B" w:rsidRDefault="001F46D3" w:rsidP="001F46D3">
      <w:pPr>
        <w:autoSpaceDE w:val="0"/>
        <w:ind w:firstLine="709"/>
        <w:jc w:val="both"/>
        <w:rPr>
          <w:iCs/>
          <w:color w:val="000000"/>
          <w:sz w:val="28"/>
          <w:szCs w:val="28"/>
        </w:rPr>
      </w:pPr>
      <w:r w:rsidRPr="0099169B">
        <w:rPr>
          <w:iCs/>
          <w:color w:val="000000"/>
          <w:sz w:val="28"/>
          <w:szCs w:val="28"/>
        </w:rPr>
        <w:t xml:space="preserve">К </w:t>
      </w:r>
      <w:r w:rsidRPr="0099169B">
        <w:rPr>
          <w:iCs/>
          <w:color w:val="000000"/>
          <w:sz w:val="28"/>
          <w:szCs w:val="28"/>
          <w:u w:val="single"/>
        </w:rPr>
        <w:t>локальной</w:t>
      </w:r>
      <w:r w:rsidRPr="0099169B">
        <w:rPr>
          <w:iCs/>
          <w:color w:val="000000"/>
          <w:sz w:val="28"/>
          <w:szCs w:val="28"/>
        </w:rPr>
        <w:t xml:space="preserve"> (частной) относится ЧС, в результате которой пострадало не более 10 человек, либо нарушены условия жизнедеятельности не более 100 человек. Материальный ущерб не должен превышать более 1 тыс. минимальных оплаты труда на день возникновения чрезвычайной ситуаций и зона чрезвычайной ситуации не выходит территориально и организационно за пределы рабочего места или участка, малого отрезка дороги, усадьбы, квартиры. Объектовые ЧС ограничиваются пределами производственного или иного объекта и могут быть ликвидированы его силами и ресурсами (в том числе силами специализированных формирований). 1-2 раза в год.</w:t>
      </w:r>
    </w:p>
    <w:p w:rsidR="001F46D3" w:rsidRPr="0099169B" w:rsidRDefault="001F46D3" w:rsidP="001F46D3">
      <w:pPr>
        <w:autoSpaceDE w:val="0"/>
        <w:ind w:firstLine="709"/>
        <w:jc w:val="both"/>
        <w:rPr>
          <w:iCs/>
          <w:color w:val="000000"/>
          <w:sz w:val="28"/>
          <w:szCs w:val="28"/>
        </w:rPr>
      </w:pPr>
      <w:r w:rsidRPr="0099169B">
        <w:rPr>
          <w:iCs/>
          <w:color w:val="000000"/>
          <w:sz w:val="28"/>
          <w:szCs w:val="28"/>
        </w:rPr>
        <w:t xml:space="preserve">К </w:t>
      </w:r>
      <w:r w:rsidRPr="0099169B">
        <w:rPr>
          <w:iCs/>
          <w:color w:val="000000"/>
          <w:sz w:val="28"/>
          <w:szCs w:val="28"/>
          <w:u w:val="single"/>
        </w:rPr>
        <w:t>местной</w:t>
      </w:r>
      <w:r w:rsidRPr="0099169B">
        <w:rPr>
          <w:iCs/>
          <w:color w:val="000000"/>
          <w:sz w:val="28"/>
          <w:szCs w:val="28"/>
        </w:rPr>
        <w:t xml:space="preserve"> - относится чрезвычайная ситуация, в результате которой пострадало свыше 10, но не более 50 человек, либо нарушены условия жизнедеятельности свыше 100, но не более 300 человек. Материальный ущерб не должен быть свыше 1 тыс., но не более 5 тыс. минимальных оплаты труда на день возникновения чрезвычайной ситуации и зона чрезвычайной ситуации не выходит за пределы населенного пункта, города, района, области, края, республики и устраняются их силами, средствами и другими ресурсами. 1 раза в год.</w:t>
      </w:r>
    </w:p>
    <w:p w:rsidR="001F46D3" w:rsidRPr="0099169B" w:rsidRDefault="001F46D3" w:rsidP="001F46D3">
      <w:pPr>
        <w:autoSpaceDE w:val="0"/>
        <w:ind w:firstLine="709"/>
        <w:jc w:val="both"/>
        <w:rPr>
          <w:iCs/>
          <w:color w:val="000000"/>
          <w:sz w:val="28"/>
          <w:szCs w:val="28"/>
        </w:rPr>
      </w:pPr>
      <w:r w:rsidRPr="0099169B">
        <w:rPr>
          <w:iCs/>
          <w:color w:val="000000"/>
          <w:sz w:val="28"/>
          <w:szCs w:val="28"/>
        </w:rPr>
        <w:t xml:space="preserve">К </w:t>
      </w:r>
      <w:r w:rsidRPr="0099169B">
        <w:rPr>
          <w:iCs/>
          <w:color w:val="000000"/>
          <w:sz w:val="28"/>
          <w:szCs w:val="28"/>
          <w:u w:val="single"/>
        </w:rPr>
        <w:t>территориальной</w:t>
      </w:r>
      <w:r w:rsidRPr="0099169B">
        <w:rPr>
          <w:iCs/>
          <w:color w:val="000000"/>
          <w:sz w:val="28"/>
          <w:szCs w:val="28"/>
        </w:rPr>
        <w:t xml:space="preserve"> относится чрезвычайная ситуация, в результате которой пострадало свыше 50, но не более 500 человек, либо нарушены условия жизнедеятельности свыше 300, но не более 500 человек. Материальный ущерб составляет свыше 5 тыс., не более 0,5 млн. минимальных размеров оплаты труда на день возникновения чрезвычайной ситуаций и зона чрезвычайной ситуации не выходит за пределы субъекта РФ 1 раза в год.</w:t>
      </w:r>
    </w:p>
    <w:p w:rsidR="001F46D3" w:rsidRPr="0099169B" w:rsidRDefault="001F46D3" w:rsidP="001F46D3">
      <w:pPr>
        <w:autoSpaceDE w:val="0"/>
        <w:ind w:firstLine="709"/>
        <w:jc w:val="both"/>
        <w:rPr>
          <w:iCs/>
          <w:color w:val="000000"/>
          <w:sz w:val="28"/>
          <w:szCs w:val="28"/>
        </w:rPr>
      </w:pPr>
      <w:r w:rsidRPr="0099169B">
        <w:rPr>
          <w:iCs/>
          <w:color w:val="000000"/>
          <w:sz w:val="28"/>
          <w:szCs w:val="28"/>
        </w:rPr>
        <w:t xml:space="preserve">К </w:t>
      </w:r>
      <w:r w:rsidRPr="0099169B">
        <w:rPr>
          <w:iCs/>
          <w:color w:val="000000"/>
          <w:sz w:val="28"/>
          <w:szCs w:val="28"/>
          <w:u w:val="single"/>
        </w:rPr>
        <w:t>региональной</w:t>
      </w:r>
      <w:r w:rsidRPr="0099169B">
        <w:rPr>
          <w:iCs/>
          <w:color w:val="000000"/>
          <w:sz w:val="28"/>
          <w:szCs w:val="28"/>
        </w:rPr>
        <w:t xml:space="preserve"> относится чрезвычайная ситуация, в результате которой пострадало свыше 50, но не более 500 человек, либо нарушены условия жизнедеятельности свыше 500, но не более 1000 человек. Материальный ущерб составляет свыше 0.5 млн., но не более 5 млн. минимальных оплаты труда на день возникновения чрезвычайной ситуации и зона ЧС распространяется на несколько областей (краев, республик) или экономических районов. Для ликвидации их последствий нужны объединенные усилия этих территорий, а также участие федеральных сил, средств и ресурсов. </w:t>
      </w:r>
    </w:p>
    <w:p w:rsidR="001F46D3" w:rsidRPr="0099169B" w:rsidRDefault="001F46D3" w:rsidP="001F46D3">
      <w:pPr>
        <w:autoSpaceDE w:val="0"/>
        <w:ind w:firstLine="709"/>
        <w:jc w:val="both"/>
        <w:rPr>
          <w:iCs/>
          <w:color w:val="000000"/>
          <w:sz w:val="28"/>
          <w:szCs w:val="28"/>
        </w:rPr>
      </w:pPr>
      <w:r w:rsidRPr="0099169B">
        <w:rPr>
          <w:iCs/>
          <w:color w:val="000000"/>
          <w:sz w:val="28"/>
          <w:szCs w:val="28"/>
        </w:rPr>
        <w:t xml:space="preserve">К </w:t>
      </w:r>
      <w:r w:rsidRPr="0099169B">
        <w:rPr>
          <w:iCs/>
          <w:color w:val="000000"/>
          <w:sz w:val="28"/>
          <w:szCs w:val="28"/>
          <w:u w:val="single"/>
        </w:rPr>
        <w:t>федеральной</w:t>
      </w:r>
      <w:r w:rsidRPr="0099169B">
        <w:rPr>
          <w:iCs/>
          <w:color w:val="000000"/>
          <w:sz w:val="28"/>
          <w:szCs w:val="28"/>
        </w:rPr>
        <w:t xml:space="preserve"> (национальной) относится чрезвычайная ситуация в результате которой пострадало свыше 500 человек, либо нарушены условия жизнедеятельности свыше 1000 человек, либо материальный ущерб составляет </w:t>
      </w:r>
      <w:r w:rsidRPr="0099169B">
        <w:rPr>
          <w:iCs/>
          <w:color w:val="000000"/>
          <w:sz w:val="28"/>
          <w:szCs w:val="28"/>
        </w:rPr>
        <w:lastRenderedPageBreak/>
        <w:t>свыше 5 млн. минимальных размеров оплаты труда на день возникновения чрезвычайной ситуации и зона чрезвычайной ситуации охватывает обширную территорию страны, но не выходит за ее границы. Здесь задействуются силы, средства и ресурсы всего государства. Часто прибегают и к иностранной помощи. Менее 0,02 раза в год.</w:t>
      </w:r>
    </w:p>
    <w:p w:rsidR="001F46D3" w:rsidRPr="0099169B" w:rsidRDefault="001F46D3" w:rsidP="001F46D3">
      <w:pPr>
        <w:snapToGrid w:val="0"/>
        <w:ind w:firstLine="709"/>
        <w:jc w:val="both"/>
        <w:rPr>
          <w:sz w:val="28"/>
          <w:szCs w:val="28"/>
        </w:rPr>
      </w:pPr>
      <w:r w:rsidRPr="0099169B">
        <w:rPr>
          <w:iCs/>
          <w:color w:val="000000"/>
          <w:sz w:val="28"/>
          <w:szCs w:val="28"/>
        </w:rPr>
        <w:t>Каждому виду чрезвычайных ситуаций свойственна своя скорость распространения опасности, являющаяся важной составляющей интенсивности протекания чрезвычайного события и характеризующая степень внезапности воздействия поражающих факторов. С этой точки зрения, такие события можно подразделить на внезапные (взрывы, транспортные аварии, землетрясения и т.д.), быстро- (пожары, выброс газообразных СДЯВ гидродинамические аварии с образованием волн прорыва, сель и др.), умеренно- (выброс радиоактивных веществ, аварии на коммунальных системах, извержения вулканов, половодья и пр.) и медленно распространяющейся опасностью (аварии на очистных сооружениях, засухи, эпидемии, экологические отклонения и т.п.).</w:t>
      </w:r>
      <w:r w:rsidRPr="0099169B">
        <w:rPr>
          <w:sz w:val="28"/>
          <w:szCs w:val="28"/>
        </w:rPr>
        <w:tab/>
      </w:r>
    </w:p>
    <w:p w:rsidR="001F46D3" w:rsidRPr="0099169B" w:rsidRDefault="001F46D3" w:rsidP="001F46D3">
      <w:pPr>
        <w:snapToGrid w:val="0"/>
        <w:ind w:firstLine="709"/>
        <w:jc w:val="center"/>
        <w:rPr>
          <w:b/>
          <w:bCs/>
          <w:sz w:val="28"/>
          <w:szCs w:val="28"/>
        </w:rPr>
      </w:pPr>
    </w:p>
    <w:p w:rsidR="001F46D3" w:rsidRPr="0099169B" w:rsidRDefault="001F46D3" w:rsidP="001F46D3">
      <w:pPr>
        <w:snapToGrid w:val="0"/>
        <w:ind w:firstLine="709"/>
        <w:jc w:val="center"/>
        <w:rPr>
          <w:b/>
          <w:bCs/>
          <w:sz w:val="28"/>
          <w:szCs w:val="28"/>
        </w:rPr>
      </w:pPr>
      <w:r w:rsidRPr="0099169B">
        <w:rPr>
          <w:b/>
          <w:bCs/>
          <w:sz w:val="28"/>
          <w:szCs w:val="28"/>
        </w:rPr>
        <w:t>Чрезвычайные ситуации техногенного характера</w:t>
      </w:r>
    </w:p>
    <w:p w:rsidR="001F46D3" w:rsidRPr="0099169B" w:rsidRDefault="001F46D3" w:rsidP="001F46D3">
      <w:pPr>
        <w:ind w:firstLine="709"/>
        <w:jc w:val="both"/>
        <w:rPr>
          <w:sz w:val="28"/>
          <w:szCs w:val="28"/>
        </w:rPr>
      </w:pPr>
      <w:r w:rsidRPr="0099169B">
        <w:rPr>
          <w:b/>
          <w:sz w:val="28"/>
          <w:szCs w:val="28"/>
        </w:rPr>
        <w:t>Техногенная чрезвычайная ситуация; техногенная ЧС</w:t>
      </w:r>
      <w:r w:rsidRPr="0099169B">
        <w:rPr>
          <w:sz w:val="28"/>
          <w:szCs w:val="28"/>
        </w:rPr>
        <w:t xml:space="preserve">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1F46D3" w:rsidRPr="0099169B" w:rsidRDefault="001F46D3" w:rsidP="001F46D3">
      <w:pPr>
        <w:ind w:firstLine="709"/>
        <w:jc w:val="both"/>
        <w:rPr>
          <w:sz w:val="28"/>
          <w:szCs w:val="28"/>
        </w:rPr>
      </w:pPr>
      <w:r w:rsidRPr="0099169B">
        <w:rPr>
          <w:sz w:val="28"/>
          <w:szCs w:val="28"/>
        </w:rPr>
        <w:t>Различают техногенные чрезвычайные ситуации по месту их возникновения и по характеру основных поражающих факторов источника чрезвычайной ситуации.</w:t>
      </w:r>
    </w:p>
    <w:p w:rsidR="001F46D3" w:rsidRPr="0099169B" w:rsidRDefault="001F46D3" w:rsidP="001F46D3">
      <w:pPr>
        <w:ind w:firstLine="709"/>
        <w:jc w:val="both"/>
        <w:rPr>
          <w:sz w:val="28"/>
          <w:szCs w:val="28"/>
        </w:rPr>
      </w:pPr>
      <w:r w:rsidRPr="0099169B">
        <w:rPr>
          <w:b/>
          <w:sz w:val="28"/>
          <w:szCs w:val="28"/>
        </w:rPr>
        <w:t>Источник техногенной чрезвычайной ситуации</w:t>
      </w:r>
      <w:r w:rsidRPr="0099169B">
        <w:rPr>
          <w:sz w:val="28"/>
          <w:szCs w:val="28"/>
        </w:rPr>
        <w:t xml:space="preserve"> – опасное техногенное происшествие, в результате которого на объекте разделенной территории или акватории произошла техногенная чрезвычайная ситуация.</w:t>
      </w:r>
    </w:p>
    <w:p w:rsidR="001F46D3" w:rsidRPr="0099169B" w:rsidRDefault="001F46D3" w:rsidP="001F46D3">
      <w:pPr>
        <w:ind w:firstLine="709"/>
        <w:jc w:val="both"/>
        <w:rPr>
          <w:sz w:val="28"/>
          <w:szCs w:val="28"/>
        </w:rPr>
      </w:pPr>
      <w:r w:rsidRPr="0099169B">
        <w:rPr>
          <w:sz w:val="28"/>
          <w:szCs w:val="28"/>
        </w:rPr>
        <w:t>К опасным техногенным происшествиям относятся аварии на промышленных объектах или на транспорте, пожары, взрывы или высвобождение различных видов энергии.</w:t>
      </w:r>
    </w:p>
    <w:p w:rsidR="001F46D3" w:rsidRPr="0099169B" w:rsidRDefault="001F46D3" w:rsidP="001F46D3">
      <w:pPr>
        <w:ind w:firstLine="709"/>
        <w:jc w:val="both"/>
        <w:rPr>
          <w:sz w:val="28"/>
          <w:szCs w:val="28"/>
        </w:rPr>
      </w:pPr>
      <w:r w:rsidRPr="0099169B">
        <w:rPr>
          <w:sz w:val="28"/>
          <w:szCs w:val="28"/>
        </w:rPr>
        <w:t>На территории Сузуского района в целом наибольшую опасность техногенного характера представляют чрезвычайные ситуации, вызванные авариями:</w:t>
      </w:r>
    </w:p>
    <w:p w:rsidR="001F46D3" w:rsidRPr="0099169B" w:rsidRDefault="001F46D3" w:rsidP="001F46D3">
      <w:pPr>
        <w:ind w:firstLine="709"/>
        <w:jc w:val="both"/>
        <w:rPr>
          <w:sz w:val="28"/>
          <w:szCs w:val="28"/>
        </w:rPr>
      </w:pPr>
      <w:r w:rsidRPr="0099169B">
        <w:rPr>
          <w:sz w:val="28"/>
          <w:szCs w:val="28"/>
        </w:rPr>
        <w:tab/>
        <w:t>- на автомобильном транспорте;</w:t>
      </w:r>
    </w:p>
    <w:p w:rsidR="001F46D3" w:rsidRPr="0099169B" w:rsidRDefault="001F46D3" w:rsidP="001F46D3">
      <w:pPr>
        <w:ind w:firstLine="709"/>
        <w:jc w:val="both"/>
        <w:rPr>
          <w:sz w:val="28"/>
          <w:szCs w:val="28"/>
        </w:rPr>
      </w:pPr>
      <w:r w:rsidRPr="0099169B">
        <w:rPr>
          <w:sz w:val="28"/>
          <w:szCs w:val="28"/>
        </w:rPr>
        <w:tab/>
        <w:t>- на железнодорожном транспорте;</w:t>
      </w:r>
    </w:p>
    <w:p w:rsidR="001F46D3" w:rsidRPr="0099169B" w:rsidRDefault="001F46D3" w:rsidP="001F46D3">
      <w:pPr>
        <w:ind w:firstLine="709"/>
        <w:jc w:val="both"/>
        <w:rPr>
          <w:sz w:val="28"/>
          <w:szCs w:val="28"/>
        </w:rPr>
      </w:pPr>
      <w:r w:rsidRPr="0099169B">
        <w:rPr>
          <w:sz w:val="28"/>
          <w:szCs w:val="28"/>
        </w:rPr>
        <w:tab/>
        <w:t>- на пожаро - взрывоопасных объектах;</w:t>
      </w:r>
    </w:p>
    <w:p w:rsidR="001F46D3" w:rsidRPr="0099169B" w:rsidRDefault="001F46D3" w:rsidP="001F46D3">
      <w:pPr>
        <w:ind w:firstLine="709"/>
        <w:jc w:val="both"/>
        <w:rPr>
          <w:sz w:val="28"/>
          <w:szCs w:val="28"/>
        </w:rPr>
      </w:pPr>
      <w:r w:rsidRPr="0099169B">
        <w:rPr>
          <w:sz w:val="28"/>
          <w:szCs w:val="28"/>
        </w:rPr>
        <w:tab/>
        <w:t>- на коммунальных системах жизнеобеспечения.</w:t>
      </w:r>
    </w:p>
    <w:p w:rsidR="001F46D3" w:rsidRDefault="001F46D3" w:rsidP="001F46D3">
      <w:pPr>
        <w:ind w:firstLine="709"/>
        <w:jc w:val="center"/>
        <w:rPr>
          <w:b/>
          <w:sz w:val="28"/>
          <w:szCs w:val="28"/>
        </w:rPr>
      </w:pPr>
    </w:p>
    <w:p w:rsidR="00C26EFE" w:rsidRPr="0099169B" w:rsidRDefault="00C26EFE" w:rsidP="001F46D3">
      <w:pPr>
        <w:ind w:firstLine="709"/>
        <w:jc w:val="center"/>
        <w:rPr>
          <w:b/>
          <w:sz w:val="28"/>
          <w:szCs w:val="28"/>
        </w:rPr>
      </w:pPr>
    </w:p>
    <w:p w:rsidR="001F46D3" w:rsidRPr="0099169B" w:rsidRDefault="001F46D3" w:rsidP="001F46D3">
      <w:pPr>
        <w:ind w:firstLine="709"/>
        <w:jc w:val="center"/>
        <w:rPr>
          <w:b/>
          <w:sz w:val="28"/>
          <w:szCs w:val="28"/>
        </w:rPr>
      </w:pPr>
      <w:r w:rsidRPr="0099169B">
        <w:rPr>
          <w:b/>
          <w:sz w:val="28"/>
          <w:szCs w:val="28"/>
        </w:rPr>
        <w:lastRenderedPageBreak/>
        <w:t>Анализ возможных последствий аварий на транспортных коммуникациях</w:t>
      </w:r>
    </w:p>
    <w:p w:rsidR="001F46D3" w:rsidRPr="0099169B" w:rsidRDefault="001F46D3" w:rsidP="001F46D3">
      <w:pPr>
        <w:ind w:firstLine="709"/>
        <w:jc w:val="both"/>
        <w:rPr>
          <w:sz w:val="28"/>
          <w:szCs w:val="28"/>
        </w:rPr>
      </w:pPr>
      <w:r w:rsidRPr="0099169B">
        <w:rPr>
          <w:sz w:val="28"/>
          <w:szCs w:val="28"/>
        </w:rPr>
        <w:t>Оценка риска от возможных чрезвычайных ситуаций на транспортных коммуникациях проведена по укрупненным показателям применительно к автомобильному и железнодорожному транспорту, перевозящему химически опасные (хлор, аммиак) и взрывоопасные вещества (бензин, сжиженные углеводородные газы).</w:t>
      </w:r>
    </w:p>
    <w:p w:rsidR="001F46D3" w:rsidRPr="0099169B" w:rsidRDefault="001F46D3" w:rsidP="001F46D3">
      <w:pPr>
        <w:ind w:firstLine="709"/>
        <w:jc w:val="both"/>
        <w:rPr>
          <w:sz w:val="28"/>
          <w:szCs w:val="28"/>
        </w:rPr>
      </w:pPr>
      <w:r w:rsidRPr="0099169B">
        <w:rPr>
          <w:sz w:val="28"/>
          <w:szCs w:val="28"/>
        </w:rPr>
        <w:t>Наиболее часто чрезвычайные ситуации с потенциально опасными веществами возникают при их перевозках. Вероятность транспортных ЧС зависит от числа транспортных средств и дальности перевозки каждым транспортным средством, т.е. объема перевозок.</w:t>
      </w:r>
    </w:p>
    <w:p w:rsidR="001F46D3" w:rsidRPr="0099169B" w:rsidRDefault="001F46D3" w:rsidP="001F46D3">
      <w:pPr>
        <w:keepNext/>
        <w:tabs>
          <w:tab w:val="num" w:pos="1800"/>
        </w:tabs>
        <w:ind w:left="726"/>
        <w:jc w:val="center"/>
        <w:outlineLvl w:val="3"/>
        <w:rPr>
          <w:b/>
          <w:sz w:val="28"/>
          <w:szCs w:val="28"/>
        </w:rPr>
      </w:pPr>
      <w:r w:rsidRPr="0099169B">
        <w:rPr>
          <w:b/>
          <w:sz w:val="28"/>
          <w:szCs w:val="28"/>
        </w:rPr>
        <w:t>Анализ возможных последствий аварий на автомобильном транспорте</w:t>
      </w:r>
    </w:p>
    <w:p w:rsidR="001F46D3" w:rsidRPr="0099169B" w:rsidRDefault="001F46D3" w:rsidP="001F46D3">
      <w:pPr>
        <w:ind w:firstLine="708"/>
        <w:jc w:val="both"/>
        <w:rPr>
          <w:sz w:val="28"/>
          <w:szCs w:val="28"/>
        </w:rPr>
      </w:pPr>
      <w:r w:rsidRPr="0099169B">
        <w:rPr>
          <w:sz w:val="28"/>
          <w:szCs w:val="28"/>
        </w:rPr>
        <w:t xml:space="preserve">Аварии на автомобильном транспорте при перевозке опасных грузов с выбросом  опасных химических веществ, взрывом горючих жидкостей и сжиженных газов возможны фактически на всех транзитных дорогах, проходящих по территории поселения. </w:t>
      </w:r>
    </w:p>
    <w:p w:rsidR="001F46D3" w:rsidRPr="0099169B" w:rsidRDefault="001F46D3" w:rsidP="001F46D3">
      <w:pPr>
        <w:jc w:val="both"/>
        <w:rPr>
          <w:sz w:val="28"/>
          <w:szCs w:val="28"/>
        </w:rPr>
      </w:pPr>
      <w:r w:rsidRPr="0099169B">
        <w:rPr>
          <w:sz w:val="28"/>
          <w:szCs w:val="28"/>
        </w:rPr>
        <w:tab/>
        <w:t>Наибольшая вероятность происшествий дорожно-транспортного характера в местах пересечения дорог путепроводами, в местах автомобильных развязок.</w:t>
      </w:r>
    </w:p>
    <w:p w:rsidR="001F46D3" w:rsidRPr="0099169B" w:rsidRDefault="001F46D3" w:rsidP="001F46D3">
      <w:pPr>
        <w:jc w:val="both"/>
        <w:rPr>
          <w:sz w:val="28"/>
          <w:szCs w:val="28"/>
        </w:rPr>
      </w:pPr>
      <w:r w:rsidRPr="0099169B">
        <w:rPr>
          <w:sz w:val="28"/>
          <w:szCs w:val="28"/>
        </w:rPr>
        <w:tab/>
        <w:t>Масштаб вероятных транспортных ЧС зависит от количества транспортных средств и объема перевозимых ими веществ.</w:t>
      </w:r>
    </w:p>
    <w:p w:rsidR="001F46D3" w:rsidRPr="0099169B" w:rsidRDefault="001F46D3" w:rsidP="001F46D3">
      <w:pPr>
        <w:ind w:firstLine="708"/>
        <w:jc w:val="both"/>
        <w:rPr>
          <w:sz w:val="28"/>
          <w:szCs w:val="28"/>
        </w:rPr>
      </w:pPr>
      <w:r w:rsidRPr="0099169B">
        <w:rPr>
          <w:sz w:val="28"/>
          <w:szCs w:val="28"/>
        </w:rPr>
        <w:t>Важной характеристикой является распределение аварий по величине ущерба. Как показывает практика, к выбросам под давлением, проливам или утечкам приводят около 0,5 всех аварийных ситуаций. Доля значимых утечек (аварий) составляет 0,2 случаев аварийных ситуаций.</w:t>
      </w:r>
    </w:p>
    <w:p w:rsidR="001F46D3" w:rsidRPr="0099169B" w:rsidRDefault="001F46D3" w:rsidP="001F46D3">
      <w:pPr>
        <w:ind w:firstLine="708"/>
        <w:jc w:val="both"/>
        <w:rPr>
          <w:sz w:val="28"/>
          <w:szCs w:val="28"/>
        </w:rPr>
      </w:pPr>
      <w:r w:rsidRPr="0099169B">
        <w:rPr>
          <w:sz w:val="28"/>
          <w:szCs w:val="28"/>
        </w:rPr>
        <w:t>Относительная доля повреждаемости грузов при автомобильных перевозках в зависимости от типа груза составляет:</w:t>
      </w:r>
    </w:p>
    <w:p w:rsidR="001F46D3" w:rsidRPr="0099169B" w:rsidRDefault="001F46D3" w:rsidP="001F46D3">
      <w:pPr>
        <w:widowControl w:val="0"/>
        <w:numPr>
          <w:ilvl w:val="0"/>
          <w:numId w:val="43"/>
        </w:numPr>
        <w:suppressAutoHyphens/>
        <w:jc w:val="both"/>
        <w:rPr>
          <w:sz w:val="28"/>
          <w:szCs w:val="28"/>
        </w:rPr>
      </w:pPr>
      <w:r w:rsidRPr="0099169B">
        <w:rPr>
          <w:sz w:val="28"/>
          <w:szCs w:val="28"/>
        </w:rPr>
        <w:t>легковоспламеняющиеся жидкости – 60,5%;</w:t>
      </w:r>
    </w:p>
    <w:p w:rsidR="001F46D3" w:rsidRPr="0099169B" w:rsidRDefault="001F46D3" w:rsidP="001F46D3">
      <w:pPr>
        <w:widowControl w:val="0"/>
        <w:numPr>
          <w:ilvl w:val="0"/>
          <w:numId w:val="43"/>
        </w:numPr>
        <w:suppressAutoHyphens/>
        <w:jc w:val="both"/>
        <w:rPr>
          <w:sz w:val="28"/>
          <w:szCs w:val="28"/>
        </w:rPr>
      </w:pPr>
      <w:r w:rsidRPr="0099169B">
        <w:rPr>
          <w:sz w:val="28"/>
          <w:szCs w:val="28"/>
        </w:rPr>
        <w:t>горючие жидкости – 16,3%;</w:t>
      </w:r>
    </w:p>
    <w:p w:rsidR="001F46D3" w:rsidRPr="0099169B" w:rsidRDefault="001F46D3" w:rsidP="001F46D3">
      <w:pPr>
        <w:widowControl w:val="0"/>
        <w:numPr>
          <w:ilvl w:val="0"/>
          <w:numId w:val="43"/>
        </w:numPr>
        <w:suppressAutoHyphens/>
        <w:jc w:val="both"/>
        <w:rPr>
          <w:sz w:val="28"/>
          <w:szCs w:val="28"/>
        </w:rPr>
      </w:pPr>
      <w:r w:rsidRPr="0099169B">
        <w:rPr>
          <w:sz w:val="28"/>
          <w:szCs w:val="28"/>
        </w:rPr>
        <w:t>воспламеняющиеся сжатые газы – 3,2%;</w:t>
      </w:r>
    </w:p>
    <w:p w:rsidR="001F46D3" w:rsidRPr="0099169B" w:rsidRDefault="001F46D3" w:rsidP="001F46D3">
      <w:pPr>
        <w:widowControl w:val="0"/>
        <w:numPr>
          <w:ilvl w:val="0"/>
          <w:numId w:val="43"/>
        </w:numPr>
        <w:suppressAutoHyphens/>
        <w:jc w:val="both"/>
        <w:rPr>
          <w:sz w:val="28"/>
          <w:szCs w:val="28"/>
        </w:rPr>
      </w:pPr>
      <w:r w:rsidRPr="0099169B">
        <w:rPr>
          <w:sz w:val="28"/>
          <w:szCs w:val="28"/>
        </w:rPr>
        <w:t>ядовитые вещества – 2,1%;</w:t>
      </w:r>
    </w:p>
    <w:p w:rsidR="001F46D3" w:rsidRPr="0099169B" w:rsidRDefault="001F46D3" w:rsidP="001F46D3">
      <w:pPr>
        <w:widowControl w:val="0"/>
        <w:numPr>
          <w:ilvl w:val="0"/>
          <w:numId w:val="43"/>
        </w:numPr>
        <w:suppressAutoHyphens/>
        <w:jc w:val="both"/>
        <w:rPr>
          <w:sz w:val="28"/>
          <w:szCs w:val="28"/>
        </w:rPr>
      </w:pPr>
      <w:r w:rsidRPr="0099169B">
        <w:rPr>
          <w:sz w:val="28"/>
          <w:szCs w:val="28"/>
        </w:rPr>
        <w:t>невоспламеняющиеся сжатые газы – 1,9%.</w:t>
      </w:r>
    </w:p>
    <w:p w:rsidR="001F46D3" w:rsidRPr="0099169B" w:rsidRDefault="001F46D3" w:rsidP="001F46D3">
      <w:pPr>
        <w:ind w:firstLine="708"/>
        <w:jc w:val="both"/>
        <w:rPr>
          <w:sz w:val="28"/>
          <w:szCs w:val="28"/>
        </w:rPr>
      </w:pPr>
      <w:r w:rsidRPr="0099169B">
        <w:rPr>
          <w:sz w:val="28"/>
          <w:szCs w:val="28"/>
        </w:rPr>
        <w:t>В случае дорожно-транспортного происшествия с участием транспорта, перевозящего АХОВ и легковоспламеняющиеся вещества, в зону поражения могут попасть населенные пункты, расположенные вдоль вышеперечисленных автомобильных трасс.</w:t>
      </w:r>
    </w:p>
    <w:p w:rsidR="001F46D3" w:rsidRPr="0099169B" w:rsidRDefault="001F46D3" w:rsidP="001F46D3">
      <w:pPr>
        <w:ind w:firstLine="708"/>
        <w:jc w:val="both"/>
        <w:rPr>
          <w:sz w:val="28"/>
          <w:szCs w:val="28"/>
        </w:rPr>
      </w:pPr>
      <w:r w:rsidRPr="0099169B">
        <w:rPr>
          <w:sz w:val="28"/>
          <w:szCs w:val="28"/>
        </w:rPr>
        <w:t>Основные причины возникновения чрезвычайных ситуаций на автомобильном транспорте:</w:t>
      </w:r>
    </w:p>
    <w:p w:rsidR="001F46D3" w:rsidRPr="0099169B" w:rsidRDefault="001F46D3" w:rsidP="001F46D3">
      <w:pPr>
        <w:widowControl w:val="0"/>
        <w:numPr>
          <w:ilvl w:val="0"/>
          <w:numId w:val="44"/>
        </w:numPr>
        <w:suppressAutoHyphens/>
        <w:ind w:left="993" w:hanging="284"/>
        <w:jc w:val="both"/>
        <w:rPr>
          <w:sz w:val="28"/>
          <w:szCs w:val="28"/>
        </w:rPr>
      </w:pPr>
      <w:r w:rsidRPr="0099169B">
        <w:rPr>
          <w:sz w:val="28"/>
          <w:szCs w:val="28"/>
        </w:rPr>
        <w:t xml:space="preserve">износ дорожного покрытия; </w:t>
      </w:r>
    </w:p>
    <w:p w:rsidR="001F46D3" w:rsidRPr="0099169B" w:rsidRDefault="001F46D3" w:rsidP="001F46D3">
      <w:pPr>
        <w:widowControl w:val="0"/>
        <w:numPr>
          <w:ilvl w:val="0"/>
          <w:numId w:val="44"/>
        </w:numPr>
        <w:suppressAutoHyphens/>
        <w:ind w:left="993" w:hanging="284"/>
        <w:jc w:val="both"/>
        <w:rPr>
          <w:sz w:val="28"/>
          <w:szCs w:val="28"/>
        </w:rPr>
      </w:pPr>
      <w:r w:rsidRPr="0099169B">
        <w:rPr>
          <w:sz w:val="28"/>
          <w:szCs w:val="28"/>
        </w:rPr>
        <w:t>некачественное проведение ремонтных работ;</w:t>
      </w:r>
    </w:p>
    <w:p w:rsidR="001F46D3" w:rsidRPr="0099169B" w:rsidRDefault="001F46D3" w:rsidP="001F46D3">
      <w:pPr>
        <w:widowControl w:val="0"/>
        <w:numPr>
          <w:ilvl w:val="0"/>
          <w:numId w:val="44"/>
        </w:numPr>
        <w:suppressAutoHyphens/>
        <w:ind w:left="993" w:hanging="284"/>
        <w:jc w:val="both"/>
        <w:rPr>
          <w:sz w:val="28"/>
          <w:szCs w:val="28"/>
        </w:rPr>
      </w:pPr>
      <w:r w:rsidRPr="0099169B">
        <w:rPr>
          <w:sz w:val="28"/>
          <w:szCs w:val="28"/>
        </w:rPr>
        <w:t>недостаточный контроль коммунальных служб за состоянием дорожного покрытия в зимний период и т.д.</w:t>
      </w:r>
    </w:p>
    <w:p w:rsidR="001F46D3" w:rsidRPr="0099169B" w:rsidRDefault="001F46D3" w:rsidP="001F46D3">
      <w:pPr>
        <w:jc w:val="center"/>
        <w:rPr>
          <w:b/>
          <w:sz w:val="28"/>
          <w:szCs w:val="28"/>
        </w:rPr>
      </w:pPr>
      <w:r w:rsidRPr="0099169B">
        <w:rPr>
          <w:b/>
          <w:sz w:val="28"/>
          <w:szCs w:val="28"/>
        </w:rPr>
        <w:lastRenderedPageBreak/>
        <w:t>Анализ возможных последствий аварий с участием взрывопожароопасных веществ</w:t>
      </w:r>
    </w:p>
    <w:p w:rsidR="001F46D3" w:rsidRPr="0099169B" w:rsidRDefault="001F46D3" w:rsidP="001F46D3">
      <w:pPr>
        <w:ind w:firstLine="708"/>
        <w:jc w:val="both"/>
        <w:rPr>
          <w:sz w:val="28"/>
          <w:szCs w:val="28"/>
        </w:rPr>
      </w:pPr>
      <w:r w:rsidRPr="0099169B">
        <w:rPr>
          <w:sz w:val="28"/>
          <w:szCs w:val="28"/>
        </w:rPr>
        <w:t>Поражающими факторами возможных аварий на автотранспорте, перевозящем нефтепродукты и СУГ,  могут быть:</w:t>
      </w:r>
    </w:p>
    <w:p w:rsidR="001F46D3" w:rsidRPr="0099169B" w:rsidRDefault="001F46D3" w:rsidP="001F46D3">
      <w:pPr>
        <w:numPr>
          <w:ilvl w:val="0"/>
          <w:numId w:val="66"/>
        </w:numPr>
        <w:tabs>
          <w:tab w:val="left" w:pos="1134"/>
        </w:tabs>
        <w:jc w:val="both"/>
        <w:rPr>
          <w:sz w:val="28"/>
          <w:szCs w:val="28"/>
        </w:rPr>
      </w:pPr>
      <w:r w:rsidRPr="0099169B">
        <w:rPr>
          <w:sz w:val="28"/>
          <w:szCs w:val="28"/>
        </w:rPr>
        <w:t>воздушная ударная волна, образующаяся в результате взрывных превращений облаков топливно-воздушных смесей (ТВС);</w:t>
      </w:r>
    </w:p>
    <w:p w:rsidR="001F46D3" w:rsidRPr="0099169B" w:rsidRDefault="001F46D3" w:rsidP="001F46D3">
      <w:pPr>
        <w:numPr>
          <w:ilvl w:val="0"/>
          <w:numId w:val="66"/>
        </w:numPr>
        <w:tabs>
          <w:tab w:val="left" w:pos="1134"/>
        </w:tabs>
        <w:jc w:val="both"/>
        <w:rPr>
          <w:sz w:val="28"/>
          <w:szCs w:val="28"/>
        </w:rPr>
      </w:pPr>
      <w:r w:rsidRPr="0099169B">
        <w:rPr>
          <w:sz w:val="28"/>
          <w:szCs w:val="28"/>
        </w:rPr>
        <w:t>тепловое излучение горящих разлитий и огненного шара;</w:t>
      </w:r>
    </w:p>
    <w:p w:rsidR="001F46D3" w:rsidRPr="0099169B" w:rsidRDefault="001F46D3" w:rsidP="001F46D3">
      <w:pPr>
        <w:numPr>
          <w:ilvl w:val="0"/>
          <w:numId w:val="66"/>
        </w:numPr>
        <w:tabs>
          <w:tab w:val="left" w:pos="1134"/>
        </w:tabs>
        <w:jc w:val="both"/>
        <w:rPr>
          <w:sz w:val="28"/>
          <w:szCs w:val="28"/>
        </w:rPr>
      </w:pPr>
      <w:r w:rsidRPr="0099169B">
        <w:rPr>
          <w:sz w:val="28"/>
          <w:szCs w:val="28"/>
        </w:rPr>
        <w:t>осколки и обломки оборудования, обломки зданий и сооружений, образующиеся в результате взрывных превращений облаков ТВС.</w:t>
      </w:r>
    </w:p>
    <w:p w:rsidR="001F46D3" w:rsidRPr="0099169B" w:rsidRDefault="001F46D3" w:rsidP="001F46D3">
      <w:pPr>
        <w:ind w:firstLine="708"/>
        <w:jc w:val="both"/>
        <w:rPr>
          <w:sz w:val="28"/>
          <w:szCs w:val="28"/>
        </w:rPr>
      </w:pPr>
      <w:r w:rsidRPr="0099169B">
        <w:rPr>
          <w:sz w:val="28"/>
          <w:szCs w:val="28"/>
        </w:rPr>
        <w:t xml:space="preserve">Результаты расчета поражающих факторов возможных взрыва ТВС, огненного шара и пожара разлива при разрушении автоцистерны с бензином приведены на нижеследующих  рисунках и в таблице. </w:t>
      </w:r>
    </w:p>
    <w:p w:rsidR="001F46D3" w:rsidRPr="0099169B" w:rsidRDefault="001F46D3" w:rsidP="001F46D3">
      <w:pPr>
        <w:ind w:firstLine="708"/>
        <w:jc w:val="both"/>
        <w:rPr>
          <w:sz w:val="28"/>
          <w:szCs w:val="28"/>
        </w:rPr>
      </w:pPr>
      <w:r w:rsidRPr="0099169B">
        <w:rPr>
          <w:sz w:val="28"/>
          <w:szCs w:val="28"/>
        </w:rPr>
        <w:t>В зависимости от места возможной аварии (на автодороге или площадке слива АЗС), количество пораженных людей может составить от 1 до 5 человек.</w:t>
      </w:r>
    </w:p>
    <w:p w:rsidR="001F46D3" w:rsidRPr="0099169B" w:rsidRDefault="001F46D3" w:rsidP="001F46D3">
      <w:pPr>
        <w:ind w:firstLine="708"/>
        <w:jc w:val="both"/>
        <w:rPr>
          <w:sz w:val="28"/>
          <w:szCs w:val="28"/>
        </w:rPr>
      </w:pPr>
    </w:p>
    <w:p w:rsidR="001F46D3" w:rsidRPr="0099169B" w:rsidRDefault="001F46D3" w:rsidP="001F46D3">
      <w:pPr>
        <w:jc w:val="center"/>
        <w:rPr>
          <w:b/>
          <w:sz w:val="28"/>
          <w:szCs w:val="28"/>
        </w:rPr>
      </w:pPr>
      <w:r w:rsidRPr="0099169B">
        <w:rPr>
          <w:b/>
          <w:sz w:val="28"/>
          <w:szCs w:val="28"/>
        </w:rPr>
        <w:t>Границы зон действия поражающих факторов взрыва, огненного шара и пожара разлива при разрушении автоцистер</w:t>
      </w:r>
      <w:r>
        <w:rPr>
          <w:b/>
          <w:sz w:val="28"/>
          <w:szCs w:val="28"/>
        </w:rPr>
        <w:t>ны с бензином вместимостью 43м3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6"/>
        <w:gridCol w:w="3649"/>
        <w:gridCol w:w="1891"/>
        <w:gridCol w:w="1891"/>
        <w:gridCol w:w="1891"/>
        <w:gridCol w:w="148"/>
      </w:tblGrid>
      <w:tr w:rsidR="001F46D3" w:rsidRPr="0099169B" w:rsidTr="00BC21D3">
        <w:trPr>
          <w:gridAfter w:val="1"/>
          <w:wAfter w:w="72" w:type="pct"/>
          <w:trHeight w:hRule="exact" w:val="1482"/>
        </w:trPr>
        <w:tc>
          <w:tcPr>
            <w:tcW w:w="2128" w:type="pct"/>
            <w:gridSpan w:val="2"/>
            <w:shd w:val="clear" w:color="auto" w:fill="auto"/>
            <w:vAlign w:val="center"/>
          </w:tcPr>
          <w:p w:rsidR="001F46D3" w:rsidRPr="0099169B" w:rsidRDefault="001F46D3" w:rsidP="00BC21D3">
            <w:pPr>
              <w:keepNext/>
              <w:jc w:val="center"/>
              <w:rPr>
                <w:b/>
                <w:sz w:val="28"/>
                <w:szCs w:val="28"/>
              </w:rPr>
            </w:pPr>
            <w:r w:rsidRPr="0099169B">
              <w:rPr>
                <w:b/>
                <w:sz w:val="28"/>
                <w:szCs w:val="28"/>
              </w:rPr>
              <w:t>Показатели</w:t>
            </w:r>
          </w:p>
        </w:tc>
        <w:tc>
          <w:tcPr>
            <w:tcW w:w="933" w:type="pct"/>
            <w:shd w:val="clear" w:color="auto" w:fill="auto"/>
          </w:tcPr>
          <w:p w:rsidR="001F46D3" w:rsidRPr="0099169B" w:rsidRDefault="001F46D3" w:rsidP="00BC21D3">
            <w:pPr>
              <w:keepNext/>
              <w:jc w:val="center"/>
              <w:rPr>
                <w:b/>
                <w:sz w:val="28"/>
                <w:szCs w:val="28"/>
              </w:rPr>
            </w:pPr>
            <w:r w:rsidRPr="0099169B">
              <w:rPr>
                <w:b/>
                <w:sz w:val="28"/>
                <w:szCs w:val="28"/>
              </w:rPr>
              <w:t>Избыточное давление взрыва облака ТВС</w:t>
            </w:r>
          </w:p>
        </w:tc>
        <w:tc>
          <w:tcPr>
            <w:tcW w:w="933" w:type="pct"/>
            <w:shd w:val="clear" w:color="auto" w:fill="auto"/>
          </w:tcPr>
          <w:p w:rsidR="001F46D3" w:rsidRPr="0099169B" w:rsidRDefault="001F46D3" w:rsidP="00BC21D3">
            <w:pPr>
              <w:keepNext/>
              <w:jc w:val="center"/>
              <w:rPr>
                <w:b/>
                <w:sz w:val="28"/>
                <w:szCs w:val="28"/>
              </w:rPr>
            </w:pPr>
            <w:r w:rsidRPr="0099169B">
              <w:rPr>
                <w:b/>
                <w:sz w:val="28"/>
                <w:szCs w:val="28"/>
              </w:rPr>
              <w:t>Тепловое излучение огненного шара</w:t>
            </w:r>
          </w:p>
        </w:tc>
        <w:tc>
          <w:tcPr>
            <w:tcW w:w="933" w:type="pct"/>
            <w:shd w:val="clear" w:color="auto" w:fill="auto"/>
          </w:tcPr>
          <w:p w:rsidR="001F46D3" w:rsidRPr="0099169B" w:rsidRDefault="001F46D3" w:rsidP="00BC21D3">
            <w:pPr>
              <w:keepNext/>
              <w:jc w:val="center"/>
              <w:rPr>
                <w:b/>
                <w:sz w:val="28"/>
                <w:szCs w:val="28"/>
              </w:rPr>
            </w:pPr>
            <w:r w:rsidRPr="0099169B">
              <w:rPr>
                <w:b/>
                <w:sz w:val="28"/>
                <w:szCs w:val="28"/>
              </w:rPr>
              <w:t>Тепловое излучение пожара пролива</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jc w:val="both"/>
              <w:rPr>
                <w:sz w:val="28"/>
                <w:szCs w:val="28"/>
              </w:rPr>
            </w:pPr>
            <w:r w:rsidRPr="0099169B">
              <w:rPr>
                <w:sz w:val="28"/>
                <w:szCs w:val="28"/>
              </w:rPr>
              <w:t>Максимальное количество опасного вещества, участвующего в аварии с учетом 90% заполнения цистерны, т</w:t>
            </w:r>
          </w:p>
        </w:tc>
        <w:tc>
          <w:tcPr>
            <w:tcW w:w="933" w:type="pct"/>
            <w:shd w:val="clear" w:color="auto" w:fill="auto"/>
          </w:tcPr>
          <w:p w:rsidR="001F46D3" w:rsidRPr="0099169B" w:rsidRDefault="001F46D3" w:rsidP="00BC21D3">
            <w:pPr>
              <w:jc w:val="center"/>
              <w:rPr>
                <w:sz w:val="28"/>
                <w:szCs w:val="28"/>
              </w:rPr>
            </w:pPr>
            <w:r w:rsidRPr="0099169B">
              <w:rPr>
                <w:sz w:val="28"/>
                <w:szCs w:val="28"/>
              </w:rPr>
              <w:t>28,25</w:t>
            </w:r>
          </w:p>
        </w:tc>
        <w:tc>
          <w:tcPr>
            <w:tcW w:w="933" w:type="pct"/>
            <w:shd w:val="clear" w:color="auto" w:fill="auto"/>
          </w:tcPr>
          <w:p w:rsidR="001F46D3" w:rsidRPr="0099169B" w:rsidRDefault="001F46D3" w:rsidP="00BC21D3">
            <w:pPr>
              <w:jc w:val="center"/>
              <w:rPr>
                <w:sz w:val="28"/>
                <w:szCs w:val="28"/>
              </w:rPr>
            </w:pPr>
            <w:r w:rsidRPr="0099169B">
              <w:rPr>
                <w:sz w:val="28"/>
                <w:szCs w:val="28"/>
              </w:rPr>
              <w:t>28,25</w:t>
            </w:r>
          </w:p>
        </w:tc>
        <w:tc>
          <w:tcPr>
            <w:tcW w:w="933" w:type="pct"/>
            <w:shd w:val="clear" w:color="auto" w:fill="auto"/>
          </w:tcPr>
          <w:p w:rsidR="001F46D3" w:rsidRPr="0099169B" w:rsidRDefault="001F46D3" w:rsidP="00BC21D3">
            <w:pPr>
              <w:jc w:val="center"/>
              <w:rPr>
                <w:sz w:val="28"/>
                <w:szCs w:val="28"/>
              </w:rPr>
            </w:pPr>
            <w:r w:rsidRPr="0099169B">
              <w:rPr>
                <w:sz w:val="28"/>
                <w:szCs w:val="28"/>
              </w:rPr>
              <w:t>28,25</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jc w:val="both"/>
              <w:rPr>
                <w:sz w:val="28"/>
                <w:szCs w:val="28"/>
              </w:rPr>
            </w:pPr>
            <w:r w:rsidRPr="0099169B">
              <w:rPr>
                <w:sz w:val="28"/>
                <w:szCs w:val="28"/>
              </w:rPr>
              <w:t>Максимальное количество опасного вещества, участвующего в создании поражающих факторов, т</w:t>
            </w:r>
          </w:p>
        </w:tc>
        <w:tc>
          <w:tcPr>
            <w:tcW w:w="933" w:type="pct"/>
            <w:shd w:val="clear" w:color="auto" w:fill="auto"/>
          </w:tcPr>
          <w:p w:rsidR="001F46D3" w:rsidRPr="0099169B" w:rsidRDefault="001F46D3" w:rsidP="00BC21D3">
            <w:pPr>
              <w:jc w:val="center"/>
              <w:rPr>
                <w:sz w:val="28"/>
                <w:szCs w:val="28"/>
              </w:rPr>
            </w:pPr>
            <w:r w:rsidRPr="0099169B">
              <w:rPr>
                <w:sz w:val="28"/>
                <w:szCs w:val="28"/>
              </w:rPr>
              <w:t>1,9</w:t>
            </w:r>
          </w:p>
        </w:tc>
        <w:tc>
          <w:tcPr>
            <w:tcW w:w="933" w:type="pct"/>
            <w:shd w:val="clear" w:color="auto" w:fill="auto"/>
          </w:tcPr>
          <w:p w:rsidR="001F46D3" w:rsidRPr="0099169B" w:rsidRDefault="001F46D3" w:rsidP="00BC21D3">
            <w:pPr>
              <w:jc w:val="center"/>
              <w:rPr>
                <w:sz w:val="28"/>
                <w:szCs w:val="28"/>
              </w:rPr>
            </w:pPr>
            <w:r w:rsidRPr="0099169B">
              <w:rPr>
                <w:sz w:val="28"/>
                <w:szCs w:val="28"/>
              </w:rPr>
              <w:t>16,95</w:t>
            </w:r>
          </w:p>
        </w:tc>
        <w:tc>
          <w:tcPr>
            <w:tcW w:w="933" w:type="pct"/>
            <w:shd w:val="clear" w:color="auto" w:fill="auto"/>
          </w:tcPr>
          <w:p w:rsidR="001F46D3" w:rsidRPr="0099169B" w:rsidRDefault="001F46D3" w:rsidP="00BC21D3">
            <w:pPr>
              <w:jc w:val="center"/>
              <w:rPr>
                <w:sz w:val="28"/>
                <w:szCs w:val="28"/>
              </w:rPr>
            </w:pPr>
            <w:r w:rsidRPr="0099169B">
              <w:rPr>
                <w:sz w:val="28"/>
                <w:szCs w:val="28"/>
              </w:rPr>
              <w:t>28,25</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jc w:val="both"/>
              <w:rPr>
                <w:sz w:val="28"/>
                <w:szCs w:val="28"/>
              </w:rPr>
            </w:pPr>
            <w:r w:rsidRPr="0099169B">
              <w:rPr>
                <w:sz w:val="28"/>
                <w:szCs w:val="28"/>
              </w:rPr>
              <w:t>Граница зоны (м), с избыточным давлением:</w:t>
            </w:r>
          </w:p>
        </w:tc>
        <w:tc>
          <w:tcPr>
            <w:tcW w:w="933" w:type="pct"/>
            <w:shd w:val="clear" w:color="auto" w:fill="auto"/>
          </w:tcPr>
          <w:p w:rsidR="001F46D3" w:rsidRPr="0099169B" w:rsidRDefault="001F46D3" w:rsidP="00BC21D3">
            <w:pPr>
              <w:jc w:val="center"/>
              <w:rPr>
                <w:sz w:val="28"/>
                <w:szCs w:val="28"/>
              </w:rPr>
            </w:pPr>
          </w:p>
        </w:tc>
        <w:tc>
          <w:tcPr>
            <w:tcW w:w="933" w:type="pct"/>
            <w:shd w:val="clear" w:color="auto" w:fill="auto"/>
          </w:tcPr>
          <w:p w:rsidR="001F46D3" w:rsidRPr="0099169B" w:rsidRDefault="001F46D3" w:rsidP="00BC21D3">
            <w:pPr>
              <w:jc w:val="center"/>
              <w:rPr>
                <w:sz w:val="28"/>
                <w:szCs w:val="28"/>
              </w:rPr>
            </w:pPr>
          </w:p>
        </w:tc>
        <w:tc>
          <w:tcPr>
            <w:tcW w:w="933" w:type="pct"/>
            <w:shd w:val="clear" w:color="auto" w:fill="auto"/>
          </w:tcPr>
          <w:p w:rsidR="001F46D3" w:rsidRPr="0099169B" w:rsidRDefault="001F46D3" w:rsidP="00BC21D3">
            <w:pPr>
              <w:jc w:val="center"/>
              <w:rPr>
                <w:sz w:val="28"/>
                <w:szCs w:val="28"/>
              </w:rPr>
            </w:pPr>
          </w:p>
        </w:tc>
      </w:tr>
      <w:tr w:rsidR="001F46D3" w:rsidRPr="0099169B" w:rsidTr="00BC21D3">
        <w:trPr>
          <w:gridAfter w:val="1"/>
          <w:wAfter w:w="72" w:type="pct"/>
        </w:trPr>
        <w:tc>
          <w:tcPr>
            <w:tcW w:w="2128" w:type="pct"/>
            <w:gridSpan w:val="2"/>
            <w:shd w:val="clear" w:color="auto" w:fill="auto"/>
            <w:vAlign w:val="center"/>
          </w:tcPr>
          <w:p w:rsidR="001F46D3" w:rsidRPr="0099169B" w:rsidRDefault="001F46D3" w:rsidP="00BC21D3">
            <w:pPr>
              <w:ind w:left="-57" w:right="-57" w:firstLine="1191"/>
              <w:rPr>
                <w:sz w:val="28"/>
                <w:szCs w:val="28"/>
              </w:rPr>
            </w:pPr>
            <w:r w:rsidRPr="0099169B">
              <w:rPr>
                <w:sz w:val="28"/>
                <w:szCs w:val="28"/>
              </w:rPr>
              <w:t>ΔР=320 кПа</w:t>
            </w:r>
          </w:p>
        </w:tc>
        <w:tc>
          <w:tcPr>
            <w:tcW w:w="933" w:type="pct"/>
            <w:shd w:val="clear" w:color="auto" w:fill="auto"/>
          </w:tcPr>
          <w:p w:rsidR="001F46D3" w:rsidRPr="0099169B" w:rsidRDefault="001F46D3" w:rsidP="00BC21D3">
            <w:pPr>
              <w:jc w:val="center"/>
              <w:rPr>
                <w:sz w:val="28"/>
                <w:szCs w:val="28"/>
              </w:rPr>
            </w:pPr>
            <w:r w:rsidRPr="0099169B">
              <w:rPr>
                <w:sz w:val="28"/>
                <w:szCs w:val="28"/>
              </w:rPr>
              <w:t>18,6</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vAlign w:val="center"/>
          </w:tcPr>
          <w:p w:rsidR="001F46D3" w:rsidRPr="0099169B" w:rsidRDefault="001F46D3" w:rsidP="00BC21D3">
            <w:pPr>
              <w:ind w:left="-57" w:right="-57" w:firstLine="1191"/>
              <w:rPr>
                <w:sz w:val="28"/>
                <w:szCs w:val="28"/>
              </w:rPr>
            </w:pPr>
            <w:r w:rsidRPr="0099169B">
              <w:rPr>
                <w:sz w:val="28"/>
                <w:szCs w:val="28"/>
              </w:rPr>
              <w:t>ΔР=160 кПа</w:t>
            </w:r>
          </w:p>
        </w:tc>
        <w:tc>
          <w:tcPr>
            <w:tcW w:w="933" w:type="pct"/>
            <w:shd w:val="clear" w:color="auto" w:fill="auto"/>
          </w:tcPr>
          <w:p w:rsidR="001F46D3" w:rsidRPr="0099169B" w:rsidRDefault="001F46D3" w:rsidP="00BC21D3">
            <w:pPr>
              <w:jc w:val="center"/>
              <w:rPr>
                <w:sz w:val="28"/>
                <w:szCs w:val="28"/>
              </w:rPr>
            </w:pPr>
            <w:r w:rsidRPr="0099169B">
              <w:rPr>
                <w:sz w:val="28"/>
                <w:szCs w:val="28"/>
              </w:rPr>
              <w:t>25,6</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vAlign w:val="center"/>
          </w:tcPr>
          <w:p w:rsidR="001F46D3" w:rsidRPr="0099169B" w:rsidRDefault="001F46D3" w:rsidP="00BC21D3">
            <w:pPr>
              <w:ind w:left="-57" w:right="-57" w:firstLine="1191"/>
              <w:rPr>
                <w:sz w:val="28"/>
                <w:szCs w:val="28"/>
              </w:rPr>
            </w:pPr>
            <w:r w:rsidRPr="0099169B">
              <w:rPr>
                <w:sz w:val="28"/>
                <w:szCs w:val="28"/>
              </w:rPr>
              <w:t>ΔР=128 кПа</w:t>
            </w:r>
          </w:p>
        </w:tc>
        <w:tc>
          <w:tcPr>
            <w:tcW w:w="933" w:type="pct"/>
            <w:shd w:val="clear" w:color="auto" w:fill="auto"/>
          </w:tcPr>
          <w:p w:rsidR="001F46D3" w:rsidRPr="0099169B" w:rsidRDefault="001F46D3" w:rsidP="00BC21D3">
            <w:pPr>
              <w:jc w:val="center"/>
              <w:rPr>
                <w:sz w:val="28"/>
                <w:szCs w:val="28"/>
              </w:rPr>
            </w:pPr>
            <w:r w:rsidRPr="0099169B">
              <w:rPr>
                <w:sz w:val="28"/>
                <w:szCs w:val="28"/>
              </w:rPr>
              <w:t>28,5</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vAlign w:val="center"/>
          </w:tcPr>
          <w:p w:rsidR="001F46D3" w:rsidRPr="0099169B" w:rsidRDefault="001F46D3" w:rsidP="00BC21D3">
            <w:pPr>
              <w:ind w:left="-57" w:right="-57" w:firstLine="1191"/>
              <w:rPr>
                <w:sz w:val="28"/>
                <w:szCs w:val="28"/>
              </w:rPr>
            </w:pPr>
            <w:r w:rsidRPr="0099169B">
              <w:rPr>
                <w:sz w:val="28"/>
                <w:szCs w:val="28"/>
              </w:rPr>
              <w:t>ΔР=96 кПа</w:t>
            </w:r>
          </w:p>
        </w:tc>
        <w:tc>
          <w:tcPr>
            <w:tcW w:w="933" w:type="pct"/>
            <w:shd w:val="clear" w:color="auto" w:fill="auto"/>
          </w:tcPr>
          <w:p w:rsidR="001F46D3" w:rsidRPr="0099169B" w:rsidRDefault="001F46D3" w:rsidP="00BC21D3">
            <w:pPr>
              <w:jc w:val="center"/>
              <w:rPr>
                <w:sz w:val="28"/>
                <w:szCs w:val="28"/>
              </w:rPr>
            </w:pPr>
            <w:r w:rsidRPr="0099169B">
              <w:rPr>
                <w:sz w:val="28"/>
                <w:szCs w:val="28"/>
              </w:rPr>
              <w:t>32,9</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vAlign w:val="center"/>
          </w:tcPr>
          <w:p w:rsidR="001F46D3" w:rsidRPr="0099169B" w:rsidRDefault="001F46D3" w:rsidP="00BC21D3">
            <w:pPr>
              <w:ind w:left="-57" w:right="-57" w:firstLine="1191"/>
              <w:rPr>
                <w:sz w:val="28"/>
                <w:szCs w:val="28"/>
              </w:rPr>
            </w:pPr>
            <w:r w:rsidRPr="0099169B">
              <w:rPr>
                <w:sz w:val="28"/>
                <w:szCs w:val="28"/>
              </w:rPr>
              <w:t>ΔР=80 кПа</w:t>
            </w:r>
          </w:p>
        </w:tc>
        <w:tc>
          <w:tcPr>
            <w:tcW w:w="933" w:type="pct"/>
            <w:shd w:val="clear" w:color="auto" w:fill="auto"/>
          </w:tcPr>
          <w:p w:rsidR="001F46D3" w:rsidRPr="0099169B" w:rsidRDefault="001F46D3" w:rsidP="00BC21D3">
            <w:pPr>
              <w:jc w:val="center"/>
              <w:rPr>
                <w:sz w:val="28"/>
                <w:szCs w:val="28"/>
              </w:rPr>
            </w:pPr>
            <w:r w:rsidRPr="0099169B">
              <w:rPr>
                <w:sz w:val="28"/>
                <w:szCs w:val="28"/>
              </w:rPr>
              <w:t>36,1</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vAlign w:val="center"/>
          </w:tcPr>
          <w:p w:rsidR="001F46D3" w:rsidRPr="0099169B" w:rsidRDefault="001F46D3" w:rsidP="00BC21D3">
            <w:pPr>
              <w:ind w:left="-57" w:right="-57" w:firstLine="1191"/>
              <w:rPr>
                <w:sz w:val="28"/>
                <w:szCs w:val="28"/>
              </w:rPr>
            </w:pPr>
            <w:r w:rsidRPr="0099169B">
              <w:rPr>
                <w:sz w:val="28"/>
                <w:szCs w:val="28"/>
              </w:rPr>
              <w:t>ΔР=64 кПа</w:t>
            </w:r>
          </w:p>
        </w:tc>
        <w:tc>
          <w:tcPr>
            <w:tcW w:w="933" w:type="pct"/>
            <w:shd w:val="clear" w:color="auto" w:fill="auto"/>
          </w:tcPr>
          <w:p w:rsidR="001F46D3" w:rsidRPr="0099169B" w:rsidRDefault="001F46D3" w:rsidP="00BC21D3">
            <w:pPr>
              <w:jc w:val="center"/>
              <w:rPr>
                <w:sz w:val="28"/>
                <w:szCs w:val="28"/>
              </w:rPr>
            </w:pPr>
            <w:r w:rsidRPr="0099169B">
              <w:rPr>
                <w:sz w:val="28"/>
                <w:szCs w:val="28"/>
              </w:rPr>
              <w:t>40,7</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vAlign w:val="center"/>
          </w:tcPr>
          <w:p w:rsidR="001F46D3" w:rsidRPr="0099169B" w:rsidRDefault="001F46D3" w:rsidP="00BC21D3">
            <w:pPr>
              <w:ind w:left="-57" w:right="-57" w:firstLine="1191"/>
              <w:rPr>
                <w:sz w:val="28"/>
                <w:szCs w:val="28"/>
              </w:rPr>
            </w:pPr>
            <w:r w:rsidRPr="0099169B">
              <w:rPr>
                <w:sz w:val="28"/>
                <w:szCs w:val="28"/>
              </w:rPr>
              <w:t>ΔР=48 кПа</w:t>
            </w:r>
          </w:p>
        </w:tc>
        <w:tc>
          <w:tcPr>
            <w:tcW w:w="933" w:type="pct"/>
            <w:shd w:val="clear" w:color="auto" w:fill="auto"/>
          </w:tcPr>
          <w:p w:rsidR="001F46D3" w:rsidRPr="0099169B" w:rsidRDefault="001F46D3" w:rsidP="00BC21D3">
            <w:pPr>
              <w:jc w:val="center"/>
              <w:rPr>
                <w:sz w:val="28"/>
                <w:szCs w:val="28"/>
              </w:rPr>
            </w:pPr>
            <w:r w:rsidRPr="0099169B">
              <w:rPr>
                <w:sz w:val="28"/>
                <w:szCs w:val="28"/>
              </w:rPr>
              <w:t>47,7</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vAlign w:val="center"/>
          </w:tcPr>
          <w:p w:rsidR="001F46D3" w:rsidRPr="0099169B" w:rsidRDefault="001F46D3" w:rsidP="00BC21D3">
            <w:pPr>
              <w:ind w:left="-57" w:right="-57" w:firstLine="1191"/>
              <w:rPr>
                <w:sz w:val="28"/>
                <w:szCs w:val="28"/>
              </w:rPr>
            </w:pPr>
            <w:r w:rsidRPr="0099169B">
              <w:rPr>
                <w:sz w:val="28"/>
                <w:szCs w:val="28"/>
              </w:rPr>
              <w:t>ΔР=32 кПа</w:t>
            </w:r>
          </w:p>
        </w:tc>
        <w:tc>
          <w:tcPr>
            <w:tcW w:w="933" w:type="pct"/>
            <w:shd w:val="clear" w:color="auto" w:fill="auto"/>
          </w:tcPr>
          <w:p w:rsidR="001F46D3" w:rsidRPr="0099169B" w:rsidRDefault="001F46D3" w:rsidP="00BC21D3">
            <w:pPr>
              <w:jc w:val="center"/>
              <w:rPr>
                <w:sz w:val="28"/>
                <w:szCs w:val="28"/>
              </w:rPr>
            </w:pPr>
            <w:r w:rsidRPr="0099169B">
              <w:rPr>
                <w:sz w:val="28"/>
                <w:szCs w:val="28"/>
              </w:rPr>
              <w:t>60,6</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vAlign w:val="center"/>
          </w:tcPr>
          <w:p w:rsidR="001F46D3" w:rsidRPr="0099169B" w:rsidRDefault="001F46D3" w:rsidP="00BC21D3">
            <w:pPr>
              <w:ind w:left="-57" w:right="-57" w:firstLine="1191"/>
              <w:rPr>
                <w:sz w:val="28"/>
                <w:szCs w:val="28"/>
              </w:rPr>
            </w:pPr>
            <w:r w:rsidRPr="0099169B">
              <w:rPr>
                <w:sz w:val="28"/>
                <w:szCs w:val="28"/>
              </w:rPr>
              <w:t>ΔР=16 кПа</w:t>
            </w:r>
          </w:p>
        </w:tc>
        <w:tc>
          <w:tcPr>
            <w:tcW w:w="933" w:type="pct"/>
            <w:shd w:val="clear" w:color="auto" w:fill="auto"/>
          </w:tcPr>
          <w:p w:rsidR="001F46D3" w:rsidRPr="0099169B" w:rsidRDefault="001F46D3" w:rsidP="00BC21D3">
            <w:pPr>
              <w:jc w:val="center"/>
              <w:rPr>
                <w:sz w:val="28"/>
                <w:szCs w:val="28"/>
              </w:rPr>
            </w:pPr>
            <w:r w:rsidRPr="0099169B">
              <w:rPr>
                <w:sz w:val="28"/>
                <w:szCs w:val="28"/>
              </w:rPr>
              <w:t>95,4</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vAlign w:val="center"/>
          </w:tcPr>
          <w:p w:rsidR="001F46D3" w:rsidRPr="0099169B" w:rsidRDefault="001F46D3" w:rsidP="00BC21D3">
            <w:pPr>
              <w:ind w:left="-57" w:right="-57" w:firstLine="1191"/>
              <w:rPr>
                <w:sz w:val="28"/>
                <w:szCs w:val="28"/>
              </w:rPr>
            </w:pPr>
            <w:r w:rsidRPr="0099169B">
              <w:rPr>
                <w:sz w:val="28"/>
                <w:szCs w:val="28"/>
              </w:rPr>
              <w:lastRenderedPageBreak/>
              <w:t>ΔР=5 кПа (зона расстекления)</w:t>
            </w:r>
          </w:p>
        </w:tc>
        <w:tc>
          <w:tcPr>
            <w:tcW w:w="933" w:type="pct"/>
            <w:shd w:val="clear" w:color="auto" w:fill="auto"/>
          </w:tcPr>
          <w:p w:rsidR="001F46D3" w:rsidRPr="0099169B" w:rsidRDefault="001F46D3" w:rsidP="00BC21D3">
            <w:pPr>
              <w:jc w:val="center"/>
              <w:rPr>
                <w:sz w:val="28"/>
                <w:szCs w:val="28"/>
              </w:rPr>
            </w:pPr>
            <w:r w:rsidRPr="0099169B">
              <w:rPr>
                <w:sz w:val="28"/>
                <w:szCs w:val="28"/>
              </w:rPr>
              <w:t>234</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rPr>
                <w:sz w:val="28"/>
                <w:szCs w:val="28"/>
              </w:rPr>
            </w:pPr>
            <w:r w:rsidRPr="0099169B">
              <w:rPr>
                <w:sz w:val="28"/>
                <w:szCs w:val="28"/>
              </w:rPr>
              <w:t>Эффективный диаметр "огненного шара", м</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128,7</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rPr>
                <w:sz w:val="28"/>
                <w:szCs w:val="28"/>
              </w:rPr>
            </w:pPr>
            <w:r w:rsidRPr="0099169B">
              <w:rPr>
                <w:sz w:val="28"/>
                <w:szCs w:val="28"/>
              </w:rPr>
              <w:t>Высота центра "огненного шара", м</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64,4</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rPr>
                <w:sz w:val="28"/>
                <w:szCs w:val="28"/>
              </w:rPr>
            </w:pPr>
            <w:r w:rsidRPr="0099169B">
              <w:rPr>
                <w:sz w:val="28"/>
                <w:szCs w:val="28"/>
              </w:rPr>
              <w:t>Время существования "огненного шара", с</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17,6</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jc w:val="both"/>
              <w:rPr>
                <w:sz w:val="28"/>
                <w:szCs w:val="28"/>
              </w:rPr>
            </w:pPr>
            <w:r w:rsidRPr="0099169B">
              <w:rPr>
                <w:sz w:val="28"/>
                <w:szCs w:val="28"/>
              </w:rPr>
              <w:t>Максимальная площадь пожара разлива, м</w:t>
            </w:r>
            <w:r w:rsidRPr="0099169B">
              <w:rPr>
                <w:sz w:val="28"/>
                <w:szCs w:val="28"/>
                <w:vertAlign w:val="superscript"/>
              </w:rPr>
              <w:t>2</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774</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jc w:val="both"/>
              <w:rPr>
                <w:sz w:val="28"/>
                <w:szCs w:val="28"/>
              </w:rPr>
            </w:pPr>
            <w:r w:rsidRPr="0099169B">
              <w:rPr>
                <w:sz w:val="28"/>
                <w:szCs w:val="28"/>
              </w:rPr>
              <w:t>Радиус разлива, м</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15,7</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jc w:val="both"/>
              <w:rPr>
                <w:sz w:val="28"/>
                <w:szCs w:val="28"/>
              </w:rPr>
            </w:pPr>
            <w:r w:rsidRPr="0099169B">
              <w:rPr>
                <w:sz w:val="28"/>
                <w:szCs w:val="28"/>
              </w:rPr>
              <w:t>Возгорание древесины через 10 мин (q=14 кВт/м</w:t>
            </w:r>
            <w:r w:rsidRPr="0099169B">
              <w:rPr>
                <w:sz w:val="28"/>
                <w:szCs w:val="28"/>
                <w:vertAlign w:val="superscript"/>
              </w:rPr>
              <w:t>2</w:t>
            </w: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vAlign w:val="center"/>
          </w:tcPr>
          <w:p w:rsidR="001F46D3" w:rsidRPr="0099169B" w:rsidRDefault="001F46D3" w:rsidP="00BC21D3">
            <w:pPr>
              <w:jc w:val="center"/>
              <w:rPr>
                <w:sz w:val="28"/>
                <w:szCs w:val="28"/>
              </w:rPr>
            </w:pPr>
            <w:r w:rsidRPr="0099169B">
              <w:rPr>
                <w:sz w:val="28"/>
                <w:szCs w:val="28"/>
              </w:rPr>
              <w:t>209</w:t>
            </w:r>
          </w:p>
        </w:tc>
        <w:tc>
          <w:tcPr>
            <w:tcW w:w="933" w:type="pct"/>
            <w:shd w:val="clear" w:color="auto" w:fill="auto"/>
          </w:tcPr>
          <w:p w:rsidR="001F46D3" w:rsidRPr="0099169B" w:rsidRDefault="001F46D3" w:rsidP="00BC21D3">
            <w:pPr>
              <w:jc w:val="center"/>
              <w:rPr>
                <w:sz w:val="28"/>
                <w:szCs w:val="28"/>
              </w:rPr>
            </w:pPr>
            <w:r w:rsidRPr="0099169B">
              <w:rPr>
                <w:sz w:val="28"/>
                <w:szCs w:val="28"/>
              </w:rPr>
              <w:t>20,3</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jc w:val="both"/>
              <w:rPr>
                <w:sz w:val="28"/>
                <w:szCs w:val="28"/>
              </w:rPr>
            </w:pPr>
            <w:r w:rsidRPr="0099169B">
              <w:rPr>
                <w:sz w:val="28"/>
                <w:szCs w:val="28"/>
              </w:rPr>
              <w:t>Появление ожогов 1-й степени через 15-20 с, 2-й степени через 30-40 с (q=7 кВт/м</w:t>
            </w:r>
            <w:r w:rsidRPr="0099169B">
              <w:rPr>
                <w:sz w:val="28"/>
                <w:szCs w:val="28"/>
                <w:vertAlign w:val="superscript"/>
              </w:rPr>
              <w:t>2</w:t>
            </w: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280,2</w:t>
            </w:r>
          </w:p>
        </w:tc>
        <w:tc>
          <w:tcPr>
            <w:tcW w:w="933" w:type="pct"/>
            <w:shd w:val="clear" w:color="auto" w:fill="auto"/>
          </w:tcPr>
          <w:p w:rsidR="001F46D3" w:rsidRPr="0099169B" w:rsidRDefault="001F46D3" w:rsidP="00BC21D3">
            <w:pPr>
              <w:jc w:val="center"/>
              <w:rPr>
                <w:sz w:val="28"/>
                <w:szCs w:val="28"/>
              </w:rPr>
            </w:pPr>
            <w:r w:rsidRPr="0099169B">
              <w:rPr>
                <w:sz w:val="28"/>
                <w:szCs w:val="28"/>
              </w:rPr>
              <w:t>28,7</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jc w:val="both"/>
              <w:rPr>
                <w:sz w:val="28"/>
                <w:szCs w:val="28"/>
              </w:rPr>
            </w:pPr>
            <w:r w:rsidRPr="0099169B">
              <w:rPr>
                <w:sz w:val="28"/>
                <w:szCs w:val="28"/>
              </w:rPr>
              <w:t>Безопасно для человека в брезентовой одежде (q=4,2 кВт/м</w:t>
            </w:r>
            <w:r w:rsidRPr="0099169B">
              <w:rPr>
                <w:sz w:val="28"/>
                <w:szCs w:val="28"/>
                <w:vertAlign w:val="superscript"/>
              </w:rPr>
              <w:t>2</w:t>
            </w: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337,2</w:t>
            </w:r>
          </w:p>
        </w:tc>
        <w:tc>
          <w:tcPr>
            <w:tcW w:w="933" w:type="pct"/>
            <w:shd w:val="clear" w:color="auto" w:fill="auto"/>
          </w:tcPr>
          <w:p w:rsidR="001F46D3" w:rsidRPr="0099169B" w:rsidRDefault="001F46D3" w:rsidP="00BC21D3">
            <w:pPr>
              <w:jc w:val="center"/>
              <w:rPr>
                <w:sz w:val="28"/>
                <w:szCs w:val="28"/>
              </w:rPr>
            </w:pPr>
            <w:r w:rsidRPr="0099169B">
              <w:rPr>
                <w:sz w:val="28"/>
                <w:szCs w:val="28"/>
              </w:rPr>
              <w:t>36,5</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jc w:val="both"/>
              <w:rPr>
                <w:sz w:val="28"/>
                <w:szCs w:val="28"/>
              </w:rPr>
            </w:pPr>
            <w:r w:rsidRPr="0099169B">
              <w:rPr>
                <w:sz w:val="28"/>
                <w:szCs w:val="28"/>
              </w:rPr>
              <w:t>Без негативных последствий в течение длительного времени (q=1,4 кВт/м</w:t>
            </w:r>
            <w:r w:rsidRPr="0099169B">
              <w:rPr>
                <w:sz w:val="28"/>
                <w:szCs w:val="28"/>
                <w:vertAlign w:val="superscript"/>
              </w:rPr>
              <w:t>2</w:t>
            </w: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486,2</w:t>
            </w:r>
          </w:p>
        </w:tc>
        <w:tc>
          <w:tcPr>
            <w:tcW w:w="933" w:type="pct"/>
            <w:shd w:val="clear" w:color="auto" w:fill="auto"/>
          </w:tcPr>
          <w:p w:rsidR="001F46D3" w:rsidRPr="0099169B" w:rsidRDefault="001F46D3" w:rsidP="00BC21D3">
            <w:pPr>
              <w:jc w:val="center"/>
              <w:rPr>
                <w:sz w:val="28"/>
                <w:szCs w:val="28"/>
              </w:rPr>
            </w:pPr>
            <w:r w:rsidRPr="0099169B">
              <w:rPr>
                <w:sz w:val="28"/>
                <w:szCs w:val="28"/>
              </w:rPr>
              <w:t>57,5</w:t>
            </w:r>
          </w:p>
        </w:tc>
      </w:tr>
      <w:tr w:rsidR="001F46D3" w:rsidRPr="0099169B" w:rsidTr="00BC21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328" w:type="pct"/>
            <w:shd w:val="clear" w:color="auto" w:fill="auto"/>
          </w:tcPr>
          <w:p w:rsidR="001F46D3" w:rsidRPr="0099169B" w:rsidRDefault="001F46D3" w:rsidP="00BC21D3">
            <w:pPr>
              <w:rPr>
                <w:sz w:val="28"/>
                <w:szCs w:val="28"/>
              </w:rPr>
            </w:pPr>
          </w:p>
        </w:tc>
        <w:tc>
          <w:tcPr>
            <w:tcW w:w="4672" w:type="pct"/>
            <w:gridSpan w:val="5"/>
            <w:shd w:val="clear" w:color="auto" w:fill="auto"/>
          </w:tcPr>
          <w:p w:rsidR="001F46D3" w:rsidRPr="0099169B" w:rsidRDefault="001F46D3" w:rsidP="00BC21D3">
            <w:pPr>
              <w:tabs>
                <w:tab w:val="left" w:pos="-2127"/>
              </w:tabs>
              <w:autoSpaceDE w:val="0"/>
              <w:autoSpaceDN w:val="0"/>
              <w:adjustRightInd w:val="0"/>
              <w:spacing w:line="360" w:lineRule="auto"/>
              <w:ind w:right="-30"/>
              <w:jc w:val="center"/>
              <w:rPr>
                <w:sz w:val="28"/>
                <w:szCs w:val="28"/>
              </w:rPr>
            </w:pPr>
          </w:p>
        </w:tc>
      </w:tr>
    </w:tbl>
    <w:p w:rsidR="001F46D3" w:rsidRPr="0099169B" w:rsidRDefault="001F46D3" w:rsidP="001F46D3">
      <w:pPr>
        <w:ind w:firstLine="708"/>
        <w:jc w:val="both"/>
        <w:rPr>
          <w:sz w:val="28"/>
          <w:szCs w:val="28"/>
        </w:rPr>
      </w:pPr>
      <w:r w:rsidRPr="0099169B">
        <w:rPr>
          <w:sz w:val="28"/>
          <w:szCs w:val="28"/>
        </w:rPr>
        <w:t>Радиус зоны возможных сильных разрушений, границы которых определяются величиной избыточного давления 50 кПа, составляет 46,6м.</w:t>
      </w:r>
    </w:p>
    <w:p w:rsidR="001F46D3" w:rsidRPr="0099169B" w:rsidRDefault="001F46D3" w:rsidP="001F46D3">
      <w:pPr>
        <w:ind w:firstLine="709"/>
        <w:contextualSpacing/>
        <w:jc w:val="both"/>
        <w:rPr>
          <w:sz w:val="28"/>
          <w:szCs w:val="28"/>
        </w:rPr>
      </w:pPr>
      <w:r w:rsidRPr="0099169B">
        <w:rPr>
          <w:sz w:val="28"/>
          <w:szCs w:val="28"/>
        </w:rPr>
        <w:t>Зависимость степени риска от расстояния при возможных ЧС при транспортировке нефтепродуктов (бензина) показана на нижеследующем рисунке.</w:t>
      </w:r>
    </w:p>
    <w:p w:rsidR="001F46D3" w:rsidRPr="0099169B" w:rsidRDefault="001F46D3" w:rsidP="001F46D3">
      <w:pPr>
        <w:ind w:firstLine="708"/>
        <w:jc w:val="both"/>
        <w:rPr>
          <w:sz w:val="28"/>
          <w:szCs w:val="28"/>
        </w:rPr>
      </w:pPr>
      <w:r w:rsidRPr="0099169B">
        <w:rPr>
          <w:sz w:val="28"/>
          <w:szCs w:val="28"/>
        </w:rPr>
        <w:t>Транспортировка СУГ может осуществляться автоцистернами, максимальный объем которых может составлять 10м3.</w:t>
      </w:r>
    </w:p>
    <w:p w:rsidR="001F46D3" w:rsidRPr="0099169B" w:rsidRDefault="001F46D3" w:rsidP="001F46D3">
      <w:pPr>
        <w:ind w:firstLine="708"/>
        <w:jc w:val="both"/>
        <w:rPr>
          <w:sz w:val="28"/>
          <w:szCs w:val="28"/>
        </w:rPr>
      </w:pPr>
      <w:r w:rsidRPr="0099169B">
        <w:rPr>
          <w:sz w:val="28"/>
          <w:szCs w:val="28"/>
        </w:rPr>
        <w:t xml:space="preserve">Результаты расчета поражающих факторов возможных взрыва ТВС, огненного шара и пожара разлива при разрушении автоцистерны с СУГ приведены на нижеследующих рисунках и в таблице. </w:t>
      </w:r>
    </w:p>
    <w:p w:rsidR="001F46D3" w:rsidRPr="0099169B" w:rsidRDefault="001F46D3" w:rsidP="001F46D3">
      <w:pPr>
        <w:ind w:firstLine="708"/>
        <w:jc w:val="both"/>
        <w:rPr>
          <w:sz w:val="28"/>
          <w:szCs w:val="28"/>
        </w:rPr>
      </w:pPr>
      <w:r w:rsidRPr="0099169B">
        <w:rPr>
          <w:sz w:val="28"/>
          <w:szCs w:val="28"/>
        </w:rPr>
        <w:t>В зависимости от места возможной аварии количество пораженных людей может составить от 1 до 5 человек.</w:t>
      </w:r>
    </w:p>
    <w:p w:rsidR="001F46D3" w:rsidRDefault="001F46D3" w:rsidP="001F46D3">
      <w:pPr>
        <w:ind w:firstLine="708"/>
        <w:jc w:val="both"/>
        <w:rPr>
          <w:sz w:val="28"/>
          <w:szCs w:val="28"/>
        </w:rPr>
      </w:pPr>
    </w:p>
    <w:p w:rsidR="00C26EFE" w:rsidRDefault="00C26EFE" w:rsidP="001F46D3">
      <w:pPr>
        <w:ind w:firstLine="708"/>
        <w:jc w:val="both"/>
        <w:rPr>
          <w:sz w:val="28"/>
          <w:szCs w:val="28"/>
        </w:rPr>
      </w:pPr>
    </w:p>
    <w:p w:rsidR="00C26EFE" w:rsidRDefault="00C26EFE" w:rsidP="001F46D3">
      <w:pPr>
        <w:ind w:firstLine="708"/>
        <w:jc w:val="both"/>
        <w:rPr>
          <w:sz w:val="28"/>
          <w:szCs w:val="28"/>
        </w:rPr>
      </w:pPr>
    </w:p>
    <w:p w:rsidR="00C26EFE" w:rsidRDefault="00C26EFE" w:rsidP="001F46D3">
      <w:pPr>
        <w:ind w:firstLine="708"/>
        <w:jc w:val="both"/>
        <w:rPr>
          <w:sz w:val="28"/>
          <w:szCs w:val="28"/>
        </w:rPr>
      </w:pPr>
    </w:p>
    <w:p w:rsidR="00C26EFE" w:rsidRDefault="00C26EFE" w:rsidP="001F46D3">
      <w:pPr>
        <w:ind w:firstLine="708"/>
        <w:jc w:val="both"/>
        <w:rPr>
          <w:sz w:val="28"/>
          <w:szCs w:val="28"/>
        </w:rPr>
      </w:pPr>
    </w:p>
    <w:p w:rsidR="00C26EFE" w:rsidRPr="0099169B" w:rsidRDefault="00C26EFE" w:rsidP="001F46D3">
      <w:pPr>
        <w:ind w:firstLine="708"/>
        <w:jc w:val="both"/>
        <w:rPr>
          <w:sz w:val="28"/>
          <w:szCs w:val="28"/>
        </w:rPr>
      </w:pPr>
    </w:p>
    <w:p w:rsidR="001F46D3" w:rsidRPr="0099169B" w:rsidRDefault="001F46D3" w:rsidP="001F46D3">
      <w:pPr>
        <w:jc w:val="center"/>
        <w:rPr>
          <w:b/>
          <w:sz w:val="28"/>
          <w:szCs w:val="28"/>
        </w:rPr>
      </w:pPr>
      <w:r w:rsidRPr="0099169B">
        <w:rPr>
          <w:b/>
          <w:sz w:val="28"/>
          <w:szCs w:val="28"/>
        </w:rPr>
        <w:lastRenderedPageBreak/>
        <w:t>Границы  зон действия поражающих факторов взрыва, огненного шара и пожара разлива при разрушении автоцистерны с СУГ вместимостью 10м3</w:t>
      </w: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5"/>
        <w:gridCol w:w="1891"/>
        <w:gridCol w:w="1891"/>
        <w:gridCol w:w="1889"/>
      </w:tblGrid>
      <w:tr w:rsidR="001F46D3" w:rsidRPr="0099169B" w:rsidTr="00BC21D3">
        <w:trPr>
          <w:trHeight w:hRule="exact" w:val="1493"/>
          <w:tblHeader/>
        </w:trPr>
        <w:tc>
          <w:tcPr>
            <w:tcW w:w="2163" w:type="pct"/>
            <w:shd w:val="clear" w:color="auto" w:fill="auto"/>
            <w:vAlign w:val="center"/>
          </w:tcPr>
          <w:p w:rsidR="001F46D3" w:rsidRPr="0099169B" w:rsidRDefault="001F46D3" w:rsidP="00BC21D3">
            <w:pPr>
              <w:keepNext/>
              <w:jc w:val="center"/>
              <w:rPr>
                <w:b/>
                <w:sz w:val="28"/>
                <w:szCs w:val="28"/>
              </w:rPr>
            </w:pPr>
            <w:r w:rsidRPr="0099169B">
              <w:rPr>
                <w:b/>
                <w:sz w:val="28"/>
                <w:szCs w:val="28"/>
              </w:rPr>
              <w:t>Показатели</w:t>
            </w:r>
          </w:p>
        </w:tc>
        <w:tc>
          <w:tcPr>
            <w:tcW w:w="946" w:type="pct"/>
            <w:shd w:val="clear" w:color="auto" w:fill="auto"/>
          </w:tcPr>
          <w:p w:rsidR="001F46D3" w:rsidRPr="0099169B" w:rsidRDefault="001F46D3" w:rsidP="00BC21D3">
            <w:pPr>
              <w:keepNext/>
              <w:jc w:val="center"/>
              <w:rPr>
                <w:b/>
                <w:sz w:val="28"/>
                <w:szCs w:val="28"/>
              </w:rPr>
            </w:pPr>
            <w:r w:rsidRPr="0099169B">
              <w:rPr>
                <w:b/>
                <w:sz w:val="28"/>
                <w:szCs w:val="28"/>
              </w:rPr>
              <w:t>Избыточное давление взрыва облака ТВС</w:t>
            </w:r>
          </w:p>
        </w:tc>
        <w:tc>
          <w:tcPr>
            <w:tcW w:w="946" w:type="pct"/>
            <w:shd w:val="clear" w:color="auto" w:fill="auto"/>
          </w:tcPr>
          <w:p w:rsidR="001F46D3" w:rsidRPr="0099169B" w:rsidRDefault="001F46D3" w:rsidP="00BC21D3">
            <w:pPr>
              <w:keepNext/>
              <w:jc w:val="center"/>
              <w:rPr>
                <w:b/>
                <w:sz w:val="28"/>
                <w:szCs w:val="28"/>
              </w:rPr>
            </w:pPr>
            <w:r w:rsidRPr="0099169B">
              <w:rPr>
                <w:b/>
                <w:sz w:val="28"/>
                <w:szCs w:val="28"/>
              </w:rPr>
              <w:t>Тепловое излучение огненного шара</w:t>
            </w:r>
          </w:p>
        </w:tc>
        <w:tc>
          <w:tcPr>
            <w:tcW w:w="946" w:type="pct"/>
            <w:shd w:val="clear" w:color="auto" w:fill="auto"/>
          </w:tcPr>
          <w:p w:rsidR="001F46D3" w:rsidRPr="0099169B" w:rsidRDefault="001F46D3" w:rsidP="00BC21D3">
            <w:pPr>
              <w:keepNext/>
              <w:jc w:val="center"/>
              <w:rPr>
                <w:b/>
                <w:sz w:val="28"/>
                <w:szCs w:val="28"/>
              </w:rPr>
            </w:pPr>
            <w:r w:rsidRPr="0099169B">
              <w:rPr>
                <w:b/>
                <w:sz w:val="28"/>
                <w:szCs w:val="28"/>
              </w:rPr>
              <w:t>Тепловое излучение пожара пролива</w:t>
            </w:r>
          </w:p>
        </w:tc>
      </w:tr>
      <w:tr w:rsidR="001F46D3" w:rsidRPr="0099169B" w:rsidTr="00BC21D3">
        <w:tc>
          <w:tcPr>
            <w:tcW w:w="2163" w:type="pct"/>
            <w:shd w:val="clear" w:color="auto" w:fill="auto"/>
          </w:tcPr>
          <w:p w:rsidR="001F46D3" w:rsidRPr="0099169B" w:rsidRDefault="001F46D3" w:rsidP="00BC21D3">
            <w:pPr>
              <w:keepNext/>
              <w:jc w:val="both"/>
              <w:rPr>
                <w:sz w:val="28"/>
                <w:szCs w:val="28"/>
              </w:rPr>
            </w:pPr>
            <w:r w:rsidRPr="0099169B">
              <w:rPr>
                <w:sz w:val="28"/>
                <w:szCs w:val="28"/>
              </w:rPr>
              <w:t>Максимальное количество опасного вещества, участвующего в аварии с учетом 90% заполнения цистерны, т</w:t>
            </w:r>
          </w:p>
        </w:tc>
        <w:tc>
          <w:tcPr>
            <w:tcW w:w="946" w:type="pct"/>
            <w:shd w:val="clear" w:color="auto" w:fill="auto"/>
            <w:vAlign w:val="center"/>
          </w:tcPr>
          <w:p w:rsidR="001F46D3" w:rsidRPr="0099169B" w:rsidRDefault="001F46D3" w:rsidP="00BC21D3">
            <w:pPr>
              <w:keepNext/>
              <w:jc w:val="center"/>
              <w:rPr>
                <w:sz w:val="28"/>
                <w:szCs w:val="28"/>
              </w:rPr>
            </w:pPr>
            <w:r w:rsidRPr="0099169B">
              <w:rPr>
                <w:sz w:val="28"/>
                <w:szCs w:val="28"/>
              </w:rPr>
              <w:t>4,77</w:t>
            </w:r>
          </w:p>
        </w:tc>
        <w:tc>
          <w:tcPr>
            <w:tcW w:w="946" w:type="pct"/>
            <w:shd w:val="clear" w:color="auto" w:fill="auto"/>
            <w:vAlign w:val="center"/>
          </w:tcPr>
          <w:p w:rsidR="001F46D3" w:rsidRPr="0099169B" w:rsidRDefault="001F46D3" w:rsidP="00BC21D3">
            <w:pPr>
              <w:keepNext/>
              <w:jc w:val="center"/>
              <w:rPr>
                <w:sz w:val="28"/>
                <w:szCs w:val="28"/>
              </w:rPr>
            </w:pPr>
            <w:r w:rsidRPr="0099169B">
              <w:rPr>
                <w:sz w:val="28"/>
                <w:szCs w:val="28"/>
              </w:rPr>
              <w:t>4,77</w:t>
            </w:r>
          </w:p>
        </w:tc>
        <w:tc>
          <w:tcPr>
            <w:tcW w:w="946" w:type="pct"/>
            <w:shd w:val="clear" w:color="auto" w:fill="auto"/>
            <w:vAlign w:val="center"/>
          </w:tcPr>
          <w:p w:rsidR="001F46D3" w:rsidRPr="0099169B" w:rsidRDefault="001F46D3" w:rsidP="00BC21D3">
            <w:pPr>
              <w:keepNext/>
              <w:jc w:val="center"/>
              <w:rPr>
                <w:sz w:val="28"/>
                <w:szCs w:val="28"/>
              </w:rPr>
            </w:pPr>
            <w:r w:rsidRPr="0099169B">
              <w:rPr>
                <w:sz w:val="28"/>
                <w:szCs w:val="28"/>
              </w:rPr>
              <w:t>4,77</w:t>
            </w:r>
          </w:p>
        </w:tc>
      </w:tr>
      <w:tr w:rsidR="001F46D3" w:rsidRPr="0099169B" w:rsidTr="00BC21D3">
        <w:tc>
          <w:tcPr>
            <w:tcW w:w="2163" w:type="pct"/>
            <w:shd w:val="clear" w:color="auto" w:fill="auto"/>
          </w:tcPr>
          <w:p w:rsidR="001F46D3" w:rsidRPr="0099169B" w:rsidRDefault="001F46D3" w:rsidP="00BC21D3">
            <w:pPr>
              <w:keepNext/>
              <w:jc w:val="both"/>
              <w:rPr>
                <w:sz w:val="28"/>
                <w:szCs w:val="28"/>
              </w:rPr>
            </w:pPr>
            <w:r w:rsidRPr="0099169B">
              <w:rPr>
                <w:sz w:val="28"/>
                <w:szCs w:val="28"/>
              </w:rPr>
              <w:t>Максимальное количество опасного вещества, участвующего в создании поражающих факторов, т</w:t>
            </w:r>
          </w:p>
        </w:tc>
        <w:tc>
          <w:tcPr>
            <w:tcW w:w="946" w:type="pct"/>
            <w:shd w:val="clear" w:color="auto" w:fill="auto"/>
            <w:vAlign w:val="center"/>
          </w:tcPr>
          <w:p w:rsidR="001F46D3" w:rsidRPr="0099169B" w:rsidRDefault="001F46D3" w:rsidP="00BC21D3">
            <w:pPr>
              <w:keepNext/>
              <w:jc w:val="center"/>
              <w:rPr>
                <w:sz w:val="28"/>
                <w:szCs w:val="28"/>
              </w:rPr>
            </w:pPr>
            <w:r w:rsidRPr="0099169B">
              <w:rPr>
                <w:sz w:val="28"/>
                <w:szCs w:val="28"/>
              </w:rPr>
              <w:t>4,77</w:t>
            </w:r>
          </w:p>
        </w:tc>
        <w:tc>
          <w:tcPr>
            <w:tcW w:w="946" w:type="pct"/>
            <w:shd w:val="clear" w:color="auto" w:fill="auto"/>
            <w:vAlign w:val="center"/>
          </w:tcPr>
          <w:p w:rsidR="001F46D3" w:rsidRPr="0099169B" w:rsidRDefault="001F46D3" w:rsidP="00BC21D3">
            <w:pPr>
              <w:keepNext/>
              <w:jc w:val="center"/>
              <w:rPr>
                <w:sz w:val="28"/>
                <w:szCs w:val="28"/>
              </w:rPr>
            </w:pPr>
            <w:r w:rsidRPr="0099169B">
              <w:rPr>
                <w:sz w:val="28"/>
                <w:szCs w:val="28"/>
              </w:rPr>
              <w:t>2,86</w:t>
            </w:r>
          </w:p>
        </w:tc>
        <w:tc>
          <w:tcPr>
            <w:tcW w:w="946" w:type="pct"/>
            <w:shd w:val="clear" w:color="auto" w:fill="auto"/>
            <w:vAlign w:val="center"/>
          </w:tcPr>
          <w:p w:rsidR="001F46D3" w:rsidRPr="0099169B" w:rsidRDefault="001F46D3" w:rsidP="00BC21D3">
            <w:pPr>
              <w:keepNext/>
              <w:jc w:val="center"/>
              <w:rPr>
                <w:sz w:val="28"/>
                <w:szCs w:val="28"/>
              </w:rPr>
            </w:pPr>
            <w:r w:rsidRPr="0099169B">
              <w:rPr>
                <w:sz w:val="28"/>
                <w:szCs w:val="28"/>
              </w:rPr>
              <w:t>4,77</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Граница зоны (м), с избыточным давлением:</w:t>
            </w:r>
          </w:p>
        </w:tc>
        <w:tc>
          <w:tcPr>
            <w:tcW w:w="946" w:type="pct"/>
            <w:shd w:val="clear" w:color="auto" w:fill="auto"/>
            <w:vAlign w:val="center"/>
          </w:tcPr>
          <w:p w:rsidR="001F46D3" w:rsidRPr="0099169B" w:rsidRDefault="001F46D3" w:rsidP="00BC21D3">
            <w:pPr>
              <w:jc w:val="center"/>
              <w:rPr>
                <w:sz w:val="28"/>
                <w:szCs w:val="28"/>
              </w:rPr>
            </w:pPr>
          </w:p>
        </w:tc>
        <w:tc>
          <w:tcPr>
            <w:tcW w:w="946" w:type="pct"/>
            <w:shd w:val="clear" w:color="auto" w:fill="auto"/>
            <w:vAlign w:val="center"/>
          </w:tcPr>
          <w:p w:rsidR="001F46D3" w:rsidRPr="0099169B" w:rsidRDefault="001F46D3" w:rsidP="00BC21D3">
            <w:pPr>
              <w:jc w:val="center"/>
              <w:rPr>
                <w:sz w:val="28"/>
                <w:szCs w:val="28"/>
              </w:rPr>
            </w:pPr>
          </w:p>
        </w:tc>
        <w:tc>
          <w:tcPr>
            <w:tcW w:w="946" w:type="pct"/>
            <w:shd w:val="clear" w:color="auto" w:fill="auto"/>
            <w:vAlign w:val="center"/>
          </w:tcPr>
          <w:p w:rsidR="001F46D3" w:rsidRPr="0099169B" w:rsidRDefault="001F46D3" w:rsidP="00BC21D3">
            <w:pPr>
              <w:jc w:val="center"/>
              <w:rPr>
                <w:sz w:val="28"/>
                <w:szCs w:val="28"/>
              </w:rPr>
            </w:pP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ΔР=320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25,7</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ΔР=160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35,2</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ΔР=128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39,2</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ΔР=96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45,2</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ΔР=80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49,7</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ΔР=64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55,9</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ΔР=50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64</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ΔР=48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65,6</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ΔР=32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83,4</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ΔР=16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131,2</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ΔР=5 кПа (зона расстекления)</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321,8</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tcPr>
          <w:p w:rsidR="001F46D3" w:rsidRPr="0099169B" w:rsidRDefault="001F46D3" w:rsidP="00BC21D3">
            <w:pPr>
              <w:rPr>
                <w:sz w:val="28"/>
                <w:szCs w:val="28"/>
              </w:rPr>
            </w:pPr>
            <w:r w:rsidRPr="0099169B">
              <w:rPr>
                <w:sz w:val="28"/>
                <w:szCs w:val="28"/>
              </w:rPr>
              <w:t>Эффективный диаметр "огненного шара", м</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72,0</w:t>
            </w:r>
          </w:p>
        </w:tc>
        <w:tc>
          <w:tcPr>
            <w:tcW w:w="946" w:type="pct"/>
            <w:shd w:val="clear" w:color="auto" w:fill="auto"/>
            <w:vAlign w:val="center"/>
          </w:tcPr>
          <w:p w:rsidR="001F46D3" w:rsidRPr="0099169B" w:rsidRDefault="001F46D3" w:rsidP="00BC21D3">
            <w:pPr>
              <w:jc w:val="center"/>
              <w:rPr>
                <w:sz w:val="28"/>
                <w:szCs w:val="28"/>
              </w:rPr>
            </w:pPr>
          </w:p>
        </w:tc>
      </w:tr>
      <w:tr w:rsidR="001F46D3" w:rsidRPr="0099169B" w:rsidTr="00BC21D3">
        <w:tc>
          <w:tcPr>
            <w:tcW w:w="2163" w:type="pct"/>
            <w:shd w:val="clear" w:color="auto" w:fill="auto"/>
          </w:tcPr>
          <w:p w:rsidR="001F46D3" w:rsidRPr="0099169B" w:rsidRDefault="001F46D3" w:rsidP="00BC21D3">
            <w:pPr>
              <w:rPr>
                <w:sz w:val="28"/>
                <w:szCs w:val="28"/>
              </w:rPr>
            </w:pPr>
            <w:r w:rsidRPr="0099169B">
              <w:rPr>
                <w:sz w:val="28"/>
                <w:szCs w:val="28"/>
              </w:rPr>
              <w:t>Высота центра "огненного шара", м</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36,0</w:t>
            </w:r>
          </w:p>
        </w:tc>
        <w:tc>
          <w:tcPr>
            <w:tcW w:w="946" w:type="pct"/>
            <w:shd w:val="clear" w:color="auto" w:fill="auto"/>
            <w:vAlign w:val="center"/>
          </w:tcPr>
          <w:p w:rsidR="001F46D3" w:rsidRPr="0099169B" w:rsidRDefault="001F46D3" w:rsidP="00BC21D3">
            <w:pPr>
              <w:jc w:val="center"/>
              <w:rPr>
                <w:sz w:val="28"/>
                <w:szCs w:val="28"/>
              </w:rPr>
            </w:pPr>
          </w:p>
        </w:tc>
      </w:tr>
      <w:tr w:rsidR="001F46D3" w:rsidRPr="0099169B" w:rsidTr="00BC21D3">
        <w:tc>
          <w:tcPr>
            <w:tcW w:w="2163" w:type="pct"/>
            <w:shd w:val="clear" w:color="auto" w:fill="auto"/>
          </w:tcPr>
          <w:p w:rsidR="001F46D3" w:rsidRPr="0099169B" w:rsidRDefault="001F46D3" w:rsidP="00BC21D3">
            <w:pPr>
              <w:rPr>
                <w:sz w:val="28"/>
                <w:szCs w:val="28"/>
              </w:rPr>
            </w:pPr>
            <w:r w:rsidRPr="0099169B">
              <w:rPr>
                <w:sz w:val="28"/>
                <w:szCs w:val="28"/>
              </w:rPr>
              <w:t>Время существования "огненного шара", с</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10,3</w:t>
            </w:r>
          </w:p>
        </w:tc>
        <w:tc>
          <w:tcPr>
            <w:tcW w:w="946" w:type="pct"/>
            <w:shd w:val="clear" w:color="auto" w:fill="auto"/>
            <w:vAlign w:val="center"/>
          </w:tcPr>
          <w:p w:rsidR="001F46D3" w:rsidRPr="0099169B" w:rsidRDefault="001F46D3" w:rsidP="00BC21D3">
            <w:pPr>
              <w:jc w:val="center"/>
              <w:rPr>
                <w:sz w:val="28"/>
                <w:szCs w:val="28"/>
              </w:rPr>
            </w:pP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Максимальная площадь пожара разлива, м</w:t>
            </w:r>
            <w:r w:rsidRPr="0099169B">
              <w:rPr>
                <w:sz w:val="28"/>
                <w:szCs w:val="28"/>
                <w:vertAlign w:val="superscript"/>
              </w:rPr>
              <w:t>2</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181</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Радиус разлива, м</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7,6</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Возгорание древесины через 10 мин (q=14 кВт/м</w:t>
            </w:r>
            <w:r w:rsidRPr="0099169B">
              <w:rPr>
                <w:sz w:val="28"/>
                <w:szCs w:val="28"/>
                <w:vertAlign w:val="superscript"/>
              </w:rPr>
              <w:t>2</w:t>
            </w: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121</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18,4</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 xml:space="preserve">Появление ожогов 1-й степени через 15-20 с, 2-й степени через </w:t>
            </w:r>
            <w:r w:rsidRPr="0099169B">
              <w:rPr>
                <w:sz w:val="28"/>
                <w:szCs w:val="28"/>
              </w:rPr>
              <w:lastRenderedPageBreak/>
              <w:t>30-40 с (q=7 кВт/м</w:t>
            </w:r>
            <w:r w:rsidRPr="0099169B">
              <w:rPr>
                <w:sz w:val="28"/>
                <w:szCs w:val="28"/>
                <w:vertAlign w:val="superscript"/>
              </w:rPr>
              <w:t>2</w:t>
            </w: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lastRenderedPageBreak/>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160,8</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26,3</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lastRenderedPageBreak/>
              <w:t>Безопасно для человека в брезентовой одежде (q=4,2 кВт/м</w:t>
            </w:r>
            <w:r w:rsidRPr="0099169B">
              <w:rPr>
                <w:sz w:val="28"/>
                <w:szCs w:val="28"/>
                <w:vertAlign w:val="superscript"/>
              </w:rPr>
              <w:t>2</w:t>
            </w: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194,4</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33,2</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Без негативных последствий в течение длительного времени (q=1,4 кВт/м</w:t>
            </w:r>
            <w:r w:rsidRPr="0099169B">
              <w:rPr>
                <w:sz w:val="28"/>
                <w:szCs w:val="28"/>
                <w:vertAlign w:val="superscript"/>
              </w:rPr>
              <w:t>2</w:t>
            </w: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283,9</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51,7</w:t>
            </w:r>
          </w:p>
        </w:tc>
      </w:tr>
    </w:tbl>
    <w:p w:rsidR="001F46D3" w:rsidRPr="0099169B" w:rsidRDefault="001F46D3" w:rsidP="001F46D3">
      <w:pPr>
        <w:tabs>
          <w:tab w:val="left" w:pos="-2127"/>
        </w:tabs>
        <w:autoSpaceDE w:val="0"/>
        <w:autoSpaceDN w:val="0"/>
        <w:adjustRightInd w:val="0"/>
        <w:spacing w:line="360" w:lineRule="auto"/>
        <w:ind w:right="-30" w:firstLine="709"/>
        <w:jc w:val="both"/>
        <w:rPr>
          <w:color w:val="000000"/>
          <w:sz w:val="28"/>
          <w:szCs w:val="28"/>
          <w:highlight w:val="yellow"/>
        </w:rPr>
      </w:pPr>
    </w:p>
    <w:p w:rsidR="001F46D3" w:rsidRPr="0099169B" w:rsidRDefault="001F46D3" w:rsidP="001F46D3">
      <w:pPr>
        <w:keepNext/>
        <w:tabs>
          <w:tab w:val="num" w:pos="1800"/>
        </w:tabs>
        <w:ind w:left="724" w:right="1"/>
        <w:jc w:val="center"/>
        <w:outlineLvl w:val="3"/>
        <w:rPr>
          <w:b/>
          <w:sz w:val="28"/>
          <w:szCs w:val="28"/>
          <w:u w:val="single"/>
        </w:rPr>
      </w:pPr>
      <w:r w:rsidRPr="0099169B">
        <w:rPr>
          <w:b/>
          <w:sz w:val="28"/>
          <w:szCs w:val="28"/>
          <w:u w:val="single"/>
        </w:rPr>
        <w:t>Анализ возможных последствий аварий на железнодорожном транспорте</w:t>
      </w:r>
    </w:p>
    <w:p w:rsidR="001F46D3" w:rsidRPr="0099169B" w:rsidRDefault="001F46D3" w:rsidP="001F46D3">
      <w:pPr>
        <w:ind w:firstLine="708"/>
        <w:jc w:val="both"/>
        <w:rPr>
          <w:sz w:val="28"/>
          <w:szCs w:val="28"/>
        </w:rPr>
      </w:pPr>
      <w:r w:rsidRPr="0099169B">
        <w:rPr>
          <w:sz w:val="28"/>
          <w:szCs w:val="28"/>
        </w:rPr>
        <w:t>Чаще всего аварии на железнодорожном транспорте связаны со сходом поездов с рельс и террористическими актами. Сами по себе такие аварии не являются чрезвычайными ситуациями.</w:t>
      </w:r>
    </w:p>
    <w:p w:rsidR="001F46D3" w:rsidRPr="0099169B" w:rsidRDefault="001F46D3" w:rsidP="001F46D3">
      <w:pPr>
        <w:jc w:val="both"/>
        <w:rPr>
          <w:sz w:val="28"/>
          <w:szCs w:val="28"/>
        </w:rPr>
      </w:pPr>
      <w:r w:rsidRPr="0099169B">
        <w:rPr>
          <w:sz w:val="28"/>
          <w:szCs w:val="28"/>
        </w:rPr>
        <w:tab/>
        <w:t xml:space="preserve">Так же на железнодорожном транспорте возможны аварии, с участием поездов  перевозящих химически опасные вещества (хлор, аммиак), легковоспламеняющиеся и горючие жидкости (бензин, дизельное топливо, масла, СУГ) и которые могут стать причиной возникновения чрезвычайной ситуации.  </w:t>
      </w:r>
    </w:p>
    <w:p w:rsidR="001F46D3" w:rsidRPr="0099169B" w:rsidRDefault="001F46D3" w:rsidP="001F46D3">
      <w:pPr>
        <w:jc w:val="both"/>
        <w:rPr>
          <w:sz w:val="28"/>
          <w:szCs w:val="28"/>
        </w:rPr>
      </w:pPr>
      <w:r w:rsidRPr="0099169B">
        <w:rPr>
          <w:sz w:val="28"/>
          <w:szCs w:val="28"/>
        </w:rPr>
        <w:tab/>
        <w:t>Основные причины возникновения чрезвычайных ситуаций на железнодорожном транспорте:</w:t>
      </w:r>
    </w:p>
    <w:p w:rsidR="001F46D3" w:rsidRPr="0099169B" w:rsidRDefault="001F46D3" w:rsidP="001F46D3">
      <w:pPr>
        <w:numPr>
          <w:ilvl w:val="0"/>
          <w:numId w:val="67"/>
        </w:numPr>
        <w:ind w:left="1134"/>
        <w:jc w:val="both"/>
        <w:rPr>
          <w:sz w:val="28"/>
          <w:szCs w:val="28"/>
        </w:rPr>
      </w:pPr>
      <w:r w:rsidRPr="0099169B">
        <w:rPr>
          <w:sz w:val="28"/>
          <w:szCs w:val="28"/>
        </w:rPr>
        <w:t xml:space="preserve">некачественное проведение ремонтных работ; </w:t>
      </w:r>
    </w:p>
    <w:p w:rsidR="001F46D3" w:rsidRPr="0099169B" w:rsidRDefault="001F46D3" w:rsidP="001F46D3">
      <w:pPr>
        <w:numPr>
          <w:ilvl w:val="0"/>
          <w:numId w:val="67"/>
        </w:numPr>
        <w:ind w:left="1134"/>
        <w:jc w:val="both"/>
        <w:rPr>
          <w:sz w:val="28"/>
          <w:szCs w:val="28"/>
        </w:rPr>
      </w:pPr>
      <w:r w:rsidRPr="0099169B">
        <w:rPr>
          <w:sz w:val="28"/>
          <w:szCs w:val="28"/>
        </w:rPr>
        <w:t xml:space="preserve">износ оборудования железнодорожных путей; </w:t>
      </w:r>
    </w:p>
    <w:p w:rsidR="001F46D3" w:rsidRPr="0099169B" w:rsidRDefault="001F46D3" w:rsidP="001F46D3">
      <w:pPr>
        <w:numPr>
          <w:ilvl w:val="0"/>
          <w:numId w:val="67"/>
        </w:numPr>
        <w:ind w:left="1134"/>
        <w:jc w:val="both"/>
        <w:rPr>
          <w:sz w:val="28"/>
          <w:szCs w:val="28"/>
        </w:rPr>
      </w:pPr>
      <w:r w:rsidRPr="0099169B">
        <w:rPr>
          <w:sz w:val="28"/>
          <w:szCs w:val="28"/>
        </w:rPr>
        <w:t xml:space="preserve">пожары на пути следования состава; </w:t>
      </w:r>
    </w:p>
    <w:p w:rsidR="001F46D3" w:rsidRPr="0099169B" w:rsidRDefault="001F46D3" w:rsidP="001F46D3">
      <w:pPr>
        <w:numPr>
          <w:ilvl w:val="0"/>
          <w:numId w:val="67"/>
        </w:numPr>
        <w:ind w:left="1134"/>
        <w:jc w:val="both"/>
        <w:rPr>
          <w:sz w:val="28"/>
          <w:szCs w:val="28"/>
        </w:rPr>
      </w:pPr>
      <w:r w:rsidRPr="0099169B">
        <w:rPr>
          <w:sz w:val="28"/>
          <w:szCs w:val="28"/>
        </w:rPr>
        <w:t xml:space="preserve">нарушения правил железнодорожных перевозок и ошибки диспетчеров; </w:t>
      </w:r>
    </w:p>
    <w:p w:rsidR="001F46D3" w:rsidRPr="0099169B" w:rsidRDefault="001F46D3" w:rsidP="001F46D3">
      <w:pPr>
        <w:numPr>
          <w:ilvl w:val="0"/>
          <w:numId w:val="67"/>
        </w:numPr>
        <w:ind w:left="1134"/>
        <w:jc w:val="both"/>
        <w:rPr>
          <w:sz w:val="28"/>
          <w:szCs w:val="28"/>
        </w:rPr>
      </w:pPr>
      <w:r w:rsidRPr="0099169B">
        <w:rPr>
          <w:sz w:val="28"/>
          <w:szCs w:val="28"/>
        </w:rPr>
        <w:t>нарушение правил пересечения железнодорожных переездов путепроводами и др.</w:t>
      </w:r>
    </w:p>
    <w:p w:rsidR="001F46D3" w:rsidRPr="0099169B" w:rsidRDefault="001F46D3" w:rsidP="001F46D3">
      <w:pPr>
        <w:ind w:firstLine="708"/>
        <w:jc w:val="both"/>
        <w:rPr>
          <w:sz w:val="28"/>
          <w:szCs w:val="28"/>
        </w:rPr>
      </w:pPr>
      <w:r w:rsidRPr="0099169B">
        <w:rPr>
          <w:sz w:val="28"/>
          <w:szCs w:val="28"/>
        </w:rPr>
        <w:t xml:space="preserve">Из общего числа грузовых поездов около 35% перевозят опасные грузы. Наиболее вероятны аварии на участках маневрирования. При анализе выбросов опасных материалов наиболее значимой (со значительным повреждением корпуса) является авария, которая происходит при значительных нагрузках, реализующихся при столкновениях составов или сходе вагонов с рельсов. </w:t>
      </w:r>
    </w:p>
    <w:p w:rsidR="001F46D3" w:rsidRPr="0099169B" w:rsidRDefault="001F46D3" w:rsidP="001F46D3">
      <w:pPr>
        <w:ind w:firstLine="708"/>
        <w:jc w:val="both"/>
        <w:rPr>
          <w:sz w:val="28"/>
          <w:szCs w:val="28"/>
        </w:rPr>
      </w:pPr>
      <w:r w:rsidRPr="0099169B">
        <w:rPr>
          <w:sz w:val="28"/>
          <w:szCs w:val="28"/>
        </w:rPr>
        <w:t>Укрупненные оценки об авариях с различными веществами на тонну перевозимого груза:</w:t>
      </w:r>
    </w:p>
    <w:p w:rsidR="001F46D3" w:rsidRPr="0099169B" w:rsidRDefault="001F46D3" w:rsidP="001F46D3">
      <w:pPr>
        <w:widowControl w:val="0"/>
        <w:numPr>
          <w:ilvl w:val="0"/>
          <w:numId w:val="45"/>
        </w:numPr>
        <w:suppressAutoHyphens/>
        <w:ind w:left="1134"/>
        <w:jc w:val="both"/>
        <w:rPr>
          <w:sz w:val="28"/>
          <w:szCs w:val="28"/>
        </w:rPr>
      </w:pPr>
      <w:r w:rsidRPr="0099169B">
        <w:rPr>
          <w:sz w:val="28"/>
          <w:szCs w:val="28"/>
        </w:rPr>
        <w:t>легковоспламеняющиеся жидкости – 26%;</w:t>
      </w:r>
    </w:p>
    <w:p w:rsidR="001F46D3" w:rsidRPr="0099169B" w:rsidRDefault="001F46D3" w:rsidP="001F46D3">
      <w:pPr>
        <w:widowControl w:val="0"/>
        <w:numPr>
          <w:ilvl w:val="0"/>
          <w:numId w:val="45"/>
        </w:numPr>
        <w:suppressAutoHyphens/>
        <w:ind w:left="1134"/>
        <w:jc w:val="both"/>
        <w:rPr>
          <w:sz w:val="28"/>
          <w:szCs w:val="28"/>
        </w:rPr>
      </w:pPr>
      <w:r w:rsidRPr="0099169B">
        <w:rPr>
          <w:sz w:val="28"/>
          <w:szCs w:val="28"/>
        </w:rPr>
        <w:t>горючие жидкости/невоспламеняющиеся сжатые газы – 22%;</w:t>
      </w:r>
    </w:p>
    <w:p w:rsidR="001F46D3" w:rsidRPr="0099169B" w:rsidRDefault="001F46D3" w:rsidP="001F46D3">
      <w:pPr>
        <w:widowControl w:val="0"/>
        <w:numPr>
          <w:ilvl w:val="0"/>
          <w:numId w:val="45"/>
        </w:numPr>
        <w:suppressAutoHyphens/>
        <w:ind w:left="1134"/>
        <w:jc w:val="both"/>
        <w:rPr>
          <w:sz w:val="28"/>
          <w:szCs w:val="28"/>
        </w:rPr>
      </w:pPr>
      <w:r w:rsidRPr="0099169B">
        <w:rPr>
          <w:sz w:val="28"/>
          <w:szCs w:val="28"/>
        </w:rPr>
        <w:t>воспламеняющиеся сжатые газы – 12%;</w:t>
      </w:r>
    </w:p>
    <w:p w:rsidR="001F46D3" w:rsidRPr="0099169B" w:rsidRDefault="001F46D3" w:rsidP="001F46D3">
      <w:pPr>
        <w:widowControl w:val="0"/>
        <w:numPr>
          <w:ilvl w:val="0"/>
          <w:numId w:val="45"/>
        </w:numPr>
        <w:suppressAutoHyphens/>
        <w:ind w:left="1134"/>
        <w:jc w:val="both"/>
        <w:rPr>
          <w:sz w:val="28"/>
          <w:szCs w:val="28"/>
        </w:rPr>
      </w:pPr>
      <w:r w:rsidRPr="0099169B">
        <w:rPr>
          <w:sz w:val="28"/>
          <w:szCs w:val="28"/>
        </w:rPr>
        <w:t>ядовитые вещества – 3%.</w:t>
      </w:r>
    </w:p>
    <w:p w:rsidR="001F46D3" w:rsidRPr="0099169B" w:rsidRDefault="001F46D3" w:rsidP="001F46D3">
      <w:pPr>
        <w:jc w:val="center"/>
        <w:rPr>
          <w:b/>
          <w:sz w:val="28"/>
          <w:szCs w:val="28"/>
        </w:rPr>
      </w:pPr>
      <w:r w:rsidRPr="0099169B">
        <w:rPr>
          <w:b/>
          <w:sz w:val="28"/>
          <w:szCs w:val="28"/>
        </w:rPr>
        <w:lastRenderedPageBreak/>
        <w:t>Анализ возможных последствий аварий с участием химически опасных веществ</w:t>
      </w:r>
    </w:p>
    <w:p w:rsidR="001F46D3" w:rsidRPr="0099169B" w:rsidRDefault="001F46D3" w:rsidP="001F46D3">
      <w:pPr>
        <w:ind w:firstLine="708"/>
        <w:jc w:val="both"/>
        <w:rPr>
          <w:sz w:val="28"/>
          <w:szCs w:val="28"/>
        </w:rPr>
      </w:pPr>
      <w:r w:rsidRPr="0099169B">
        <w:rPr>
          <w:sz w:val="28"/>
          <w:szCs w:val="28"/>
        </w:rPr>
        <w:t>Все аварийно химически опасные вещества (АХОВ) по характеру воздействия на организм человека подразделяются на группы:</w:t>
      </w:r>
    </w:p>
    <w:p w:rsidR="001F46D3" w:rsidRPr="0099169B" w:rsidRDefault="001F46D3" w:rsidP="001F46D3">
      <w:pPr>
        <w:numPr>
          <w:ilvl w:val="0"/>
          <w:numId w:val="68"/>
        </w:numPr>
        <w:ind w:left="993"/>
        <w:jc w:val="both"/>
        <w:rPr>
          <w:sz w:val="28"/>
          <w:szCs w:val="28"/>
        </w:rPr>
      </w:pPr>
      <w:r w:rsidRPr="0099169B">
        <w:rPr>
          <w:sz w:val="28"/>
          <w:szCs w:val="28"/>
        </w:rPr>
        <w:t>Первая группа – вещества с преимущественно удушающим действием; с выраженным прижигающим действием (хлор, треххлористый фосфор, оксихлорид фосфора); со слабым прижигающим действием (фосген, хлорнитрин, хлорид серы);</w:t>
      </w:r>
    </w:p>
    <w:p w:rsidR="001F46D3" w:rsidRPr="0099169B" w:rsidRDefault="001F46D3" w:rsidP="001F46D3">
      <w:pPr>
        <w:numPr>
          <w:ilvl w:val="0"/>
          <w:numId w:val="68"/>
        </w:numPr>
        <w:ind w:left="993"/>
        <w:jc w:val="both"/>
        <w:rPr>
          <w:sz w:val="28"/>
          <w:szCs w:val="28"/>
        </w:rPr>
      </w:pPr>
      <w:r w:rsidRPr="0099169B">
        <w:rPr>
          <w:sz w:val="28"/>
          <w:szCs w:val="28"/>
        </w:rPr>
        <w:t>Вторая группа – вещества преимущественно общеядовитого действия (оксид углерода, синильная кислота, динитрофен, динитроортокрезон, этиленхлоргидрин, этиленфтортизрин);</w:t>
      </w:r>
    </w:p>
    <w:p w:rsidR="001F46D3" w:rsidRPr="0099169B" w:rsidRDefault="001F46D3" w:rsidP="001F46D3">
      <w:pPr>
        <w:numPr>
          <w:ilvl w:val="0"/>
          <w:numId w:val="68"/>
        </w:numPr>
        <w:ind w:left="993"/>
        <w:jc w:val="both"/>
        <w:rPr>
          <w:sz w:val="28"/>
          <w:szCs w:val="28"/>
        </w:rPr>
      </w:pPr>
      <w:r w:rsidRPr="0099169B">
        <w:rPr>
          <w:sz w:val="28"/>
          <w:szCs w:val="28"/>
        </w:rPr>
        <w:t>Третья группа - вещества, обладающие удушающим и общеядовитым действием: с выраженным прижигающим действием (акрилонитрил), со слабым прижигающим действием (сернистый антидрид, сероводород, оксиды азота);</w:t>
      </w:r>
    </w:p>
    <w:p w:rsidR="001F46D3" w:rsidRPr="0099169B" w:rsidRDefault="001F46D3" w:rsidP="001F46D3">
      <w:pPr>
        <w:numPr>
          <w:ilvl w:val="0"/>
          <w:numId w:val="68"/>
        </w:numPr>
        <w:ind w:left="993"/>
        <w:jc w:val="both"/>
        <w:rPr>
          <w:sz w:val="28"/>
          <w:szCs w:val="28"/>
        </w:rPr>
      </w:pPr>
      <w:r w:rsidRPr="0099169B">
        <w:rPr>
          <w:sz w:val="28"/>
          <w:szCs w:val="28"/>
        </w:rPr>
        <w:t>Четвертая группа – нейротропные яды, вещества, действующие на генерацию (образование), проведение и передачу нервного импульса (сероуглерод, фосфорорганические соединения);</w:t>
      </w:r>
    </w:p>
    <w:p w:rsidR="001F46D3" w:rsidRPr="0099169B" w:rsidRDefault="001F46D3" w:rsidP="001F46D3">
      <w:pPr>
        <w:numPr>
          <w:ilvl w:val="0"/>
          <w:numId w:val="68"/>
        </w:numPr>
        <w:ind w:left="993"/>
        <w:jc w:val="both"/>
        <w:rPr>
          <w:sz w:val="28"/>
          <w:szCs w:val="28"/>
        </w:rPr>
      </w:pPr>
      <w:r w:rsidRPr="0099169B">
        <w:rPr>
          <w:sz w:val="28"/>
          <w:szCs w:val="28"/>
        </w:rPr>
        <w:t>Пятая группа – вещества, обладающие удушающим нейротропным действием (аммиак);</w:t>
      </w:r>
    </w:p>
    <w:p w:rsidR="001F46D3" w:rsidRPr="0099169B" w:rsidRDefault="001F46D3" w:rsidP="001F46D3">
      <w:pPr>
        <w:numPr>
          <w:ilvl w:val="0"/>
          <w:numId w:val="68"/>
        </w:numPr>
        <w:ind w:left="993"/>
        <w:jc w:val="both"/>
        <w:rPr>
          <w:sz w:val="28"/>
          <w:szCs w:val="28"/>
        </w:rPr>
      </w:pPr>
      <w:r w:rsidRPr="0099169B">
        <w:rPr>
          <w:sz w:val="28"/>
          <w:szCs w:val="28"/>
        </w:rPr>
        <w:t>Шестая группа – метаболические яды, (этиленоксид, метилбромид, диметилсульфат).</w:t>
      </w:r>
    </w:p>
    <w:p w:rsidR="001F46D3" w:rsidRPr="0099169B" w:rsidRDefault="001F46D3" w:rsidP="001F46D3">
      <w:pPr>
        <w:ind w:firstLine="708"/>
        <w:jc w:val="both"/>
        <w:rPr>
          <w:sz w:val="28"/>
          <w:szCs w:val="28"/>
        </w:rPr>
      </w:pPr>
      <w:r w:rsidRPr="0099169B">
        <w:rPr>
          <w:sz w:val="28"/>
          <w:szCs w:val="28"/>
        </w:rPr>
        <w:t>В зависимости от физико-химических свойств АХОВ, условий их транспортировки при авариях на транспортных магистралях могут возникнуть чрезвычайные ситуации (ЧС) с химической обстановкой четырех основных типов:</w:t>
      </w:r>
    </w:p>
    <w:p w:rsidR="001F46D3" w:rsidRPr="0099169B" w:rsidRDefault="001F46D3" w:rsidP="001F46D3">
      <w:pPr>
        <w:ind w:firstLine="708"/>
        <w:jc w:val="both"/>
        <w:rPr>
          <w:sz w:val="28"/>
          <w:szCs w:val="28"/>
        </w:rPr>
      </w:pPr>
      <w:r w:rsidRPr="0099169B">
        <w:rPr>
          <w:sz w:val="28"/>
          <w:szCs w:val="28"/>
        </w:rPr>
        <w:t>Первый тип. ЧС возникают в случае мгновенной разгерметизации (взрыве) емкостей или цистерн, содержащих газообразные (под давлением), криогенные перегретые сжиженные АХОВ. При такой ЧС образуется первичное парогазовое или аэрозольное облако с высокой концентрацией АХОВ, распространяющихся по ветру.</w:t>
      </w:r>
    </w:p>
    <w:p w:rsidR="001F46D3" w:rsidRPr="0099169B" w:rsidRDefault="001F46D3" w:rsidP="001F46D3">
      <w:pPr>
        <w:ind w:firstLine="708"/>
        <w:jc w:val="both"/>
        <w:rPr>
          <w:sz w:val="28"/>
          <w:szCs w:val="28"/>
        </w:rPr>
      </w:pPr>
      <w:r w:rsidRPr="0099169B">
        <w:rPr>
          <w:sz w:val="28"/>
          <w:szCs w:val="28"/>
        </w:rPr>
        <w:t>Второй тип. ЧС возникают при аварийных выбросах или проливах, транспортируемых сжиженных ядовитых газов (аммиак, хлор и др.), перегретых летучих токсических жидкостей с температурой кипения ниже температуры окружающей среды (окись этилена, фосген, окислы азота, сернистый ангидрит, синильная кислота и др.). При такой ЧС часть АХОВ (не более 10%) мгновенно испаряется, образуя первичное облако паров смертельной концентрации; другая часть выливается на подстилающую поверхность, постепенно испаряется, образуя вторичное облако с поражающими концентрациями.</w:t>
      </w:r>
    </w:p>
    <w:p w:rsidR="001F46D3" w:rsidRPr="0099169B" w:rsidRDefault="001F46D3" w:rsidP="001F46D3">
      <w:pPr>
        <w:ind w:firstLine="708"/>
        <w:jc w:val="both"/>
        <w:rPr>
          <w:sz w:val="28"/>
          <w:szCs w:val="28"/>
        </w:rPr>
      </w:pPr>
      <w:r w:rsidRPr="0099169B">
        <w:rPr>
          <w:sz w:val="28"/>
          <w:szCs w:val="28"/>
        </w:rPr>
        <w:t xml:space="preserve">Третий тип. ЧС возникают при проливе на подстилающую поверхность значительного количества сжиженных (при изотермическом хранении) или жидких АХОВ с температурой кипения ниже или близкой к температуре окружающей среды (фосген, четырехокись азота и др.), а также при горении </w:t>
      </w:r>
      <w:r w:rsidRPr="0099169B">
        <w:rPr>
          <w:sz w:val="28"/>
          <w:szCs w:val="28"/>
        </w:rPr>
        <w:lastRenderedPageBreak/>
        <w:t>большого количества удобрений (например, нитрофоски) или комовой серы. При этом образуется вторичное облако паров АХОВ с поражающими концентрациями, которое может распространяться на большие расстояния.</w:t>
      </w:r>
    </w:p>
    <w:p w:rsidR="001F46D3" w:rsidRPr="0099169B" w:rsidRDefault="001F46D3" w:rsidP="001F46D3">
      <w:pPr>
        <w:ind w:firstLine="708"/>
        <w:jc w:val="both"/>
        <w:rPr>
          <w:sz w:val="28"/>
          <w:szCs w:val="28"/>
        </w:rPr>
      </w:pPr>
      <w:r w:rsidRPr="0099169B">
        <w:rPr>
          <w:sz w:val="28"/>
          <w:szCs w:val="28"/>
        </w:rPr>
        <w:t>Четвертый тип. ЧС возникают при аварийном выбросе (проливе) значительного количества малолетучих жидких АХОВ, с температурой кипения значительно выше температуры окружающей среды или твердых (несимметричный диметил-гидразин, фенол, сероуглерод, диоксин, соли синильной кислоты). При этом происходит заражение местности (грунта, воды, растительности) в опасных концентрациях.</w:t>
      </w:r>
    </w:p>
    <w:p w:rsidR="001F46D3" w:rsidRPr="0099169B" w:rsidRDefault="001F46D3" w:rsidP="001F46D3">
      <w:pPr>
        <w:ind w:firstLine="708"/>
        <w:jc w:val="both"/>
        <w:rPr>
          <w:sz w:val="28"/>
          <w:szCs w:val="28"/>
        </w:rPr>
      </w:pPr>
      <w:r w:rsidRPr="0099169B">
        <w:rPr>
          <w:sz w:val="28"/>
          <w:szCs w:val="28"/>
        </w:rPr>
        <w:t>Указанные типы химической обстановки при ЧС, особенно второй и третий, могут сопровождаться пожарами и взрывами, что осложняет обстановку, повышает концентрацию поражающих веществ, сопровождается образованием токсичных продуктов горения, увеличивает потери и затрудняет проведение аварийно-спасательных работ.</w:t>
      </w:r>
    </w:p>
    <w:p w:rsidR="001F46D3" w:rsidRPr="0099169B" w:rsidRDefault="001F46D3" w:rsidP="001F46D3">
      <w:pPr>
        <w:ind w:firstLine="708"/>
        <w:jc w:val="both"/>
        <w:rPr>
          <w:sz w:val="28"/>
          <w:szCs w:val="28"/>
        </w:rPr>
      </w:pPr>
      <w:r w:rsidRPr="0099169B">
        <w:rPr>
          <w:sz w:val="28"/>
          <w:szCs w:val="28"/>
        </w:rPr>
        <w:t>Характерными особенностями химически опасных аварий являются внезапность возникновения ЧС, быстрое распространение поражающих факторов (особенно при ЧС с химической обстановкой первого и второго типов), опасность тяжелого массового поражения людей и сельскохозяйственных животных, попавших в зону заражения, необходимость проведения аварийно-спасательных и других неотложных работ в короткие сроки.</w:t>
      </w:r>
    </w:p>
    <w:p w:rsidR="001F46D3" w:rsidRPr="0099169B" w:rsidRDefault="001F46D3" w:rsidP="001F46D3">
      <w:pPr>
        <w:ind w:firstLine="708"/>
        <w:jc w:val="both"/>
        <w:rPr>
          <w:sz w:val="28"/>
          <w:szCs w:val="28"/>
        </w:rPr>
      </w:pPr>
      <w:r w:rsidRPr="0099169B">
        <w:rPr>
          <w:sz w:val="28"/>
          <w:szCs w:val="28"/>
        </w:rPr>
        <w:t>В зависимости от масштабов возможных аварий, количество пораженных людей может изменяться от нескольких десятков человек при минимальной площади зоны действия поражающих факторов до нескольких сотен человек при максимальной площади зоны действия поражающих факторов.</w:t>
      </w:r>
    </w:p>
    <w:p w:rsidR="001F46D3" w:rsidRPr="0099169B" w:rsidRDefault="001F46D3" w:rsidP="001F46D3">
      <w:pPr>
        <w:keepNext/>
        <w:jc w:val="center"/>
        <w:rPr>
          <w:b/>
          <w:i/>
          <w:sz w:val="28"/>
          <w:szCs w:val="28"/>
        </w:rPr>
      </w:pPr>
    </w:p>
    <w:p w:rsidR="001F46D3" w:rsidRPr="0099169B" w:rsidRDefault="001F46D3" w:rsidP="001F46D3">
      <w:pPr>
        <w:keepNext/>
        <w:jc w:val="center"/>
        <w:rPr>
          <w:b/>
          <w:sz w:val="28"/>
          <w:szCs w:val="28"/>
        </w:rPr>
      </w:pPr>
      <w:r w:rsidRPr="0099169B">
        <w:rPr>
          <w:b/>
          <w:sz w:val="28"/>
          <w:szCs w:val="28"/>
        </w:rPr>
        <w:t>Анализ возможных последствий аварий с участием взрывопожароопасных веществ</w:t>
      </w:r>
    </w:p>
    <w:p w:rsidR="001F46D3" w:rsidRPr="0099169B" w:rsidRDefault="001F46D3" w:rsidP="001F46D3">
      <w:pPr>
        <w:ind w:firstLine="708"/>
        <w:jc w:val="both"/>
        <w:rPr>
          <w:sz w:val="28"/>
          <w:szCs w:val="28"/>
        </w:rPr>
      </w:pPr>
      <w:r w:rsidRPr="0099169B">
        <w:rPr>
          <w:sz w:val="28"/>
          <w:szCs w:val="28"/>
        </w:rPr>
        <w:t>Поражающими факторами возможных аварий на железнодорожном транспорте, перевозящем нефтепродукты и СУГ,  могут быть:</w:t>
      </w:r>
    </w:p>
    <w:p w:rsidR="001F46D3" w:rsidRPr="0099169B" w:rsidRDefault="001F46D3" w:rsidP="001F46D3">
      <w:pPr>
        <w:numPr>
          <w:ilvl w:val="0"/>
          <w:numId w:val="69"/>
        </w:numPr>
        <w:ind w:left="1134"/>
        <w:jc w:val="both"/>
        <w:rPr>
          <w:sz w:val="28"/>
          <w:szCs w:val="28"/>
        </w:rPr>
      </w:pPr>
      <w:r w:rsidRPr="0099169B">
        <w:rPr>
          <w:sz w:val="28"/>
          <w:szCs w:val="28"/>
        </w:rPr>
        <w:t>воздушная ударная волна, образующаяся в результате взрывных превращений облаков топливно-воздушных смесей (ТВС);</w:t>
      </w:r>
    </w:p>
    <w:p w:rsidR="001F46D3" w:rsidRPr="0099169B" w:rsidRDefault="001F46D3" w:rsidP="001F46D3">
      <w:pPr>
        <w:numPr>
          <w:ilvl w:val="0"/>
          <w:numId w:val="69"/>
        </w:numPr>
        <w:ind w:left="1134"/>
        <w:jc w:val="both"/>
        <w:rPr>
          <w:sz w:val="28"/>
          <w:szCs w:val="28"/>
        </w:rPr>
      </w:pPr>
      <w:r w:rsidRPr="0099169B">
        <w:rPr>
          <w:sz w:val="28"/>
          <w:szCs w:val="28"/>
        </w:rPr>
        <w:t>тепловое излучение горящих разлитий и огненного шара;</w:t>
      </w:r>
    </w:p>
    <w:p w:rsidR="001F46D3" w:rsidRPr="0099169B" w:rsidRDefault="001F46D3" w:rsidP="001F46D3">
      <w:pPr>
        <w:numPr>
          <w:ilvl w:val="0"/>
          <w:numId w:val="69"/>
        </w:numPr>
        <w:ind w:left="1134"/>
        <w:jc w:val="both"/>
        <w:rPr>
          <w:sz w:val="28"/>
          <w:szCs w:val="28"/>
        </w:rPr>
      </w:pPr>
      <w:r w:rsidRPr="0099169B">
        <w:rPr>
          <w:sz w:val="28"/>
          <w:szCs w:val="28"/>
        </w:rPr>
        <w:t>осколки и обломки оборудования, обломки зданий и сооружений, образующиеся в результате взрывных превращений облаков ТВС.</w:t>
      </w:r>
    </w:p>
    <w:p w:rsidR="001F46D3" w:rsidRPr="0099169B" w:rsidRDefault="001F46D3" w:rsidP="001F46D3">
      <w:pPr>
        <w:ind w:firstLine="708"/>
        <w:jc w:val="both"/>
        <w:rPr>
          <w:sz w:val="28"/>
          <w:szCs w:val="28"/>
        </w:rPr>
      </w:pPr>
      <w:r w:rsidRPr="0099169B">
        <w:rPr>
          <w:sz w:val="28"/>
          <w:szCs w:val="28"/>
        </w:rPr>
        <w:t>Результаты расчета поражающих факторов возможных взрыва ТВС и пожара разлива при разрушении железнодорожной цистерны с бензином приведены на нижеследующих рисунках и в таблице.</w:t>
      </w:r>
    </w:p>
    <w:p w:rsidR="001F46D3" w:rsidRPr="0099169B" w:rsidRDefault="001F46D3" w:rsidP="001F46D3">
      <w:pPr>
        <w:ind w:firstLine="708"/>
        <w:jc w:val="both"/>
        <w:rPr>
          <w:sz w:val="28"/>
          <w:szCs w:val="28"/>
        </w:rPr>
      </w:pPr>
      <w:r w:rsidRPr="0099169B">
        <w:rPr>
          <w:sz w:val="28"/>
          <w:szCs w:val="28"/>
        </w:rPr>
        <w:t>В зависимости от места возможной аварии количество пораженных людей может составить от 1 до 5 человек.</w:t>
      </w:r>
    </w:p>
    <w:p w:rsidR="001F46D3" w:rsidRDefault="001F46D3" w:rsidP="001F46D3">
      <w:pPr>
        <w:ind w:firstLine="708"/>
        <w:jc w:val="center"/>
        <w:rPr>
          <w:i/>
          <w:sz w:val="28"/>
          <w:szCs w:val="28"/>
        </w:rPr>
      </w:pPr>
    </w:p>
    <w:p w:rsidR="00C26EFE" w:rsidRDefault="00C26EFE" w:rsidP="001F46D3">
      <w:pPr>
        <w:ind w:firstLine="708"/>
        <w:jc w:val="center"/>
        <w:rPr>
          <w:i/>
          <w:sz w:val="28"/>
          <w:szCs w:val="28"/>
        </w:rPr>
      </w:pPr>
    </w:p>
    <w:p w:rsidR="001F46D3" w:rsidRPr="0099169B" w:rsidRDefault="001F46D3" w:rsidP="001F46D3">
      <w:pPr>
        <w:ind w:firstLine="708"/>
        <w:jc w:val="center"/>
        <w:rPr>
          <w:b/>
          <w:sz w:val="28"/>
          <w:szCs w:val="28"/>
        </w:rPr>
      </w:pPr>
      <w:r w:rsidRPr="0099169B">
        <w:rPr>
          <w:b/>
          <w:sz w:val="28"/>
          <w:szCs w:val="28"/>
        </w:rPr>
        <w:lastRenderedPageBreak/>
        <w:t>Границы зон действия поражающих факторов взрыва ТВС и пожара разлива при разрушении ж/д цистерны с бензином вместимостью 44,7 т.</w:t>
      </w:r>
    </w:p>
    <w:tbl>
      <w:tblPr>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23"/>
        <w:gridCol w:w="2232"/>
        <w:gridCol w:w="2234"/>
      </w:tblGrid>
      <w:tr w:rsidR="001F46D3" w:rsidRPr="0099169B" w:rsidTr="00BC21D3">
        <w:trPr>
          <w:trHeight w:val="1382"/>
          <w:tblHeader/>
        </w:trPr>
        <w:tc>
          <w:tcPr>
            <w:tcW w:w="2719" w:type="pct"/>
            <w:shd w:val="clear" w:color="auto" w:fill="auto"/>
            <w:vAlign w:val="center"/>
          </w:tcPr>
          <w:p w:rsidR="001F46D3" w:rsidRPr="0099169B" w:rsidRDefault="001F46D3" w:rsidP="00BC21D3">
            <w:pPr>
              <w:keepNext/>
              <w:jc w:val="center"/>
              <w:rPr>
                <w:b/>
                <w:sz w:val="28"/>
                <w:szCs w:val="28"/>
              </w:rPr>
            </w:pPr>
            <w:r w:rsidRPr="0099169B">
              <w:rPr>
                <w:b/>
                <w:sz w:val="28"/>
                <w:szCs w:val="28"/>
              </w:rPr>
              <w:t>Показатели</w:t>
            </w:r>
          </w:p>
        </w:tc>
        <w:tc>
          <w:tcPr>
            <w:tcW w:w="1140" w:type="pct"/>
            <w:shd w:val="clear" w:color="auto" w:fill="auto"/>
          </w:tcPr>
          <w:p w:rsidR="001F46D3" w:rsidRPr="0099169B" w:rsidRDefault="001F46D3" w:rsidP="00BC21D3">
            <w:pPr>
              <w:keepNext/>
              <w:jc w:val="center"/>
              <w:rPr>
                <w:b/>
                <w:sz w:val="28"/>
                <w:szCs w:val="28"/>
              </w:rPr>
            </w:pPr>
            <w:r w:rsidRPr="0099169B">
              <w:rPr>
                <w:b/>
                <w:sz w:val="28"/>
                <w:szCs w:val="28"/>
              </w:rPr>
              <w:t>Избыточное давление взрыва облака ТВС</w:t>
            </w:r>
          </w:p>
        </w:tc>
        <w:tc>
          <w:tcPr>
            <w:tcW w:w="1141" w:type="pct"/>
            <w:shd w:val="clear" w:color="auto" w:fill="auto"/>
          </w:tcPr>
          <w:p w:rsidR="001F46D3" w:rsidRPr="0099169B" w:rsidRDefault="001F46D3" w:rsidP="00BC21D3">
            <w:pPr>
              <w:keepNext/>
              <w:jc w:val="center"/>
              <w:rPr>
                <w:b/>
                <w:sz w:val="28"/>
                <w:szCs w:val="28"/>
              </w:rPr>
            </w:pPr>
            <w:r w:rsidRPr="0099169B">
              <w:rPr>
                <w:b/>
                <w:sz w:val="28"/>
                <w:szCs w:val="28"/>
              </w:rPr>
              <w:t>Тепловое излучение пожара пролива</w:t>
            </w:r>
          </w:p>
        </w:tc>
      </w:tr>
      <w:tr w:rsidR="001F46D3" w:rsidRPr="0099169B" w:rsidTr="00BC21D3">
        <w:trPr>
          <w:trHeight w:val="20"/>
        </w:trPr>
        <w:tc>
          <w:tcPr>
            <w:tcW w:w="2719" w:type="pct"/>
            <w:shd w:val="clear" w:color="auto" w:fill="auto"/>
          </w:tcPr>
          <w:p w:rsidR="001F46D3" w:rsidRPr="0099169B" w:rsidRDefault="001F46D3" w:rsidP="00BC21D3">
            <w:pPr>
              <w:keepNext/>
              <w:jc w:val="both"/>
              <w:rPr>
                <w:sz w:val="28"/>
                <w:szCs w:val="28"/>
              </w:rPr>
            </w:pPr>
            <w:r w:rsidRPr="0099169B">
              <w:rPr>
                <w:sz w:val="28"/>
                <w:szCs w:val="28"/>
              </w:rPr>
              <w:t>Максимальное количество опасного вещества, участвующего в аварии с учетом 90% заполнения цистерны, т</w:t>
            </w:r>
          </w:p>
        </w:tc>
        <w:tc>
          <w:tcPr>
            <w:tcW w:w="1140" w:type="pct"/>
            <w:shd w:val="clear" w:color="auto" w:fill="auto"/>
            <w:vAlign w:val="center"/>
          </w:tcPr>
          <w:p w:rsidR="001F46D3" w:rsidRPr="0099169B" w:rsidRDefault="001F46D3" w:rsidP="00BC21D3">
            <w:pPr>
              <w:keepNext/>
              <w:jc w:val="center"/>
              <w:rPr>
                <w:sz w:val="28"/>
                <w:szCs w:val="28"/>
              </w:rPr>
            </w:pPr>
            <w:r w:rsidRPr="0099169B">
              <w:rPr>
                <w:sz w:val="28"/>
                <w:szCs w:val="28"/>
              </w:rPr>
              <w:t>44,7</w:t>
            </w:r>
          </w:p>
        </w:tc>
        <w:tc>
          <w:tcPr>
            <w:tcW w:w="1141" w:type="pct"/>
            <w:shd w:val="clear" w:color="auto" w:fill="auto"/>
            <w:vAlign w:val="center"/>
          </w:tcPr>
          <w:p w:rsidR="001F46D3" w:rsidRPr="0099169B" w:rsidRDefault="001F46D3" w:rsidP="00BC21D3">
            <w:pPr>
              <w:keepNext/>
              <w:jc w:val="center"/>
              <w:rPr>
                <w:sz w:val="28"/>
                <w:szCs w:val="28"/>
              </w:rPr>
            </w:pPr>
            <w:r w:rsidRPr="0099169B">
              <w:rPr>
                <w:sz w:val="28"/>
                <w:szCs w:val="28"/>
              </w:rPr>
              <w:t>44,7</w:t>
            </w:r>
          </w:p>
        </w:tc>
      </w:tr>
      <w:tr w:rsidR="001F46D3" w:rsidRPr="0099169B" w:rsidTr="00BC21D3">
        <w:trPr>
          <w:trHeight w:val="20"/>
        </w:trPr>
        <w:tc>
          <w:tcPr>
            <w:tcW w:w="2719" w:type="pct"/>
            <w:shd w:val="clear" w:color="auto" w:fill="auto"/>
          </w:tcPr>
          <w:p w:rsidR="001F46D3" w:rsidRPr="0099169B" w:rsidRDefault="001F46D3" w:rsidP="00BC21D3">
            <w:pPr>
              <w:keepNext/>
              <w:jc w:val="both"/>
              <w:rPr>
                <w:sz w:val="28"/>
                <w:szCs w:val="28"/>
              </w:rPr>
            </w:pPr>
            <w:r w:rsidRPr="0099169B">
              <w:rPr>
                <w:sz w:val="28"/>
                <w:szCs w:val="28"/>
              </w:rPr>
              <w:t>Максимальное количество опасного вещества, участвующего в создании поражающих факторов, т</w:t>
            </w:r>
          </w:p>
        </w:tc>
        <w:tc>
          <w:tcPr>
            <w:tcW w:w="1140" w:type="pct"/>
            <w:shd w:val="clear" w:color="auto" w:fill="auto"/>
            <w:vAlign w:val="center"/>
          </w:tcPr>
          <w:p w:rsidR="001F46D3" w:rsidRPr="0099169B" w:rsidRDefault="001F46D3" w:rsidP="00BC21D3">
            <w:pPr>
              <w:keepNext/>
              <w:jc w:val="center"/>
              <w:rPr>
                <w:sz w:val="28"/>
                <w:szCs w:val="28"/>
              </w:rPr>
            </w:pPr>
            <w:r w:rsidRPr="0099169B">
              <w:rPr>
                <w:sz w:val="28"/>
                <w:szCs w:val="28"/>
              </w:rPr>
              <w:t>3</w:t>
            </w:r>
          </w:p>
        </w:tc>
        <w:tc>
          <w:tcPr>
            <w:tcW w:w="1141" w:type="pct"/>
            <w:shd w:val="clear" w:color="auto" w:fill="auto"/>
            <w:vAlign w:val="center"/>
          </w:tcPr>
          <w:p w:rsidR="001F46D3" w:rsidRPr="0099169B" w:rsidRDefault="001F46D3" w:rsidP="00BC21D3">
            <w:pPr>
              <w:keepNext/>
              <w:jc w:val="center"/>
              <w:rPr>
                <w:sz w:val="28"/>
                <w:szCs w:val="28"/>
              </w:rPr>
            </w:pPr>
            <w:r w:rsidRPr="0099169B">
              <w:rPr>
                <w:sz w:val="28"/>
                <w:szCs w:val="28"/>
              </w:rPr>
              <w:t>44,7</w:t>
            </w:r>
          </w:p>
        </w:tc>
      </w:tr>
      <w:tr w:rsidR="001F46D3" w:rsidRPr="0099169B" w:rsidTr="00BC21D3">
        <w:trPr>
          <w:trHeight w:val="20"/>
        </w:trPr>
        <w:tc>
          <w:tcPr>
            <w:tcW w:w="2719" w:type="pct"/>
            <w:shd w:val="clear" w:color="auto" w:fill="auto"/>
          </w:tcPr>
          <w:p w:rsidR="001F46D3" w:rsidRPr="0099169B" w:rsidRDefault="001F46D3" w:rsidP="00BC21D3">
            <w:pPr>
              <w:jc w:val="both"/>
              <w:rPr>
                <w:sz w:val="28"/>
                <w:szCs w:val="28"/>
              </w:rPr>
            </w:pPr>
            <w:r w:rsidRPr="0099169B">
              <w:rPr>
                <w:sz w:val="28"/>
                <w:szCs w:val="28"/>
              </w:rPr>
              <w:t>Граница зоны (м), с избыточным давлением:</w:t>
            </w:r>
          </w:p>
        </w:tc>
        <w:tc>
          <w:tcPr>
            <w:tcW w:w="1140" w:type="pct"/>
            <w:shd w:val="clear" w:color="auto" w:fill="auto"/>
            <w:vAlign w:val="center"/>
          </w:tcPr>
          <w:p w:rsidR="001F46D3" w:rsidRPr="0099169B" w:rsidRDefault="001F46D3" w:rsidP="00BC21D3">
            <w:pPr>
              <w:jc w:val="center"/>
              <w:rPr>
                <w:sz w:val="28"/>
                <w:szCs w:val="28"/>
              </w:rPr>
            </w:pPr>
          </w:p>
        </w:tc>
        <w:tc>
          <w:tcPr>
            <w:tcW w:w="1141" w:type="pct"/>
            <w:shd w:val="clear" w:color="auto" w:fill="auto"/>
            <w:vAlign w:val="center"/>
          </w:tcPr>
          <w:p w:rsidR="001F46D3" w:rsidRPr="0099169B" w:rsidRDefault="001F46D3" w:rsidP="00BC21D3">
            <w:pPr>
              <w:jc w:val="center"/>
              <w:rPr>
                <w:sz w:val="28"/>
                <w:szCs w:val="28"/>
              </w:rPr>
            </w:pPr>
          </w:p>
        </w:tc>
      </w:tr>
      <w:tr w:rsidR="001F46D3" w:rsidRPr="0099169B" w:rsidTr="00BC21D3">
        <w:trPr>
          <w:trHeight w:val="20"/>
        </w:trPr>
        <w:tc>
          <w:tcPr>
            <w:tcW w:w="2719"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ΔР=320 кПа</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21,7</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rPr>
          <w:trHeight w:val="20"/>
        </w:trPr>
        <w:tc>
          <w:tcPr>
            <w:tcW w:w="2719"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ΔР=160 кПа</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30</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rPr>
          <w:trHeight w:val="20"/>
        </w:trPr>
        <w:tc>
          <w:tcPr>
            <w:tcW w:w="2719" w:type="pct"/>
            <w:shd w:val="clear" w:color="auto" w:fill="auto"/>
            <w:vAlign w:val="center"/>
          </w:tcPr>
          <w:p w:rsidR="001F46D3" w:rsidRPr="0099169B" w:rsidRDefault="001F46D3" w:rsidP="00BC21D3">
            <w:pPr>
              <w:ind w:left="-57" w:right="-57" w:firstLine="1191"/>
              <w:jc w:val="center"/>
              <w:rPr>
                <w:sz w:val="28"/>
                <w:szCs w:val="28"/>
              </w:rPr>
            </w:pPr>
            <w:r w:rsidRPr="0099169B">
              <w:rPr>
                <w:sz w:val="28"/>
                <w:szCs w:val="28"/>
              </w:rPr>
              <w:t>ΔР=128 кПа</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33</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rPr>
          <w:trHeight w:val="20"/>
        </w:trPr>
        <w:tc>
          <w:tcPr>
            <w:tcW w:w="2719"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ΔР=96 кПа</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38,3</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rPr>
          <w:trHeight w:val="20"/>
        </w:trPr>
        <w:tc>
          <w:tcPr>
            <w:tcW w:w="2719"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ΔР=80 кПа</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42</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rPr>
          <w:trHeight w:val="20"/>
        </w:trPr>
        <w:tc>
          <w:tcPr>
            <w:tcW w:w="2719"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ΔР=64 кПа</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47,4</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rPr>
          <w:trHeight w:val="20"/>
        </w:trPr>
        <w:tc>
          <w:tcPr>
            <w:tcW w:w="2719"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ΔР=48 кПа</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55,5</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rPr>
          <w:trHeight w:val="20"/>
        </w:trPr>
        <w:tc>
          <w:tcPr>
            <w:tcW w:w="2719"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ΔР=32 кПа</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70,5</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rPr>
          <w:trHeight w:val="20"/>
        </w:trPr>
        <w:tc>
          <w:tcPr>
            <w:tcW w:w="2719"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ΔР=16 кПа</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111</w:t>
            </w:r>
          </w:p>
        </w:tc>
        <w:tc>
          <w:tcPr>
            <w:tcW w:w="1141" w:type="pct"/>
            <w:shd w:val="clear" w:color="auto" w:fill="auto"/>
            <w:vAlign w:val="center"/>
          </w:tcPr>
          <w:p w:rsidR="001F46D3" w:rsidRPr="0099169B" w:rsidRDefault="001F46D3" w:rsidP="00BC21D3">
            <w:pPr>
              <w:jc w:val="center"/>
              <w:rPr>
                <w:sz w:val="28"/>
                <w:szCs w:val="28"/>
              </w:rPr>
            </w:pPr>
          </w:p>
        </w:tc>
      </w:tr>
      <w:tr w:rsidR="001F46D3" w:rsidRPr="0099169B" w:rsidTr="00BC21D3">
        <w:trPr>
          <w:trHeight w:val="20"/>
        </w:trPr>
        <w:tc>
          <w:tcPr>
            <w:tcW w:w="2719"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ΔР=5 кПа (зона расстекления)</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272,5</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rPr>
          <w:trHeight w:val="20"/>
        </w:trPr>
        <w:tc>
          <w:tcPr>
            <w:tcW w:w="2719" w:type="pct"/>
            <w:shd w:val="clear" w:color="auto" w:fill="auto"/>
          </w:tcPr>
          <w:p w:rsidR="001F46D3" w:rsidRPr="0099169B" w:rsidRDefault="001F46D3" w:rsidP="00BC21D3">
            <w:pPr>
              <w:jc w:val="both"/>
              <w:rPr>
                <w:sz w:val="28"/>
                <w:szCs w:val="28"/>
              </w:rPr>
            </w:pPr>
            <w:r w:rsidRPr="0099169B">
              <w:rPr>
                <w:sz w:val="28"/>
                <w:szCs w:val="28"/>
              </w:rPr>
              <w:t>Максимальная площадь пожара разлива, м</w:t>
            </w:r>
            <w:r w:rsidRPr="0099169B">
              <w:rPr>
                <w:sz w:val="28"/>
                <w:szCs w:val="28"/>
                <w:vertAlign w:val="superscript"/>
              </w:rPr>
              <w:t>2</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1218</w:t>
            </w:r>
          </w:p>
        </w:tc>
      </w:tr>
      <w:tr w:rsidR="001F46D3" w:rsidRPr="0099169B" w:rsidTr="00BC21D3">
        <w:trPr>
          <w:trHeight w:val="20"/>
        </w:trPr>
        <w:tc>
          <w:tcPr>
            <w:tcW w:w="2719" w:type="pct"/>
            <w:shd w:val="clear" w:color="auto" w:fill="auto"/>
          </w:tcPr>
          <w:p w:rsidR="001F46D3" w:rsidRPr="0099169B" w:rsidRDefault="001F46D3" w:rsidP="00BC21D3">
            <w:pPr>
              <w:jc w:val="both"/>
              <w:rPr>
                <w:sz w:val="28"/>
                <w:szCs w:val="28"/>
              </w:rPr>
            </w:pPr>
            <w:r w:rsidRPr="0099169B">
              <w:rPr>
                <w:sz w:val="28"/>
                <w:szCs w:val="28"/>
              </w:rPr>
              <w:t>Радиус разлива, м</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19,7</w:t>
            </w:r>
          </w:p>
        </w:tc>
      </w:tr>
      <w:tr w:rsidR="001F46D3" w:rsidRPr="0099169B" w:rsidTr="00BC21D3">
        <w:trPr>
          <w:trHeight w:val="20"/>
        </w:trPr>
        <w:tc>
          <w:tcPr>
            <w:tcW w:w="2719" w:type="pct"/>
            <w:shd w:val="clear" w:color="auto" w:fill="auto"/>
          </w:tcPr>
          <w:p w:rsidR="001F46D3" w:rsidRPr="0099169B" w:rsidRDefault="001F46D3" w:rsidP="00BC21D3">
            <w:pPr>
              <w:jc w:val="both"/>
              <w:rPr>
                <w:sz w:val="28"/>
                <w:szCs w:val="28"/>
              </w:rPr>
            </w:pPr>
            <w:r w:rsidRPr="0099169B">
              <w:rPr>
                <w:sz w:val="28"/>
                <w:szCs w:val="28"/>
              </w:rPr>
              <w:t>Возгорание древесины через 10 мин (q=14 кВт/м</w:t>
            </w:r>
            <w:r w:rsidRPr="0099169B">
              <w:rPr>
                <w:sz w:val="28"/>
                <w:szCs w:val="28"/>
                <w:vertAlign w:val="superscript"/>
              </w:rPr>
              <w:t>2</w:t>
            </w:r>
            <w:r w:rsidRPr="0099169B">
              <w:rPr>
                <w:sz w:val="28"/>
                <w:szCs w:val="28"/>
              </w:rPr>
              <w:t>):</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25,3</w:t>
            </w:r>
          </w:p>
        </w:tc>
      </w:tr>
      <w:tr w:rsidR="001F46D3" w:rsidRPr="0099169B" w:rsidTr="00BC21D3">
        <w:trPr>
          <w:trHeight w:val="20"/>
        </w:trPr>
        <w:tc>
          <w:tcPr>
            <w:tcW w:w="2719" w:type="pct"/>
            <w:shd w:val="clear" w:color="auto" w:fill="auto"/>
          </w:tcPr>
          <w:p w:rsidR="001F46D3" w:rsidRPr="0099169B" w:rsidRDefault="001F46D3" w:rsidP="00BC21D3">
            <w:pPr>
              <w:jc w:val="both"/>
              <w:rPr>
                <w:sz w:val="28"/>
                <w:szCs w:val="28"/>
              </w:rPr>
            </w:pPr>
            <w:r w:rsidRPr="0099169B">
              <w:rPr>
                <w:sz w:val="28"/>
                <w:szCs w:val="28"/>
              </w:rPr>
              <w:t>Появление ожогов 1-й степени через 15-20 с, 2-й степени через 30-40 с (q=7 кВт/м</w:t>
            </w:r>
            <w:r w:rsidRPr="0099169B">
              <w:rPr>
                <w:sz w:val="28"/>
                <w:szCs w:val="28"/>
                <w:vertAlign w:val="superscript"/>
              </w:rPr>
              <w:t>2</w:t>
            </w:r>
            <w:r w:rsidRPr="0099169B">
              <w:rPr>
                <w:sz w:val="28"/>
                <w:szCs w:val="28"/>
              </w:rPr>
              <w:t>):</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35,4</w:t>
            </w:r>
          </w:p>
        </w:tc>
      </w:tr>
      <w:tr w:rsidR="001F46D3" w:rsidRPr="0099169B" w:rsidTr="00BC21D3">
        <w:trPr>
          <w:trHeight w:val="20"/>
        </w:trPr>
        <w:tc>
          <w:tcPr>
            <w:tcW w:w="2719" w:type="pct"/>
            <w:shd w:val="clear" w:color="auto" w:fill="auto"/>
          </w:tcPr>
          <w:p w:rsidR="001F46D3" w:rsidRPr="0099169B" w:rsidRDefault="001F46D3" w:rsidP="00BC21D3">
            <w:pPr>
              <w:jc w:val="both"/>
              <w:rPr>
                <w:sz w:val="28"/>
                <w:szCs w:val="28"/>
              </w:rPr>
            </w:pPr>
            <w:r w:rsidRPr="0099169B">
              <w:rPr>
                <w:sz w:val="28"/>
                <w:szCs w:val="28"/>
              </w:rPr>
              <w:t>Безопасно для человека в брезентовой одежде (q=4,2 кВт/м</w:t>
            </w:r>
            <w:r w:rsidRPr="0099169B">
              <w:rPr>
                <w:sz w:val="28"/>
                <w:szCs w:val="28"/>
                <w:vertAlign w:val="superscript"/>
              </w:rPr>
              <w:t>2</w:t>
            </w:r>
            <w:r w:rsidRPr="0099169B">
              <w:rPr>
                <w:sz w:val="28"/>
                <w:szCs w:val="28"/>
              </w:rPr>
              <w:t>):</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44,7</w:t>
            </w:r>
          </w:p>
        </w:tc>
      </w:tr>
      <w:tr w:rsidR="001F46D3" w:rsidRPr="0099169B" w:rsidTr="00BC21D3">
        <w:trPr>
          <w:trHeight w:val="20"/>
        </w:trPr>
        <w:tc>
          <w:tcPr>
            <w:tcW w:w="2719" w:type="pct"/>
            <w:shd w:val="clear" w:color="auto" w:fill="auto"/>
          </w:tcPr>
          <w:p w:rsidR="001F46D3" w:rsidRPr="0099169B" w:rsidRDefault="001F46D3" w:rsidP="00BC21D3">
            <w:pPr>
              <w:jc w:val="both"/>
              <w:rPr>
                <w:sz w:val="28"/>
                <w:szCs w:val="28"/>
              </w:rPr>
            </w:pPr>
            <w:r w:rsidRPr="0099169B">
              <w:rPr>
                <w:sz w:val="28"/>
                <w:szCs w:val="28"/>
              </w:rPr>
              <w:t>Без негативных последствий в течение длительного времени (q=1,4 кВт/м</w:t>
            </w:r>
            <w:r w:rsidRPr="0099169B">
              <w:rPr>
                <w:sz w:val="28"/>
                <w:szCs w:val="28"/>
                <w:vertAlign w:val="superscript"/>
              </w:rPr>
              <w:t>2</w:t>
            </w:r>
            <w:r w:rsidRPr="0099169B">
              <w:rPr>
                <w:sz w:val="28"/>
                <w:szCs w:val="28"/>
              </w:rPr>
              <w:t>):</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69,9</w:t>
            </w:r>
          </w:p>
        </w:tc>
      </w:tr>
    </w:tbl>
    <w:p w:rsidR="001F46D3" w:rsidRPr="0099169B" w:rsidRDefault="001F46D3" w:rsidP="001F46D3">
      <w:pPr>
        <w:ind w:firstLine="708"/>
        <w:jc w:val="both"/>
        <w:rPr>
          <w:sz w:val="28"/>
          <w:szCs w:val="28"/>
        </w:rPr>
      </w:pPr>
    </w:p>
    <w:p w:rsidR="001F46D3" w:rsidRPr="0099169B" w:rsidRDefault="001F46D3" w:rsidP="001F46D3">
      <w:pPr>
        <w:ind w:firstLine="708"/>
        <w:jc w:val="both"/>
        <w:rPr>
          <w:sz w:val="28"/>
          <w:szCs w:val="28"/>
        </w:rPr>
      </w:pPr>
      <w:r w:rsidRPr="0099169B">
        <w:rPr>
          <w:sz w:val="28"/>
          <w:szCs w:val="28"/>
        </w:rPr>
        <w:t>Зоны возможных сильных разрушений, границы которых определяются величиной избыточного давления 50 кПа, составляют 54,2м.</w:t>
      </w:r>
    </w:p>
    <w:p w:rsidR="001F46D3" w:rsidRPr="0099169B" w:rsidRDefault="001F46D3" w:rsidP="001F46D3">
      <w:pPr>
        <w:ind w:firstLine="708"/>
        <w:jc w:val="both"/>
        <w:rPr>
          <w:sz w:val="28"/>
          <w:szCs w:val="28"/>
        </w:rPr>
      </w:pPr>
      <w:r w:rsidRPr="0099169B">
        <w:rPr>
          <w:sz w:val="28"/>
          <w:szCs w:val="28"/>
        </w:rPr>
        <w:lastRenderedPageBreak/>
        <w:t>Результаты расчета поражающих факторов возможных взрыва ТВС, огненного шара и пожара разлива при разрушении ж/д цистерны с СУГ приведены в таблице.</w:t>
      </w:r>
    </w:p>
    <w:p w:rsidR="001F46D3" w:rsidRPr="0099169B" w:rsidRDefault="001F46D3" w:rsidP="001F46D3">
      <w:pPr>
        <w:ind w:firstLine="708"/>
        <w:jc w:val="both"/>
        <w:rPr>
          <w:sz w:val="28"/>
          <w:szCs w:val="28"/>
        </w:rPr>
      </w:pPr>
      <w:r w:rsidRPr="0099169B">
        <w:rPr>
          <w:sz w:val="28"/>
          <w:szCs w:val="28"/>
        </w:rPr>
        <w:t>В зависимости от места возможной аварии количество пораженных людей может составить от 1 до 10 человек.</w:t>
      </w:r>
    </w:p>
    <w:p w:rsidR="001F46D3" w:rsidRPr="0099169B" w:rsidRDefault="001F46D3" w:rsidP="001F46D3">
      <w:pPr>
        <w:ind w:firstLine="708"/>
        <w:jc w:val="both"/>
        <w:rPr>
          <w:sz w:val="28"/>
          <w:szCs w:val="28"/>
        </w:rPr>
      </w:pPr>
    </w:p>
    <w:p w:rsidR="001F46D3" w:rsidRPr="0099169B" w:rsidRDefault="001F46D3" w:rsidP="001F46D3">
      <w:pPr>
        <w:jc w:val="center"/>
        <w:rPr>
          <w:b/>
          <w:sz w:val="28"/>
          <w:szCs w:val="28"/>
        </w:rPr>
      </w:pPr>
      <w:r w:rsidRPr="0099169B">
        <w:rPr>
          <w:b/>
          <w:sz w:val="28"/>
          <w:szCs w:val="28"/>
        </w:rPr>
        <w:t>Границы зон действия поражающих факторов взрыва, огненного шара и пожара разлива при разрушении ж/д цистерны с СУГ вместимостью 35,25 т.</w:t>
      </w: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5"/>
        <w:gridCol w:w="1891"/>
        <w:gridCol w:w="1891"/>
        <w:gridCol w:w="1889"/>
      </w:tblGrid>
      <w:tr w:rsidR="001F46D3" w:rsidRPr="0099169B" w:rsidTr="00BC21D3">
        <w:trPr>
          <w:trHeight w:hRule="exact" w:val="775"/>
          <w:tblHeader/>
        </w:trPr>
        <w:tc>
          <w:tcPr>
            <w:tcW w:w="2163" w:type="pct"/>
            <w:shd w:val="clear" w:color="auto" w:fill="auto"/>
            <w:vAlign w:val="center"/>
          </w:tcPr>
          <w:p w:rsidR="001F46D3" w:rsidRPr="0099169B" w:rsidRDefault="001F46D3" w:rsidP="00BC21D3">
            <w:pPr>
              <w:jc w:val="center"/>
              <w:rPr>
                <w:b/>
                <w:sz w:val="28"/>
                <w:szCs w:val="28"/>
              </w:rPr>
            </w:pPr>
            <w:r w:rsidRPr="0099169B">
              <w:rPr>
                <w:b/>
                <w:sz w:val="28"/>
                <w:szCs w:val="28"/>
              </w:rPr>
              <w:t>Показатели</w:t>
            </w:r>
          </w:p>
        </w:tc>
        <w:tc>
          <w:tcPr>
            <w:tcW w:w="946" w:type="pct"/>
            <w:shd w:val="clear" w:color="auto" w:fill="auto"/>
          </w:tcPr>
          <w:p w:rsidR="001F46D3" w:rsidRPr="0099169B" w:rsidRDefault="001F46D3" w:rsidP="00BC21D3">
            <w:pPr>
              <w:jc w:val="center"/>
              <w:rPr>
                <w:b/>
                <w:sz w:val="28"/>
                <w:szCs w:val="28"/>
              </w:rPr>
            </w:pPr>
            <w:r w:rsidRPr="0099169B">
              <w:rPr>
                <w:b/>
                <w:sz w:val="28"/>
                <w:szCs w:val="28"/>
              </w:rPr>
              <w:t>Избыточное давление взрыва облака ТВС</w:t>
            </w:r>
          </w:p>
        </w:tc>
        <w:tc>
          <w:tcPr>
            <w:tcW w:w="946" w:type="pct"/>
            <w:shd w:val="clear" w:color="auto" w:fill="auto"/>
          </w:tcPr>
          <w:p w:rsidR="001F46D3" w:rsidRPr="0099169B" w:rsidRDefault="001F46D3" w:rsidP="00BC21D3">
            <w:pPr>
              <w:jc w:val="center"/>
              <w:rPr>
                <w:b/>
                <w:sz w:val="28"/>
                <w:szCs w:val="28"/>
              </w:rPr>
            </w:pPr>
            <w:r w:rsidRPr="0099169B">
              <w:rPr>
                <w:b/>
                <w:sz w:val="28"/>
                <w:szCs w:val="28"/>
              </w:rPr>
              <w:t>Тепловое излучение огненного шара</w:t>
            </w:r>
          </w:p>
        </w:tc>
        <w:tc>
          <w:tcPr>
            <w:tcW w:w="946" w:type="pct"/>
            <w:shd w:val="clear" w:color="auto" w:fill="auto"/>
          </w:tcPr>
          <w:p w:rsidR="001F46D3" w:rsidRPr="0099169B" w:rsidRDefault="001F46D3" w:rsidP="00BC21D3">
            <w:pPr>
              <w:jc w:val="center"/>
              <w:rPr>
                <w:b/>
                <w:sz w:val="28"/>
                <w:szCs w:val="28"/>
              </w:rPr>
            </w:pPr>
            <w:r w:rsidRPr="0099169B">
              <w:rPr>
                <w:b/>
                <w:sz w:val="28"/>
                <w:szCs w:val="28"/>
              </w:rPr>
              <w:t>Тепловое излучение пожара пролива</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Максимальное количество опасного вещества, участвующего в аварии с учетом 90% заполнения цистерны, т</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35,25</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35,25</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35,25</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Максимальное количество опасного вещества, участвующего в создании поражающих факторов, т</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35,25</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21,15</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35,25</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Граница зоны (м), с избыточным давлением:</w:t>
            </w:r>
          </w:p>
        </w:tc>
        <w:tc>
          <w:tcPr>
            <w:tcW w:w="946" w:type="pct"/>
            <w:shd w:val="clear" w:color="auto" w:fill="auto"/>
            <w:vAlign w:val="center"/>
          </w:tcPr>
          <w:p w:rsidR="001F46D3" w:rsidRPr="0099169B" w:rsidRDefault="001F46D3" w:rsidP="00BC21D3">
            <w:pPr>
              <w:jc w:val="center"/>
              <w:rPr>
                <w:sz w:val="28"/>
                <w:szCs w:val="28"/>
              </w:rPr>
            </w:pPr>
          </w:p>
        </w:tc>
        <w:tc>
          <w:tcPr>
            <w:tcW w:w="946" w:type="pct"/>
            <w:shd w:val="clear" w:color="auto" w:fill="auto"/>
            <w:vAlign w:val="center"/>
          </w:tcPr>
          <w:p w:rsidR="001F46D3" w:rsidRPr="0099169B" w:rsidRDefault="001F46D3" w:rsidP="00BC21D3">
            <w:pPr>
              <w:jc w:val="center"/>
              <w:rPr>
                <w:sz w:val="28"/>
                <w:szCs w:val="28"/>
              </w:rPr>
            </w:pPr>
          </w:p>
        </w:tc>
        <w:tc>
          <w:tcPr>
            <w:tcW w:w="946" w:type="pct"/>
            <w:shd w:val="clear" w:color="auto" w:fill="auto"/>
            <w:vAlign w:val="center"/>
          </w:tcPr>
          <w:p w:rsidR="001F46D3" w:rsidRPr="0099169B" w:rsidRDefault="001F46D3" w:rsidP="00BC21D3">
            <w:pPr>
              <w:jc w:val="center"/>
              <w:rPr>
                <w:sz w:val="28"/>
                <w:szCs w:val="28"/>
              </w:rPr>
            </w:pP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ΔР=320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50,0</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ΔР=160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68,4</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ΔР=128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76,1</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ΔР=96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87,8</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ΔР=80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96,4</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ΔР=64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108,5</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ΔР=48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127,2</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ΔР=32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161,6</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ΔР=16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254,0</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ΔР=5 кПа (зона расстекления)</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622</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tcPr>
          <w:p w:rsidR="001F46D3" w:rsidRPr="0099169B" w:rsidRDefault="001F46D3" w:rsidP="00BC21D3">
            <w:pPr>
              <w:rPr>
                <w:sz w:val="28"/>
                <w:szCs w:val="28"/>
              </w:rPr>
            </w:pPr>
            <w:r w:rsidRPr="0099169B">
              <w:rPr>
                <w:sz w:val="28"/>
                <w:szCs w:val="28"/>
              </w:rPr>
              <w:t>Эффективный диаметр "огненного шара", м</w:t>
            </w:r>
          </w:p>
        </w:tc>
        <w:tc>
          <w:tcPr>
            <w:tcW w:w="946" w:type="pct"/>
            <w:shd w:val="clear" w:color="auto" w:fill="auto"/>
            <w:vAlign w:val="center"/>
          </w:tcPr>
          <w:p w:rsidR="001F46D3" w:rsidRPr="0099169B" w:rsidRDefault="001F46D3" w:rsidP="00BC21D3">
            <w:pPr>
              <w:jc w:val="center"/>
              <w:rPr>
                <w:sz w:val="28"/>
                <w:szCs w:val="28"/>
              </w:rPr>
            </w:pP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138,4</w:t>
            </w:r>
          </w:p>
        </w:tc>
        <w:tc>
          <w:tcPr>
            <w:tcW w:w="946" w:type="pct"/>
            <w:shd w:val="clear" w:color="auto" w:fill="auto"/>
            <w:vAlign w:val="center"/>
          </w:tcPr>
          <w:p w:rsidR="001F46D3" w:rsidRPr="0099169B" w:rsidRDefault="001F46D3" w:rsidP="00BC21D3">
            <w:pPr>
              <w:jc w:val="center"/>
              <w:rPr>
                <w:sz w:val="28"/>
                <w:szCs w:val="28"/>
              </w:rPr>
            </w:pPr>
          </w:p>
        </w:tc>
      </w:tr>
      <w:tr w:rsidR="001F46D3" w:rsidRPr="0099169B" w:rsidTr="00BC21D3">
        <w:tc>
          <w:tcPr>
            <w:tcW w:w="2163" w:type="pct"/>
            <w:shd w:val="clear" w:color="auto" w:fill="auto"/>
          </w:tcPr>
          <w:p w:rsidR="001F46D3" w:rsidRPr="0099169B" w:rsidRDefault="001F46D3" w:rsidP="00BC21D3">
            <w:pPr>
              <w:rPr>
                <w:sz w:val="28"/>
                <w:szCs w:val="28"/>
              </w:rPr>
            </w:pPr>
            <w:r w:rsidRPr="0099169B">
              <w:rPr>
                <w:sz w:val="28"/>
                <w:szCs w:val="28"/>
              </w:rPr>
              <w:t>Высота центра "огненного шара", м</w:t>
            </w:r>
          </w:p>
        </w:tc>
        <w:tc>
          <w:tcPr>
            <w:tcW w:w="946" w:type="pct"/>
            <w:shd w:val="clear" w:color="auto" w:fill="auto"/>
            <w:vAlign w:val="center"/>
          </w:tcPr>
          <w:p w:rsidR="001F46D3" w:rsidRPr="0099169B" w:rsidRDefault="001F46D3" w:rsidP="00BC21D3">
            <w:pPr>
              <w:jc w:val="center"/>
              <w:rPr>
                <w:sz w:val="28"/>
                <w:szCs w:val="28"/>
              </w:rPr>
            </w:pP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69,2</w:t>
            </w:r>
          </w:p>
        </w:tc>
        <w:tc>
          <w:tcPr>
            <w:tcW w:w="946" w:type="pct"/>
            <w:shd w:val="clear" w:color="auto" w:fill="auto"/>
            <w:vAlign w:val="center"/>
          </w:tcPr>
          <w:p w:rsidR="001F46D3" w:rsidRPr="0099169B" w:rsidRDefault="001F46D3" w:rsidP="00BC21D3">
            <w:pPr>
              <w:jc w:val="center"/>
              <w:rPr>
                <w:sz w:val="28"/>
                <w:szCs w:val="28"/>
              </w:rPr>
            </w:pPr>
          </w:p>
        </w:tc>
      </w:tr>
      <w:tr w:rsidR="001F46D3" w:rsidRPr="0099169B" w:rsidTr="00BC21D3">
        <w:tc>
          <w:tcPr>
            <w:tcW w:w="2163" w:type="pct"/>
            <w:shd w:val="clear" w:color="auto" w:fill="auto"/>
          </w:tcPr>
          <w:p w:rsidR="001F46D3" w:rsidRPr="0099169B" w:rsidRDefault="001F46D3" w:rsidP="00BC21D3">
            <w:pPr>
              <w:rPr>
                <w:sz w:val="28"/>
                <w:szCs w:val="28"/>
              </w:rPr>
            </w:pPr>
            <w:r w:rsidRPr="0099169B">
              <w:rPr>
                <w:sz w:val="28"/>
                <w:szCs w:val="28"/>
              </w:rPr>
              <w:t>Время существования "огненного шара", с</w:t>
            </w:r>
          </w:p>
        </w:tc>
        <w:tc>
          <w:tcPr>
            <w:tcW w:w="946" w:type="pct"/>
            <w:shd w:val="clear" w:color="auto" w:fill="auto"/>
            <w:vAlign w:val="center"/>
          </w:tcPr>
          <w:p w:rsidR="001F46D3" w:rsidRPr="0099169B" w:rsidRDefault="001F46D3" w:rsidP="00BC21D3">
            <w:pPr>
              <w:jc w:val="center"/>
              <w:rPr>
                <w:sz w:val="28"/>
                <w:szCs w:val="28"/>
              </w:rPr>
            </w:pP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18,8</w:t>
            </w:r>
          </w:p>
        </w:tc>
        <w:tc>
          <w:tcPr>
            <w:tcW w:w="946" w:type="pct"/>
            <w:shd w:val="clear" w:color="auto" w:fill="auto"/>
            <w:vAlign w:val="center"/>
          </w:tcPr>
          <w:p w:rsidR="001F46D3" w:rsidRPr="0099169B" w:rsidRDefault="001F46D3" w:rsidP="00BC21D3">
            <w:pPr>
              <w:jc w:val="center"/>
              <w:rPr>
                <w:sz w:val="28"/>
                <w:szCs w:val="28"/>
              </w:rPr>
            </w:pP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Максимальная площадь пожара разлива, м</w:t>
            </w:r>
            <w:r w:rsidRPr="0099169B">
              <w:rPr>
                <w:sz w:val="28"/>
                <w:szCs w:val="28"/>
                <w:vertAlign w:val="superscript"/>
              </w:rPr>
              <w:t>2</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1332</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Радиус разлива, м</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20,6</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 xml:space="preserve">Возгорание древесины через 10 </w:t>
            </w:r>
            <w:r w:rsidRPr="0099169B">
              <w:rPr>
                <w:sz w:val="28"/>
                <w:szCs w:val="28"/>
              </w:rPr>
              <w:lastRenderedPageBreak/>
              <w:t>мин (q=14 кВт/м</w:t>
            </w:r>
            <w:r w:rsidRPr="0099169B">
              <w:rPr>
                <w:sz w:val="28"/>
                <w:szCs w:val="28"/>
                <w:vertAlign w:val="superscript"/>
              </w:rPr>
              <w:t>2</w:t>
            </w: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lastRenderedPageBreak/>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227</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45,0</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lastRenderedPageBreak/>
              <w:t>Появление ожогов 1-й степени через 15-20 с, 2-й степени через 30-40 с (q=7 кВт/м</w:t>
            </w:r>
            <w:r w:rsidRPr="0099169B">
              <w:rPr>
                <w:sz w:val="28"/>
                <w:szCs w:val="28"/>
                <w:vertAlign w:val="superscript"/>
              </w:rPr>
              <w:t>2</w:t>
            </w: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300</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62,4</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Безопасно для человека в брезентовой одежде (q=4,2 кВт/м</w:t>
            </w:r>
            <w:r w:rsidRPr="0099169B">
              <w:rPr>
                <w:sz w:val="28"/>
                <w:szCs w:val="28"/>
                <w:vertAlign w:val="superscript"/>
              </w:rPr>
              <w:t>2</w:t>
            </w: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360,6</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77,5</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Без негативных последствий в течение длительного времени (q=1,4 кВт/м</w:t>
            </w:r>
            <w:r w:rsidRPr="0099169B">
              <w:rPr>
                <w:sz w:val="28"/>
                <w:szCs w:val="28"/>
                <w:vertAlign w:val="superscript"/>
              </w:rPr>
              <w:t>2</w:t>
            </w: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519,0</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117,7</w:t>
            </w:r>
          </w:p>
        </w:tc>
      </w:tr>
    </w:tbl>
    <w:p w:rsidR="001F46D3" w:rsidRPr="0099169B" w:rsidRDefault="001F46D3" w:rsidP="001F46D3">
      <w:pPr>
        <w:tabs>
          <w:tab w:val="left" w:pos="-2127"/>
        </w:tabs>
        <w:autoSpaceDE w:val="0"/>
        <w:autoSpaceDN w:val="0"/>
        <w:adjustRightInd w:val="0"/>
        <w:spacing w:line="360" w:lineRule="auto"/>
        <w:ind w:right="-30" w:firstLine="709"/>
        <w:jc w:val="both"/>
        <w:rPr>
          <w:color w:val="000000"/>
          <w:sz w:val="28"/>
          <w:szCs w:val="28"/>
        </w:rPr>
      </w:pPr>
    </w:p>
    <w:p w:rsidR="001F46D3" w:rsidRPr="0099169B" w:rsidRDefault="001F46D3" w:rsidP="001F46D3">
      <w:pPr>
        <w:ind w:firstLine="708"/>
        <w:jc w:val="both"/>
        <w:rPr>
          <w:sz w:val="28"/>
          <w:szCs w:val="28"/>
        </w:rPr>
      </w:pPr>
      <w:r w:rsidRPr="0099169B">
        <w:rPr>
          <w:sz w:val="28"/>
          <w:szCs w:val="28"/>
        </w:rPr>
        <w:t>Зоны возможных сильных разрушений, границы которых определяются величиной избыточного давления 50 кПа, составляют 124,3м.</w:t>
      </w:r>
    </w:p>
    <w:p w:rsidR="001F46D3" w:rsidRPr="0099169B" w:rsidRDefault="001F46D3" w:rsidP="001F46D3">
      <w:pPr>
        <w:ind w:firstLine="708"/>
        <w:jc w:val="both"/>
        <w:rPr>
          <w:sz w:val="28"/>
          <w:szCs w:val="28"/>
          <w:u w:val="single"/>
        </w:rPr>
      </w:pPr>
    </w:p>
    <w:p w:rsidR="001F46D3" w:rsidRPr="0099169B" w:rsidRDefault="001F46D3" w:rsidP="001F46D3">
      <w:pPr>
        <w:jc w:val="center"/>
        <w:rPr>
          <w:b/>
          <w:sz w:val="28"/>
          <w:szCs w:val="28"/>
        </w:rPr>
      </w:pPr>
      <w:r w:rsidRPr="0099169B">
        <w:rPr>
          <w:b/>
          <w:sz w:val="28"/>
          <w:szCs w:val="28"/>
        </w:rPr>
        <w:t>Аварии на коммунальных системах жизнеобеспечения</w:t>
      </w:r>
    </w:p>
    <w:p w:rsidR="001F46D3" w:rsidRPr="0099169B" w:rsidRDefault="001F46D3" w:rsidP="001F46D3">
      <w:pPr>
        <w:ind w:firstLine="709"/>
        <w:jc w:val="both"/>
        <w:rPr>
          <w:sz w:val="28"/>
          <w:szCs w:val="28"/>
        </w:rPr>
      </w:pPr>
      <w:r w:rsidRPr="0099169B">
        <w:rPr>
          <w:sz w:val="28"/>
          <w:szCs w:val="28"/>
        </w:rPr>
        <w:t xml:space="preserve">При авариях на сетях электроснабжения, теплоснабжения, водоснабжения и канализации будет нарушена нормальная жизнедеятельность населения. </w:t>
      </w:r>
    </w:p>
    <w:p w:rsidR="001F46D3" w:rsidRPr="0099169B" w:rsidRDefault="001F46D3" w:rsidP="001F46D3">
      <w:pPr>
        <w:ind w:firstLine="709"/>
        <w:jc w:val="both"/>
        <w:rPr>
          <w:sz w:val="28"/>
          <w:szCs w:val="28"/>
        </w:rPr>
      </w:pPr>
      <w:r w:rsidRPr="0099169B">
        <w:rPr>
          <w:i/>
          <w:iCs/>
          <w:sz w:val="28"/>
          <w:szCs w:val="28"/>
        </w:rPr>
        <w:t>Водоснабжение</w:t>
      </w:r>
      <w:r w:rsidRPr="0099169B">
        <w:rPr>
          <w:sz w:val="28"/>
          <w:szCs w:val="28"/>
        </w:rPr>
        <w:t xml:space="preserve">. В сельских населенных пунктах очень высок процент износа сетей,  насосных станций и водонапорных башен. Отказ любого из этих объектов приводит к прекращению подачи воды. Чаще всего ввиду ограниченности заложенного бюджета поселения устранение подобных аварий может откладываться на неопределенный срок.   </w:t>
      </w:r>
    </w:p>
    <w:p w:rsidR="001F46D3" w:rsidRPr="0099169B" w:rsidRDefault="001F46D3" w:rsidP="001F46D3">
      <w:pPr>
        <w:ind w:firstLine="709"/>
        <w:jc w:val="both"/>
        <w:rPr>
          <w:sz w:val="28"/>
          <w:szCs w:val="28"/>
        </w:rPr>
      </w:pPr>
      <w:r w:rsidRPr="0099169B">
        <w:rPr>
          <w:i/>
          <w:iCs/>
          <w:sz w:val="28"/>
          <w:szCs w:val="28"/>
        </w:rPr>
        <w:t>Электроснабжение</w:t>
      </w:r>
      <w:r w:rsidRPr="0099169B">
        <w:rPr>
          <w:sz w:val="28"/>
          <w:szCs w:val="28"/>
        </w:rPr>
        <w:t>. Поскольку нарушение подачи электроэнергии чаще всего связано с обрывом проводов, устранение неполадок не сильно влияет на жизнеобеспечение населения, тогда как на предприятиях и социальных объектах имеются резервные источники энергии.</w:t>
      </w:r>
    </w:p>
    <w:p w:rsidR="001F46D3" w:rsidRPr="0099169B" w:rsidRDefault="001F46D3" w:rsidP="001F46D3">
      <w:pPr>
        <w:ind w:firstLine="709"/>
        <w:jc w:val="both"/>
        <w:rPr>
          <w:sz w:val="28"/>
          <w:szCs w:val="28"/>
        </w:rPr>
      </w:pPr>
      <w:r w:rsidRPr="0099169B">
        <w:rPr>
          <w:i/>
          <w:iCs/>
          <w:sz w:val="28"/>
          <w:szCs w:val="28"/>
        </w:rPr>
        <w:t xml:space="preserve">Теплоснабжение. </w:t>
      </w:r>
      <w:r w:rsidRPr="0099169B">
        <w:rPr>
          <w:sz w:val="28"/>
          <w:szCs w:val="28"/>
        </w:rPr>
        <w:t xml:space="preserve">Поскольку  в сельских населенных пунктах, в основном, используются индивидуальные газовые приборы отопления, наибольшая угроза представляется для социальных объектов. </w:t>
      </w:r>
    </w:p>
    <w:p w:rsidR="001F46D3" w:rsidRPr="0099169B" w:rsidRDefault="001F46D3" w:rsidP="001F46D3">
      <w:pPr>
        <w:ind w:firstLine="708"/>
        <w:jc w:val="center"/>
        <w:rPr>
          <w:sz w:val="28"/>
          <w:szCs w:val="28"/>
        </w:rPr>
      </w:pPr>
    </w:p>
    <w:p w:rsidR="001F46D3" w:rsidRPr="0099169B" w:rsidRDefault="001F46D3" w:rsidP="001F46D3">
      <w:pPr>
        <w:snapToGrid w:val="0"/>
        <w:jc w:val="center"/>
        <w:rPr>
          <w:b/>
          <w:bCs/>
          <w:sz w:val="28"/>
          <w:szCs w:val="28"/>
        </w:rPr>
      </w:pPr>
      <w:r w:rsidRPr="0099169B">
        <w:rPr>
          <w:b/>
          <w:bCs/>
          <w:sz w:val="28"/>
          <w:szCs w:val="28"/>
        </w:rPr>
        <w:t>Чрезвычайные ситуации природного характера</w:t>
      </w:r>
    </w:p>
    <w:p w:rsidR="001F46D3" w:rsidRPr="0099169B" w:rsidRDefault="001F46D3" w:rsidP="001F46D3">
      <w:pPr>
        <w:snapToGrid w:val="0"/>
        <w:ind w:firstLine="709"/>
        <w:jc w:val="both"/>
        <w:rPr>
          <w:iCs/>
          <w:sz w:val="28"/>
          <w:szCs w:val="28"/>
        </w:rPr>
      </w:pPr>
      <w:r w:rsidRPr="0099169B">
        <w:rPr>
          <w:bCs/>
          <w:sz w:val="28"/>
          <w:szCs w:val="28"/>
        </w:rPr>
        <w:t>Природная чрезвычайная ситуация (природная ЧС)</w:t>
      </w:r>
      <w:r w:rsidRPr="0099169B">
        <w:rPr>
          <w:sz w:val="28"/>
          <w:szCs w:val="28"/>
        </w:rPr>
        <w:t xml:space="preserve"> –</w:t>
      </w:r>
      <w:r w:rsidRPr="0099169B">
        <w:rPr>
          <w:iCs/>
          <w:sz w:val="28"/>
          <w:szCs w:val="28"/>
        </w:rPr>
        <w:t xml:space="preserve">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1F46D3" w:rsidRPr="0099169B" w:rsidRDefault="001F46D3" w:rsidP="001F46D3">
      <w:pPr>
        <w:jc w:val="center"/>
        <w:rPr>
          <w:b/>
          <w:i/>
          <w:sz w:val="28"/>
          <w:szCs w:val="28"/>
        </w:rPr>
      </w:pPr>
      <w:bookmarkStart w:id="162" w:name="_Toc230679292"/>
    </w:p>
    <w:p w:rsidR="000826BA" w:rsidRDefault="000826BA" w:rsidP="001F46D3">
      <w:pPr>
        <w:jc w:val="center"/>
        <w:rPr>
          <w:b/>
          <w:sz w:val="28"/>
          <w:szCs w:val="28"/>
        </w:rPr>
      </w:pPr>
    </w:p>
    <w:p w:rsidR="001F46D3" w:rsidRPr="0099169B" w:rsidRDefault="001F46D3" w:rsidP="001F46D3">
      <w:pPr>
        <w:jc w:val="center"/>
        <w:rPr>
          <w:b/>
          <w:sz w:val="28"/>
          <w:szCs w:val="28"/>
        </w:rPr>
      </w:pPr>
      <w:r w:rsidRPr="0099169B">
        <w:rPr>
          <w:b/>
          <w:sz w:val="28"/>
          <w:szCs w:val="28"/>
        </w:rPr>
        <w:lastRenderedPageBreak/>
        <w:t>Классификация опасных природных явлений</w:t>
      </w:r>
    </w:p>
    <w:p w:rsidR="001F46D3" w:rsidRPr="0099169B" w:rsidRDefault="001F46D3" w:rsidP="001F46D3">
      <w:pPr>
        <w:ind w:firstLine="708"/>
        <w:jc w:val="both"/>
        <w:rPr>
          <w:sz w:val="28"/>
          <w:szCs w:val="28"/>
        </w:rPr>
      </w:pPr>
      <w:r w:rsidRPr="0099169B">
        <w:rPr>
          <w:sz w:val="28"/>
          <w:szCs w:val="28"/>
        </w:rPr>
        <w:t xml:space="preserve">Источниками природной опасности на рассматриваемой территории являются части литосферы, гидросферы или атмосферы, в которых протекают различные природные процессы и возможно возникновение опасных природных явлении, т. е. природных явлений с уровнями воздействий, оказывающими негативное влияние на жизнедеятельность людей и состояние объектов техносферы. Природное явление - это результат протекания природных процессов. Число видов опасных природных явлений, с одной стороны, снижается по мере приспособления к ним технологий природопользования, повышения защищенности людей от действия неблагоприятных факторов, а с другом стороны, увеличивается в результате антропогенного воздействия на природную среду, по мере усложнения хозяйства, появления значимых для жизнедеятельности человека индустриальных технологий, являющихся более уязвимыми к помехам. </w:t>
      </w:r>
    </w:p>
    <w:p w:rsidR="001F46D3" w:rsidRPr="0099169B" w:rsidRDefault="001F46D3" w:rsidP="001F46D3">
      <w:pPr>
        <w:ind w:firstLine="708"/>
        <w:jc w:val="both"/>
        <w:rPr>
          <w:sz w:val="28"/>
          <w:szCs w:val="28"/>
        </w:rPr>
      </w:pPr>
      <w:r w:rsidRPr="0099169B">
        <w:rPr>
          <w:sz w:val="28"/>
          <w:szCs w:val="28"/>
        </w:rPr>
        <w:t>По виду природные явления классифицируются на:</w:t>
      </w:r>
    </w:p>
    <w:p w:rsidR="001F46D3" w:rsidRPr="0099169B" w:rsidRDefault="001F46D3" w:rsidP="001F46D3">
      <w:pPr>
        <w:numPr>
          <w:ilvl w:val="0"/>
          <w:numId w:val="70"/>
        </w:numPr>
        <w:ind w:left="993"/>
        <w:jc w:val="both"/>
        <w:rPr>
          <w:sz w:val="28"/>
          <w:szCs w:val="28"/>
        </w:rPr>
      </w:pPr>
      <w:r w:rsidRPr="0099169B">
        <w:rPr>
          <w:sz w:val="28"/>
          <w:szCs w:val="28"/>
        </w:rPr>
        <w:t>геофизические - землетрясения, извержения вулканов;</w:t>
      </w:r>
    </w:p>
    <w:p w:rsidR="001F46D3" w:rsidRPr="0099169B" w:rsidRDefault="001F46D3" w:rsidP="001F46D3">
      <w:pPr>
        <w:numPr>
          <w:ilvl w:val="0"/>
          <w:numId w:val="70"/>
        </w:numPr>
        <w:ind w:left="993"/>
        <w:jc w:val="both"/>
        <w:rPr>
          <w:sz w:val="28"/>
          <w:szCs w:val="28"/>
        </w:rPr>
      </w:pPr>
      <w:r w:rsidRPr="0099169B">
        <w:rPr>
          <w:sz w:val="28"/>
          <w:szCs w:val="28"/>
        </w:rPr>
        <w:t>геологические - оползни, сели, обвалы, осыпи, лавины, склоновый смыв, просадка лессовых пород, просадка (провал) земной поверхности в результате карста, абразия, эрозия, курумы, пыльные бури;</w:t>
      </w:r>
    </w:p>
    <w:p w:rsidR="001F46D3" w:rsidRPr="0099169B" w:rsidRDefault="001F46D3" w:rsidP="001F46D3">
      <w:pPr>
        <w:numPr>
          <w:ilvl w:val="0"/>
          <w:numId w:val="70"/>
        </w:numPr>
        <w:ind w:left="993"/>
        <w:jc w:val="both"/>
        <w:rPr>
          <w:sz w:val="28"/>
          <w:szCs w:val="28"/>
        </w:rPr>
      </w:pPr>
      <w:r w:rsidRPr="0099169B">
        <w:rPr>
          <w:sz w:val="28"/>
          <w:szCs w:val="28"/>
        </w:rPr>
        <w:t>морские гидрологические - тропические циклоны (тайфуны), цунами, сильное волнение (5 баллов и более), сильный тягу и в портах, ранний ледовый покров и припай, напор льдов, интенсивный дрейф льдов, непроходимый лед, обледенение судов и портовых сооружений, отрыв прибрежных льдов;</w:t>
      </w:r>
    </w:p>
    <w:p w:rsidR="001F46D3" w:rsidRPr="0099169B" w:rsidRDefault="001F46D3" w:rsidP="001F46D3">
      <w:pPr>
        <w:numPr>
          <w:ilvl w:val="0"/>
          <w:numId w:val="70"/>
        </w:numPr>
        <w:ind w:left="993"/>
        <w:jc w:val="both"/>
        <w:rPr>
          <w:sz w:val="28"/>
          <w:szCs w:val="28"/>
        </w:rPr>
      </w:pPr>
      <w:r w:rsidRPr="0099169B">
        <w:rPr>
          <w:sz w:val="28"/>
          <w:szCs w:val="28"/>
        </w:rPr>
        <w:t>гидрологические - высокие уровни воды, половодье, дождевые паводки, заторы и зажоры, ветровые нагоны, низкие уровни волы ранний ледостав и появление льда на судоходных водоемах и реках;</w:t>
      </w:r>
    </w:p>
    <w:p w:rsidR="001F46D3" w:rsidRPr="0099169B" w:rsidRDefault="001F46D3" w:rsidP="001F46D3">
      <w:pPr>
        <w:numPr>
          <w:ilvl w:val="0"/>
          <w:numId w:val="70"/>
        </w:numPr>
        <w:ind w:left="993"/>
        <w:jc w:val="both"/>
        <w:rPr>
          <w:sz w:val="28"/>
          <w:szCs w:val="28"/>
        </w:rPr>
      </w:pPr>
      <w:r w:rsidRPr="0099169B">
        <w:rPr>
          <w:sz w:val="28"/>
          <w:szCs w:val="28"/>
        </w:rPr>
        <w:t>гидрогеологические - низкие уровни грунтовых вод высокие уровни грунтовых вод;</w:t>
      </w:r>
    </w:p>
    <w:p w:rsidR="001F46D3" w:rsidRPr="0099169B" w:rsidRDefault="001F46D3" w:rsidP="001F46D3">
      <w:pPr>
        <w:numPr>
          <w:ilvl w:val="0"/>
          <w:numId w:val="70"/>
        </w:numPr>
        <w:ind w:left="993"/>
        <w:jc w:val="both"/>
        <w:rPr>
          <w:sz w:val="28"/>
          <w:szCs w:val="28"/>
        </w:rPr>
      </w:pPr>
      <w:r w:rsidRPr="0099169B">
        <w:rPr>
          <w:sz w:val="28"/>
          <w:szCs w:val="28"/>
        </w:rPr>
        <w:t>метеорологические - бури, ураганы, смерчи, шквалы, вертикальные вихри, крупный град, сильный дождь (ливень), сильный снегопад, сильный гололед, сильный мороз, сильная метель, сильная жара, сильный туман, засуха, суховей, заморозки;</w:t>
      </w:r>
    </w:p>
    <w:p w:rsidR="001F46D3" w:rsidRPr="0099169B" w:rsidRDefault="001F46D3" w:rsidP="001F46D3">
      <w:pPr>
        <w:numPr>
          <w:ilvl w:val="0"/>
          <w:numId w:val="70"/>
        </w:numPr>
        <w:ind w:left="993"/>
        <w:jc w:val="both"/>
        <w:rPr>
          <w:sz w:val="28"/>
          <w:szCs w:val="28"/>
        </w:rPr>
      </w:pPr>
      <w:r w:rsidRPr="0099169B">
        <w:rPr>
          <w:sz w:val="28"/>
          <w:szCs w:val="28"/>
        </w:rPr>
        <w:t>природные пожары - лесные пожары, пожары степных и хлебных массивов, торфяные пожары, подземные пожары горючих ископаемых.</w:t>
      </w:r>
    </w:p>
    <w:bookmarkEnd w:id="162"/>
    <w:p w:rsidR="001F46D3" w:rsidRPr="0099169B" w:rsidRDefault="001F46D3" w:rsidP="001F46D3">
      <w:pPr>
        <w:snapToGrid w:val="0"/>
        <w:ind w:firstLine="709"/>
        <w:jc w:val="both"/>
        <w:rPr>
          <w:color w:val="FF0000"/>
          <w:sz w:val="28"/>
          <w:szCs w:val="28"/>
        </w:rPr>
      </w:pPr>
      <w:r w:rsidRPr="0099169B">
        <w:rPr>
          <w:sz w:val="28"/>
          <w:szCs w:val="28"/>
        </w:rPr>
        <w:t xml:space="preserve">Риск </w:t>
      </w:r>
      <w:r w:rsidRPr="00C26EFE">
        <w:rPr>
          <w:sz w:val="28"/>
          <w:szCs w:val="28"/>
        </w:rPr>
        <w:t xml:space="preserve">возникновения чрезвычайной ситуации природного характера на территории </w:t>
      </w:r>
      <w:r w:rsidR="00C26EFE" w:rsidRPr="00C26EFE">
        <w:rPr>
          <w:sz w:val="28"/>
          <w:szCs w:val="28"/>
        </w:rPr>
        <w:t>Ключиковского</w:t>
      </w:r>
      <w:r w:rsidRPr="00C26EFE">
        <w:rPr>
          <w:sz w:val="28"/>
          <w:szCs w:val="28"/>
        </w:rPr>
        <w:t xml:space="preserve"> сельсовета Сузунского района Новосибирской области</w:t>
      </w:r>
      <w:r w:rsidRPr="00C26EFE">
        <w:rPr>
          <w:color w:val="FF0000"/>
          <w:sz w:val="28"/>
          <w:szCs w:val="28"/>
        </w:rPr>
        <w:t>:</w:t>
      </w:r>
    </w:p>
    <w:p w:rsidR="001F46D3" w:rsidRPr="0099169B" w:rsidRDefault="001F46D3" w:rsidP="001F46D3">
      <w:pPr>
        <w:snapToGrid w:val="0"/>
        <w:ind w:firstLine="709"/>
        <w:jc w:val="both"/>
        <w:rPr>
          <w:color w:val="FF0000"/>
          <w:sz w:val="28"/>
          <w:szCs w:val="28"/>
        </w:rPr>
      </w:pPr>
    </w:p>
    <w:p w:rsidR="001F46D3" w:rsidRPr="0099169B" w:rsidRDefault="001F46D3" w:rsidP="001F46D3">
      <w:pPr>
        <w:jc w:val="center"/>
        <w:rPr>
          <w:b/>
          <w:sz w:val="28"/>
          <w:szCs w:val="28"/>
        </w:rPr>
      </w:pPr>
      <w:r w:rsidRPr="0099169B">
        <w:rPr>
          <w:b/>
          <w:sz w:val="28"/>
          <w:szCs w:val="28"/>
        </w:rPr>
        <w:t>Геофизические опасные явления</w:t>
      </w:r>
    </w:p>
    <w:p w:rsidR="001F46D3" w:rsidRPr="0099169B" w:rsidRDefault="001F46D3" w:rsidP="001F46D3">
      <w:pPr>
        <w:ind w:firstLine="708"/>
        <w:jc w:val="both"/>
        <w:rPr>
          <w:sz w:val="28"/>
          <w:szCs w:val="28"/>
        </w:rPr>
      </w:pPr>
      <w:r w:rsidRPr="0099169B">
        <w:rPr>
          <w:sz w:val="28"/>
          <w:szCs w:val="28"/>
        </w:rPr>
        <w:t xml:space="preserve">Возможность и периодичность возникновения землетрясения определённой интенсивностью. Распределение в пространстве и времени очагов землетрясений </w:t>
      </w:r>
      <w:r w:rsidRPr="0099169B">
        <w:rPr>
          <w:sz w:val="28"/>
          <w:szCs w:val="28"/>
        </w:rPr>
        <w:lastRenderedPageBreak/>
        <w:t>различных амплитуд, обусловленное тектоническими подвижками пород земной коры и верхней мантии Земли в результате их геодинамиче- ского деформирования. Основной характеристикой сейсмичности того или иного района является комплект карт общего сейсмического районирования (ОСР-97) с оценкой степени сейсмической опасности и категорий ответственности, отражающих расчётную интенсивность сотрясений в баллах шкалы MSK-64. Кроме карт составлен и каталог землетрясений, содержащий сведения о датах их возникновения, пространственных координатах очагов, магнитуде, макро- сейсмическом эффекте и др. В строительном деле термин С. употребляется в смысле сейсмического эффекта на земной поверхности.</w:t>
      </w:r>
    </w:p>
    <w:p w:rsidR="001F46D3" w:rsidRPr="0099169B" w:rsidRDefault="001F46D3" w:rsidP="001F46D3">
      <w:pPr>
        <w:ind w:firstLine="708"/>
        <w:jc w:val="both"/>
        <w:rPr>
          <w:sz w:val="28"/>
          <w:szCs w:val="28"/>
        </w:rPr>
      </w:pPr>
      <w:r w:rsidRPr="0099169B">
        <w:rPr>
          <w:sz w:val="28"/>
          <w:szCs w:val="28"/>
        </w:rPr>
        <w:t xml:space="preserve">В соответствии с картами общего сейсмического районирования Российской Федерации ОСР-97 на территории Сузунского района Новосибирской области могут происходить землетрясения по шкале MSK от 4-х до 6-и баллов. </w:t>
      </w:r>
    </w:p>
    <w:p w:rsidR="001F46D3" w:rsidRPr="0099169B" w:rsidRDefault="001F46D3" w:rsidP="001F46D3">
      <w:pPr>
        <w:ind w:firstLine="708"/>
        <w:jc w:val="both"/>
        <w:rPr>
          <w:color w:val="FF0000"/>
          <w:sz w:val="28"/>
          <w:szCs w:val="28"/>
        </w:rPr>
      </w:pPr>
    </w:p>
    <w:p w:rsidR="001F46D3" w:rsidRPr="0099169B" w:rsidRDefault="001F46D3" w:rsidP="001F46D3">
      <w:pPr>
        <w:snapToGrid w:val="0"/>
        <w:jc w:val="center"/>
        <w:rPr>
          <w:b/>
          <w:bCs/>
          <w:iCs/>
          <w:sz w:val="28"/>
          <w:szCs w:val="28"/>
        </w:rPr>
      </w:pPr>
      <w:r w:rsidRPr="0099169B">
        <w:rPr>
          <w:b/>
          <w:bCs/>
          <w:iCs/>
          <w:sz w:val="28"/>
          <w:szCs w:val="28"/>
        </w:rPr>
        <w:t>Метеорологические опасные явления</w:t>
      </w:r>
    </w:p>
    <w:p w:rsidR="001F46D3" w:rsidRPr="0099169B" w:rsidRDefault="001F46D3" w:rsidP="001F46D3">
      <w:pPr>
        <w:snapToGrid w:val="0"/>
        <w:ind w:firstLine="709"/>
        <w:jc w:val="both"/>
        <w:rPr>
          <w:iCs/>
          <w:sz w:val="28"/>
          <w:szCs w:val="28"/>
        </w:rPr>
      </w:pPr>
      <w:r w:rsidRPr="0099169B">
        <w:rPr>
          <w:iCs/>
          <w:sz w:val="28"/>
          <w:szCs w:val="28"/>
        </w:rPr>
        <w:t>Опасное метеорологическое явление - это природное явление, возникающее в атмосфере под действием различных природных факторов или их сочетаний, могущее оказать поражающее воздействие на людей, сельскохозяйственных животных и растения, объекты экономики.</w:t>
      </w:r>
    </w:p>
    <w:p w:rsidR="001F46D3" w:rsidRPr="0099169B" w:rsidRDefault="001F46D3" w:rsidP="001F46D3">
      <w:pPr>
        <w:jc w:val="center"/>
        <w:rPr>
          <w:b/>
          <w:i/>
          <w:iCs/>
          <w:sz w:val="28"/>
          <w:szCs w:val="28"/>
          <w:u w:val="single"/>
        </w:rPr>
      </w:pPr>
      <w:r w:rsidRPr="0099169B">
        <w:rPr>
          <w:b/>
          <w:i/>
          <w:iCs/>
          <w:sz w:val="28"/>
          <w:szCs w:val="28"/>
          <w:u w:val="single"/>
        </w:rPr>
        <w:t>Температура воздуха</w:t>
      </w:r>
    </w:p>
    <w:p w:rsidR="001F46D3" w:rsidRPr="0099169B" w:rsidRDefault="001F46D3" w:rsidP="001F46D3">
      <w:pPr>
        <w:ind w:firstLine="709"/>
        <w:jc w:val="both"/>
        <w:rPr>
          <w:iCs/>
          <w:color w:val="FF0000"/>
          <w:sz w:val="28"/>
          <w:szCs w:val="28"/>
        </w:rPr>
      </w:pPr>
      <w:r w:rsidRPr="0099169B">
        <w:rPr>
          <w:iCs/>
          <w:sz w:val="28"/>
          <w:szCs w:val="28"/>
        </w:rPr>
        <w:t>Абсолютный максимум температуры на территории Сузунского района может превышать +37º.</w:t>
      </w:r>
      <w:r w:rsidRPr="0099169B">
        <w:rPr>
          <w:iCs/>
          <w:color w:val="FF0000"/>
          <w:sz w:val="28"/>
          <w:szCs w:val="28"/>
        </w:rPr>
        <w:t xml:space="preserve"> </w:t>
      </w:r>
      <w:r w:rsidRPr="0099169B">
        <w:rPr>
          <w:sz w:val="28"/>
          <w:szCs w:val="28"/>
        </w:rPr>
        <w:t>Средняя температура июля +18…+20 °C.</w:t>
      </w:r>
      <w:r w:rsidRPr="0099169B">
        <w:rPr>
          <w:iCs/>
          <w:color w:val="FF0000"/>
          <w:sz w:val="28"/>
          <w:szCs w:val="28"/>
        </w:rPr>
        <w:t xml:space="preserve"> </w:t>
      </w:r>
    </w:p>
    <w:p w:rsidR="001F46D3" w:rsidRPr="0099169B" w:rsidRDefault="001F46D3" w:rsidP="001F46D3">
      <w:pPr>
        <w:ind w:firstLine="709"/>
        <w:jc w:val="both"/>
        <w:rPr>
          <w:iCs/>
          <w:color w:val="FF0000"/>
          <w:sz w:val="28"/>
          <w:szCs w:val="28"/>
        </w:rPr>
      </w:pPr>
      <w:r w:rsidRPr="0099169B">
        <w:rPr>
          <w:sz w:val="28"/>
          <w:szCs w:val="28"/>
        </w:rPr>
        <w:t xml:space="preserve">Абсолютный минимум - −51 °C. </w:t>
      </w:r>
      <w:r w:rsidRPr="0099169B">
        <w:rPr>
          <w:iCs/>
          <w:sz w:val="28"/>
          <w:szCs w:val="28"/>
        </w:rPr>
        <w:t>С</w:t>
      </w:r>
      <w:r w:rsidRPr="0099169B">
        <w:rPr>
          <w:sz w:val="28"/>
          <w:szCs w:val="28"/>
        </w:rPr>
        <w:t xml:space="preserve">редняя температура января от −16 на юге, до −20 °C. Заморозки на почве начинаются во второй половине сентября и заканчиваются в конце мая. </w:t>
      </w:r>
    </w:p>
    <w:p w:rsidR="001F46D3" w:rsidRPr="0099169B" w:rsidRDefault="001F46D3" w:rsidP="001F46D3">
      <w:pPr>
        <w:ind w:firstLine="709"/>
        <w:jc w:val="both"/>
        <w:rPr>
          <w:iCs/>
          <w:sz w:val="28"/>
          <w:szCs w:val="28"/>
        </w:rPr>
      </w:pPr>
      <w:r w:rsidRPr="0099169B">
        <w:rPr>
          <w:sz w:val="28"/>
          <w:szCs w:val="28"/>
        </w:rPr>
        <w:t xml:space="preserve">Возможно возникновение аварии с масштабами ЧС муниципального характера на объектах ЖКХ из-за возможных резких перепадов температуры воздуха, возникновения комплексов неблагоприятных природных явлений в виде мокрого снега и сильного ветра, а также перегрузок электрических сетей и большой изношенности коммуникаций (более 70%). </w:t>
      </w:r>
      <w:r w:rsidRPr="0099169B">
        <w:rPr>
          <w:sz w:val="28"/>
          <w:szCs w:val="28"/>
        </w:rPr>
        <w:tab/>
      </w:r>
      <w:r w:rsidRPr="0099169B">
        <w:rPr>
          <w:iCs/>
          <w:sz w:val="28"/>
          <w:szCs w:val="28"/>
        </w:rPr>
        <w:t>Поражающими факторами так же могут являться: температурная деформация ограждающих конструкций, замораживание и разрыв коммуникаций.</w:t>
      </w:r>
    </w:p>
    <w:p w:rsidR="001F46D3" w:rsidRPr="0099169B" w:rsidRDefault="001F46D3" w:rsidP="001F46D3">
      <w:pPr>
        <w:jc w:val="center"/>
        <w:rPr>
          <w:b/>
          <w:i/>
          <w:color w:val="000000"/>
          <w:sz w:val="28"/>
          <w:szCs w:val="28"/>
          <w:u w:val="single"/>
        </w:rPr>
      </w:pPr>
      <w:r w:rsidRPr="0099169B">
        <w:rPr>
          <w:b/>
          <w:i/>
          <w:color w:val="000000"/>
          <w:sz w:val="28"/>
          <w:szCs w:val="28"/>
          <w:u w:val="single"/>
        </w:rPr>
        <w:t>Гололёд</w:t>
      </w:r>
    </w:p>
    <w:p w:rsidR="001F46D3" w:rsidRPr="0099169B" w:rsidRDefault="001F46D3" w:rsidP="001F46D3">
      <w:pPr>
        <w:ind w:firstLine="709"/>
        <w:jc w:val="both"/>
        <w:rPr>
          <w:sz w:val="28"/>
          <w:szCs w:val="28"/>
        </w:rPr>
      </w:pPr>
      <w:r w:rsidRPr="0099169B">
        <w:rPr>
          <w:sz w:val="28"/>
          <w:szCs w:val="28"/>
        </w:rPr>
        <w:t xml:space="preserve">Гололед - слой плотного льда, образующийся на земной поверхности и на предметах при замерзании переохлажденных капель дождя или тумана. </w:t>
      </w:r>
    </w:p>
    <w:p w:rsidR="001F46D3" w:rsidRPr="0099169B" w:rsidRDefault="001F46D3" w:rsidP="001F46D3">
      <w:pPr>
        <w:ind w:firstLine="709"/>
        <w:jc w:val="both"/>
        <w:rPr>
          <w:iCs/>
          <w:sz w:val="28"/>
          <w:szCs w:val="28"/>
        </w:rPr>
      </w:pPr>
      <w:r w:rsidRPr="0099169B">
        <w:rPr>
          <w:iCs/>
          <w:sz w:val="28"/>
          <w:szCs w:val="28"/>
        </w:rPr>
        <w:t>Череда оттепелей и заморозков может спровоцировать образование гололеда.  С появлением гололеда на дорогах поселения значительно повышается риск возникновения аварий на транспорте. Гололед с диаметром отложений более 200мм несет угрозу деформации грунта (возникает просадка и морозное пучение грунта).</w:t>
      </w:r>
    </w:p>
    <w:p w:rsidR="001F46D3" w:rsidRPr="0099169B" w:rsidRDefault="001F46D3" w:rsidP="001F46D3">
      <w:pPr>
        <w:ind w:firstLine="709"/>
        <w:jc w:val="both"/>
        <w:rPr>
          <w:sz w:val="28"/>
          <w:szCs w:val="28"/>
        </w:rPr>
      </w:pPr>
      <w:r w:rsidRPr="0099169B">
        <w:rPr>
          <w:sz w:val="28"/>
          <w:szCs w:val="28"/>
        </w:rPr>
        <w:t xml:space="preserve">Гололёдно - изморозевые явления проявляются в виде гололёда, зернистой и кристаллической изморози, а также сложных отложений мокрого снега. </w:t>
      </w:r>
    </w:p>
    <w:p w:rsidR="001F46D3" w:rsidRPr="0099169B" w:rsidRDefault="001F46D3" w:rsidP="001F46D3">
      <w:pPr>
        <w:ind w:firstLine="709"/>
        <w:jc w:val="both"/>
        <w:rPr>
          <w:sz w:val="28"/>
          <w:szCs w:val="28"/>
        </w:rPr>
      </w:pPr>
      <w:r w:rsidRPr="0099169B">
        <w:rPr>
          <w:sz w:val="28"/>
          <w:szCs w:val="28"/>
        </w:rPr>
        <w:lastRenderedPageBreak/>
        <w:t xml:space="preserve">Оледенение поверхностей автомобильных дорог и улично-дорожной сети несет угрозу жизни и здоровью людей. </w:t>
      </w:r>
    </w:p>
    <w:p w:rsidR="001F46D3" w:rsidRPr="0099169B" w:rsidRDefault="001F46D3" w:rsidP="001F46D3">
      <w:pPr>
        <w:ind w:firstLine="709"/>
        <w:jc w:val="both"/>
        <w:rPr>
          <w:sz w:val="28"/>
          <w:szCs w:val="28"/>
        </w:rPr>
      </w:pPr>
      <w:r w:rsidRPr="0099169B">
        <w:rPr>
          <w:sz w:val="28"/>
          <w:szCs w:val="28"/>
        </w:rPr>
        <w:t>Ущерб от гололёдно - изморозевых явлений обусловлен увеличением веса предметов и объектов, вследствие отложения на них частиц воды и льда. Нередко при этом происходит обрыв ЛЭП, линий связи, вероятны оледенения транспортных магистралей, затруднения в строительных работах, в сельском хозяйстве. Возникновение гололёдно - изморозевых явлений во многом зависит от проникновения тёплого очень влажного воздуха на территорию занятую более холодным воздухом. Максимальные частоты явлений отмечаются в октябре-ноябре и в декабре-январе.</w:t>
      </w:r>
    </w:p>
    <w:p w:rsidR="001F46D3" w:rsidRPr="0099169B" w:rsidRDefault="001F46D3" w:rsidP="001F46D3">
      <w:pPr>
        <w:ind w:firstLine="709"/>
        <w:jc w:val="center"/>
        <w:rPr>
          <w:b/>
          <w:i/>
          <w:color w:val="000000"/>
          <w:sz w:val="28"/>
          <w:szCs w:val="28"/>
          <w:u w:val="single"/>
        </w:rPr>
      </w:pPr>
      <w:r w:rsidRPr="0099169B">
        <w:rPr>
          <w:b/>
          <w:i/>
          <w:color w:val="000000"/>
          <w:sz w:val="28"/>
          <w:szCs w:val="28"/>
          <w:u w:val="single"/>
        </w:rPr>
        <w:t>Метели, снегопады</w:t>
      </w:r>
    </w:p>
    <w:p w:rsidR="001F46D3" w:rsidRPr="0099169B" w:rsidRDefault="001F46D3" w:rsidP="001F46D3">
      <w:pPr>
        <w:ind w:firstLine="709"/>
        <w:jc w:val="both"/>
        <w:rPr>
          <w:iCs/>
          <w:sz w:val="28"/>
          <w:szCs w:val="28"/>
        </w:rPr>
      </w:pPr>
      <w:r w:rsidRPr="0099169B">
        <w:rPr>
          <w:iCs/>
          <w:sz w:val="28"/>
          <w:szCs w:val="28"/>
        </w:rPr>
        <w:t>Метель - перенос снега над поверхностью земли сильным ветром, возможно с выпадением снега, приводящий к ухудшению видимости и заносу транспортных магистралей.</w:t>
      </w:r>
    </w:p>
    <w:p w:rsidR="001F46D3" w:rsidRPr="0099169B" w:rsidRDefault="001F46D3" w:rsidP="001F46D3">
      <w:pPr>
        <w:ind w:firstLine="709"/>
        <w:jc w:val="both"/>
        <w:rPr>
          <w:bCs/>
          <w:sz w:val="28"/>
          <w:szCs w:val="28"/>
        </w:rPr>
      </w:pPr>
      <w:r w:rsidRPr="0099169B">
        <w:rPr>
          <w:iCs/>
          <w:sz w:val="28"/>
          <w:szCs w:val="28"/>
        </w:rPr>
        <w:t>Снег</w:t>
      </w:r>
      <w:r w:rsidRPr="0099169B">
        <w:rPr>
          <w:bCs/>
          <w:sz w:val="28"/>
          <w:szCs w:val="28"/>
        </w:rPr>
        <w:t xml:space="preserve"> - твердые атмосферные осадки, состоящие из ледяных кристаллов или снежинок различной формы.</w:t>
      </w:r>
    </w:p>
    <w:p w:rsidR="001F46D3" w:rsidRPr="0099169B" w:rsidRDefault="001F46D3" w:rsidP="001F46D3">
      <w:pPr>
        <w:ind w:firstLine="709"/>
        <w:jc w:val="both"/>
        <w:rPr>
          <w:sz w:val="28"/>
          <w:szCs w:val="28"/>
        </w:rPr>
      </w:pPr>
      <w:r w:rsidRPr="0099169B">
        <w:rPr>
          <w:iCs/>
          <w:sz w:val="28"/>
          <w:szCs w:val="28"/>
        </w:rPr>
        <w:t xml:space="preserve">В зимний период на территории поселения при скоростях ветра более 6 м/сек возникают метели. </w:t>
      </w:r>
      <w:r w:rsidRPr="0099169B">
        <w:rPr>
          <w:bCs/>
          <w:sz w:val="28"/>
          <w:szCs w:val="28"/>
        </w:rPr>
        <w:t xml:space="preserve">Опасными считаются </w:t>
      </w:r>
      <w:r w:rsidRPr="0099169B">
        <w:rPr>
          <w:sz w:val="28"/>
          <w:szCs w:val="28"/>
        </w:rPr>
        <w:t>снегопады</w:t>
      </w:r>
      <w:r w:rsidRPr="0099169B">
        <w:rPr>
          <w:iCs/>
          <w:sz w:val="28"/>
          <w:szCs w:val="28"/>
        </w:rPr>
        <w:t>, превышающие</w:t>
      </w:r>
      <w:r w:rsidRPr="0099169B">
        <w:rPr>
          <w:sz w:val="28"/>
          <w:szCs w:val="28"/>
        </w:rPr>
        <w:t xml:space="preserve"> 20мм за 24 часа. </w:t>
      </w:r>
      <w:r w:rsidRPr="0099169B">
        <w:rPr>
          <w:iCs/>
          <w:sz w:val="28"/>
          <w:szCs w:val="28"/>
        </w:rPr>
        <w:t xml:space="preserve">Сильные снегопады, метели приводят к снежным заносам на автомобильных дорогах, могут вызвать прекращение движения транспорта на автодорогах в течение 12 и более часов. </w:t>
      </w:r>
      <w:r w:rsidRPr="0099169B">
        <w:rPr>
          <w:iCs/>
          <w:sz w:val="28"/>
          <w:szCs w:val="28"/>
        </w:rPr>
        <w:tab/>
        <w:t xml:space="preserve">Возможно нарушение жизнеобеспечения населения в населенных </w:t>
      </w:r>
      <w:r w:rsidRPr="0099169B">
        <w:rPr>
          <w:sz w:val="28"/>
          <w:szCs w:val="28"/>
        </w:rPr>
        <w:t>пунктах (затрудненный подвоз продуктов питания для населения и кормов для сельскохозяйственных животных).</w:t>
      </w:r>
    </w:p>
    <w:p w:rsidR="001F46D3" w:rsidRPr="0099169B" w:rsidRDefault="001F46D3" w:rsidP="001F46D3">
      <w:pPr>
        <w:jc w:val="both"/>
        <w:rPr>
          <w:sz w:val="28"/>
          <w:szCs w:val="28"/>
        </w:rPr>
      </w:pPr>
      <w:r w:rsidRPr="0099169B">
        <w:rPr>
          <w:iCs/>
          <w:sz w:val="28"/>
          <w:szCs w:val="28"/>
        </w:rPr>
        <w:tab/>
        <w:t>Поражающими факторами являются ветровая нагрузка и аэродинамическое давление на ограждающие конструкции,</w:t>
      </w:r>
      <w:r w:rsidRPr="0099169B">
        <w:rPr>
          <w:sz w:val="28"/>
          <w:szCs w:val="28"/>
        </w:rPr>
        <w:t xml:space="preserve"> снеговая нагрузка, снежные заносы при снегопадах.</w:t>
      </w:r>
    </w:p>
    <w:p w:rsidR="001F46D3" w:rsidRPr="0099169B" w:rsidRDefault="001F46D3" w:rsidP="001F46D3">
      <w:pPr>
        <w:jc w:val="center"/>
        <w:rPr>
          <w:b/>
          <w:i/>
          <w:color w:val="000000"/>
          <w:sz w:val="28"/>
          <w:szCs w:val="28"/>
        </w:rPr>
      </w:pPr>
      <w:r w:rsidRPr="0099169B">
        <w:rPr>
          <w:b/>
          <w:i/>
          <w:color w:val="000000"/>
          <w:sz w:val="28"/>
          <w:szCs w:val="28"/>
          <w:u w:val="single"/>
        </w:rPr>
        <w:t>Ливневые дожди, град</w:t>
      </w:r>
    </w:p>
    <w:p w:rsidR="001F46D3" w:rsidRPr="0099169B" w:rsidRDefault="001F46D3" w:rsidP="001F46D3">
      <w:pPr>
        <w:ind w:firstLine="709"/>
        <w:jc w:val="both"/>
        <w:rPr>
          <w:iCs/>
          <w:sz w:val="28"/>
          <w:szCs w:val="28"/>
        </w:rPr>
      </w:pPr>
      <w:r w:rsidRPr="0099169B">
        <w:rPr>
          <w:iCs/>
          <w:sz w:val="28"/>
          <w:szCs w:val="28"/>
        </w:rPr>
        <w:t>Атмосферные осадки - это вода в жидком или твердом состоянии, выпадающая из облаков или осаждающаяся из воздуха на поверхности земли и на предметах.</w:t>
      </w:r>
    </w:p>
    <w:p w:rsidR="001F46D3" w:rsidRPr="0099169B" w:rsidRDefault="001F46D3" w:rsidP="001F46D3">
      <w:pPr>
        <w:ind w:firstLine="709"/>
        <w:jc w:val="both"/>
        <w:rPr>
          <w:sz w:val="28"/>
          <w:szCs w:val="28"/>
        </w:rPr>
      </w:pPr>
      <w:r w:rsidRPr="0099169B">
        <w:rPr>
          <w:sz w:val="28"/>
          <w:szCs w:val="28"/>
        </w:rPr>
        <w:t xml:space="preserve">Ливневые осадки выпадают из кучево-дождевых облаков, связанных с конвекцией. Интенсивные, но мало продолжительные ливневые осадки, связанные с отдельными облаками или узкими зонами облаков (фронтами), одновременно охватывают площади до десятков кв. км. </w:t>
      </w:r>
    </w:p>
    <w:p w:rsidR="001F46D3" w:rsidRPr="0099169B" w:rsidRDefault="001F46D3" w:rsidP="001F46D3">
      <w:pPr>
        <w:ind w:firstLine="709"/>
        <w:jc w:val="both"/>
        <w:rPr>
          <w:bCs/>
          <w:sz w:val="28"/>
          <w:szCs w:val="28"/>
        </w:rPr>
      </w:pPr>
      <w:r w:rsidRPr="0099169B">
        <w:rPr>
          <w:bCs/>
          <w:sz w:val="28"/>
          <w:szCs w:val="28"/>
        </w:rPr>
        <w:t>Опасными считаются:</w:t>
      </w:r>
    </w:p>
    <w:p w:rsidR="001F46D3" w:rsidRPr="0099169B" w:rsidRDefault="001F46D3" w:rsidP="001F46D3">
      <w:pPr>
        <w:numPr>
          <w:ilvl w:val="0"/>
          <w:numId w:val="71"/>
        </w:numPr>
        <w:jc w:val="both"/>
        <w:rPr>
          <w:sz w:val="28"/>
          <w:szCs w:val="28"/>
        </w:rPr>
      </w:pPr>
      <w:r w:rsidRPr="0099169B">
        <w:rPr>
          <w:bCs/>
          <w:sz w:val="28"/>
          <w:szCs w:val="28"/>
        </w:rPr>
        <w:t>л</w:t>
      </w:r>
      <w:r w:rsidRPr="0099169B">
        <w:rPr>
          <w:sz w:val="28"/>
          <w:szCs w:val="28"/>
        </w:rPr>
        <w:t>ивни с интенсивностью 30 мм/час и более;</w:t>
      </w:r>
    </w:p>
    <w:p w:rsidR="001F46D3" w:rsidRPr="0099169B" w:rsidRDefault="001F46D3" w:rsidP="001F46D3">
      <w:pPr>
        <w:numPr>
          <w:ilvl w:val="0"/>
          <w:numId w:val="71"/>
        </w:numPr>
        <w:jc w:val="both"/>
        <w:rPr>
          <w:sz w:val="28"/>
          <w:szCs w:val="28"/>
        </w:rPr>
      </w:pPr>
      <w:r>
        <w:rPr>
          <w:sz w:val="28"/>
          <w:szCs w:val="28"/>
        </w:rPr>
        <w:t>град с диаметром частиц 20</w:t>
      </w:r>
      <w:r w:rsidRPr="0099169B">
        <w:rPr>
          <w:sz w:val="28"/>
          <w:szCs w:val="28"/>
        </w:rPr>
        <w:t>мм.</w:t>
      </w:r>
    </w:p>
    <w:p w:rsidR="001F46D3" w:rsidRPr="0099169B" w:rsidRDefault="001F46D3" w:rsidP="001F46D3">
      <w:pPr>
        <w:ind w:firstLine="709"/>
        <w:jc w:val="both"/>
        <w:rPr>
          <w:sz w:val="28"/>
          <w:szCs w:val="28"/>
        </w:rPr>
      </w:pPr>
      <w:r w:rsidRPr="0099169B">
        <w:rPr>
          <w:sz w:val="28"/>
          <w:szCs w:val="28"/>
        </w:rPr>
        <w:t>Развитие мощных кучево-дождевых облаков способствует возникновению таких опасных явлений погоды как сильные и ливневые дожди, град, шквалы.</w:t>
      </w:r>
    </w:p>
    <w:p w:rsidR="001F46D3" w:rsidRPr="0099169B" w:rsidRDefault="001F46D3" w:rsidP="001F46D3">
      <w:pPr>
        <w:ind w:firstLine="709"/>
        <w:jc w:val="both"/>
        <w:rPr>
          <w:sz w:val="28"/>
          <w:szCs w:val="28"/>
        </w:rPr>
      </w:pPr>
      <w:r w:rsidRPr="0099169B">
        <w:rPr>
          <w:sz w:val="28"/>
          <w:szCs w:val="28"/>
        </w:rPr>
        <w:t>Град - это атмосферные осадки, выпадающие в теплое время года, в виде частичек плотного льда диаметром от 5мм до 15см, обычно вместе с ливневым дождем при грозе.</w:t>
      </w:r>
    </w:p>
    <w:p w:rsidR="001F46D3" w:rsidRPr="0099169B" w:rsidRDefault="001F46D3" w:rsidP="001F46D3">
      <w:pPr>
        <w:ind w:firstLine="709"/>
        <w:jc w:val="both"/>
        <w:rPr>
          <w:sz w:val="28"/>
          <w:szCs w:val="28"/>
        </w:rPr>
      </w:pPr>
      <w:r w:rsidRPr="0099169B">
        <w:rPr>
          <w:sz w:val="28"/>
          <w:szCs w:val="28"/>
        </w:rPr>
        <w:lastRenderedPageBreak/>
        <w:t xml:space="preserve">При диаметре градин 5-20мм и более данное явление считается опасным. Поражающими факторами являются ударная динамическая нагрузка от града, затопление территории, подтопление фундаментов при длительных осадках. </w:t>
      </w:r>
    </w:p>
    <w:p w:rsidR="001F46D3" w:rsidRPr="0099169B" w:rsidRDefault="001F46D3" w:rsidP="001F46D3">
      <w:pPr>
        <w:jc w:val="center"/>
        <w:rPr>
          <w:b/>
          <w:i/>
          <w:color w:val="000000"/>
          <w:sz w:val="28"/>
          <w:szCs w:val="28"/>
          <w:u w:val="single"/>
        </w:rPr>
      </w:pPr>
      <w:r w:rsidRPr="0099169B">
        <w:rPr>
          <w:b/>
          <w:i/>
          <w:color w:val="000000"/>
          <w:sz w:val="28"/>
          <w:szCs w:val="28"/>
          <w:u w:val="single"/>
        </w:rPr>
        <w:t>Шквалы, ураганы</w:t>
      </w:r>
    </w:p>
    <w:p w:rsidR="001F46D3" w:rsidRPr="0099169B" w:rsidRDefault="001F46D3" w:rsidP="001F46D3">
      <w:pPr>
        <w:ind w:firstLine="709"/>
        <w:jc w:val="both"/>
        <w:rPr>
          <w:sz w:val="28"/>
          <w:szCs w:val="28"/>
        </w:rPr>
      </w:pPr>
      <w:r w:rsidRPr="0099169B">
        <w:rPr>
          <w:sz w:val="28"/>
          <w:szCs w:val="28"/>
        </w:rPr>
        <w:t xml:space="preserve">Шквал - резкое кратковременное усиление ветра до 20-30 м/с и выше, сопровождающееся изменением его направления, связанное с конвективными процессами. </w:t>
      </w:r>
      <w:r w:rsidRPr="0099169B">
        <w:rPr>
          <w:bCs/>
          <w:sz w:val="28"/>
          <w:szCs w:val="28"/>
        </w:rPr>
        <w:t xml:space="preserve">Опасность составляют </w:t>
      </w:r>
      <w:r w:rsidRPr="0099169B">
        <w:rPr>
          <w:sz w:val="28"/>
          <w:szCs w:val="28"/>
        </w:rPr>
        <w:t>сильные ветры со скоростью более 30 м/с (ураганы).</w:t>
      </w:r>
    </w:p>
    <w:p w:rsidR="001F46D3" w:rsidRPr="0099169B" w:rsidRDefault="001F46D3" w:rsidP="001F46D3">
      <w:pPr>
        <w:ind w:firstLine="709"/>
        <w:jc w:val="both"/>
        <w:rPr>
          <w:sz w:val="28"/>
          <w:szCs w:val="28"/>
        </w:rPr>
      </w:pPr>
      <w:r w:rsidRPr="0099169B">
        <w:rPr>
          <w:sz w:val="28"/>
          <w:szCs w:val="28"/>
        </w:rPr>
        <w:t xml:space="preserve">Шквалы представляют собой вихри с горизонтальной осью, возникающие при передвижении кучево-дождевых облаков. Для них характерно кратковременное усиление скорости приземного ветра (&gt;15м/сек) при резкой смене его направления. </w:t>
      </w:r>
    </w:p>
    <w:p w:rsidR="001F46D3" w:rsidRPr="0099169B" w:rsidRDefault="001F46D3" w:rsidP="001F46D3">
      <w:pPr>
        <w:ind w:firstLine="709"/>
        <w:jc w:val="both"/>
        <w:rPr>
          <w:sz w:val="28"/>
          <w:szCs w:val="28"/>
        </w:rPr>
      </w:pPr>
      <w:r w:rsidRPr="0099169B">
        <w:rPr>
          <w:sz w:val="28"/>
          <w:szCs w:val="28"/>
        </w:rPr>
        <w:t xml:space="preserve">Ураган - это ветер разрушительной силы и значительной продолжительности, скорость которого превышает 32 м/с. </w:t>
      </w:r>
    </w:p>
    <w:p w:rsidR="001F46D3" w:rsidRPr="0099169B" w:rsidRDefault="001F46D3" w:rsidP="001F46D3">
      <w:pPr>
        <w:snapToGrid w:val="0"/>
        <w:ind w:firstLine="709"/>
        <w:jc w:val="both"/>
        <w:rPr>
          <w:sz w:val="28"/>
          <w:szCs w:val="28"/>
        </w:rPr>
      </w:pPr>
      <w:r w:rsidRPr="0099169B">
        <w:rPr>
          <w:sz w:val="28"/>
          <w:szCs w:val="28"/>
        </w:rPr>
        <w:t>В результате ураганных ветров происходит падение деревьев, разрушение жилых и административных зданий, обрыв линий связи и ЛЭП что несет угрозу здоровью и жизни людей.</w:t>
      </w:r>
    </w:p>
    <w:p w:rsidR="001F46D3" w:rsidRPr="0099169B" w:rsidRDefault="001F46D3" w:rsidP="001F46D3">
      <w:pPr>
        <w:snapToGrid w:val="0"/>
        <w:jc w:val="center"/>
        <w:rPr>
          <w:b/>
          <w:bCs/>
          <w:i/>
          <w:iCs/>
          <w:sz w:val="28"/>
          <w:szCs w:val="28"/>
          <w:u w:val="single"/>
        </w:rPr>
      </w:pPr>
      <w:r w:rsidRPr="0099169B">
        <w:rPr>
          <w:b/>
          <w:bCs/>
          <w:i/>
          <w:iCs/>
          <w:sz w:val="28"/>
          <w:szCs w:val="28"/>
          <w:u w:val="single"/>
        </w:rPr>
        <w:t>Опасные гидрогеологические явления и процессы</w:t>
      </w:r>
    </w:p>
    <w:p w:rsidR="001F46D3" w:rsidRPr="0099169B" w:rsidRDefault="001F46D3" w:rsidP="001F46D3">
      <w:pPr>
        <w:snapToGrid w:val="0"/>
        <w:ind w:firstLine="709"/>
        <w:jc w:val="both"/>
        <w:rPr>
          <w:sz w:val="28"/>
          <w:szCs w:val="28"/>
        </w:rPr>
      </w:pPr>
      <w:r w:rsidRPr="0099169B">
        <w:rPr>
          <w:sz w:val="28"/>
          <w:szCs w:val="28"/>
        </w:rPr>
        <w:t>Опасное гидрологическое явление - это 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факторов или их сочетаний, оказывающих поражающее воздействие на людей, сельскохозяйственных животных, растения и объекты экономики. Часто из гидрологических, геофизических и метеорологических явлений выделяют морские гидрологические явления, включая в них тайфуны, цунами, сильное волнение и другие опасные природные явления.</w:t>
      </w:r>
    </w:p>
    <w:p w:rsidR="001F46D3" w:rsidRPr="0099169B" w:rsidRDefault="001F46D3" w:rsidP="001F46D3">
      <w:pPr>
        <w:ind w:firstLine="709"/>
        <w:jc w:val="both"/>
        <w:rPr>
          <w:sz w:val="28"/>
          <w:szCs w:val="28"/>
        </w:rPr>
      </w:pPr>
      <w:r w:rsidRPr="0099169B">
        <w:rPr>
          <w:sz w:val="28"/>
          <w:szCs w:val="28"/>
        </w:rPr>
        <w:t xml:space="preserve">Наиболее сложная паводковая обстановка может сложиться в период обильного таяния снега при резком повышении температуры воздуха и одновременном выпадении осадков. </w:t>
      </w:r>
    </w:p>
    <w:p w:rsidR="001F46D3" w:rsidRPr="0099169B" w:rsidRDefault="001F46D3" w:rsidP="001F46D3">
      <w:pPr>
        <w:ind w:firstLine="709"/>
        <w:jc w:val="both"/>
        <w:rPr>
          <w:sz w:val="28"/>
          <w:szCs w:val="28"/>
        </w:rPr>
      </w:pPr>
      <w:r w:rsidRPr="0099169B">
        <w:rPr>
          <w:sz w:val="28"/>
          <w:szCs w:val="28"/>
        </w:rPr>
        <w:t>Опасность несут дождевые паводки. На реках обычно наблюдаются с апреля по ноябрь, максимальные дождевые паводки проходят в основном в мае. При затоплении территорий дождевыми паводковыми велика вероятность нанесение ущерба  сельскохозяйственным культурам.</w:t>
      </w:r>
    </w:p>
    <w:p w:rsidR="001F46D3" w:rsidRPr="0099169B" w:rsidRDefault="001F46D3" w:rsidP="001F46D3">
      <w:pPr>
        <w:snapToGrid w:val="0"/>
        <w:ind w:firstLine="709"/>
        <w:jc w:val="center"/>
        <w:rPr>
          <w:b/>
          <w:bCs/>
          <w:i/>
          <w:iCs/>
          <w:sz w:val="28"/>
          <w:szCs w:val="28"/>
          <w:u w:val="single"/>
        </w:rPr>
      </w:pPr>
      <w:r w:rsidRPr="0099169B">
        <w:rPr>
          <w:b/>
          <w:bCs/>
          <w:i/>
          <w:iCs/>
          <w:sz w:val="28"/>
          <w:szCs w:val="28"/>
          <w:u w:val="single"/>
        </w:rPr>
        <w:t>Опасные геологические процессы и явления</w:t>
      </w:r>
    </w:p>
    <w:p w:rsidR="001F46D3" w:rsidRPr="0099169B" w:rsidRDefault="001F46D3" w:rsidP="001F46D3">
      <w:pPr>
        <w:snapToGrid w:val="0"/>
        <w:ind w:firstLine="709"/>
        <w:jc w:val="both"/>
        <w:rPr>
          <w:sz w:val="28"/>
          <w:szCs w:val="28"/>
        </w:rPr>
      </w:pPr>
      <w:r w:rsidRPr="0099169B">
        <w:rPr>
          <w:sz w:val="28"/>
          <w:szCs w:val="28"/>
        </w:rPr>
        <w:t>Геологическое опасное явление - это результат деятельности геологических процессов, возникающих в земной коре под действием различных природных и геодинамических факторов или их сочетаний. К опасным геологическим процессам и явлениям относятся современные (быстротекущие) геологические процессы и явления, оказывающие негативное воздействие на людей, сельскохозяйственных животных, растения и объекты экономики.</w:t>
      </w:r>
    </w:p>
    <w:p w:rsidR="00C26EFE" w:rsidRDefault="00C26EFE" w:rsidP="001F46D3">
      <w:pPr>
        <w:jc w:val="center"/>
        <w:rPr>
          <w:b/>
          <w:i/>
          <w:iCs/>
          <w:sz w:val="28"/>
          <w:szCs w:val="28"/>
          <w:u w:val="single"/>
        </w:rPr>
      </w:pPr>
    </w:p>
    <w:p w:rsidR="00C26EFE" w:rsidRDefault="00C26EFE" w:rsidP="001F46D3">
      <w:pPr>
        <w:jc w:val="center"/>
        <w:rPr>
          <w:b/>
          <w:i/>
          <w:iCs/>
          <w:sz w:val="28"/>
          <w:szCs w:val="28"/>
          <w:u w:val="single"/>
        </w:rPr>
      </w:pPr>
    </w:p>
    <w:p w:rsidR="001F46D3" w:rsidRPr="0099169B" w:rsidRDefault="001F46D3" w:rsidP="001F46D3">
      <w:pPr>
        <w:jc w:val="center"/>
        <w:rPr>
          <w:b/>
          <w:i/>
          <w:iCs/>
          <w:sz w:val="28"/>
          <w:szCs w:val="28"/>
          <w:u w:val="single"/>
        </w:rPr>
      </w:pPr>
      <w:r w:rsidRPr="0099169B">
        <w:rPr>
          <w:b/>
          <w:i/>
          <w:iCs/>
          <w:sz w:val="28"/>
          <w:szCs w:val="28"/>
          <w:u w:val="single"/>
        </w:rPr>
        <w:lastRenderedPageBreak/>
        <w:t>Оползни</w:t>
      </w:r>
    </w:p>
    <w:p w:rsidR="001F46D3" w:rsidRPr="0099169B" w:rsidRDefault="001F46D3" w:rsidP="001F46D3">
      <w:pPr>
        <w:ind w:firstLine="709"/>
        <w:jc w:val="both"/>
        <w:rPr>
          <w:sz w:val="28"/>
          <w:szCs w:val="28"/>
        </w:rPr>
      </w:pPr>
      <w:r w:rsidRPr="0099169B">
        <w:rPr>
          <w:sz w:val="28"/>
          <w:szCs w:val="28"/>
        </w:rPr>
        <w:t>Оползень - это смещение масс горных пород, грунта вниз по склону под влиянием силы тяжести, усиливающейся вследствие подмыва склона,  переувлажнения, сейсмических толчков и  иных процессов.</w:t>
      </w:r>
    </w:p>
    <w:p w:rsidR="001F46D3" w:rsidRPr="0099169B" w:rsidRDefault="001F46D3" w:rsidP="001F46D3">
      <w:pPr>
        <w:ind w:firstLine="709"/>
        <w:jc w:val="both"/>
        <w:rPr>
          <w:sz w:val="28"/>
          <w:szCs w:val="28"/>
        </w:rPr>
      </w:pPr>
      <w:r w:rsidRPr="0099169B">
        <w:rPr>
          <w:sz w:val="28"/>
          <w:szCs w:val="28"/>
        </w:rPr>
        <w:t>Смещение грунтов происходит по поверхности с низким содержанием мергеля пород, водоупорных палеогеновых глин, по глинистым прослоям в толще моренных суглинков.</w:t>
      </w:r>
    </w:p>
    <w:p w:rsidR="001F46D3" w:rsidRPr="0099169B" w:rsidRDefault="001F46D3" w:rsidP="001F46D3">
      <w:pPr>
        <w:ind w:firstLine="709"/>
        <w:jc w:val="both"/>
        <w:rPr>
          <w:sz w:val="28"/>
          <w:szCs w:val="28"/>
        </w:rPr>
      </w:pPr>
      <w:r w:rsidRPr="0099169B">
        <w:rPr>
          <w:sz w:val="28"/>
          <w:szCs w:val="28"/>
        </w:rPr>
        <w:t xml:space="preserve">Нередко овражная эрозия сочетается с появлением значительных размеров оползней. </w:t>
      </w:r>
    </w:p>
    <w:p w:rsidR="001F46D3" w:rsidRPr="0099169B" w:rsidRDefault="001F46D3" w:rsidP="001F46D3">
      <w:pPr>
        <w:ind w:firstLine="709"/>
        <w:jc w:val="both"/>
        <w:rPr>
          <w:sz w:val="28"/>
          <w:szCs w:val="28"/>
        </w:rPr>
      </w:pPr>
      <w:r w:rsidRPr="0099169B">
        <w:rPr>
          <w:sz w:val="28"/>
          <w:szCs w:val="28"/>
        </w:rPr>
        <w:t xml:space="preserve">Водная эрозия (овражная эрозия, донная эрозия). </w:t>
      </w:r>
    </w:p>
    <w:p w:rsidR="001F46D3" w:rsidRPr="0099169B" w:rsidRDefault="001F46D3" w:rsidP="001F46D3">
      <w:pPr>
        <w:ind w:firstLine="709"/>
        <w:jc w:val="both"/>
        <w:rPr>
          <w:sz w:val="28"/>
          <w:szCs w:val="28"/>
        </w:rPr>
      </w:pPr>
      <w:r w:rsidRPr="0099169B">
        <w:rPr>
          <w:sz w:val="28"/>
          <w:szCs w:val="28"/>
        </w:rPr>
        <w:t>Причинами развития процесса является наличие рыхлых легко размываемых грунтов, ливневой характер летних осадков, большой процент распаханности территории и т.п.</w:t>
      </w:r>
    </w:p>
    <w:p w:rsidR="001F46D3" w:rsidRPr="0099169B" w:rsidRDefault="001F46D3" w:rsidP="001F46D3">
      <w:pPr>
        <w:ind w:firstLine="709"/>
        <w:jc w:val="both"/>
        <w:rPr>
          <w:sz w:val="28"/>
          <w:szCs w:val="28"/>
        </w:rPr>
      </w:pPr>
      <w:r w:rsidRPr="0099169B">
        <w:rPr>
          <w:sz w:val="28"/>
          <w:szCs w:val="28"/>
        </w:rPr>
        <w:t>На территории Сузунского района оползни отсутствуют.</w:t>
      </w:r>
    </w:p>
    <w:p w:rsidR="001F46D3" w:rsidRPr="0099169B" w:rsidRDefault="001F46D3" w:rsidP="001F46D3">
      <w:pPr>
        <w:jc w:val="center"/>
        <w:rPr>
          <w:b/>
          <w:i/>
          <w:iCs/>
          <w:sz w:val="28"/>
          <w:szCs w:val="28"/>
          <w:u w:val="single"/>
        </w:rPr>
      </w:pPr>
      <w:r w:rsidRPr="0099169B">
        <w:rPr>
          <w:b/>
          <w:i/>
          <w:iCs/>
          <w:sz w:val="28"/>
          <w:szCs w:val="28"/>
          <w:u w:val="single"/>
        </w:rPr>
        <w:t>Суффозионные, просадочные процессы</w:t>
      </w:r>
    </w:p>
    <w:p w:rsidR="001F46D3" w:rsidRPr="0099169B" w:rsidRDefault="001F46D3" w:rsidP="001F46D3">
      <w:pPr>
        <w:ind w:firstLine="709"/>
        <w:jc w:val="both"/>
        <w:rPr>
          <w:sz w:val="28"/>
          <w:szCs w:val="28"/>
        </w:rPr>
      </w:pPr>
      <w:r w:rsidRPr="0099169B">
        <w:rPr>
          <w:sz w:val="28"/>
          <w:szCs w:val="28"/>
        </w:rPr>
        <w:t>Эти процессы связаны с суглинисто-песчаными отложениями и проявляются в виде западин на поверхности пойм и надпойменных участков.</w:t>
      </w:r>
    </w:p>
    <w:p w:rsidR="001F46D3" w:rsidRPr="0099169B" w:rsidRDefault="001F46D3" w:rsidP="001F46D3">
      <w:pPr>
        <w:jc w:val="center"/>
        <w:rPr>
          <w:b/>
          <w:i/>
          <w:iCs/>
          <w:sz w:val="28"/>
          <w:szCs w:val="28"/>
          <w:u w:val="single"/>
        </w:rPr>
      </w:pPr>
      <w:r w:rsidRPr="0099169B">
        <w:rPr>
          <w:b/>
          <w:i/>
          <w:iCs/>
          <w:sz w:val="28"/>
          <w:szCs w:val="28"/>
          <w:u w:val="single"/>
        </w:rPr>
        <w:t>Карстовые процессы</w:t>
      </w:r>
    </w:p>
    <w:p w:rsidR="001F46D3" w:rsidRPr="0099169B" w:rsidRDefault="001F46D3" w:rsidP="001F46D3">
      <w:pPr>
        <w:ind w:firstLine="709"/>
        <w:jc w:val="both"/>
        <w:rPr>
          <w:sz w:val="28"/>
          <w:szCs w:val="28"/>
        </w:rPr>
      </w:pPr>
      <w:r w:rsidRPr="0099169B">
        <w:rPr>
          <w:sz w:val="28"/>
          <w:szCs w:val="28"/>
        </w:rPr>
        <w:t xml:space="preserve">Карст - геологические явления в земной коре и на ее поверхности, вызванные химическим растворением горных пород и выраженные в образовании в земной коре пустот, в разрушении и изменении структуры и состояния пород, в создании особого характера циркуляции и режима подземных вод. Карст возникает в растворимых водными растворами осадочных горных породах (известняки, гипс) и выражается в образовании углублений в виде воронок, котловин, провалов, пещер, естественных пустот, колодцев и т. п. </w:t>
      </w:r>
    </w:p>
    <w:p w:rsidR="001F46D3" w:rsidRPr="0099169B" w:rsidRDefault="001F46D3" w:rsidP="001F46D3">
      <w:pPr>
        <w:ind w:firstLine="709"/>
        <w:jc w:val="both"/>
        <w:rPr>
          <w:sz w:val="28"/>
          <w:szCs w:val="28"/>
        </w:rPr>
      </w:pPr>
      <w:r w:rsidRPr="0099169B">
        <w:rPr>
          <w:sz w:val="28"/>
          <w:szCs w:val="28"/>
        </w:rPr>
        <w:t xml:space="preserve">В местах, где обнажаются или неглубоко залегают меловые отложения, развит меловой поверхностный карст. </w:t>
      </w:r>
    </w:p>
    <w:p w:rsidR="001F46D3" w:rsidRPr="0099169B" w:rsidRDefault="001F46D3" w:rsidP="001F46D3">
      <w:pPr>
        <w:ind w:firstLine="709"/>
        <w:jc w:val="both"/>
        <w:rPr>
          <w:iCs/>
          <w:sz w:val="28"/>
          <w:szCs w:val="28"/>
        </w:rPr>
      </w:pPr>
      <w:r w:rsidRPr="0099169B">
        <w:rPr>
          <w:sz w:val="28"/>
          <w:szCs w:val="28"/>
        </w:rPr>
        <w:t>При проектировании нового строительства необходимо проводить инженерные изыскания и при необходимости разрабатывать проекты инженерной защиты</w:t>
      </w:r>
      <w:r w:rsidRPr="0099169B">
        <w:rPr>
          <w:iCs/>
          <w:sz w:val="28"/>
          <w:szCs w:val="28"/>
        </w:rPr>
        <w:t xml:space="preserve"> территории.</w:t>
      </w:r>
    </w:p>
    <w:p w:rsidR="001F46D3" w:rsidRPr="0099169B" w:rsidRDefault="001F46D3" w:rsidP="001F46D3">
      <w:pPr>
        <w:ind w:firstLine="709"/>
        <w:jc w:val="both"/>
        <w:rPr>
          <w:sz w:val="28"/>
          <w:szCs w:val="28"/>
        </w:rPr>
      </w:pPr>
      <w:r w:rsidRPr="0099169B">
        <w:rPr>
          <w:sz w:val="28"/>
          <w:szCs w:val="28"/>
        </w:rPr>
        <w:t>При выполнении изысканий, проектировании и строительстве необходимо учитывать:</w:t>
      </w:r>
    </w:p>
    <w:p w:rsidR="001F46D3" w:rsidRPr="0099169B" w:rsidRDefault="001F46D3" w:rsidP="001F46D3">
      <w:pPr>
        <w:ind w:left="709"/>
        <w:jc w:val="both"/>
        <w:rPr>
          <w:sz w:val="28"/>
          <w:szCs w:val="28"/>
        </w:rPr>
      </w:pPr>
      <w:r w:rsidRPr="0099169B">
        <w:rPr>
          <w:sz w:val="28"/>
          <w:szCs w:val="28"/>
        </w:rPr>
        <w:t xml:space="preserve">1) опасность карстовых деформаций грунтов оснований и земной поверхности, в особенности провалов; </w:t>
      </w:r>
    </w:p>
    <w:p w:rsidR="001F46D3" w:rsidRPr="0099169B" w:rsidRDefault="001F46D3" w:rsidP="001F46D3">
      <w:pPr>
        <w:ind w:left="709"/>
        <w:jc w:val="both"/>
        <w:rPr>
          <w:sz w:val="28"/>
          <w:szCs w:val="28"/>
        </w:rPr>
      </w:pPr>
      <w:r w:rsidRPr="0099169B">
        <w:rPr>
          <w:sz w:val="28"/>
          <w:szCs w:val="28"/>
        </w:rPr>
        <w:t>2) неравномерно пониженную несущую способность закарстованных пород и возможность наличия ослабленных зон в толще покрывающих грунтов;</w:t>
      </w:r>
    </w:p>
    <w:p w:rsidR="001F46D3" w:rsidRPr="0099169B" w:rsidRDefault="001F46D3" w:rsidP="001F46D3">
      <w:pPr>
        <w:ind w:left="709"/>
        <w:jc w:val="both"/>
        <w:rPr>
          <w:sz w:val="28"/>
          <w:szCs w:val="28"/>
        </w:rPr>
      </w:pPr>
      <w:r w:rsidRPr="0099169B">
        <w:rPr>
          <w:sz w:val="28"/>
          <w:szCs w:val="28"/>
        </w:rPr>
        <w:t xml:space="preserve">3) связанные с карстом особенности гидрологических и гидрогеологических условий, неоднородную и нередко весьма высокую водопроницаемость закарстованных пород, неравномерность распространения и режима поверхностного и подземного стока, возможность наличия очагов интенсивного поглощения поверхностных вод, утечек из водохранилищ и внезапных больших водопритоков в горные выработки и котлованы; </w:t>
      </w:r>
    </w:p>
    <w:p w:rsidR="001F46D3" w:rsidRPr="0099169B" w:rsidRDefault="001F46D3" w:rsidP="001F46D3">
      <w:pPr>
        <w:ind w:left="709"/>
        <w:jc w:val="both"/>
        <w:rPr>
          <w:sz w:val="28"/>
          <w:szCs w:val="28"/>
        </w:rPr>
      </w:pPr>
      <w:r w:rsidRPr="0099169B">
        <w:rPr>
          <w:sz w:val="28"/>
          <w:szCs w:val="28"/>
        </w:rPr>
        <w:lastRenderedPageBreak/>
        <w:t>4) возможность опасной активизации развития карста и связанных с ним явлений в результате антропогенной деятельности.</w:t>
      </w:r>
    </w:p>
    <w:p w:rsidR="001F46D3" w:rsidRPr="0099169B" w:rsidRDefault="001F46D3" w:rsidP="001F46D3">
      <w:pPr>
        <w:snapToGrid w:val="0"/>
        <w:ind w:firstLine="709"/>
        <w:jc w:val="both"/>
        <w:rPr>
          <w:sz w:val="28"/>
          <w:szCs w:val="28"/>
        </w:rPr>
      </w:pPr>
      <w:r w:rsidRPr="0099169B">
        <w:rPr>
          <w:sz w:val="28"/>
          <w:szCs w:val="28"/>
        </w:rPr>
        <w:t xml:space="preserve">Для прогноза развития карстовой опасности проводят бурение. </w:t>
      </w:r>
    </w:p>
    <w:p w:rsidR="001F46D3" w:rsidRPr="0099169B" w:rsidRDefault="001F46D3" w:rsidP="001F46D3">
      <w:pPr>
        <w:snapToGrid w:val="0"/>
        <w:jc w:val="center"/>
        <w:rPr>
          <w:b/>
          <w:bCs/>
          <w:i/>
          <w:iCs/>
          <w:sz w:val="28"/>
          <w:szCs w:val="28"/>
        </w:rPr>
      </w:pPr>
      <w:r w:rsidRPr="0099169B">
        <w:rPr>
          <w:b/>
          <w:bCs/>
          <w:i/>
          <w:iCs/>
          <w:sz w:val="28"/>
          <w:szCs w:val="28"/>
        </w:rPr>
        <w:t>Природные пожары</w:t>
      </w:r>
    </w:p>
    <w:p w:rsidR="001F46D3" w:rsidRPr="0099169B" w:rsidRDefault="001F46D3" w:rsidP="001F46D3">
      <w:pPr>
        <w:snapToGrid w:val="0"/>
        <w:ind w:firstLine="709"/>
        <w:jc w:val="both"/>
        <w:rPr>
          <w:color w:val="000000"/>
          <w:sz w:val="28"/>
          <w:szCs w:val="28"/>
        </w:rPr>
      </w:pPr>
      <w:r w:rsidRPr="0099169B">
        <w:rPr>
          <w:color w:val="000000"/>
          <w:sz w:val="28"/>
          <w:szCs w:val="28"/>
        </w:rPr>
        <w:t>Пожарная опасность природного характера на территории поселения может быть связана с пожарами в лесах и горением травяного покрова. Причиной возникновения крупных лесных пожаров является засуха и суховеи. Предпосылками возникновения ЧС также служит рост антропогенной нагрузки (увеличение количества нарушений правил пожарной безопасности в лесах, сельскохозяйственные палы). Наибольший риск возникновения лесных пожаров приходится на май, июнь, июль, август и сентябрь месяцы. Традиционно наиболее масштабные лесные пожары приходятся на июль-август месяцы.</w:t>
      </w:r>
    </w:p>
    <w:p w:rsidR="001F46D3" w:rsidRPr="0099169B" w:rsidRDefault="001F46D3" w:rsidP="001F46D3">
      <w:pPr>
        <w:pStyle w:val="100"/>
        <w:ind w:firstLine="709"/>
        <w:rPr>
          <w:sz w:val="28"/>
          <w:szCs w:val="28"/>
        </w:rPr>
      </w:pPr>
      <w:r w:rsidRPr="0099169B">
        <w:rPr>
          <w:sz w:val="28"/>
          <w:szCs w:val="28"/>
        </w:rPr>
        <w:t>Леса на территории Сузунского района</w:t>
      </w:r>
      <w:r w:rsidRPr="0099169B">
        <w:rPr>
          <w:color w:val="FF0000"/>
          <w:sz w:val="28"/>
          <w:szCs w:val="28"/>
        </w:rPr>
        <w:t xml:space="preserve"> </w:t>
      </w:r>
      <w:r w:rsidRPr="0099169B">
        <w:rPr>
          <w:color w:val="auto"/>
          <w:sz w:val="28"/>
          <w:szCs w:val="28"/>
        </w:rPr>
        <w:t>отнесены к I и II группам.</w:t>
      </w:r>
      <w:r w:rsidRPr="0099169B">
        <w:rPr>
          <w:sz w:val="28"/>
          <w:szCs w:val="28"/>
        </w:rPr>
        <w:t xml:space="preserve"> </w:t>
      </w:r>
    </w:p>
    <w:p w:rsidR="001F46D3" w:rsidRPr="0099169B" w:rsidRDefault="001F46D3" w:rsidP="001F46D3">
      <w:pPr>
        <w:pStyle w:val="100"/>
        <w:ind w:firstLine="709"/>
        <w:rPr>
          <w:sz w:val="28"/>
          <w:szCs w:val="28"/>
        </w:rPr>
      </w:pPr>
      <w:r w:rsidRPr="0099169B">
        <w:rPr>
          <w:sz w:val="28"/>
          <w:szCs w:val="28"/>
        </w:rPr>
        <w:t>К лесам первой группы относятся леса, основным назначением которых является выполнение водоохранных, защитных, санитарно-гигиенических, оздоровительных, иных функций, а также леса особо охраняемых территорий.</w:t>
      </w:r>
    </w:p>
    <w:p w:rsidR="001F46D3" w:rsidRPr="0099169B" w:rsidRDefault="001F46D3" w:rsidP="001F46D3">
      <w:pPr>
        <w:pStyle w:val="100"/>
        <w:ind w:firstLine="709"/>
        <w:rPr>
          <w:sz w:val="28"/>
          <w:szCs w:val="28"/>
        </w:rPr>
      </w:pPr>
      <w:r w:rsidRPr="0099169B">
        <w:rPr>
          <w:sz w:val="28"/>
          <w:szCs w:val="28"/>
        </w:rPr>
        <w:t>К лесам второй группы относятся леса в регионах с высокой плотностью населения и развитой сетью наземных транспортных путей, леса, выполняющие водоохранные, защитные, санитарно-гигиенические, оздоровительные и иные функции, имеющие ограниченное эксплуатационное значение, а также леса в регионах с недостаточными лесные ресурсами, для сохранения которых требуется ограничение режима лесопользования.</w:t>
      </w:r>
    </w:p>
    <w:p w:rsidR="001F46D3" w:rsidRPr="0099169B" w:rsidRDefault="001F46D3" w:rsidP="001F46D3">
      <w:pPr>
        <w:ind w:firstLine="709"/>
        <w:jc w:val="both"/>
        <w:rPr>
          <w:color w:val="000000"/>
          <w:sz w:val="28"/>
          <w:szCs w:val="28"/>
        </w:rPr>
      </w:pPr>
      <w:r w:rsidRPr="0099169B">
        <w:rPr>
          <w:color w:val="000000"/>
          <w:sz w:val="28"/>
          <w:szCs w:val="28"/>
        </w:rPr>
        <w:t>Древесная растительность на территории поселения имеется на землях сельскохозяйственного назначения, вдоль рек, а так же на землях населенных пунктов. На территории таких лесов чрезвычайной ситуации связанных с пожаром не возникает.</w:t>
      </w:r>
    </w:p>
    <w:p w:rsidR="001F46D3" w:rsidRPr="0099169B" w:rsidRDefault="001F46D3" w:rsidP="001F46D3">
      <w:pPr>
        <w:ind w:firstLine="709"/>
        <w:jc w:val="both"/>
        <w:rPr>
          <w:color w:val="000000"/>
          <w:sz w:val="28"/>
          <w:szCs w:val="28"/>
        </w:rPr>
      </w:pPr>
      <w:r w:rsidRPr="0099169B">
        <w:rPr>
          <w:color w:val="000000"/>
          <w:sz w:val="28"/>
          <w:szCs w:val="28"/>
        </w:rPr>
        <w:t>Так же  вдоль дорог может произойти возгорание травяного покрова. Для предотвращения возгорания, службой обслуживающей  автомобильную дорогу,  необходимо периодическое, контролируемое поджигание травяного покрова вдоль трасс и опашка прилежащих лесов.</w:t>
      </w:r>
    </w:p>
    <w:p w:rsidR="001F46D3" w:rsidRPr="0099169B" w:rsidRDefault="001F46D3" w:rsidP="001F46D3">
      <w:pPr>
        <w:ind w:firstLine="709"/>
        <w:jc w:val="both"/>
        <w:rPr>
          <w:color w:val="000000"/>
          <w:sz w:val="28"/>
          <w:szCs w:val="28"/>
        </w:rPr>
      </w:pPr>
      <w:r w:rsidRPr="0099169B">
        <w:rPr>
          <w:color w:val="000000"/>
          <w:sz w:val="28"/>
          <w:szCs w:val="28"/>
        </w:rPr>
        <w:t>При проведении противопожарных мероприятий следует руководствоваться Правилами пожарной безопасности в лесах, утвержденными  постановлением Правительства Российской Федерации от 30.06.2007 № 417 и Лесным Кодексом.</w:t>
      </w:r>
    </w:p>
    <w:p w:rsidR="001F46D3" w:rsidRPr="0099169B" w:rsidRDefault="001F46D3" w:rsidP="001F46D3">
      <w:pPr>
        <w:ind w:firstLine="709"/>
        <w:jc w:val="both"/>
        <w:rPr>
          <w:color w:val="000000"/>
          <w:sz w:val="28"/>
          <w:szCs w:val="28"/>
        </w:rPr>
      </w:pPr>
      <w:r w:rsidRPr="0099169B">
        <w:rPr>
          <w:color w:val="000000"/>
          <w:sz w:val="28"/>
          <w:szCs w:val="28"/>
        </w:rPr>
        <w:t>Для обеспечения пожарной безопасности в лесах, в соответствии со статьей 53 Лесного Кодекса Российской Федерации, осуществляется:</w:t>
      </w:r>
    </w:p>
    <w:p w:rsidR="001F46D3" w:rsidRPr="0099169B" w:rsidRDefault="001F46D3" w:rsidP="001F46D3">
      <w:pPr>
        <w:numPr>
          <w:ilvl w:val="1"/>
          <w:numId w:val="55"/>
        </w:numPr>
        <w:ind w:left="993"/>
        <w:jc w:val="both"/>
        <w:rPr>
          <w:color w:val="000000"/>
          <w:sz w:val="28"/>
          <w:szCs w:val="28"/>
        </w:rPr>
      </w:pPr>
      <w:r w:rsidRPr="0099169B">
        <w:rPr>
          <w:color w:val="000000"/>
          <w:sz w:val="28"/>
          <w:szCs w:val="28"/>
        </w:rPr>
        <w:t>Противопожарное обустройство лесов, в том числе строительство, реконструкция и содержание дорог противопожарного назначения, посадочных площадок для самолетов, вертолетов, используемых в целях проведения авиационных работ по охране и защите лесов, прокладка просек, противопожарных разрывов;</w:t>
      </w:r>
    </w:p>
    <w:p w:rsidR="001F46D3" w:rsidRPr="0099169B" w:rsidRDefault="001F46D3" w:rsidP="001F46D3">
      <w:pPr>
        <w:numPr>
          <w:ilvl w:val="1"/>
          <w:numId w:val="55"/>
        </w:numPr>
        <w:ind w:left="993"/>
        <w:jc w:val="both"/>
        <w:rPr>
          <w:color w:val="000000"/>
          <w:sz w:val="28"/>
          <w:szCs w:val="28"/>
        </w:rPr>
      </w:pPr>
      <w:r w:rsidRPr="0099169B">
        <w:rPr>
          <w:color w:val="000000"/>
          <w:sz w:val="28"/>
          <w:szCs w:val="28"/>
        </w:rPr>
        <w:t xml:space="preserve">Создание систем, средств для предупреждения и тушения лесных пожаров (пожарные техника и оборудование, пожарное снаряжение и </w:t>
      </w:r>
      <w:r w:rsidRPr="0099169B">
        <w:rPr>
          <w:color w:val="000000"/>
          <w:sz w:val="28"/>
          <w:szCs w:val="28"/>
        </w:rPr>
        <w:lastRenderedPageBreak/>
        <w:t>другие), содержание этих систем, средств, а также формирование запасов горюче-смазочных материалов на период высокой пожарной опасности;</w:t>
      </w:r>
    </w:p>
    <w:p w:rsidR="001F46D3" w:rsidRPr="0099169B" w:rsidRDefault="001F46D3" w:rsidP="001F46D3">
      <w:pPr>
        <w:numPr>
          <w:ilvl w:val="1"/>
          <w:numId w:val="55"/>
        </w:numPr>
        <w:ind w:left="993"/>
        <w:jc w:val="both"/>
        <w:rPr>
          <w:color w:val="000000"/>
          <w:sz w:val="28"/>
          <w:szCs w:val="28"/>
        </w:rPr>
      </w:pPr>
      <w:r w:rsidRPr="0099169B">
        <w:rPr>
          <w:color w:val="000000"/>
          <w:sz w:val="28"/>
          <w:szCs w:val="28"/>
        </w:rPr>
        <w:t>Мониторинг пожарной опасности в лесах;</w:t>
      </w:r>
    </w:p>
    <w:p w:rsidR="001F46D3" w:rsidRPr="0099169B" w:rsidRDefault="001F46D3" w:rsidP="001F46D3">
      <w:pPr>
        <w:numPr>
          <w:ilvl w:val="1"/>
          <w:numId w:val="55"/>
        </w:numPr>
        <w:ind w:left="993"/>
        <w:jc w:val="both"/>
        <w:rPr>
          <w:color w:val="000000"/>
          <w:sz w:val="28"/>
          <w:szCs w:val="28"/>
        </w:rPr>
      </w:pPr>
      <w:r w:rsidRPr="0099169B">
        <w:rPr>
          <w:color w:val="000000"/>
          <w:sz w:val="28"/>
          <w:szCs w:val="28"/>
        </w:rPr>
        <w:t>Разработка планов тушения лесных пожаров;</w:t>
      </w:r>
    </w:p>
    <w:p w:rsidR="001F46D3" w:rsidRPr="0099169B" w:rsidRDefault="001F46D3" w:rsidP="001F46D3">
      <w:pPr>
        <w:numPr>
          <w:ilvl w:val="1"/>
          <w:numId w:val="55"/>
        </w:numPr>
        <w:ind w:left="993"/>
        <w:jc w:val="both"/>
        <w:rPr>
          <w:color w:val="000000"/>
          <w:sz w:val="28"/>
          <w:szCs w:val="28"/>
        </w:rPr>
      </w:pPr>
      <w:r w:rsidRPr="0099169B">
        <w:rPr>
          <w:color w:val="000000"/>
          <w:sz w:val="28"/>
          <w:szCs w:val="28"/>
        </w:rPr>
        <w:t>Тушение лесных пожаров;</w:t>
      </w:r>
    </w:p>
    <w:p w:rsidR="001F46D3" w:rsidRPr="0099169B" w:rsidRDefault="001F46D3" w:rsidP="001F46D3">
      <w:pPr>
        <w:numPr>
          <w:ilvl w:val="1"/>
          <w:numId w:val="55"/>
        </w:numPr>
        <w:snapToGrid w:val="0"/>
        <w:ind w:left="993"/>
        <w:jc w:val="both"/>
        <w:rPr>
          <w:color w:val="000000"/>
          <w:sz w:val="28"/>
          <w:szCs w:val="28"/>
        </w:rPr>
      </w:pPr>
      <w:r w:rsidRPr="0099169B">
        <w:rPr>
          <w:color w:val="000000"/>
          <w:sz w:val="28"/>
          <w:szCs w:val="28"/>
        </w:rPr>
        <w:t>Иные меры пожарной безопасности в лесах.</w:t>
      </w:r>
    </w:p>
    <w:p w:rsidR="001F46D3" w:rsidRPr="0099169B" w:rsidRDefault="001F46D3" w:rsidP="001F46D3">
      <w:pPr>
        <w:jc w:val="center"/>
        <w:rPr>
          <w:b/>
          <w:sz w:val="28"/>
          <w:szCs w:val="28"/>
          <w:u w:val="single"/>
        </w:rPr>
      </w:pPr>
    </w:p>
    <w:p w:rsidR="001F46D3" w:rsidRPr="0099169B" w:rsidRDefault="001F46D3" w:rsidP="001F46D3">
      <w:pPr>
        <w:jc w:val="center"/>
        <w:rPr>
          <w:b/>
          <w:sz w:val="28"/>
          <w:szCs w:val="28"/>
        </w:rPr>
      </w:pPr>
      <w:r w:rsidRPr="0099169B">
        <w:rPr>
          <w:b/>
          <w:sz w:val="28"/>
          <w:szCs w:val="28"/>
        </w:rPr>
        <w:t>Перечень мероприятий по защите от чрезвычайных природных и техногенных процессов, существующие и разрабатываемые проекты инженерной защиты территории</w:t>
      </w:r>
    </w:p>
    <w:p w:rsidR="001F46D3" w:rsidRPr="0099169B" w:rsidRDefault="001F46D3" w:rsidP="001F46D3">
      <w:pPr>
        <w:snapToGrid w:val="0"/>
        <w:ind w:firstLine="709"/>
        <w:jc w:val="both"/>
        <w:rPr>
          <w:sz w:val="28"/>
          <w:szCs w:val="28"/>
        </w:rPr>
      </w:pPr>
      <w:r w:rsidRPr="0099169B">
        <w:rPr>
          <w:sz w:val="28"/>
          <w:szCs w:val="28"/>
        </w:rPr>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Мониторинг и прогнозирование чрезвычайных ситуаций;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Рациональное размещение производительных сил по территории страны с учетом природной и техногенной безопасности;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Подготовка объектов экономики и систем жизнеобеспечения населения к работе в условиях чрезвычайных ситуаций;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Декларирование промышленной безопасности;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Лицензирование деятельности опасных производственных объектов;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Страхование ответственности за причинение вреда при эксплуатации опасного производственного объекта;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Проведение государственной экспертизы в области предупреждения чрезвычайных ситуаций;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Государственный надзор и контроль по вопросам природной и техногенной безопасности;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Информирование населения о потенциальных природных и техногенных угрозах на территории проживания;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Подготовка населения в области защиты от чрезвычайных ситуаций. </w:t>
      </w:r>
    </w:p>
    <w:p w:rsidR="001F46D3" w:rsidRDefault="001F46D3" w:rsidP="001F46D3">
      <w:pPr>
        <w:snapToGrid w:val="0"/>
        <w:jc w:val="center"/>
        <w:rPr>
          <w:b/>
          <w:bCs/>
          <w:sz w:val="28"/>
          <w:szCs w:val="28"/>
          <w:u w:val="single"/>
        </w:rPr>
      </w:pPr>
    </w:p>
    <w:p w:rsidR="00C26EFE" w:rsidRDefault="00C26EFE" w:rsidP="001F46D3">
      <w:pPr>
        <w:snapToGrid w:val="0"/>
        <w:jc w:val="center"/>
        <w:rPr>
          <w:b/>
          <w:bCs/>
          <w:sz w:val="28"/>
          <w:szCs w:val="28"/>
          <w:u w:val="single"/>
        </w:rPr>
      </w:pPr>
    </w:p>
    <w:p w:rsidR="00C26EFE" w:rsidRPr="0099169B" w:rsidRDefault="00C26EFE" w:rsidP="001F46D3">
      <w:pPr>
        <w:snapToGrid w:val="0"/>
        <w:jc w:val="center"/>
        <w:rPr>
          <w:b/>
          <w:bCs/>
          <w:sz w:val="28"/>
          <w:szCs w:val="28"/>
          <w:u w:val="single"/>
        </w:rPr>
      </w:pPr>
    </w:p>
    <w:p w:rsidR="001F46D3" w:rsidRPr="0099169B" w:rsidRDefault="001F46D3" w:rsidP="001F46D3">
      <w:pPr>
        <w:snapToGrid w:val="0"/>
        <w:jc w:val="center"/>
        <w:rPr>
          <w:b/>
          <w:bCs/>
          <w:sz w:val="28"/>
          <w:szCs w:val="28"/>
        </w:rPr>
      </w:pPr>
      <w:r w:rsidRPr="0099169B">
        <w:rPr>
          <w:b/>
          <w:bCs/>
          <w:sz w:val="28"/>
          <w:szCs w:val="28"/>
        </w:rPr>
        <w:lastRenderedPageBreak/>
        <w:t>Рекомендации для размещения объектов капитального строительства</w:t>
      </w:r>
    </w:p>
    <w:p w:rsidR="001F46D3" w:rsidRPr="0099169B" w:rsidRDefault="001F46D3" w:rsidP="001F46D3">
      <w:pPr>
        <w:snapToGrid w:val="0"/>
        <w:ind w:firstLine="709"/>
        <w:jc w:val="both"/>
        <w:rPr>
          <w:sz w:val="28"/>
          <w:szCs w:val="28"/>
        </w:rPr>
      </w:pPr>
      <w:r w:rsidRPr="0099169B">
        <w:rPr>
          <w:sz w:val="28"/>
          <w:szCs w:val="28"/>
        </w:rPr>
        <w:t>Создание новых и преобразование существующих систем расселения должно проводиться с учетом природно-климатических условий, существующей техногенной опасности, а также особенностей сложившейся сети населенных мест. Не должно допускаться размещение зданий и сооружений в опасных зонах отвалов породы шахт и оползней, в зонах, непосредственно прилегающих к активным разломам. В проектах планировки необходимо предусматривать ограниченное развитие потенциально опасных объектов экономики, перепрофилирование или модернизацию, обеспечивающие снижение до приемлемого уровня, создаваемого функционированием этих объектов риска поражения населения, среды его обитания и объектов экономики.</w:t>
      </w:r>
    </w:p>
    <w:p w:rsidR="001F46D3" w:rsidRPr="0099169B" w:rsidRDefault="001F46D3" w:rsidP="001F46D3">
      <w:pPr>
        <w:ind w:firstLine="709"/>
        <w:jc w:val="both"/>
        <w:rPr>
          <w:sz w:val="28"/>
          <w:szCs w:val="28"/>
        </w:rPr>
      </w:pPr>
      <w:r w:rsidRPr="0099169B">
        <w:rPr>
          <w:sz w:val="28"/>
          <w:szCs w:val="28"/>
        </w:rPr>
        <w:t>При формировании систем населенных мест необходимо обеспечить снижение пожарной опасности застроек и улучшение санитарно-гигиенических условий проживания населения. Пожаро - и взрывоопасные объекты необходимо выносить за пределы населенных пунктов. При размещении и формировании населенных пунктов и систем населенных мест надо также учитывать размещение уже существующих подобных объектов.</w:t>
      </w:r>
    </w:p>
    <w:p w:rsidR="001F46D3" w:rsidRPr="0099169B" w:rsidRDefault="001F46D3" w:rsidP="001F46D3">
      <w:pPr>
        <w:ind w:firstLine="709"/>
        <w:jc w:val="both"/>
        <w:rPr>
          <w:sz w:val="28"/>
          <w:szCs w:val="28"/>
        </w:rPr>
      </w:pPr>
      <w:r w:rsidRPr="0099169B">
        <w:rPr>
          <w:sz w:val="28"/>
          <w:szCs w:val="28"/>
        </w:rPr>
        <w:t xml:space="preserve">При проектировании, строительстве и реконструкции сельских поселений следует предусматривать единую систему транспорта, представляющую удобные, быстрые и безопасные транспортные связи для удобства возможной эвакуации людей. </w:t>
      </w:r>
    </w:p>
    <w:p w:rsidR="001F46D3" w:rsidRPr="0099169B" w:rsidRDefault="001F46D3" w:rsidP="001F46D3">
      <w:pPr>
        <w:ind w:firstLine="709"/>
        <w:jc w:val="both"/>
        <w:rPr>
          <w:sz w:val="28"/>
          <w:szCs w:val="28"/>
        </w:rPr>
      </w:pPr>
      <w:r w:rsidRPr="0099169B">
        <w:rPr>
          <w:sz w:val="28"/>
          <w:szCs w:val="28"/>
        </w:rPr>
        <w:t>Населенные территории необходимо размещать с наветренной стороны (для ветров преобладающего направления) по отношению к производственным предприятиям, являющимися источниками загрязнения атмосферного воздуха, а также представляющим повышенную пожарную опасность.</w:t>
      </w:r>
    </w:p>
    <w:p w:rsidR="001F46D3" w:rsidRPr="0099169B" w:rsidRDefault="001F46D3" w:rsidP="001F46D3">
      <w:pPr>
        <w:ind w:firstLine="709"/>
        <w:jc w:val="both"/>
        <w:rPr>
          <w:sz w:val="28"/>
          <w:szCs w:val="28"/>
        </w:rPr>
      </w:pPr>
      <w:r w:rsidRPr="0099169B">
        <w:rPr>
          <w:sz w:val="28"/>
          <w:szCs w:val="28"/>
        </w:rPr>
        <w:t>Животноводческие предприятия, склады по хранению ядохимикатов, биопрепаратов, удобрений, пожаро - и взрывоопасные склады и производства, очистные сооружения должны располагаются с подветренной стороны по отношению к населенной территории.</w:t>
      </w:r>
    </w:p>
    <w:p w:rsidR="001F46D3" w:rsidRPr="0099169B" w:rsidRDefault="001F46D3" w:rsidP="001F46D3">
      <w:pPr>
        <w:ind w:firstLine="709"/>
        <w:jc w:val="both"/>
        <w:rPr>
          <w:sz w:val="28"/>
          <w:szCs w:val="28"/>
        </w:rPr>
      </w:pPr>
      <w:r w:rsidRPr="0099169B">
        <w:rPr>
          <w:sz w:val="28"/>
          <w:szCs w:val="28"/>
        </w:rPr>
        <w:t>Территории сельских поселений, курортные зоны и места массового отдыха размещаются выше по течению водотоков и водоемов относительно выпусков производственных и хозяйственно-бытовых вод.</w:t>
      </w:r>
    </w:p>
    <w:p w:rsidR="001F46D3" w:rsidRPr="0099169B" w:rsidRDefault="001F46D3" w:rsidP="001F46D3">
      <w:pPr>
        <w:ind w:firstLine="709"/>
        <w:jc w:val="both"/>
        <w:rPr>
          <w:sz w:val="28"/>
          <w:szCs w:val="28"/>
        </w:rPr>
      </w:pPr>
      <w:r w:rsidRPr="0099169B">
        <w:rPr>
          <w:sz w:val="28"/>
          <w:szCs w:val="28"/>
        </w:rPr>
        <w:t>За пределами территорий населенных пунктов и их зеленых зон в обособленных складских районах пригородной зоны с соблюдением санитарных, противопожарных норм осуществляется рассредоточенное размещение складов и перевалочных баз нефти и нефтепродуктов, складов взрывчатых материалов и базисных складов АХОВ.</w:t>
      </w:r>
    </w:p>
    <w:p w:rsidR="001F46D3" w:rsidRPr="0099169B" w:rsidRDefault="001F46D3" w:rsidP="001F46D3">
      <w:pPr>
        <w:ind w:firstLine="709"/>
        <w:jc w:val="both"/>
        <w:rPr>
          <w:sz w:val="28"/>
          <w:szCs w:val="28"/>
        </w:rPr>
      </w:pPr>
      <w:r w:rsidRPr="0099169B">
        <w:rPr>
          <w:sz w:val="28"/>
          <w:szCs w:val="28"/>
        </w:rPr>
        <w:t>При разработке проектов планировки населенных пунктов необходимо предусматривать безопасное размещение полигонов для утилизации, обезвреживания и захоронения твердых бытовых и токсичных промышленных отходов.</w:t>
      </w:r>
    </w:p>
    <w:p w:rsidR="001F46D3" w:rsidRPr="0099169B" w:rsidRDefault="001F46D3" w:rsidP="001F46D3">
      <w:pPr>
        <w:ind w:firstLine="709"/>
        <w:jc w:val="both"/>
        <w:rPr>
          <w:sz w:val="28"/>
          <w:szCs w:val="28"/>
        </w:rPr>
      </w:pPr>
      <w:r w:rsidRPr="0099169B">
        <w:rPr>
          <w:sz w:val="28"/>
          <w:szCs w:val="28"/>
        </w:rPr>
        <w:lastRenderedPageBreak/>
        <w:t xml:space="preserve">Действительно, рационально размещенный объект фактически частично или полностью выводится из зоны действия поражающих факторов потенциального источника чрезвычайной ситуации. В случае реального возникновения бедствия ему или совсем не наносится ущерб, или этот ущерб и вообще последствия воздействия бывают столь незначительными, что чрезвычайная ситуация не возникает. </w:t>
      </w:r>
    </w:p>
    <w:p w:rsidR="001F46D3" w:rsidRPr="0099169B" w:rsidRDefault="001F46D3" w:rsidP="001F46D3">
      <w:pPr>
        <w:ind w:firstLine="709"/>
        <w:jc w:val="both"/>
        <w:rPr>
          <w:sz w:val="28"/>
          <w:szCs w:val="28"/>
        </w:rPr>
      </w:pPr>
      <w:r w:rsidRPr="0099169B">
        <w:rPr>
          <w:sz w:val="28"/>
          <w:szCs w:val="28"/>
        </w:rPr>
        <w:t>Таким образом, проведенное заблаговременно мероприятие по рациональному размещению оказывается экономически эффективным. Эта эффективность могла бы быть оценена величиной предотвращенного ущерба. Чаще всего этот гипотетический предотвращенный ущерб оценивают при принятии решения на выбор места размещения - новое строительство, при обосновании переноса объекта в более безопасное место и в других случаях, предшествующих практическим мерам.</w:t>
      </w:r>
    </w:p>
    <w:p w:rsidR="001F46D3" w:rsidRPr="0099169B" w:rsidRDefault="001F46D3" w:rsidP="001F46D3">
      <w:pPr>
        <w:ind w:firstLine="709"/>
        <w:jc w:val="both"/>
        <w:rPr>
          <w:sz w:val="28"/>
          <w:szCs w:val="28"/>
        </w:rPr>
      </w:pPr>
      <w:r w:rsidRPr="0099169B">
        <w:rPr>
          <w:sz w:val="28"/>
          <w:szCs w:val="28"/>
        </w:rPr>
        <w:t xml:space="preserve">Другая составляющая рационального безопасного размещения объектов - необходимость минимизации затрат на проведение мер по размещению. </w:t>
      </w:r>
    </w:p>
    <w:p w:rsidR="001F46D3" w:rsidRPr="0099169B" w:rsidRDefault="001F46D3" w:rsidP="001F46D3">
      <w:pPr>
        <w:snapToGrid w:val="0"/>
        <w:ind w:firstLine="709"/>
        <w:jc w:val="both"/>
        <w:rPr>
          <w:sz w:val="28"/>
          <w:szCs w:val="28"/>
        </w:rPr>
      </w:pPr>
      <w:r w:rsidRPr="0099169B">
        <w:rPr>
          <w:sz w:val="28"/>
          <w:szCs w:val="28"/>
        </w:rPr>
        <w:t>Таким образом, рациональное размещение объектов экономики и социальной сферы с точки зрения их природной и техногенной безопасности, являясь важной мерой предупреждения чрезвычайных ситуаций, одновременно играет роль механизма, снижающего потенциальные ущербы и в определенной степени страхующего от затрат на восстановление и перенос объектов.</w:t>
      </w:r>
    </w:p>
    <w:p w:rsidR="001F46D3" w:rsidRPr="0099169B" w:rsidRDefault="001F46D3" w:rsidP="001F46D3">
      <w:pPr>
        <w:snapToGrid w:val="0"/>
        <w:jc w:val="center"/>
        <w:rPr>
          <w:b/>
          <w:bCs/>
          <w:sz w:val="28"/>
          <w:szCs w:val="28"/>
          <w:u w:val="single"/>
        </w:rPr>
      </w:pPr>
    </w:p>
    <w:p w:rsidR="001F46D3" w:rsidRPr="0099169B" w:rsidRDefault="001F46D3" w:rsidP="001F46D3">
      <w:pPr>
        <w:snapToGrid w:val="0"/>
        <w:jc w:val="center"/>
        <w:rPr>
          <w:b/>
          <w:bCs/>
          <w:sz w:val="28"/>
          <w:szCs w:val="28"/>
          <w:u w:val="single"/>
        </w:rPr>
      </w:pPr>
      <w:r w:rsidRPr="0099169B">
        <w:rPr>
          <w:b/>
          <w:bCs/>
          <w:sz w:val="28"/>
          <w:szCs w:val="28"/>
          <w:u w:val="single"/>
        </w:rPr>
        <w:t>Противопожарные мероприятия на территории поселения</w:t>
      </w:r>
    </w:p>
    <w:p w:rsidR="001F46D3" w:rsidRPr="0099169B" w:rsidRDefault="001F46D3" w:rsidP="001F46D3">
      <w:pPr>
        <w:snapToGrid w:val="0"/>
        <w:ind w:firstLine="709"/>
        <w:jc w:val="both"/>
        <w:rPr>
          <w:sz w:val="28"/>
          <w:szCs w:val="28"/>
        </w:rPr>
      </w:pPr>
      <w:r w:rsidRPr="0099169B">
        <w:rPr>
          <w:sz w:val="28"/>
          <w:szCs w:val="28"/>
        </w:rPr>
        <w:t>На территории поселений наибольшую пожарную опасность несет возгорание жилой застройки.</w:t>
      </w:r>
    </w:p>
    <w:p w:rsidR="001F46D3" w:rsidRPr="0099169B" w:rsidRDefault="001F46D3" w:rsidP="001F46D3">
      <w:pPr>
        <w:ind w:firstLine="709"/>
        <w:jc w:val="both"/>
        <w:rPr>
          <w:sz w:val="28"/>
          <w:szCs w:val="28"/>
        </w:rPr>
      </w:pPr>
      <w:r w:rsidRPr="0099169B">
        <w:rPr>
          <w:sz w:val="28"/>
          <w:szCs w:val="28"/>
        </w:rPr>
        <w:t>Основными причинами пожаров являются неосторожное обращение с огнём, нарушение правил пожарной безопасности при эксплуатации электрооборудования, поджоги.</w:t>
      </w:r>
    </w:p>
    <w:p w:rsidR="001F46D3" w:rsidRPr="0099169B" w:rsidRDefault="001F46D3" w:rsidP="001F46D3">
      <w:pPr>
        <w:ind w:firstLine="709"/>
        <w:jc w:val="both"/>
        <w:rPr>
          <w:sz w:val="28"/>
          <w:szCs w:val="28"/>
        </w:rPr>
      </w:pPr>
      <w:r w:rsidRPr="0099169B">
        <w:rPr>
          <w:sz w:val="28"/>
          <w:szCs w:val="28"/>
        </w:rPr>
        <w:t xml:space="preserve">Для сельских населенных пунктов характерна преимущественно одноэтажная деревянная застройка. Так же проблемой является то, что расстояния между домами и природными постройками не соответствуют требованиям пожарной безопасности, водопроводные сети с гидрантами изношены или отсутствуют, поэтому рекомендуется  предусмотреть комплектование первичных средств пожаротушения, применяемых до прибытия пожарного расчета. </w:t>
      </w:r>
    </w:p>
    <w:p w:rsidR="001F46D3" w:rsidRPr="0099169B" w:rsidRDefault="001F46D3" w:rsidP="001F46D3">
      <w:pPr>
        <w:ind w:firstLine="709"/>
        <w:jc w:val="both"/>
        <w:rPr>
          <w:sz w:val="28"/>
          <w:szCs w:val="28"/>
        </w:rPr>
      </w:pPr>
      <w:r w:rsidRPr="0099169B">
        <w:rPr>
          <w:sz w:val="28"/>
          <w:szCs w:val="28"/>
        </w:rPr>
        <w:t>Расход воды на наружное пожаротушение принимается по СП 8.13130.2009, п.5.1, табл.1 и составляет 1х10 л/с (без учета расхода на тушение предприятий различного назначения). Расход воды для производственных предприятий, для зданий административного и общественного назначения принимаются отдельно для каждого из этих предприятий в зависимости от их площади.</w:t>
      </w:r>
    </w:p>
    <w:p w:rsidR="001F46D3" w:rsidRPr="0099169B" w:rsidRDefault="001F46D3" w:rsidP="001F46D3">
      <w:pPr>
        <w:ind w:firstLine="709"/>
        <w:jc w:val="both"/>
        <w:rPr>
          <w:sz w:val="28"/>
          <w:szCs w:val="28"/>
        </w:rPr>
      </w:pPr>
      <w:r w:rsidRPr="0099169B">
        <w:rPr>
          <w:sz w:val="28"/>
          <w:szCs w:val="28"/>
        </w:rPr>
        <w:t>В соответствии с №123-ФЗ «Технический регламент о требованиях пожарной безопасности», статьей 63 первичные меры пожарной безопасности должны включать в себя:</w:t>
      </w:r>
    </w:p>
    <w:p w:rsidR="001F46D3" w:rsidRPr="0099169B" w:rsidRDefault="001F46D3" w:rsidP="001F46D3">
      <w:pPr>
        <w:numPr>
          <w:ilvl w:val="0"/>
          <w:numId w:val="73"/>
        </w:numPr>
        <w:tabs>
          <w:tab w:val="left" w:pos="851"/>
        </w:tabs>
        <w:ind w:left="851" w:hanging="284"/>
        <w:jc w:val="both"/>
        <w:rPr>
          <w:sz w:val="28"/>
          <w:szCs w:val="28"/>
        </w:rPr>
      </w:pPr>
      <w:r w:rsidRPr="0099169B">
        <w:rPr>
          <w:sz w:val="28"/>
          <w:szCs w:val="28"/>
        </w:rPr>
        <w:lastRenderedPageBreak/>
        <w:t>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1F46D3" w:rsidRPr="0099169B" w:rsidRDefault="001F46D3" w:rsidP="001F46D3">
      <w:pPr>
        <w:numPr>
          <w:ilvl w:val="0"/>
          <w:numId w:val="73"/>
        </w:numPr>
        <w:tabs>
          <w:tab w:val="left" w:pos="851"/>
        </w:tabs>
        <w:ind w:left="851" w:hanging="284"/>
        <w:jc w:val="both"/>
        <w:rPr>
          <w:sz w:val="28"/>
          <w:szCs w:val="28"/>
        </w:rPr>
      </w:pPr>
      <w:r w:rsidRPr="0099169B">
        <w:rPr>
          <w:sz w:val="28"/>
          <w:szCs w:val="28"/>
        </w:rPr>
        <w:t>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1F46D3" w:rsidRPr="0099169B" w:rsidRDefault="001F46D3" w:rsidP="001F46D3">
      <w:pPr>
        <w:numPr>
          <w:ilvl w:val="0"/>
          <w:numId w:val="73"/>
        </w:numPr>
        <w:tabs>
          <w:tab w:val="left" w:pos="851"/>
        </w:tabs>
        <w:ind w:left="851" w:hanging="284"/>
        <w:jc w:val="both"/>
        <w:rPr>
          <w:sz w:val="28"/>
          <w:szCs w:val="28"/>
        </w:rPr>
      </w:pPr>
      <w:r w:rsidRPr="0099169B">
        <w:rPr>
          <w:sz w:val="28"/>
          <w:szCs w:val="28"/>
        </w:rPr>
        <w:t>Разработку и организацию выполнения муниципальных целевых программ по вопросам обеспечения пожарной безопасности;</w:t>
      </w:r>
    </w:p>
    <w:p w:rsidR="001F46D3" w:rsidRPr="0099169B" w:rsidRDefault="001F46D3" w:rsidP="001F46D3">
      <w:pPr>
        <w:numPr>
          <w:ilvl w:val="0"/>
          <w:numId w:val="73"/>
        </w:numPr>
        <w:tabs>
          <w:tab w:val="left" w:pos="851"/>
        </w:tabs>
        <w:ind w:left="851" w:hanging="284"/>
        <w:jc w:val="both"/>
        <w:rPr>
          <w:sz w:val="28"/>
          <w:szCs w:val="28"/>
        </w:rPr>
      </w:pPr>
      <w:r w:rsidRPr="0099169B">
        <w:rPr>
          <w:sz w:val="28"/>
          <w:szCs w:val="28"/>
        </w:rPr>
        <w:t>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rsidR="001F46D3" w:rsidRPr="0099169B" w:rsidRDefault="001F46D3" w:rsidP="001F46D3">
      <w:pPr>
        <w:numPr>
          <w:ilvl w:val="0"/>
          <w:numId w:val="73"/>
        </w:numPr>
        <w:tabs>
          <w:tab w:val="left" w:pos="851"/>
        </w:tabs>
        <w:ind w:left="851" w:hanging="284"/>
        <w:jc w:val="both"/>
        <w:rPr>
          <w:sz w:val="28"/>
          <w:szCs w:val="28"/>
        </w:rPr>
      </w:pPr>
      <w:r w:rsidRPr="0099169B">
        <w:rPr>
          <w:sz w:val="28"/>
          <w:szCs w:val="28"/>
        </w:rPr>
        <w:t>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1F46D3" w:rsidRPr="0099169B" w:rsidRDefault="001F46D3" w:rsidP="001F46D3">
      <w:pPr>
        <w:numPr>
          <w:ilvl w:val="0"/>
          <w:numId w:val="73"/>
        </w:numPr>
        <w:tabs>
          <w:tab w:val="left" w:pos="851"/>
        </w:tabs>
        <w:ind w:left="851" w:hanging="284"/>
        <w:jc w:val="both"/>
        <w:rPr>
          <w:sz w:val="28"/>
          <w:szCs w:val="28"/>
        </w:rPr>
      </w:pPr>
      <w:r w:rsidRPr="0099169B">
        <w:rPr>
          <w:sz w:val="28"/>
          <w:szCs w:val="28"/>
        </w:rPr>
        <w:t>Обеспечение беспрепятственного проезда пожарной техники к месту пожара;</w:t>
      </w:r>
    </w:p>
    <w:p w:rsidR="001F46D3" w:rsidRPr="0099169B" w:rsidRDefault="001F46D3" w:rsidP="001F46D3">
      <w:pPr>
        <w:numPr>
          <w:ilvl w:val="0"/>
          <w:numId w:val="73"/>
        </w:numPr>
        <w:tabs>
          <w:tab w:val="left" w:pos="851"/>
        </w:tabs>
        <w:ind w:left="851" w:hanging="284"/>
        <w:jc w:val="both"/>
        <w:rPr>
          <w:sz w:val="28"/>
          <w:szCs w:val="28"/>
        </w:rPr>
      </w:pPr>
      <w:r w:rsidRPr="0099169B">
        <w:rPr>
          <w:sz w:val="28"/>
          <w:szCs w:val="28"/>
        </w:rPr>
        <w:t>Обеспечение связи и оповещения населения о пожаре;</w:t>
      </w:r>
    </w:p>
    <w:p w:rsidR="001F46D3" w:rsidRPr="0099169B" w:rsidRDefault="001F46D3" w:rsidP="001F46D3">
      <w:pPr>
        <w:numPr>
          <w:ilvl w:val="0"/>
          <w:numId w:val="73"/>
        </w:numPr>
        <w:tabs>
          <w:tab w:val="left" w:pos="851"/>
        </w:tabs>
        <w:ind w:left="851" w:hanging="284"/>
        <w:jc w:val="both"/>
        <w:rPr>
          <w:sz w:val="28"/>
          <w:szCs w:val="28"/>
        </w:rPr>
      </w:pPr>
      <w:r w:rsidRPr="0099169B">
        <w:rPr>
          <w:sz w:val="28"/>
          <w:szCs w:val="28"/>
        </w:rPr>
        <w:t>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1F46D3" w:rsidRPr="0099169B" w:rsidRDefault="001F46D3" w:rsidP="001F46D3">
      <w:pPr>
        <w:numPr>
          <w:ilvl w:val="0"/>
          <w:numId w:val="73"/>
        </w:numPr>
        <w:tabs>
          <w:tab w:val="left" w:pos="851"/>
        </w:tabs>
        <w:ind w:left="851" w:hanging="284"/>
        <w:jc w:val="both"/>
        <w:rPr>
          <w:sz w:val="28"/>
          <w:szCs w:val="28"/>
        </w:rPr>
      </w:pPr>
      <w:r w:rsidRPr="0099169B">
        <w:rPr>
          <w:sz w:val="28"/>
          <w:szCs w:val="28"/>
        </w:rPr>
        <w:t>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1F46D3" w:rsidRPr="0099169B" w:rsidRDefault="001F46D3" w:rsidP="001F46D3">
      <w:pPr>
        <w:ind w:firstLine="709"/>
        <w:jc w:val="both"/>
        <w:rPr>
          <w:sz w:val="28"/>
          <w:szCs w:val="28"/>
        </w:rPr>
      </w:pPr>
      <w:r w:rsidRPr="0099169B">
        <w:rPr>
          <w:sz w:val="28"/>
          <w:szCs w:val="28"/>
        </w:rPr>
        <w:t>Так же в соответствии с №123-ФЗ «Технический регламент о требованиях пожарной безопасности», статьей 76 о требованиях пожарной безопасности по размещению подразделений пожарной охраны в поселениях и городских округах:</w:t>
      </w:r>
    </w:p>
    <w:p w:rsidR="001F46D3" w:rsidRPr="0099169B" w:rsidRDefault="001F46D3" w:rsidP="001F46D3">
      <w:pPr>
        <w:numPr>
          <w:ilvl w:val="0"/>
          <w:numId w:val="72"/>
        </w:numPr>
        <w:jc w:val="both"/>
        <w:rPr>
          <w:sz w:val="28"/>
          <w:szCs w:val="28"/>
        </w:rPr>
      </w:pPr>
      <w:r w:rsidRPr="0099169B">
        <w:rPr>
          <w:sz w:val="28"/>
          <w:szCs w:val="28"/>
        </w:rPr>
        <w:t>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сельских поселениях не должно превышать 20 минут.</w:t>
      </w:r>
    </w:p>
    <w:p w:rsidR="001F46D3" w:rsidRPr="0099169B" w:rsidRDefault="001F46D3" w:rsidP="001F46D3">
      <w:pPr>
        <w:numPr>
          <w:ilvl w:val="0"/>
          <w:numId w:val="72"/>
        </w:numPr>
        <w:jc w:val="both"/>
        <w:rPr>
          <w:sz w:val="28"/>
          <w:szCs w:val="28"/>
        </w:rPr>
      </w:pPr>
      <w:r w:rsidRPr="0099169B">
        <w:rPr>
          <w:sz w:val="28"/>
          <w:szCs w:val="28"/>
        </w:rPr>
        <w:t>Подразделения пожарной охраны населенных пунктов должны размещаться в зданиях пожарных депо.</w:t>
      </w:r>
    </w:p>
    <w:p w:rsidR="001F46D3" w:rsidRPr="0099169B" w:rsidRDefault="001F46D3" w:rsidP="001F46D3">
      <w:pPr>
        <w:snapToGrid w:val="0"/>
        <w:ind w:firstLine="709"/>
        <w:jc w:val="both"/>
        <w:rPr>
          <w:sz w:val="28"/>
          <w:szCs w:val="28"/>
        </w:rPr>
      </w:pPr>
      <w:r w:rsidRPr="0099169B">
        <w:rPr>
          <w:sz w:val="28"/>
          <w:szCs w:val="28"/>
        </w:rPr>
        <w:t>В  соответствии с Федеральным законом № 131, статья 14, п.9, обеспечение первичных мер пожарной безопасности в границах населенных пунктов поселения, относятся к вопросам местного значения поселения.</w:t>
      </w:r>
    </w:p>
    <w:p w:rsidR="001F46D3" w:rsidRPr="0099169B" w:rsidRDefault="001F46D3" w:rsidP="001F46D3">
      <w:pPr>
        <w:snapToGrid w:val="0"/>
        <w:ind w:firstLine="709"/>
        <w:jc w:val="center"/>
        <w:rPr>
          <w:b/>
          <w:bCs/>
          <w:sz w:val="28"/>
          <w:szCs w:val="28"/>
          <w:u w:val="single"/>
        </w:rPr>
      </w:pPr>
    </w:p>
    <w:p w:rsidR="000826BA" w:rsidRDefault="000826BA" w:rsidP="001F46D3">
      <w:pPr>
        <w:snapToGrid w:val="0"/>
        <w:ind w:firstLine="709"/>
        <w:jc w:val="center"/>
        <w:rPr>
          <w:b/>
          <w:bCs/>
          <w:sz w:val="28"/>
          <w:szCs w:val="28"/>
        </w:rPr>
      </w:pPr>
    </w:p>
    <w:p w:rsidR="001F46D3" w:rsidRPr="0099169B" w:rsidRDefault="001F46D3" w:rsidP="001F46D3">
      <w:pPr>
        <w:snapToGrid w:val="0"/>
        <w:ind w:firstLine="709"/>
        <w:jc w:val="center"/>
        <w:rPr>
          <w:b/>
          <w:bCs/>
          <w:sz w:val="28"/>
          <w:szCs w:val="28"/>
        </w:rPr>
      </w:pPr>
      <w:r w:rsidRPr="0099169B">
        <w:rPr>
          <w:b/>
          <w:bCs/>
          <w:sz w:val="28"/>
          <w:szCs w:val="28"/>
        </w:rPr>
        <w:lastRenderedPageBreak/>
        <w:t>Аварийно – спасательные работы</w:t>
      </w:r>
    </w:p>
    <w:p w:rsidR="001F46D3" w:rsidRPr="0099169B" w:rsidRDefault="001F46D3" w:rsidP="001F46D3">
      <w:pPr>
        <w:snapToGrid w:val="0"/>
        <w:ind w:firstLine="709"/>
        <w:jc w:val="both"/>
        <w:rPr>
          <w:sz w:val="28"/>
          <w:szCs w:val="28"/>
        </w:rPr>
      </w:pPr>
      <w:r w:rsidRPr="0099169B">
        <w:rPr>
          <w:sz w:val="28"/>
          <w:szCs w:val="28"/>
        </w:rPr>
        <w:t>Аварийно-спасательные и другие неотложные работы в зонах ЧС планируется проводить с целью срочного оказания помощи населению, которое подверглось непосредственного или косвенному воздействию разрушительных и вредоносных сил природы, техногенных аварий и катастроф, а также для ограничения масштабов, локализации или ликвидации возникших при этом ЧС.</w:t>
      </w:r>
    </w:p>
    <w:p w:rsidR="001F46D3" w:rsidRPr="0099169B" w:rsidRDefault="001F46D3" w:rsidP="001F46D3">
      <w:pPr>
        <w:ind w:firstLine="709"/>
        <w:jc w:val="both"/>
        <w:rPr>
          <w:sz w:val="28"/>
          <w:szCs w:val="28"/>
        </w:rPr>
      </w:pPr>
      <w:r w:rsidRPr="0099169B">
        <w:rPr>
          <w:sz w:val="28"/>
          <w:szCs w:val="28"/>
        </w:rPr>
        <w:t>Комплексом аварийно-спасательных работ необходимо обеспечить поиск и удаление людей за пределы зон действия опасных и вредных для их жизни и здоровья факторов, оказание неотложной медицинской помощи пострадавшим и их эвакуацию в лечебные учреждения, создание для спасенных необходимых условий физиологически нормального существования человеческого организма.</w:t>
      </w:r>
    </w:p>
    <w:p w:rsidR="001F46D3" w:rsidRPr="0099169B" w:rsidRDefault="001F46D3" w:rsidP="001F46D3">
      <w:pPr>
        <w:ind w:firstLine="709"/>
        <w:jc w:val="both"/>
        <w:rPr>
          <w:sz w:val="28"/>
          <w:szCs w:val="28"/>
        </w:rPr>
      </w:pPr>
      <w:r w:rsidRPr="0099169B">
        <w:rPr>
          <w:sz w:val="28"/>
          <w:szCs w:val="28"/>
        </w:rPr>
        <w:t>Применение комплекса мероприятий по защите населения в ЧС обеспечивается:</w:t>
      </w:r>
    </w:p>
    <w:p w:rsidR="001F46D3" w:rsidRPr="0099169B" w:rsidRDefault="001F46D3" w:rsidP="001F46D3">
      <w:pPr>
        <w:numPr>
          <w:ilvl w:val="0"/>
          <w:numId w:val="74"/>
        </w:numPr>
        <w:ind w:left="993"/>
        <w:jc w:val="both"/>
        <w:rPr>
          <w:sz w:val="28"/>
          <w:szCs w:val="28"/>
        </w:rPr>
      </w:pPr>
      <w:r w:rsidRPr="0099169B">
        <w:rPr>
          <w:sz w:val="28"/>
          <w:szCs w:val="28"/>
        </w:rPr>
        <w:t xml:space="preserve">организацией и осуществлением непрерывного наблюдения, контроля и прогнозирования состояния природной среды, возникновения и развития, опасных для населения природных явлений, техногенных аварий и катастроф с учетом особенностей подконтрольных территорий;  </w:t>
      </w:r>
    </w:p>
    <w:p w:rsidR="001F46D3" w:rsidRPr="0099169B" w:rsidRDefault="001F46D3" w:rsidP="001F46D3">
      <w:pPr>
        <w:numPr>
          <w:ilvl w:val="0"/>
          <w:numId w:val="74"/>
        </w:numPr>
        <w:ind w:left="993"/>
        <w:jc w:val="both"/>
        <w:rPr>
          <w:sz w:val="28"/>
          <w:szCs w:val="28"/>
        </w:rPr>
      </w:pPr>
      <w:r w:rsidRPr="0099169B">
        <w:rPr>
          <w:sz w:val="28"/>
          <w:szCs w:val="28"/>
        </w:rPr>
        <w:t>своевременным оповещением инстанций, органов руководства и управления, а также должностных лиц об угрозе возникно2ения ЧС и их развитии, а также доведением до населения установленных сигналов и порядка действи9 в конкретно складывающейся обстановке;</w:t>
      </w:r>
    </w:p>
    <w:p w:rsidR="001F46D3" w:rsidRPr="0099169B" w:rsidRDefault="001F46D3" w:rsidP="001F46D3">
      <w:pPr>
        <w:numPr>
          <w:ilvl w:val="0"/>
          <w:numId w:val="74"/>
        </w:numPr>
        <w:ind w:left="993"/>
        <w:jc w:val="both"/>
        <w:rPr>
          <w:sz w:val="28"/>
          <w:szCs w:val="28"/>
        </w:rPr>
      </w:pPr>
      <w:r w:rsidRPr="0099169B">
        <w:rPr>
          <w:sz w:val="28"/>
          <w:szCs w:val="28"/>
        </w:rPr>
        <w:t>обучением населения действиям в ЧС и его психологической подготовкой;</w:t>
      </w:r>
    </w:p>
    <w:p w:rsidR="001F46D3" w:rsidRPr="0099169B" w:rsidRDefault="001F46D3" w:rsidP="001F46D3">
      <w:pPr>
        <w:numPr>
          <w:ilvl w:val="0"/>
          <w:numId w:val="74"/>
        </w:numPr>
        <w:ind w:left="993"/>
        <w:jc w:val="both"/>
        <w:rPr>
          <w:sz w:val="28"/>
          <w:szCs w:val="28"/>
        </w:rPr>
      </w:pPr>
      <w:r w:rsidRPr="0099169B">
        <w:rPr>
          <w:sz w:val="28"/>
          <w:szCs w:val="28"/>
        </w:rPr>
        <w:t>разработкой и осуществлением мер по жизнеобеспечению населения на случай природных и техногенных ЧС.</w:t>
      </w:r>
    </w:p>
    <w:p w:rsidR="001F46D3" w:rsidRPr="0099169B" w:rsidRDefault="001F46D3" w:rsidP="001F46D3">
      <w:pPr>
        <w:ind w:firstLine="709"/>
        <w:jc w:val="both"/>
        <w:rPr>
          <w:sz w:val="28"/>
          <w:szCs w:val="28"/>
        </w:rPr>
      </w:pPr>
      <w:r w:rsidRPr="0099169B">
        <w:rPr>
          <w:sz w:val="28"/>
          <w:szCs w:val="28"/>
        </w:rPr>
        <w:t>В  соответствии с Федеральным законом № 131, статья 14, п.24, 25, к вопросам местного значения поселения относятся:</w:t>
      </w:r>
    </w:p>
    <w:p w:rsidR="001F46D3" w:rsidRPr="0099169B" w:rsidRDefault="001F46D3" w:rsidP="001F46D3">
      <w:pPr>
        <w:numPr>
          <w:ilvl w:val="0"/>
          <w:numId w:val="75"/>
        </w:numPr>
        <w:ind w:left="993"/>
        <w:jc w:val="both"/>
        <w:rPr>
          <w:sz w:val="28"/>
          <w:szCs w:val="28"/>
        </w:rPr>
      </w:pPr>
      <w:r w:rsidRPr="0099169B">
        <w:rPr>
          <w:sz w:val="28"/>
          <w:szCs w:val="28"/>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1F46D3" w:rsidRPr="0099169B" w:rsidRDefault="001F46D3" w:rsidP="001F46D3">
      <w:pPr>
        <w:numPr>
          <w:ilvl w:val="0"/>
          <w:numId w:val="75"/>
        </w:numPr>
        <w:ind w:left="993"/>
        <w:jc w:val="both"/>
        <w:rPr>
          <w:sz w:val="28"/>
          <w:szCs w:val="28"/>
        </w:rPr>
      </w:pPr>
      <w:r w:rsidRPr="0099169B">
        <w:rPr>
          <w:sz w:val="28"/>
          <w:szCs w:val="28"/>
        </w:rPr>
        <w:t>организация и осуществление мероприятий по мобилизационной подготовке муниципальных предприятий и учреждений, находящихся на территории поселения.</w:t>
      </w:r>
    </w:p>
    <w:p w:rsidR="001F46D3" w:rsidRPr="0099169B" w:rsidRDefault="001F46D3" w:rsidP="001F46D3">
      <w:pPr>
        <w:snapToGrid w:val="0"/>
        <w:jc w:val="center"/>
        <w:rPr>
          <w:b/>
          <w:bCs/>
          <w:sz w:val="28"/>
          <w:szCs w:val="28"/>
          <w:u w:val="single"/>
        </w:rPr>
      </w:pPr>
    </w:p>
    <w:p w:rsidR="001F46D3" w:rsidRPr="0099169B" w:rsidRDefault="001F46D3" w:rsidP="001F46D3">
      <w:pPr>
        <w:snapToGrid w:val="0"/>
        <w:jc w:val="center"/>
        <w:rPr>
          <w:b/>
          <w:bCs/>
          <w:sz w:val="28"/>
          <w:szCs w:val="28"/>
        </w:rPr>
      </w:pPr>
      <w:r w:rsidRPr="0099169B">
        <w:rPr>
          <w:b/>
          <w:bCs/>
          <w:sz w:val="28"/>
          <w:szCs w:val="28"/>
        </w:rPr>
        <w:t>Инженерная подготовка территории</w:t>
      </w:r>
    </w:p>
    <w:p w:rsidR="001F46D3" w:rsidRPr="0099169B" w:rsidRDefault="001F46D3" w:rsidP="001F46D3">
      <w:pPr>
        <w:snapToGrid w:val="0"/>
        <w:ind w:firstLine="709"/>
        <w:jc w:val="both"/>
        <w:rPr>
          <w:bCs/>
          <w:sz w:val="28"/>
          <w:szCs w:val="28"/>
        </w:rPr>
      </w:pPr>
      <w:r w:rsidRPr="0099169B">
        <w:rPr>
          <w:bCs/>
          <w:sz w:val="28"/>
          <w:szCs w:val="28"/>
        </w:rPr>
        <w:t>Комплекс мероприятий по защите территории от наводнений должен включать:</w:t>
      </w:r>
    </w:p>
    <w:p w:rsidR="001F46D3" w:rsidRPr="0099169B" w:rsidRDefault="001F46D3" w:rsidP="001F46D3">
      <w:pPr>
        <w:numPr>
          <w:ilvl w:val="0"/>
          <w:numId w:val="59"/>
        </w:numPr>
        <w:ind w:left="1134"/>
        <w:jc w:val="both"/>
        <w:rPr>
          <w:sz w:val="28"/>
          <w:szCs w:val="28"/>
        </w:rPr>
      </w:pPr>
      <w:r w:rsidRPr="0099169B">
        <w:rPr>
          <w:sz w:val="28"/>
          <w:szCs w:val="28"/>
        </w:rPr>
        <w:t xml:space="preserve">регулирование стока рек (перераспределение максимального стока между водохранилищами, переброска стока между бассейнами и внутри речного бассейна); </w:t>
      </w:r>
    </w:p>
    <w:p w:rsidR="001F46D3" w:rsidRPr="0099169B" w:rsidRDefault="001F46D3" w:rsidP="001F46D3">
      <w:pPr>
        <w:numPr>
          <w:ilvl w:val="0"/>
          <w:numId w:val="59"/>
        </w:numPr>
        <w:ind w:left="1134"/>
        <w:jc w:val="both"/>
        <w:rPr>
          <w:sz w:val="28"/>
          <w:szCs w:val="28"/>
        </w:rPr>
      </w:pPr>
      <w:r w:rsidRPr="0099169B">
        <w:rPr>
          <w:sz w:val="28"/>
          <w:szCs w:val="28"/>
        </w:rPr>
        <w:t>ограждение территорий дамбами (системами обвалования);</w:t>
      </w:r>
    </w:p>
    <w:p w:rsidR="001F46D3" w:rsidRPr="0099169B" w:rsidRDefault="001F46D3" w:rsidP="001F46D3">
      <w:pPr>
        <w:numPr>
          <w:ilvl w:val="0"/>
          <w:numId w:val="59"/>
        </w:numPr>
        <w:ind w:left="1134"/>
        <w:jc w:val="both"/>
        <w:rPr>
          <w:sz w:val="28"/>
          <w:szCs w:val="28"/>
        </w:rPr>
      </w:pPr>
      <w:r w:rsidRPr="0099169B">
        <w:rPr>
          <w:sz w:val="28"/>
          <w:szCs w:val="28"/>
        </w:rPr>
        <w:lastRenderedPageBreak/>
        <w:t>увеличение пропускной способности речного русла (расчистка, углубление, расширение, спрямление русла);</w:t>
      </w:r>
    </w:p>
    <w:p w:rsidR="001F46D3" w:rsidRPr="0099169B" w:rsidRDefault="001F46D3" w:rsidP="001F46D3">
      <w:pPr>
        <w:numPr>
          <w:ilvl w:val="0"/>
          <w:numId w:val="59"/>
        </w:numPr>
        <w:ind w:left="1134"/>
        <w:jc w:val="both"/>
        <w:rPr>
          <w:sz w:val="28"/>
          <w:szCs w:val="28"/>
        </w:rPr>
      </w:pPr>
      <w:r w:rsidRPr="0099169B">
        <w:rPr>
          <w:sz w:val="28"/>
          <w:szCs w:val="28"/>
        </w:rPr>
        <w:t>повышение отметок защищаемой территории (устройство насыпных территорий, свайных оснований, подсыпка на пойменных землях при расширении и застройке новых территорий);</w:t>
      </w:r>
    </w:p>
    <w:p w:rsidR="001F46D3" w:rsidRPr="0099169B" w:rsidRDefault="001F46D3" w:rsidP="001F46D3">
      <w:pPr>
        <w:numPr>
          <w:ilvl w:val="0"/>
          <w:numId w:val="59"/>
        </w:numPr>
        <w:ind w:left="1134"/>
        <w:jc w:val="both"/>
        <w:rPr>
          <w:sz w:val="28"/>
          <w:szCs w:val="28"/>
        </w:rPr>
      </w:pPr>
      <w:r w:rsidRPr="0099169B">
        <w:rPr>
          <w:sz w:val="28"/>
          <w:szCs w:val="28"/>
        </w:rPr>
        <w:t>изменение характера хозяйственной деятельности на затапливаемых территориях, контроль над хозяйственным использованием опасных зон;</w:t>
      </w:r>
    </w:p>
    <w:p w:rsidR="001F46D3" w:rsidRPr="0099169B" w:rsidRDefault="001F46D3" w:rsidP="001F46D3">
      <w:pPr>
        <w:numPr>
          <w:ilvl w:val="0"/>
          <w:numId w:val="59"/>
        </w:numPr>
        <w:ind w:left="1134"/>
        <w:jc w:val="both"/>
        <w:rPr>
          <w:sz w:val="28"/>
          <w:szCs w:val="28"/>
        </w:rPr>
      </w:pPr>
      <w:r w:rsidRPr="0099169B">
        <w:rPr>
          <w:sz w:val="28"/>
          <w:szCs w:val="28"/>
        </w:rPr>
        <w:t>вынос объектов с затапливаемых территорий;</w:t>
      </w:r>
    </w:p>
    <w:p w:rsidR="001F46D3" w:rsidRPr="0099169B" w:rsidRDefault="001F46D3" w:rsidP="001F46D3">
      <w:pPr>
        <w:numPr>
          <w:ilvl w:val="0"/>
          <w:numId w:val="59"/>
        </w:numPr>
        <w:ind w:left="1134"/>
        <w:jc w:val="both"/>
        <w:rPr>
          <w:sz w:val="28"/>
          <w:szCs w:val="28"/>
        </w:rPr>
      </w:pPr>
      <w:r w:rsidRPr="0099169B">
        <w:rPr>
          <w:sz w:val="28"/>
          <w:szCs w:val="28"/>
        </w:rPr>
        <w:t>проведение защитных работ в период паводка;</w:t>
      </w:r>
    </w:p>
    <w:p w:rsidR="001F46D3" w:rsidRPr="0099169B" w:rsidRDefault="001F46D3" w:rsidP="001F46D3">
      <w:pPr>
        <w:numPr>
          <w:ilvl w:val="0"/>
          <w:numId w:val="59"/>
        </w:numPr>
        <w:ind w:left="1134"/>
        <w:jc w:val="both"/>
        <w:rPr>
          <w:sz w:val="28"/>
          <w:szCs w:val="28"/>
        </w:rPr>
      </w:pPr>
      <w:r w:rsidRPr="0099169B">
        <w:rPr>
          <w:sz w:val="28"/>
          <w:szCs w:val="28"/>
        </w:rPr>
        <w:t>эвакуация населения и материальных ценностей из зон затопления;</w:t>
      </w:r>
    </w:p>
    <w:p w:rsidR="001F46D3" w:rsidRPr="0099169B" w:rsidRDefault="001F46D3" w:rsidP="001F46D3">
      <w:pPr>
        <w:numPr>
          <w:ilvl w:val="0"/>
          <w:numId w:val="59"/>
        </w:numPr>
        <w:ind w:left="1134"/>
        <w:jc w:val="both"/>
        <w:rPr>
          <w:sz w:val="28"/>
          <w:szCs w:val="28"/>
        </w:rPr>
      </w:pPr>
      <w:r w:rsidRPr="0099169B">
        <w:rPr>
          <w:sz w:val="28"/>
          <w:szCs w:val="28"/>
        </w:rPr>
        <w:t>ликвидация последствий наводнения.</w:t>
      </w:r>
    </w:p>
    <w:p w:rsidR="001F46D3" w:rsidRPr="0099169B" w:rsidRDefault="001F46D3" w:rsidP="001F46D3">
      <w:pPr>
        <w:numPr>
          <w:ilvl w:val="0"/>
          <w:numId w:val="59"/>
        </w:numPr>
        <w:ind w:left="1134"/>
        <w:jc w:val="both"/>
        <w:rPr>
          <w:sz w:val="28"/>
          <w:szCs w:val="28"/>
        </w:rPr>
      </w:pPr>
      <w:r w:rsidRPr="0099169B">
        <w:rPr>
          <w:sz w:val="28"/>
          <w:szCs w:val="28"/>
        </w:rPr>
        <w:t>строительство защитных сооружений (плотин, дамб, обвалований);</w:t>
      </w:r>
    </w:p>
    <w:p w:rsidR="001F46D3" w:rsidRPr="0099169B" w:rsidRDefault="001F46D3" w:rsidP="001F46D3">
      <w:pPr>
        <w:numPr>
          <w:ilvl w:val="0"/>
          <w:numId w:val="59"/>
        </w:numPr>
        <w:ind w:left="1134"/>
        <w:jc w:val="both"/>
        <w:rPr>
          <w:sz w:val="28"/>
          <w:szCs w:val="28"/>
        </w:rPr>
      </w:pPr>
      <w:r w:rsidRPr="0099169B">
        <w:rPr>
          <w:sz w:val="28"/>
          <w:szCs w:val="28"/>
        </w:rPr>
        <w:t>реконструкция существующих защитных сооружений;</w:t>
      </w:r>
    </w:p>
    <w:p w:rsidR="001F46D3" w:rsidRPr="0099169B" w:rsidRDefault="001F46D3" w:rsidP="001F46D3">
      <w:pPr>
        <w:numPr>
          <w:ilvl w:val="0"/>
          <w:numId w:val="59"/>
        </w:numPr>
        <w:ind w:left="1134"/>
        <w:jc w:val="both"/>
        <w:rPr>
          <w:sz w:val="28"/>
          <w:szCs w:val="28"/>
        </w:rPr>
      </w:pPr>
      <w:r w:rsidRPr="0099169B">
        <w:rPr>
          <w:sz w:val="28"/>
          <w:szCs w:val="28"/>
        </w:rPr>
        <w:t>использование противопаводковых емкостей существующих водохранилищ с целью срезки пика половодий, паводков и других природных явлений.</w:t>
      </w:r>
    </w:p>
    <w:p w:rsidR="001F46D3" w:rsidRPr="0099169B" w:rsidRDefault="001F46D3" w:rsidP="001F46D3">
      <w:pPr>
        <w:snapToGrid w:val="0"/>
        <w:ind w:firstLine="709"/>
        <w:jc w:val="both"/>
        <w:rPr>
          <w:rFonts w:cs="Arial"/>
          <w:sz w:val="28"/>
          <w:szCs w:val="28"/>
        </w:rPr>
      </w:pPr>
      <w:r w:rsidRPr="0099169B">
        <w:rPr>
          <w:rFonts w:cs="Arial"/>
          <w:sz w:val="28"/>
          <w:szCs w:val="28"/>
        </w:rPr>
        <w:t>Благоустройство балок и предотвращение роста оврагов предлагается выполнять путем посадки древесно-кустарниковых насаждений, засыпки отвержков оврагов вклинивающихся в застройку. На отдельных участках предусматривается прокладка водосточных устройств. В целях прекращения роста оврагов рекомендуется устройство нагорных земляных валиков вдоль бровки отвержков оврага, террасирование склонов, задернованность крутых склонов, устройство открытых водостоков по тальвегам оврагов.</w:t>
      </w:r>
    </w:p>
    <w:p w:rsidR="001F46D3" w:rsidRPr="0099169B" w:rsidRDefault="001F46D3" w:rsidP="001F46D3">
      <w:pPr>
        <w:ind w:firstLine="709"/>
        <w:jc w:val="both"/>
        <w:rPr>
          <w:sz w:val="28"/>
          <w:szCs w:val="28"/>
        </w:rPr>
      </w:pPr>
      <w:r w:rsidRPr="0099169B">
        <w:rPr>
          <w:sz w:val="28"/>
          <w:szCs w:val="28"/>
        </w:rPr>
        <w:t>Для инженерной защиты зданий и сооружений от карста применяют следующие мероприятия или их сочетания:</w:t>
      </w:r>
    </w:p>
    <w:p w:rsidR="001F46D3" w:rsidRPr="0099169B" w:rsidRDefault="001F46D3" w:rsidP="001F46D3">
      <w:pPr>
        <w:numPr>
          <w:ilvl w:val="0"/>
          <w:numId w:val="76"/>
        </w:numPr>
        <w:ind w:hanging="437"/>
        <w:jc w:val="both"/>
        <w:rPr>
          <w:sz w:val="28"/>
          <w:szCs w:val="28"/>
        </w:rPr>
      </w:pPr>
      <w:r w:rsidRPr="0099169B">
        <w:rPr>
          <w:sz w:val="28"/>
          <w:szCs w:val="28"/>
        </w:rPr>
        <w:t>планировочные;</w:t>
      </w:r>
    </w:p>
    <w:p w:rsidR="001F46D3" w:rsidRPr="0099169B" w:rsidRDefault="001F46D3" w:rsidP="001F46D3">
      <w:pPr>
        <w:numPr>
          <w:ilvl w:val="0"/>
          <w:numId w:val="76"/>
        </w:numPr>
        <w:ind w:hanging="437"/>
        <w:jc w:val="both"/>
        <w:rPr>
          <w:sz w:val="28"/>
          <w:szCs w:val="28"/>
        </w:rPr>
      </w:pPr>
      <w:r w:rsidRPr="0099169B">
        <w:rPr>
          <w:sz w:val="28"/>
          <w:szCs w:val="28"/>
        </w:rPr>
        <w:t>водозащитные и противофильтрационные;</w:t>
      </w:r>
    </w:p>
    <w:p w:rsidR="001F46D3" w:rsidRPr="0099169B" w:rsidRDefault="001F46D3" w:rsidP="001F46D3">
      <w:pPr>
        <w:numPr>
          <w:ilvl w:val="0"/>
          <w:numId w:val="76"/>
        </w:numPr>
        <w:ind w:hanging="437"/>
        <w:jc w:val="both"/>
        <w:rPr>
          <w:sz w:val="28"/>
          <w:szCs w:val="28"/>
        </w:rPr>
      </w:pPr>
      <w:r w:rsidRPr="0099169B">
        <w:rPr>
          <w:sz w:val="28"/>
          <w:szCs w:val="28"/>
        </w:rPr>
        <w:t>геотехнические (укрепление оснований);</w:t>
      </w:r>
    </w:p>
    <w:p w:rsidR="001F46D3" w:rsidRPr="0099169B" w:rsidRDefault="001F46D3" w:rsidP="001F46D3">
      <w:pPr>
        <w:numPr>
          <w:ilvl w:val="0"/>
          <w:numId w:val="76"/>
        </w:numPr>
        <w:ind w:hanging="437"/>
        <w:jc w:val="both"/>
        <w:rPr>
          <w:sz w:val="28"/>
          <w:szCs w:val="28"/>
        </w:rPr>
      </w:pPr>
      <w:r w:rsidRPr="0099169B">
        <w:rPr>
          <w:sz w:val="28"/>
          <w:szCs w:val="28"/>
        </w:rPr>
        <w:t>конструктивные (отдельно или в комплексе с геотехническими);</w:t>
      </w:r>
    </w:p>
    <w:p w:rsidR="001F46D3" w:rsidRPr="0099169B" w:rsidRDefault="001F46D3" w:rsidP="001F46D3">
      <w:pPr>
        <w:numPr>
          <w:ilvl w:val="0"/>
          <w:numId w:val="76"/>
        </w:numPr>
        <w:ind w:hanging="437"/>
        <w:jc w:val="both"/>
        <w:rPr>
          <w:sz w:val="28"/>
          <w:szCs w:val="28"/>
        </w:rPr>
      </w:pPr>
      <w:r w:rsidRPr="0099169B">
        <w:rPr>
          <w:sz w:val="28"/>
          <w:szCs w:val="28"/>
        </w:rPr>
        <w:t>технологические;</w:t>
      </w:r>
    </w:p>
    <w:p w:rsidR="001F46D3" w:rsidRPr="0099169B" w:rsidRDefault="001F46D3" w:rsidP="001F46D3">
      <w:pPr>
        <w:numPr>
          <w:ilvl w:val="0"/>
          <w:numId w:val="76"/>
        </w:numPr>
        <w:ind w:hanging="437"/>
        <w:jc w:val="both"/>
        <w:rPr>
          <w:sz w:val="28"/>
          <w:szCs w:val="28"/>
        </w:rPr>
      </w:pPr>
      <w:r w:rsidRPr="0099169B">
        <w:rPr>
          <w:sz w:val="28"/>
          <w:szCs w:val="28"/>
        </w:rPr>
        <w:t>эксплуатационные (мониторинг состояния грунтов, деформаций зданий и сооружений).</w:t>
      </w:r>
    </w:p>
    <w:p w:rsidR="001F46D3" w:rsidRPr="0099169B" w:rsidRDefault="001F46D3" w:rsidP="001F46D3">
      <w:pPr>
        <w:pStyle w:val="ConsPlusNormal"/>
        <w:widowControl/>
        <w:ind w:firstLine="709"/>
        <w:jc w:val="both"/>
        <w:rPr>
          <w:rFonts w:ascii="Times New Roman" w:hAnsi="Times New Roman"/>
          <w:b/>
          <w:i/>
          <w:sz w:val="28"/>
          <w:szCs w:val="28"/>
        </w:rPr>
      </w:pPr>
      <w:r w:rsidRPr="0099169B">
        <w:rPr>
          <w:rFonts w:ascii="Times New Roman" w:hAnsi="Times New Roman"/>
          <w:b/>
          <w:i/>
          <w:sz w:val="28"/>
          <w:szCs w:val="28"/>
        </w:rPr>
        <w:t>Противокарстовые мероприятия должны:</w:t>
      </w:r>
    </w:p>
    <w:p w:rsidR="001F46D3" w:rsidRPr="0099169B" w:rsidRDefault="001F46D3" w:rsidP="001F46D3">
      <w:pPr>
        <w:numPr>
          <w:ilvl w:val="0"/>
          <w:numId w:val="77"/>
        </w:numPr>
        <w:jc w:val="both"/>
        <w:rPr>
          <w:sz w:val="28"/>
          <w:szCs w:val="28"/>
        </w:rPr>
      </w:pPr>
      <w:r w:rsidRPr="0099169B">
        <w:rPr>
          <w:sz w:val="28"/>
          <w:szCs w:val="28"/>
        </w:rPr>
        <w:t>предотвращать активизацию, а при необходимости и снижать активность карстовых и карстово-суффозионных процессов;</w:t>
      </w:r>
    </w:p>
    <w:p w:rsidR="001F46D3" w:rsidRPr="0099169B" w:rsidRDefault="001F46D3" w:rsidP="001F46D3">
      <w:pPr>
        <w:numPr>
          <w:ilvl w:val="0"/>
          <w:numId w:val="77"/>
        </w:numPr>
        <w:jc w:val="both"/>
        <w:rPr>
          <w:sz w:val="28"/>
          <w:szCs w:val="28"/>
        </w:rPr>
      </w:pPr>
      <w:r w:rsidRPr="0099169B">
        <w:rPr>
          <w:sz w:val="28"/>
          <w:szCs w:val="28"/>
        </w:rPr>
        <w:t>исключать или уменьшать в необходимой степени карстовые и карстово-суффозионные деформации грунтовых толщ;</w:t>
      </w:r>
    </w:p>
    <w:p w:rsidR="001F46D3" w:rsidRPr="0099169B" w:rsidRDefault="001F46D3" w:rsidP="001F46D3">
      <w:pPr>
        <w:numPr>
          <w:ilvl w:val="0"/>
          <w:numId w:val="77"/>
        </w:numPr>
        <w:jc w:val="both"/>
        <w:rPr>
          <w:sz w:val="28"/>
          <w:szCs w:val="28"/>
        </w:rPr>
      </w:pPr>
      <w:r w:rsidRPr="0099169B">
        <w:rPr>
          <w:sz w:val="28"/>
          <w:szCs w:val="28"/>
        </w:rPr>
        <w:t>предотвращать повышенную фильтрацию и прорывы воды из карстовых полостей в подземные помещения и горные выработки;</w:t>
      </w:r>
    </w:p>
    <w:p w:rsidR="001F46D3" w:rsidRPr="0099169B" w:rsidRDefault="001F46D3" w:rsidP="001F46D3">
      <w:pPr>
        <w:numPr>
          <w:ilvl w:val="0"/>
          <w:numId w:val="77"/>
        </w:numPr>
        <w:jc w:val="both"/>
        <w:rPr>
          <w:sz w:val="28"/>
          <w:szCs w:val="28"/>
        </w:rPr>
      </w:pPr>
      <w:r w:rsidRPr="0099169B">
        <w:rPr>
          <w:sz w:val="28"/>
          <w:szCs w:val="28"/>
        </w:rPr>
        <w:lastRenderedPageBreak/>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rsidR="001F46D3" w:rsidRPr="0099169B" w:rsidRDefault="001F46D3" w:rsidP="001F46D3">
      <w:pPr>
        <w:ind w:firstLine="709"/>
        <w:jc w:val="both"/>
        <w:rPr>
          <w:sz w:val="28"/>
          <w:szCs w:val="28"/>
        </w:rPr>
      </w:pPr>
      <w:r w:rsidRPr="0099169B">
        <w:rPr>
          <w:sz w:val="28"/>
          <w:szCs w:val="28"/>
        </w:rPr>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rsidR="001F46D3" w:rsidRPr="0099169B" w:rsidRDefault="001F46D3" w:rsidP="001F46D3">
      <w:pPr>
        <w:ind w:firstLine="709"/>
        <w:jc w:val="both"/>
        <w:rPr>
          <w:sz w:val="28"/>
          <w:szCs w:val="28"/>
        </w:rPr>
      </w:pPr>
      <w:r w:rsidRPr="0099169B">
        <w:rPr>
          <w:sz w:val="28"/>
          <w:szCs w:val="28"/>
        </w:rPr>
        <w:t>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p w:rsidR="001F46D3" w:rsidRPr="0099169B" w:rsidRDefault="001F46D3" w:rsidP="001F46D3">
      <w:pPr>
        <w:ind w:firstLine="709"/>
        <w:jc w:val="both"/>
        <w:rPr>
          <w:sz w:val="28"/>
          <w:szCs w:val="28"/>
        </w:rPr>
      </w:pPr>
      <w:r w:rsidRPr="0099169B">
        <w:rPr>
          <w:sz w:val="28"/>
          <w:szCs w:val="28"/>
        </w:rPr>
        <w:t>Водозащитные и противофильтрационные противокарстовые мероприятия обеспечивают предотвращение опасной активизации карста и связанных с ней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p w:rsidR="001F46D3" w:rsidRPr="0099169B" w:rsidRDefault="001F46D3" w:rsidP="001F46D3">
      <w:pPr>
        <w:ind w:firstLine="709"/>
        <w:jc w:val="both"/>
        <w:rPr>
          <w:sz w:val="28"/>
          <w:szCs w:val="28"/>
        </w:rPr>
      </w:pPr>
      <w:r w:rsidRPr="0099169B">
        <w:rPr>
          <w:sz w:val="28"/>
          <w:szCs w:val="28"/>
        </w:rP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1F46D3" w:rsidRPr="0099169B" w:rsidRDefault="001F46D3" w:rsidP="001F46D3">
      <w:pPr>
        <w:ind w:firstLine="709"/>
        <w:jc w:val="both"/>
        <w:rPr>
          <w:sz w:val="28"/>
          <w:szCs w:val="28"/>
        </w:rPr>
      </w:pPr>
      <w:r w:rsidRPr="0099169B">
        <w:rPr>
          <w:sz w:val="28"/>
          <w:szCs w:val="28"/>
        </w:rPr>
        <w:t>К водозащитным мероприятиям относятся:</w:t>
      </w:r>
    </w:p>
    <w:p w:rsidR="001F46D3" w:rsidRPr="0099169B" w:rsidRDefault="001F46D3" w:rsidP="001F46D3">
      <w:pPr>
        <w:numPr>
          <w:ilvl w:val="0"/>
          <w:numId w:val="78"/>
        </w:numPr>
        <w:ind w:left="1134"/>
        <w:jc w:val="both"/>
        <w:rPr>
          <w:sz w:val="28"/>
          <w:szCs w:val="28"/>
        </w:rPr>
      </w:pPr>
      <w:r w:rsidRPr="0099169B">
        <w:rPr>
          <w:sz w:val="28"/>
          <w:szCs w:val="28"/>
        </w:rPr>
        <w:t>тщательная вертикальная планировка земной поверхности и устройство надежной дождевой канализации с отводом вод за пределы застраиваемых участков;</w:t>
      </w:r>
    </w:p>
    <w:p w:rsidR="001F46D3" w:rsidRPr="0099169B" w:rsidRDefault="001F46D3" w:rsidP="001F46D3">
      <w:pPr>
        <w:numPr>
          <w:ilvl w:val="0"/>
          <w:numId w:val="78"/>
        </w:numPr>
        <w:ind w:left="1134"/>
        <w:jc w:val="both"/>
        <w:rPr>
          <w:sz w:val="28"/>
          <w:szCs w:val="28"/>
        </w:rPr>
      </w:pPr>
      <w:r w:rsidRPr="0099169B">
        <w:rPr>
          <w:sz w:val="28"/>
          <w:szCs w:val="28"/>
        </w:rPr>
        <w:t>мероприятия по борьбе с утечками промышленных и хозяйственно-бытовых вод, в особенности агрессивных;</w:t>
      </w:r>
    </w:p>
    <w:p w:rsidR="001F46D3" w:rsidRPr="0099169B" w:rsidRDefault="001F46D3" w:rsidP="001F46D3">
      <w:pPr>
        <w:numPr>
          <w:ilvl w:val="0"/>
          <w:numId w:val="78"/>
        </w:numPr>
        <w:ind w:left="1134"/>
        <w:jc w:val="both"/>
        <w:rPr>
          <w:sz w:val="28"/>
          <w:szCs w:val="28"/>
        </w:rPr>
      </w:pPr>
      <w:r w:rsidRPr="0099169B">
        <w:rPr>
          <w:sz w:val="28"/>
          <w:szCs w:val="28"/>
        </w:rPr>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1F46D3" w:rsidRPr="0099169B" w:rsidRDefault="001F46D3" w:rsidP="001F46D3">
      <w:pPr>
        <w:ind w:firstLine="709"/>
        <w:jc w:val="both"/>
        <w:rPr>
          <w:sz w:val="28"/>
          <w:szCs w:val="28"/>
        </w:rPr>
      </w:pPr>
      <w:r w:rsidRPr="0099169B">
        <w:rPr>
          <w:sz w:val="28"/>
          <w:szCs w:val="28"/>
        </w:rPr>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rsidR="001F46D3" w:rsidRPr="0099169B" w:rsidRDefault="001F46D3" w:rsidP="001F46D3">
      <w:pPr>
        <w:ind w:firstLine="709"/>
        <w:jc w:val="both"/>
        <w:rPr>
          <w:sz w:val="28"/>
          <w:szCs w:val="28"/>
        </w:rPr>
      </w:pPr>
      <w:r w:rsidRPr="0099169B">
        <w:rPr>
          <w:sz w:val="28"/>
          <w:szCs w:val="28"/>
        </w:rPr>
        <w:t>При проектировании водохранилищ, водоемов, каналов, шламохранилищ, систем водоснабжения и канализации, дренажей, водоотлива из котлованов и др.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т.д.</w:t>
      </w:r>
    </w:p>
    <w:p w:rsidR="001F46D3" w:rsidRPr="0099169B" w:rsidRDefault="001F46D3" w:rsidP="001F46D3">
      <w:pPr>
        <w:pStyle w:val="ConsPlusNormal"/>
        <w:keepNext/>
        <w:widowControl/>
        <w:ind w:firstLine="709"/>
        <w:jc w:val="center"/>
        <w:outlineLvl w:val="3"/>
        <w:rPr>
          <w:rFonts w:ascii="Times New Roman" w:hAnsi="Times New Roman"/>
          <w:b/>
          <w:sz w:val="28"/>
          <w:szCs w:val="28"/>
          <w:u w:val="single"/>
        </w:rPr>
      </w:pPr>
    </w:p>
    <w:p w:rsidR="001F46D3" w:rsidRPr="0099169B" w:rsidRDefault="001F46D3" w:rsidP="001F46D3">
      <w:pPr>
        <w:pStyle w:val="ConsPlusNormal"/>
        <w:keepNext/>
        <w:widowControl/>
        <w:ind w:firstLine="709"/>
        <w:jc w:val="center"/>
        <w:outlineLvl w:val="3"/>
        <w:rPr>
          <w:rFonts w:ascii="Times New Roman" w:hAnsi="Times New Roman"/>
          <w:b/>
          <w:sz w:val="28"/>
          <w:szCs w:val="28"/>
        </w:rPr>
      </w:pPr>
      <w:r w:rsidRPr="0099169B">
        <w:rPr>
          <w:rFonts w:ascii="Times New Roman" w:hAnsi="Times New Roman"/>
          <w:b/>
          <w:sz w:val="28"/>
          <w:szCs w:val="28"/>
        </w:rPr>
        <w:t>Сооружения и мероприятия для защиты от подтопления</w:t>
      </w:r>
    </w:p>
    <w:p w:rsidR="001F46D3" w:rsidRPr="0099169B" w:rsidRDefault="001F46D3" w:rsidP="001F46D3">
      <w:pPr>
        <w:ind w:firstLine="709"/>
        <w:jc w:val="both"/>
        <w:rPr>
          <w:sz w:val="28"/>
          <w:szCs w:val="28"/>
        </w:rPr>
      </w:pPr>
      <w:r w:rsidRPr="0099169B">
        <w:rPr>
          <w:sz w:val="28"/>
          <w:szCs w:val="28"/>
        </w:rPr>
        <w:t xml:space="preserve">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w:t>
      </w:r>
      <w:r w:rsidRPr="0099169B">
        <w:rPr>
          <w:sz w:val="28"/>
          <w:szCs w:val="28"/>
        </w:rPr>
        <w:lastRenderedPageBreak/>
        <w:t>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1F46D3" w:rsidRPr="0099169B" w:rsidRDefault="001F46D3" w:rsidP="001F46D3">
      <w:pPr>
        <w:ind w:firstLine="709"/>
        <w:jc w:val="both"/>
        <w:rPr>
          <w:sz w:val="28"/>
          <w:szCs w:val="28"/>
        </w:rPr>
      </w:pPr>
      <w:r w:rsidRPr="0099169B">
        <w:rPr>
          <w:sz w:val="28"/>
          <w:szCs w:val="28"/>
        </w:rPr>
        <w:t>Защита от подтопления должна включать в себя:</w:t>
      </w:r>
    </w:p>
    <w:p w:rsidR="001F46D3" w:rsidRPr="0099169B" w:rsidRDefault="001F46D3" w:rsidP="001F46D3">
      <w:pPr>
        <w:numPr>
          <w:ilvl w:val="0"/>
          <w:numId w:val="79"/>
        </w:numPr>
        <w:tabs>
          <w:tab w:val="left" w:pos="993"/>
        </w:tabs>
        <w:ind w:left="993" w:hanging="567"/>
        <w:jc w:val="both"/>
        <w:rPr>
          <w:sz w:val="28"/>
          <w:szCs w:val="28"/>
        </w:rPr>
      </w:pPr>
      <w:r w:rsidRPr="0099169B">
        <w:rPr>
          <w:sz w:val="28"/>
          <w:szCs w:val="28"/>
        </w:rPr>
        <w:t>Локальную защиту зданий, сооружений, грунтов оснований и защиту застроенной территории в целом;</w:t>
      </w:r>
    </w:p>
    <w:p w:rsidR="001F46D3" w:rsidRPr="0099169B" w:rsidRDefault="001F46D3" w:rsidP="001F46D3">
      <w:pPr>
        <w:numPr>
          <w:ilvl w:val="0"/>
          <w:numId w:val="79"/>
        </w:numPr>
        <w:tabs>
          <w:tab w:val="left" w:pos="993"/>
        </w:tabs>
        <w:ind w:left="993" w:hanging="567"/>
        <w:jc w:val="both"/>
        <w:rPr>
          <w:sz w:val="28"/>
          <w:szCs w:val="28"/>
        </w:rPr>
      </w:pPr>
      <w:r w:rsidRPr="0099169B">
        <w:rPr>
          <w:sz w:val="28"/>
          <w:szCs w:val="28"/>
        </w:rPr>
        <w:t>Водоотведение;</w:t>
      </w:r>
    </w:p>
    <w:p w:rsidR="001F46D3" w:rsidRPr="0099169B" w:rsidRDefault="001F46D3" w:rsidP="001F46D3">
      <w:pPr>
        <w:numPr>
          <w:ilvl w:val="0"/>
          <w:numId w:val="79"/>
        </w:numPr>
        <w:tabs>
          <w:tab w:val="left" w:pos="993"/>
        </w:tabs>
        <w:ind w:left="993" w:hanging="567"/>
        <w:jc w:val="both"/>
        <w:rPr>
          <w:sz w:val="28"/>
          <w:szCs w:val="28"/>
        </w:rPr>
      </w:pPr>
      <w:r w:rsidRPr="0099169B">
        <w:rPr>
          <w:sz w:val="28"/>
          <w:szCs w:val="28"/>
        </w:rPr>
        <w:t>Утилизацию (при необходимости очистки) дренажных вод;</w:t>
      </w:r>
    </w:p>
    <w:p w:rsidR="001F46D3" w:rsidRPr="0099169B" w:rsidRDefault="001F46D3" w:rsidP="001F46D3">
      <w:pPr>
        <w:numPr>
          <w:ilvl w:val="0"/>
          <w:numId w:val="79"/>
        </w:numPr>
        <w:tabs>
          <w:tab w:val="left" w:pos="993"/>
        </w:tabs>
        <w:ind w:left="993" w:hanging="567"/>
        <w:jc w:val="both"/>
        <w:rPr>
          <w:sz w:val="28"/>
          <w:szCs w:val="28"/>
        </w:rPr>
      </w:pPr>
      <w:r w:rsidRPr="0099169B">
        <w:rPr>
          <w:sz w:val="28"/>
          <w:szCs w:val="28"/>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1F46D3" w:rsidRPr="0099169B" w:rsidRDefault="001F46D3" w:rsidP="001F46D3">
      <w:pPr>
        <w:ind w:firstLine="709"/>
        <w:jc w:val="both"/>
        <w:rPr>
          <w:sz w:val="28"/>
          <w:szCs w:val="28"/>
        </w:rPr>
      </w:pPr>
      <w:r w:rsidRPr="0099169B">
        <w:rPr>
          <w:sz w:val="28"/>
          <w:szCs w:val="28"/>
        </w:rPr>
        <w:t>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w:t>
      </w:r>
    </w:p>
    <w:p w:rsidR="001F46D3" w:rsidRPr="0099169B" w:rsidRDefault="001F46D3" w:rsidP="001F46D3">
      <w:pPr>
        <w:ind w:firstLine="709"/>
        <w:jc w:val="both"/>
        <w:rPr>
          <w:sz w:val="28"/>
          <w:szCs w:val="28"/>
        </w:rPr>
      </w:pPr>
      <w:r w:rsidRPr="0099169B">
        <w:rPr>
          <w:sz w:val="28"/>
          <w:szCs w:val="28"/>
        </w:rPr>
        <w:t>Территориальная система, обеспечивающая общую защиту застроенной территории (участка), включает в себя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1F46D3" w:rsidRPr="0099169B" w:rsidRDefault="001F46D3" w:rsidP="001F46D3">
      <w:pPr>
        <w:ind w:firstLine="709"/>
        <w:jc w:val="both"/>
        <w:rPr>
          <w:sz w:val="28"/>
          <w:szCs w:val="28"/>
        </w:rPr>
      </w:pPr>
      <w:r w:rsidRPr="0099169B">
        <w:rPr>
          <w:sz w:val="28"/>
          <w:szCs w:val="28"/>
        </w:rPr>
        <w:t>На территории населенных пунктов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населенных пунктов и на территориях стадионов, парков и других озелененных территорий общего пользования допускается открытая осушительная сеть.</w:t>
      </w:r>
    </w:p>
    <w:p w:rsidR="001F46D3" w:rsidRPr="0099169B" w:rsidRDefault="001F46D3" w:rsidP="001F46D3">
      <w:pPr>
        <w:ind w:firstLine="709"/>
        <w:jc w:val="both"/>
        <w:rPr>
          <w:sz w:val="28"/>
          <w:szCs w:val="28"/>
        </w:rPr>
      </w:pPr>
      <w:r w:rsidRPr="0099169B">
        <w:rPr>
          <w:sz w:val="28"/>
          <w:szCs w:val="28"/>
        </w:rPr>
        <w:t>Указанные мероприятия должны обеспечивать понижение уровня грунтовых вод на территории: капитальной застройки - не менее 2м от проектной отметки поверхности: стадионов, парков, скверов и других зеленых насаждений - не менее 1м.</w:t>
      </w:r>
    </w:p>
    <w:p w:rsidR="001F46D3" w:rsidRPr="0099169B" w:rsidRDefault="001F46D3" w:rsidP="001F46D3">
      <w:pPr>
        <w:ind w:firstLine="709"/>
        <w:jc w:val="both"/>
        <w:rPr>
          <w:sz w:val="28"/>
          <w:szCs w:val="28"/>
        </w:rPr>
      </w:pPr>
      <w:r w:rsidRPr="0099169B">
        <w:rPr>
          <w:sz w:val="28"/>
          <w:szCs w:val="28"/>
        </w:rPr>
        <w:t>На участках залегания торфа, подлежащих застройке, наряду с понижением уровня грунтовых вод следует предусматривать пригрузку их поверхности минеральными грунтами, а при соответствующем обосновании допускается выторфовывание. Толщина слоя пригрузки минеральными грунтами устанавливается с учетом последующей осадки торфа и обеспечения необходимого уклона территории для устройства поверхностного стока.</w:t>
      </w:r>
    </w:p>
    <w:p w:rsidR="001F46D3" w:rsidRPr="0099169B" w:rsidRDefault="001F46D3" w:rsidP="001F46D3">
      <w:pPr>
        <w:ind w:firstLine="709"/>
        <w:jc w:val="both"/>
        <w:rPr>
          <w:sz w:val="28"/>
          <w:szCs w:val="28"/>
        </w:rPr>
      </w:pPr>
      <w:r w:rsidRPr="0099169B">
        <w:rPr>
          <w:sz w:val="28"/>
          <w:szCs w:val="28"/>
        </w:rPr>
        <w:t xml:space="preserve">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99169B">
          <w:rPr>
            <w:sz w:val="28"/>
            <w:szCs w:val="28"/>
          </w:rPr>
          <w:t>1 м</w:t>
        </w:r>
      </w:smartTag>
      <w:r w:rsidRPr="0099169B">
        <w:rPr>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1F46D3" w:rsidRPr="0099169B" w:rsidRDefault="001F46D3" w:rsidP="001F46D3">
      <w:pPr>
        <w:ind w:firstLine="709"/>
        <w:jc w:val="both"/>
        <w:rPr>
          <w:sz w:val="28"/>
          <w:szCs w:val="28"/>
        </w:rPr>
      </w:pPr>
      <w:r w:rsidRPr="0099169B">
        <w:rPr>
          <w:sz w:val="28"/>
          <w:szCs w:val="28"/>
        </w:rPr>
        <w:lastRenderedPageBreak/>
        <w:t xml:space="preserve">Система инженерной защиты от подтопления является территориально единой, объединяющей все локальные системы отдельных участков и объектов. </w:t>
      </w:r>
    </w:p>
    <w:p w:rsidR="001F46D3" w:rsidRPr="0099169B" w:rsidRDefault="001F46D3" w:rsidP="001F46D3">
      <w:pPr>
        <w:pStyle w:val="ConsPlusNormal"/>
        <w:widowControl/>
        <w:ind w:firstLine="709"/>
        <w:jc w:val="center"/>
        <w:outlineLvl w:val="3"/>
        <w:rPr>
          <w:rFonts w:ascii="Times New Roman" w:hAnsi="Times New Roman"/>
          <w:b/>
          <w:sz w:val="28"/>
          <w:szCs w:val="28"/>
        </w:rPr>
      </w:pPr>
    </w:p>
    <w:p w:rsidR="001F46D3" w:rsidRPr="0099169B" w:rsidRDefault="001F46D3" w:rsidP="001F46D3">
      <w:pPr>
        <w:pStyle w:val="ConsPlusNormal"/>
        <w:widowControl/>
        <w:ind w:firstLine="709"/>
        <w:jc w:val="center"/>
        <w:outlineLvl w:val="3"/>
        <w:rPr>
          <w:rFonts w:ascii="Times New Roman" w:hAnsi="Times New Roman"/>
          <w:b/>
          <w:sz w:val="28"/>
          <w:szCs w:val="28"/>
        </w:rPr>
      </w:pPr>
      <w:r w:rsidRPr="0099169B">
        <w:rPr>
          <w:rFonts w:ascii="Times New Roman" w:hAnsi="Times New Roman"/>
          <w:b/>
          <w:sz w:val="28"/>
          <w:szCs w:val="28"/>
        </w:rPr>
        <w:t>Сооружения и мероприятия для защиты от затопления</w:t>
      </w:r>
    </w:p>
    <w:p w:rsidR="001F46D3" w:rsidRPr="0099169B" w:rsidRDefault="001F46D3" w:rsidP="001F46D3">
      <w:pPr>
        <w:ind w:firstLine="708"/>
        <w:jc w:val="both"/>
        <w:rPr>
          <w:sz w:val="28"/>
          <w:szCs w:val="28"/>
        </w:rPr>
      </w:pPr>
      <w:r w:rsidRPr="0099169B">
        <w:rPr>
          <w:sz w:val="28"/>
          <w:szCs w:val="28"/>
        </w:rPr>
        <w:t>В качестве основных средств инженерной защиты от затопления кроме обвалования, искусственного повышения поверхности территории следует предусматривать руслорегулирующие сооружения и сооружения по регулированию и отводу поверхностного стока, дренажные системы и другие сооружения инженерной защиты.</w:t>
      </w:r>
    </w:p>
    <w:p w:rsidR="001F46D3" w:rsidRPr="0099169B" w:rsidRDefault="001F46D3" w:rsidP="001F46D3">
      <w:pPr>
        <w:ind w:firstLine="708"/>
        <w:jc w:val="both"/>
        <w:rPr>
          <w:sz w:val="28"/>
          <w:szCs w:val="28"/>
        </w:rPr>
      </w:pPr>
      <w:r w:rsidRPr="0099169B">
        <w:rPr>
          <w:sz w:val="28"/>
          <w:szCs w:val="28"/>
        </w:rPr>
        <w:t>В состав проекта инженерной защиты территории следует включать организационно-технические мероприятия, предусматривающие пропуск весеннего половодья и дождевых паводков.</w:t>
      </w:r>
    </w:p>
    <w:p w:rsidR="001F46D3" w:rsidRPr="0099169B" w:rsidRDefault="001F46D3" w:rsidP="001F46D3">
      <w:pPr>
        <w:ind w:firstLine="708"/>
        <w:jc w:val="both"/>
        <w:rPr>
          <w:sz w:val="28"/>
          <w:szCs w:val="28"/>
        </w:rPr>
      </w:pPr>
      <w:r w:rsidRPr="0099169B">
        <w:rPr>
          <w:sz w:val="28"/>
          <w:szCs w:val="28"/>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1F46D3" w:rsidRPr="0099169B" w:rsidRDefault="001F46D3" w:rsidP="001F46D3">
      <w:pPr>
        <w:ind w:firstLine="708"/>
        <w:jc w:val="both"/>
        <w:rPr>
          <w:sz w:val="28"/>
          <w:szCs w:val="28"/>
        </w:rPr>
      </w:pPr>
      <w:r w:rsidRPr="0099169B">
        <w:rPr>
          <w:sz w:val="28"/>
          <w:szCs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1F46D3" w:rsidRPr="0099169B" w:rsidRDefault="001F46D3" w:rsidP="001F46D3">
      <w:pPr>
        <w:pStyle w:val="ConsPlusNormal"/>
        <w:widowControl/>
        <w:ind w:firstLine="709"/>
        <w:jc w:val="center"/>
        <w:outlineLvl w:val="3"/>
        <w:rPr>
          <w:rFonts w:ascii="Times New Roman" w:hAnsi="Times New Roman"/>
          <w:b/>
          <w:sz w:val="28"/>
          <w:szCs w:val="28"/>
          <w:u w:val="single"/>
        </w:rPr>
      </w:pPr>
    </w:p>
    <w:p w:rsidR="001F46D3" w:rsidRPr="0099169B" w:rsidRDefault="001F46D3" w:rsidP="001F46D3">
      <w:pPr>
        <w:pStyle w:val="ConsPlusNormal"/>
        <w:widowControl/>
        <w:ind w:firstLine="709"/>
        <w:jc w:val="center"/>
        <w:outlineLvl w:val="3"/>
        <w:rPr>
          <w:rFonts w:ascii="Times New Roman" w:hAnsi="Times New Roman"/>
          <w:b/>
          <w:sz w:val="28"/>
          <w:szCs w:val="28"/>
        </w:rPr>
      </w:pPr>
      <w:r w:rsidRPr="0099169B">
        <w:rPr>
          <w:rFonts w:ascii="Times New Roman" w:hAnsi="Times New Roman"/>
          <w:b/>
          <w:sz w:val="28"/>
          <w:szCs w:val="28"/>
        </w:rPr>
        <w:t>Мероприятия для защиты от морозного пучения грунтов</w:t>
      </w:r>
    </w:p>
    <w:p w:rsidR="001F46D3" w:rsidRPr="0099169B" w:rsidRDefault="001F46D3" w:rsidP="001F46D3">
      <w:pPr>
        <w:ind w:firstLine="708"/>
        <w:jc w:val="both"/>
        <w:rPr>
          <w:sz w:val="28"/>
          <w:szCs w:val="28"/>
        </w:rPr>
      </w:pPr>
      <w:r w:rsidRPr="0099169B">
        <w:rPr>
          <w:sz w:val="28"/>
          <w:szCs w:val="28"/>
        </w:rPr>
        <w:t>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w:t>
      </w:r>
    </w:p>
    <w:p w:rsidR="001F46D3" w:rsidRPr="0099169B" w:rsidRDefault="001F46D3" w:rsidP="001F46D3">
      <w:pPr>
        <w:ind w:firstLine="708"/>
        <w:jc w:val="both"/>
        <w:rPr>
          <w:sz w:val="28"/>
          <w:szCs w:val="28"/>
        </w:rPr>
      </w:pPr>
      <w:r w:rsidRPr="0099169B">
        <w:rPr>
          <w:sz w:val="28"/>
          <w:szCs w:val="28"/>
        </w:rPr>
        <w:t>Противопучинные мероприятия подразделяют на следующие виды:</w:t>
      </w:r>
    </w:p>
    <w:p w:rsidR="001F46D3" w:rsidRPr="0099169B" w:rsidRDefault="001F46D3" w:rsidP="001F46D3">
      <w:pPr>
        <w:numPr>
          <w:ilvl w:val="0"/>
          <w:numId w:val="80"/>
        </w:numPr>
        <w:jc w:val="both"/>
        <w:rPr>
          <w:sz w:val="28"/>
          <w:szCs w:val="28"/>
        </w:rPr>
      </w:pPr>
      <w:r w:rsidRPr="0099169B">
        <w:rPr>
          <w:sz w:val="28"/>
          <w:szCs w:val="28"/>
        </w:rPr>
        <w:t>инженерно-мелиоративные (тепломелиорация и гидромелиорация);</w:t>
      </w:r>
    </w:p>
    <w:p w:rsidR="001F46D3" w:rsidRPr="0099169B" w:rsidRDefault="001F46D3" w:rsidP="001F46D3">
      <w:pPr>
        <w:numPr>
          <w:ilvl w:val="0"/>
          <w:numId w:val="80"/>
        </w:numPr>
        <w:jc w:val="both"/>
        <w:rPr>
          <w:sz w:val="28"/>
          <w:szCs w:val="28"/>
        </w:rPr>
      </w:pPr>
      <w:r w:rsidRPr="0099169B">
        <w:rPr>
          <w:sz w:val="28"/>
          <w:szCs w:val="28"/>
        </w:rPr>
        <w:t>конструктивные;</w:t>
      </w:r>
    </w:p>
    <w:p w:rsidR="001F46D3" w:rsidRPr="0099169B" w:rsidRDefault="001F46D3" w:rsidP="001F46D3">
      <w:pPr>
        <w:numPr>
          <w:ilvl w:val="0"/>
          <w:numId w:val="80"/>
        </w:numPr>
        <w:jc w:val="both"/>
        <w:rPr>
          <w:sz w:val="28"/>
          <w:szCs w:val="28"/>
        </w:rPr>
      </w:pPr>
      <w:r w:rsidRPr="0099169B">
        <w:rPr>
          <w:sz w:val="28"/>
          <w:szCs w:val="28"/>
        </w:rPr>
        <w:t>физико-химические (засоление, гидрофобизация грунтов и др.);</w:t>
      </w:r>
    </w:p>
    <w:p w:rsidR="001F46D3" w:rsidRPr="0099169B" w:rsidRDefault="001F46D3" w:rsidP="001F46D3">
      <w:pPr>
        <w:numPr>
          <w:ilvl w:val="0"/>
          <w:numId w:val="80"/>
        </w:numPr>
        <w:jc w:val="both"/>
        <w:rPr>
          <w:sz w:val="28"/>
          <w:szCs w:val="28"/>
        </w:rPr>
      </w:pPr>
      <w:r w:rsidRPr="0099169B">
        <w:rPr>
          <w:sz w:val="28"/>
          <w:szCs w:val="28"/>
        </w:rPr>
        <w:t>комбинированные.</w:t>
      </w:r>
    </w:p>
    <w:p w:rsidR="001F46D3" w:rsidRPr="0099169B" w:rsidRDefault="001F46D3" w:rsidP="001F46D3">
      <w:pPr>
        <w:ind w:firstLine="708"/>
        <w:jc w:val="both"/>
        <w:rPr>
          <w:sz w:val="28"/>
          <w:szCs w:val="28"/>
        </w:rPr>
      </w:pPr>
      <w:r w:rsidRPr="0099169B">
        <w:rPr>
          <w:sz w:val="28"/>
          <w:szCs w:val="28"/>
        </w:rPr>
        <w:t>Тепломелиоративные мероприятия предусматривают теплоизоляцию фундамента, прокладку вблизи фундамента по наружному периметру подземных коммуникаций, выделяющих в грунт тепло.</w:t>
      </w:r>
    </w:p>
    <w:p w:rsidR="001F46D3" w:rsidRPr="0099169B" w:rsidRDefault="001F46D3" w:rsidP="001F46D3">
      <w:pPr>
        <w:ind w:firstLine="708"/>
        <w:jc w:val="both"/>
        <w:rPr>
          <w:sz w:val="28"/>
          <w:szCs w:val="28"/>
        </w:rPr>
      </w:pPr>
      <w:r w:rsidRPr="0099169B">
        <w:rPr>
          <w:sz w:val="28"/>
          <w:szCs w:val="28"/>
        </w:rPr>
        <w:t>Гидромелиоративные мероприятия предусматривают понижение уровня грунтовых вод, осушение грунтов в пределах сезонно-мерзлого слоя и предохранение грунтов от насыщения поверхности атмосферными и производственными водами, использование открытых и закрытых дренажных систем.</w:t>
      </w:r>
    </w:p>
    <w:p w:rsidR="001F46D3" w:rsidRPr="0099169B" w:rsidRDefault="001F46D3" w:rsidP="001F46D3">
      <w:pPr>
        <w:ind w:firstLine="708"/>
        <w:jc w:val="both"/>
        <w:rPr>
          <w:sz w:val="28"/>
          <w:szCs w:val="28"/>
        </w:rPr>
      </w:pPr>
      <w:r w:rsidRPr="0099169B">
        <w:rPr>
          <w:sz w:val="28"/>
          <w:szCs w:val="28"/>
        </w:rPr>
        <w:lastRenderedPageBreak/>
        <w:t>Конструктивные противопучинные мероприятия предусматривают повышение эффективности работы конструкций фундаментов и сооружений в пучиноопасных грунтах и предназначаются для снижения усилий, выпучивающих фундамент, приспособления фундаментов и наземной части сооружения к неравномерным деформациям пучинистых грунтов.</w:t>
      </w:r>
    </w:p>
    <w:p w:rsidR="001F46D3" w:rsidRPr="0099169B" w:rsidRDefault="001F46D3" w:rsidP="001F46D3">
      <w:pPr>
        <w:ind w:firstLine="708"/>
        <w:jc w:val="both"/>
        <w:rPr>
          <w:sz w:val="28"/>
          <w:szCs w:val="28"/>
        </w:rPr>
      </w:pPr>
      <w:r w:rsidRPr="0099169B">
        <w:rPr>
          <w:sz w:val="28"/>
          <w:szCs w:val="28"/>
        </w:rPr>
        <w:t>Физико-химические противопучинные мероприятия предусматривают специальную обработку грунта вяжущими и стабилизирующими веществами.</w:t>
      </w:r>
    </w:p>
    <w:p w:rsidR="001F46D3" w:rsidRPr="0099169B" w:rsidRDefault="001F46D3" w:rsidP="001F46D3">
      <w:pPr>
        <w:ind w:firstLine="708"/>
        <w:jc w:val="both"/>
        <w:rPr>
          <w:sz w:val="28"/>
          <w:szCs w:val="28"/>
        </w:rPr>
      </w:pPr>
      <w:r w:rsidRPr="0099169B">
        <w:rPr>
          <w:sz w:val="28"/>
          <w:szCs w:val="28"/>
        </w:rPr>
        <w:t>При необходимости следует предусматривать мониторинг для обеспечения надежности и эффективности применяемых мероприятий. Следует проводить наблюдения за влажностью, режимом промерзания грунта, пучением и деформацией сооружений в предзимний период и в конце зимнего периода. Состав и режим наблюдений определяют в зависимости от сложности инженерно-геокриологических условий, типов применяемых фундаментов и потенциальной опасности процессов морозного пучения на осваиваемой территории.</w:t>
      </w:r>
    </w:p>
    <w:p w:rsidR="001F46D3" w:rsidRPr="0099169B" w:rsidRDefault="001F46D3" w:rsidP="001F46D3">
      <w:pPr>
        <w:widowControl w:val="0"/>
        <w:suppressAutoHyphens/>
        <w:jc w:val="center"/>
        <w:rPr>
          <w:rFonts w:eastAsia="Arial Unicode MS"/>
          <w:b/>
          <w:i/>
          <w:kern w:val="1"/>
          <w:sz w:val="28"/>
          <w:szCs w:val="28"/>
        </w:rPr>
      </w:pPr>
    </w:p>
    <w:p w:rsidR="001F46D3" w:rsidRPr="0099169B" w:rsidRDefault="001F46D3" w:rsidP="001F46D3">
      <w:pPr>
        <w:widowControl w:val="0"/>
        <w:suppressAutoHyphens/>
        <w:jc w:val="center"/>
        <w:rPr>
          <w:rFonts w:eastAsia="Arial Unicode MS"/>
          <w:b/>
          <w:i/>
          <w:kern w:val="1"/>
          <w:sz w:val="28"/>
          <w:szCs w:val="28"/>
        </w:rPr>
      </w:pPr>
      <w:r w:rsidRPr="0099169B">
        <w:rPr>
          <w:rFonts w:eastAsia="Arial Unicode MS"/>
          <w:b/>
          <w:i/>
          <w:kern w:val="1"/>
          <w:sz w:val="28"/>
          <w:szCs w:val="28"/>
        </w:rPr>
        <w:t xml:space="preserve">Перечень основных руководящих, нормативных и методических документов, </w:t>
      </w:r>
    </w:p>
    <w:p w:rsidR="001F46D3" w:rsidRPr="0099169B" w:rsidRDefault="001F46D3" w:rsidP="001F46D3">
      <w:pPr>
        <w:widowControl w:val="0"/>
        <w:suppressAutoHyphens/>
        <w:jc w:val="center"/>
        <w:rPr>
          <w:rFonts w:eastAsia="Arial Unicode MS"/>
          <w:b/>
          <w:i/>
          <w:kern w:val="1"/>
          <w:sz w:val="28"/>
          <w:szCs w:val="28"/>
        </w:rPr>
      </w:pPr>
      <w:r w:rsidRPr="0099169B">
        <w:rPr>
          <w:rFonts w:eastAsia="Arial Unicode MS"/>
          <w:b/>
          <w:i/>
          <w:kern w:val="1"/>
          <w:sz w:val="28"/>
          <w:szCs w:val="28"/>
        </w:rPr>
        <w:t>используемых при разработке раздела</w:t>
      </w:r>
    </w:p>
    <w:p w:rsidR="001F46D3" w:rsidRPr="0099169B" w:rsidRDefault="001F46D3" w:rsidP="001F46D3">
      <w:pPr>
        <w:numPr>
          <w:ilvl w:val="0"/>
          <w:numId w:val="47"/>
        </w:numPr>
        <w:jc w:val="both"/>
        <w:rPr>
          <w:sz w:val="28"/>
          <w:szCs w:val="28"/>
        </w:rPr>
      </w:pPr>
      <w:r w:rsidRPr="0099169B">
        <w:rPr>
          <w:sz w:val="28"/>
          <w:szCs w:val="28"/>
        </w:rPr>
        <w:t>«Градостроительный кодекс Российской Федерации» от 29.12.2004г. №190-ФЗ;</w:t>
      </w:r>
    </w:p>
    <w:p w:rsidR="001F46D3" w:rsidRPr="0099169B" w:rsidRDefault="001F46D3" w:rsidP="001F46D3">
      <w:pPr>
        <w:numPr>
          <w:ilvl w:val="0"/>
          <w:numId w:val="47"/>
        </w:numPr>
        <w:jc w:val="both"/>
        <w:rPr>
          <w:sz w:val="28"/>
          <w:szCs w:val="28"/>
        </w:rPr>
      </w:pPr>
      <w:r w:rsidRPr="0099169B">
        <w:rPr>
          <w:sz w:val="28"/>
          <w:szCs w:val="28"/>
        </w:rPr>
        <w:t>«О защите населения и территорий от чрезвычайных ситуаций природного и техногенного характера» от 21.12.1994г. № 68-ФЗ в редакции от 19.05.2010г. №91-ФЗ;</w:t>
      </w:r>
    </w:p>
    <w:p w:rsidR="001F46D3" w:rsidRPr="0099169B" w:rsidRDefault="001F46D3" w:rsidP="001F46D3">
      <w:pPr>
        <w:numPr>
          <w:ilvl w:val="0"/>
          <w:numId w:val="47"/>
        </w:numPr>
        <w:jc w:val="both"/>
        <w:rPr>
          <w:sz w:val="28"/>
          <w:szCs w:val="28"/>
        </w:rPr>
      </w:pPr>
      <w:r w:rsidRPr="0099169B">
        <w:rPr>
          <w:sz w:val="28"/>
          <w:szCs w:val="28"/>
        </w:rPr>
        <w:t>«О промышленной безопасности опасных производственных объектов» от 21.07.1997г. №116-ФЗ в редакции от 27.12.2009г. №374-ФЗ;</w:t>
      </w:r>
    </w:p>
    <w:p w:rsidR="001F46D3" w:rsidRPr="0099169B" w:rsidRDefault="001F46D3" w:rsidP="001F46D3">
      <w:pPr>
        <w:numPr>
          <w:ilvl w:val="0"/>
          <w:numId w:val="47"/>
        </w:numPr>
        <w:jc w:val="both"/>
        <w:rPr>
          <w:sz w:val="28"/>
          <w:szCs w:val="28"/>
        </w:rPr>
      </w:pPr>
      <w:r w:rsidRPr="0099169B">
        <w:rPr>
          <w:sz w:val="28"/>
          <w:szCs w:val="28"/>
        </w:rPr>
        <w:t>«О пожарной безопасности» от 21.12.1994г. №69-ФЗ в редакции от 30.11.2011г. №345-ФЗ;</w:t>
      </w:r>
    </w:p>
    <w:p w:rsidR="001F46D3" w:rsidRPr="0099169B" w:rsidRDefault="001F46D3" w:rsidP="001F46D3">
      <w:pPr>
        <w:numPr>
          <w:ilvl w:val="0"/>
          <w:numId w:val="47"/>
        </w:numPr>
        <w:jc w:val="both"/>
        <w:rPr>
          <w:sz w:val="28"/>
          <w:szCs w:val="28"/>
        </w:rPr>
      </w:pPr>
      <w:r w:rsidRPr="0099169B">
        <w:rPr>
          <w:sz w:val="28"/>
          <w:szCs w:val="28"/>
        </w:rPr>
        <w:t>«Технический регламент о требованиях пожарной безопасности» от 22.07.2008г. №123-ФЗ в редакции от 10.07.2012г. №117-ФЗ;</w:t>
      </w:r>
    </w:p>
    <w:p w:rsidR="001F46D3" w:rsidRPr="0099169B" w:rsidRDefault="001F46D3" w:rsidP="001F46D3">
      <w:pPr>
        <w:numPr>
          <w:ilvl w:val="0"/>
          <w:numId w:val="47"/>
        </w:numPr>
        <w:jc w:val="both"/>
        <w:rPr>
          <w:sz w:val="28"/>
          <w:szCs w:val="28"/>
        </w:rPr>
      </w:pPr>
      <w:r w:rsidRPr="0099169B">
        <w:rPr>
          <w:sz w:val="28"/>
          <w:szCs w:val="28"/>
        </w:rPr>
        <w:t>«О подготовке населения в области защиты от чрезвычайных ситуаций природного и техногенного характера». Постановление правительства РФ от 4 сентября 2003г. №547 в редакции  от 08.09.2010г. №702;</w:t>
      </w:r>
    </w:p>
    <w:p w:rsidR="001F46D3" w:rsidRPr="0099169B" w:rsidRDefault="001F46D3" w:rsidP="001F46D3">
      <w:pPr>
        <w:numPr>
          <w:ilvl w:val="0"/>
          <w:numId w:val="47"/>
        </w:numPr>
        <w:jc w:val="both"/>
        <w:rPr>
          <w:sz w:val="28"/>
          <w:szCs w:val="28"/>
        </w:rPr>
      </w:pPr>
      <w:r w:rsidRPr="0099169B">
        <w:rPr>
          <w:sz w:val="28"/>
          <w:szCs w:val="28"/>
        </w:rPr>
        <w:t xml:space="preserve"> «О Единой государственной системе предупреждения и ликвидации чрезвычайных ситуаций». Постановление правительства РФ от 30.12.2003г. №794 в редакции от 22.10.2012г. №1082);</w:t>
      </w:r>
    </w:p>
    <w:p w:rsidR="001F46D3" w:rsidRPr="0099169B" w:rsidRDefault="001F46D3" w:rsidP="001F46D3">
      <w:pPr>
        <w:numPr>
          <w:ilvl w:val="0"/>
          <w:numId w:val="47"/>
        </w:numPr>
        <w:jc w:val="both"/>
        <w:rPr>
          <w:sz w:val="28"/>
          <w:szCs w:val="28"/>
        </w:rPr>
      </w:pPr>
      <w:r w:rsidRPr="0099169B">
        <w:rPr>
          <w:sz w:val="28"/>
          <w:szCs w:val="28"/>
        </w:rPr>
        <w:t>«О классификации чрезвычайных ситуаций природного и техногенного характера». Постановление правительства РФ от 21.05.2007г. №304 в редакции от 17.05.2011г. №376;</w:t>
      </w:r>
    </w:p>
    <w:p w:rsidR="001F46D3" w:rsidRPr="0099169B" w:rsidRDefault="001F46D3" w:rsidP="001F46D3">
      <w:pPr>
        <w:numPr>
          <w:ilvl w:val="0"/>
          <w:numId w:val="47"/>
        </w:numPr>
        <w:jc w:val="both"/>
        <w:rPr>
          <w:sz w:val="28"/>
          <w:szCs w:val="28"/>
        </w:rPr>
      </w:pPr>
      <w:r w:rsidRPr="0099169B">
        <w:rPr>
          <w:sz w:val="28"/>
          <w:szCs w:val="28"/>
        </w:rPr>
        <w:t>СНиП 2.01.15-90 "Инженерная защита территорий, зданий и сооружений от опасных геологических процессов. Основные положения проектирования";</w:t>
      </w:r>
    </w:p>
    <w:p w:rsidR="001F46D3" w:rsidRPr="0099169B" w:rsidRDefault="001F46D3" w:rsidP="001F46D3">
      <w:pPr>
        <w:numPr>
          <w:ilvl w:val="0"/>
          <w:numId w:val="47"/>
        </w:numPr>
        <w:jc w:val="both"/>
        <w:rPr>
          <w:sz w:val="28"/>
          <w:szCs w:val="28"/>
        </w:rPr>
      </w:pPr>
      <w:r w:rsidRPr="0099169B">
        <w:rPr>
          <w:sz w:val="28"/>
          <w:szCs w:val="28"/>
        </w:rPr>
        <w:t>СНиП 23.01 -99 "Строительная климатология";</w:t>
      </w:r>
    </w:p>
    <w:p w:rsidR="001F46D3" w:rsidRPr="0099169B" w:rsidRDefault="001F46D3" w:rsidP="001F46D3">
      <w:pPr>
        <w:numPr>
          <w:ilvl w:val="0"/>
          <w:numId w:val="47"/>
        </w:numPr>
        <w:jc w:val="both"/>
        <w:rPr>
          <w:sz w:val="28"/>
          <w:szCs w:val="28"/>
        </w:rPr>
      </w:pPr>
      <w:r w:rsidRPr="0099169B">
        <w:rPr>
          <w:sz w:val="28"/>
          <w:szCs w:val="28"/>
        </w:rPr>
        <w:t>СНиП 2.01.07-85 "Нагрузки и воздействия";</w:t>
      </w:r>
    </w:p>
    <w:p w:rsidR="001F46D3" w:rsidRPr="0099169B" w:rsidRDefault="001F46D3" w:rsidP="001F46D3">
      <w:pPr>
        <w:numPr>
          <w:ilvl w:val="0"/>
          <w:numId w:val="47"/>
        </w:numPr>
        <w:jc w:val="both"/>
        <w:rPr>
          <w:sz w:val="28"/>
          <w:szCs w:val="28"/>
        </w:rPr>
      </w:pPr>
      <w:r w:rsidRPr="0099169B">
        <w:rPr>
          <w:sz w:val="28"/>
          <w:szCs w:val="28"/>
        </w:rPr>
        <w:lastRenderedPageBreak/>
        <w:t>СНиП 22-01-95 "Геофизика опасных природных воздействий";</w:t>
      </w:r>
    </w:p>
    <w:p w:rsidR="001F46D3" w:rsidRPr="0099169B" w:rsidRDefault="001F46D3" w:rsidP="001F46D3">
      <w:pPr>
        <w:numPr>
          <w:ilvl w:val="0"/>
          <w:numId w:val="47"/>
        </w:numPr>
        <w:jc w:val="both"/>
        <w:rPr>
          <w:sz w:val="28"/>
          <w:szCs w:val="28"/>
        </w:rPr>
      </w:pPr>
      <w:r w:rsidRPr="0099169B">
        <w:rPr>
          <w:sz w:val="28"/>
          <w:szCs w:val="28"/>
        </w:rPr>
        <w:t>ГОСТ Р 22.0.06 "Безопасность в чрезвычайных ситуациях. Источники природных, чрезвычайных ситуаций. Поражающие факторы";</w:t>
      </w:r>
    </w:p>
    <w:p w:rsidR="001F46D3" w:rsidRPr="0099169B" w:rsidRDefault="001F46D3" w:rsidP="001F46D3">
      <w:pPr>
        <w:numPr>
          <w:ilvl w:val="0"/>
          <w:numId w:val="47"/>
        </w:numPr>
        <w:jc w:val="both"/>
        <w:rPr>
          <w:sz w:val="28"/>
          <w:szCs w:val="28"/>
        </w:rPr>
      </w:pPr>
      <w:r w:rsidRPr="0099169B">
        <w:rPr>
          <w:sz w:val="28"/>
          <w:szCs w:val="28"/>
        </w:rPr>
        <w:t>ГОСТ Р 22.0.07 "Безопасность в чрезвычайных ситуациях. Источники техногенных, чрезвычайных ситуаций";</w:t>
      </w:r>
    </w:p>
    <w:p w:rsidR="001F46D3" w:rsidRPr="0099169B" w:rsidRDefault="001F46D3" w:rsidP="001F46D3">
      <w:pPr>
        <w:numPr>
          <w:ilvl w:val="0"/>
          <w:numId w:val="47"/>
        </w:numPr>
        <w:jc w:val="both"/>
        <w:rPr>
          <w:sz w:val="28"/>
          <w:szCs w:val="28"/>
        </w:rPr>
      </w:pPr>
      <w:r w:rsidRPr="0099169B">
        <w:rPr>
          <w:sz w:val="28"/>
          <w:szCs w:val="28"/>
        </w:rPr>
        <w:t>СНиП 02.07.01 - 89* «Градостроительство, планировка и застройка городских и сельских поселений»;</w:t>
      </w:r>
    </w:p>
    <w:p w:rsidR="001F46D3" w:rsidRPr="0099169B" w:rsidRDefault="001F46D3" w:rsidP="001F46D3">
      <w:pPr>
        <w:numPr>
          <w:ilvl w:val="0"/>
          <w:numId w:val="47"/>
        </w:numPr>
        <w:jc w:val="both"/>
        <w:rPr>
          <w:sz w:val="28"/>
          <w:szCs w:val="28"/>
        </w:rPr>
      </w:pPr>
      <w:r w:rsidRPr="0099169B">
        <w:rPr>
          <w:sz w:val="28"/>
          <w:szCs w:val="28"/>
        </w:rPr>
        <w:t>СНиП 2.06.01-86 «Гидротехнические сооружения. Основные положения проектирования»;</w:t>
      </w:r>
    </w:p>
    <w:p w:rsidR="001F46D3" w:rsidRPr="0099169B" w:rsidRDefault="001F46D3" w:rsidP="001F46D3">
      <w:pPr>
        <w:numPr>
          <w:ilvl w:val="0"/>
          <w:numId w:val="47"/>
        </w:numPr>
        <w:jc w:val="both"/>
        <w:rPr>
          <w:sz w:val="28"/>
          <w:szCs w:val="28"/>
        </w:rPr>
      </w:pPr>
      <w:r w:rsidRPr="0099169B">
        <w:rPr>
          <w:sz w:val="28"/>
          <w:szCs w:val="28"/>
        </w:rPr>
        <w:t>СанПиН 2.2.1/2.1.1.1200-03 «Санитарно-защитные зоны и санитарные классификация предприятий, сооружений и иных объектов»;</w:t>
      </w:r>
    </w:p>
    <w:p w:rsidR="001F46D3" w:rsidRPr="0099169B" w:rsidRDefault="001F46D3" w:rsidP="001F46D3">
      <w:pPr>
        <w:numPr>
          <w:ilvl w:val="0"/>
          <w:numId w:val="47"/>
        </w:numPr>
        <w:jc w:val="both"/>
        <w:rPr>
          <w:sz w:val="28"/>
          <w:szCs w:val="28"/>
        </w:rPr>
      </w:pPr>
      <w:r w:rsidRPr="0099169B">
        <w:rPr>
          <w:sz w:val="28"/>
          <w:szCs w:val="28"/>
        </w:rPr>
        <w:t>Руководство по эвакуации населения в ЧС природного и техногенного характера ГОЧС, М.1996;</w:t>
      </w:r>
    </w:p>
    <w:p w:rsidR="001F46D3" w:rsidRPr="0099169B" w:rsidRDefault="001F46D3" w:rsidP="001F46D3">
      <w:pPr>
        <w:numPr>
          <w:ilvl w:val="0"/>
          <w:numId w:val="47"/>
        </w:numPr>
        <w:jc w:val="both"/>
        <w:rPr>
          <w:sz w:val="28"/>
          <w:szCs w:val="28"/>
        </w:rPr>
      </w:pPr>
      <w:r w:rsidRPr="0099169B">
        <w:rPr>
          <w:sz w:val="28"/>
          <w:szCs w:val="28"/>
        </w:rPr>
        <w:t>Сборник методик по прогнозированию возможных аварий, катастроф, стихийных бедствий в РСЧС (книги 1и 2)-М: МЧС России, 1994;</w:t>
      </w:r>
    </w:p>
    <w:p w:rsidR="001F46D3" w:rsidRPr="0099169B" w:rsidRDefault="001F46D3" w:rsidP="001F46D3">
      <w:pPr>
        <w:numPr>
          <w:ilvl w:val="0"/>
          <w:numId w:val="47"/>
        </w:numPr>
        <w:jc w:val="both"/>
        <w:rPr>
          <w:sz w:val="28"/>
          <w:szCs w:val="28"/>
        </w:rPr>
      </w:pPr>
      <w:r w:rsidRPr="0099169B">
        <w:rPr>
          <w:sz w:val="28"/>
          <w:szCs w:val="28"/>
        </w:rPr>
        <w:t>Комплект карт общего сейсмического районирования территории РФ - ОСР-97. Масштаб 1:8000000.</w:t>
      </w:r>
      <w:r w:rsidRPr="0099169B">
        <w:rPr>
          <w:color w:val="FF0000"/>
          <w:sz w:val="28"/>
          <w:szCs w:val="28"/>
        </w:rPr>
        <w:t xml:space="preserve"> </w:t>
      </w:r>
    </w:p>
    <w:p w:rsidR="001F46D3" w:rsidRPr="0099169B" w:rsidRDefault="001F46D3" w:rsidP="001F46D3">
      <w:pPr>
        <w:jc w:val="both"/>
        <w:rPr>
          <w:sz w:val="28"/>
          <w:szCs w:val="28"/>
        </w:rPr>
      </w:pPr>
    </w:p>
    <w:p w:rsidR="001F46D3" w:rsidRPr="0099169B" w:rsidRDefault="001F46D3" w:rsidP="001F46D3">
      <w:pPr>
        <w:pStyle w:val="1"/>
        <w:rPr>
          <w:color w:val="000000"/>
          <w:sz w:val="28"/>
          <w:szCs w:val="28"/>
        </w:rPr>
      </w:pPr>
      <w:bookmarkStart w:id="163" w:name="_Toc277844607"/>
      <w:bookmarkStart w:id="164" w:name="_Toc283888326"/>
      <w:bookmarkStart w:id="165" w:name="_Toc310093250"/>
      <w:bookmarkStart w:id="166" w:name="_Toc310093420"/>
      <w:bookmarkStart w:id="167" w:name="_Toc310093594"/>
      <w:bookmarkStart w:id="168" w:name="_Toc310245568"/>
      <w:r w:rsidRPr="0099169B">
        <w:rPr>
          <w:color w:val="000000"/>
          <w:sz w:val="28"/>
          <w:szCs w:val="28"/>
        </w:rPr>
        <w:t>3. Обоснование предложений и перечень мероприятий по территориальному планированию</w:t>
      </w:r>
      <w:bookmarkEnd w:id="163"/>
      <w:bookmarkEnd w:id="164"/>
      <w:bookmarkEnd w:id="165"/>
      <w:bookmarkEnd w:id="166"/>
      <w:bookmarkEnd w:id="167"/>
      <w:bookmarkEnd w:id="168"/>
    </w:p>
    <w:p w:rsidR="001F46D3" w:rsidRPr="0099169B" w:rsidRDefault="001F46D3" w:rsidP="001F46D3">
      <w:pPr>
        <w:pStyle w:val="100"/>
        <w:ind w:firstLine="709"/>
        <w:rPr>
          <w:sz w:val="28"/>
          <w:szCs w:val="28"/>
        </w:rPr>
      </w:pPr>
      <w:r w:rsidRPr="0099169B">
        <w:rPr>
          <w:sz w:val="28"/>
          <w:szCs w:val="28"/>
        </w:rPr>
        <w:t xml:space="preserve">Настоящий раздел содержит материалы по обоснованию предложений территориального </w:t>
      </w:r>
      <w:r w:rsidRPr="00C26EFE">
        <w:rPr>
          <w:sz w:val="28"/>
          <w:szCs w:val="28"/>
        </w:rPr>
        <w:t xml:space="preserve">планирования </w:t>
      </w:r>
      <w:r w:rsidR="00C26EFE" w:rsidRPr="00C26EFE">
        <w:rPr>
          <w:sz w:val="28"/>
          <w:szCs w:val="28"/>
        </w:rPr>
        <w:t>Ключиковского</w:t>
      </w:r>
      <w:r w:rsidRPr="00C26EFE">
        <w:rPr>
          <w:sz w:val="28"/>
          <w:szCs w:val="28"/>
        </w:rPr>
        <w:t xml:space="preserve"> сельсовета </w:t>
      </w:r>
      <w:r w:rsidRPr="0075317A">
        <w:rPr>
          <w:sz w:val="28"/>
          <w:szCs w:val="28"/>
        </w:rPr>
        <w:t>Сузункого района</w:t>
      </w:r>
      <w:r w:rsidRPr="0099169B">
        <w:rPr>
          <w:sz w:val="28"/>
          <w:szCs w:val="28"/>
        </w:rPr>
        <w:t xml:space="preserve">, этапы их реализации, а также перечень мероприятий по территориальному планированию. Предложения по территориальному планированию и мероприятия направлены на создание и развитие территорий и объектов капитального строительства местного значения, на исполнение полномочий органа местного самоуправления поселения. </w:t>
      </w:r>
    </w:p>
    <w:p w:rsidR="001F46D3" w:rsidRPr="0099169B" w:rsidRDefault="001F46D3" w:rsidP="001F46D3">
      <w:pPr>
        <w:pStyle w:val="100"/>
        <w:ind w:firstLine="709"/>
        <w:rPr>
          <w:sz w:val="28"/>
          <w:szCs w:val="28"/>
        </w:rPr>
      </w:pPr>
      <w:r w:rsidRPr="0099169B">
        <w:rPr>
          <w:sz w:val="28"/>
          <w:szCs w:val="28"/>
        </w:rPr>
        <w:t>Ряд вопросов местного значения решается в территориальном планировании путем определения конкретных зон планируемого размещения объектов капитального строительства местного значения, в частности:</w:t>
      </w:r>
    </w:p>
    <w:p w:rsidR="001F46D3" w:rsidRPr="0099169B" w:rsidRDefault="001F46D3" w:rsidP="001F46D3">
      <w:pPr>
        <w:pStyle w:val="100"/>
        <w:numPr>
          <w:ilvl w:val="0"/>
          <w:numId w:val="81"/>
        </w:numPr>
        <w:rPr>
          <w:sz w:val="28"/>
          <w:szCs w:val="28"/>
        </w:rPr>
      </w:pPr>
      <w:r w:rsidRPr="0099169B">
        <w:rPr>
          <w:sz w:val="28"/>
          <w:szCs w:val="28"/>
        </w:rPr>
        <w:t>земельные участки для строительства и реконструкции инженерных сетей и сооружений;</w:t>
      </w:r>
    </w:p>
    <w:p w:rsidR="001F46D3" w:rsidRPr="0099169B" w:rsidRDefault="001F46D3" w:rsidP="001F46D3">
      <w:pPr>
        <w:pStyle w:val="100"/>
        <w:numPr>
          <w:ilvl w:val="0"/>
          <w:numId w:val="81"/>
        </w:numPr>
        <w:rPr>
          <w:sz w:val="28"/>
          <w:szCs w:val="28"/>
        </w:rPr>
      </w:pPr>
      <w:r w:rsidRPr="0099169B">
        <w:rPr>
          <w:sz w:val="28"/>
          <w:szCs w:val="28"/>
        </w:rPr>
        <w:t>земельные участки для строительства и реконструкции транспортной инфраструктуры, относящейся к ведению поселения;</w:t>
      </w:r>
    </w:p>
    <w:p w:rsidR="001F46D3" w:rsidRPr="0099169B" w:rsidRDefault="001F46D3" w:rsidP="001F46D3">
      <w:pPr>
        <w:pStyle w:val="100"/>
        <w:numPr>
          <w:ilvl w:val="0"/>
          <w:numId w:val="81"/>
        </w:numPr>
        <w:rPr>
          <w:sz w:val="28"/>
          <w:szCs w:val="28"/>
        </w:rPr>
      </w:pPr>
      <w:r w:rsidRPr="0099169B">
        <w:rPr>
          <w:sz w:val="28"/>
          <w:szCs w:val="28"/>
        </w:rPr>
        <w:t>земельные участки для жилищного строительства, размещения объектов культуры, физической культуры и спорта;</w:t>
      </w:r>
    </w:p>
    <w:p w:rsidR="001F46D3" w:rsidRPr="0099169B" w:rsidRDefault="001F46D3" w:rsidP="001F46D3">
      <w:pPr>
        <w:pStyle w:val="100"/>
        <w:numPr>
          <w:ilvl w:val="0"/>
          <w:numId w:val="81"/>
        </w:numPr>
        <w:rPr>
          <w:color w:val="auto"/>
          <w:sz w:val="28"/>
          <w:szCs w:val="28"/>
        </w:rPr>
      </w:pPr>
      <w:r w:rsidRPr="0099169B">
        <w:rPr>
          <w:color w:val="auto"/>
          <w:sz w:val="28"/>
          <w:szCs w:val="28"/>
        </w:rPr>
        <w:t>земельные участки для строительства и реконструкции объектов для сбора бытовых отходов и мусора; кладбищ, а также благоустройство территории и размещение мест массового отдыха населения.</w:t>
      </w:r>
    </w:p>
    <w:p w:rsidR="001F46D3" w:rsidRPr="0099169B" w:rsidRDefault="001F46D3" w:rsidP="001F46D3">
      <w:pPr>
        <w:pStyle w:val="100"/>
        <w:ind w:firstLine="709"/>
        <w:rPr>
          <w:sz w:val="28"/>
          <w:szCs w:val="28"/>
        </w:rPr>
      </w:pPr>
      <w:r w:rsidRPr="0099169B">
        <w:rPr>
          <w:sz w:val="28"/>
          <w:szCs w:val="28"/>
        </w:rPr>
        <w:t>Ряд вопросов направлен на решение проблем территориального и планировочного устройства сельского поселения.</w:t>
      </w:r>
    </w:p>
    <w:p w:rsidR="001F46D3" w:rsidRPr="0099169B" w:rsidRDefault="001F46D3" w:rsidP="001F46D3">
      <w:pPr>
        <w:jc w:val="center"/>
        <w:rPr>
          <w:rFonts w:cs="Arial"/>
          <w:b/>
          <w:bCs/>
          <w:iCs/>
          <w:sz w:val="28"/>
          <w:szCs w:val="28"/>
        </w:rPr>
      </w:pPr>
      <w:bookmarkStart w:id="169" w:name="_Toc310093251"/>
      <w:bookmarkStart w:id="170" w:name="_Toc310093421"/>
      <w:bookmarkStart w:id="171" w:name="_Toc310093595"/>
    </w:p>
    <w:p w:rsidR="001F46D3" w:rsidRPr="0099169B" w:rsidRDefault="001F46D3" w:rsidP="001F46D3">
      <w:pPr>
        <w:jc w:val="center"/>
        <w:rPr>
          <w:rFonts w:cs="Arial"/>
          <w:b/>
          <w:bCs/>
          <w:iCs/>
          <w:sz w:val="28"/>
          <w:szCs w:val="28"/>
        </w:rPr>
      </w:pPr>
      <w:r w:rsidRPr="0099169B">
        <w:rPr>
          <w:rFonts w:cs="Arial"/>
          <w:b/>
          <w:bCs/>
          <w:iCs/>
          <w:sz w:val="28"/>
          <w:szCs w:val="28"/>
        </w:rPr>
        <w:t>Интересы Российской Федерации, Новосибирской области, Сузунского района при осуществлении территориального планирования поселения</w:t>
      </w:r>
      <w:bookmarkEnd w:id="169"/>
      <w:bookmarkEnd w:id="170"/>
      <w:bookmarkEnd w:id="171"/>
    </w:p>
    <w:p w:rsidR="001F46D3" w:rsidRPr="0099169B" w:rsidRDefault="001F46D3" w:rsidP="001F46D3">
      <w:pPr>
        <w:ind w:firstLine="708"/>
        <w:jc w:val="both"/>
        <w:rPr>
          <w:color w:val="000000"/>
          <w:sz w:val="28"/>
          <w:szCs w:val="28"/>
        </w:rPr>
      </w:pPr>
      <w:r w:rsidRPr="0099169B">
        <w:rPr>
          <w:color w:val="000000"/>
          <w:sz w:val="28"/>
          <w:szCs w:val="28"/>
        </w:rPr>
        <w:t xml:space="preserve">При осуществлении территориального планирования </w:t>
      </w:r>
      <w:r w:rsidRPr="0099169B">
        <w:rPr>
          <w:sz w:val="28"/>
          <w:szCs w:val="28"/>
        </w:rPr>
        <w:t>Сузунского района</w:t>
      </w:r>
      <w:r w:rsidRPr="0099169B">
        <w:rPr>
          <w:color w:val="000000"/>
          <w:sz w:val="28"/>
          <w:szCs w:val="28"/>
        </w:rPr>
        <w:t xml:space="preserve"> учтено размещение объектов федерального, регионального и районного значения: </w:t>
      </w:r>
    </w:p>
    <w:p w:rsidR="001F46D3" w:rsidRPr="0099169B" w:rsidRDefault="001F46D3" w:rsidP="001F46D3">
      <w:pPr>
        <w:ind w:firstLine="708"/>
        <w:jc w:val="both"/>
        <w:rPr>
          <w:b/>
          <w:color w:val="000000"/>
          <w:sz w:val="28"/>
          <w:szCs w:val="28"/>
          <w:u w:val="single"/>
        </w:rPr>
      </w:pPr>
      <w:r w:rsidRPr="0099169B">
        <w:rPr>
          <w:b/>
          <w:i/>
          <w:sz w:val="28"/>
          <w:szCs w:val="28"/>
          <w:u w:val="single"/>
        </w:rPr>
        <w:t>Объекты капитального строительства федерального значения и их территории.</w:t>
      </w:r>
    </w:p>
    <w:p w:rsidR="001F46D3" w:rsidRPr="00FB517F" w:rsidRDefault="001F46D3" w:rsidP="001F46D3">
      <w:pPr>
        <w:ind w:firstLine="708"/>
        <w:jc w:val="both"/>
        <w:rPr>
          <w:rFonts w:eastAsia="Calibri"/>
          <w:color w:val="000000"/>
          <w:kern w:val="1"/>
          <w:sz w:val="28"/>
          <w:szCs w:val="28"/>
        </w:rPr>
      </w:pPr>
      <w:r w:rsidRPr="0099169B">
        <w:rPr>
          <w:rFonts w:eastAsia="Calibri"/>
          <w:color w:val="000000"/>
          <w:kern w:val="1"/>
          <w:sz w:val="28"/>
          <w:szCs w:val="28"/>
        </w:rPr>
        <w:t xml:space="preserve">По </w:t>
      </w:r>
      <w:r w:rsidRPr="0099169B">
        <w:rPr>
          <w:rFonts w:eastAsia="Calibri"/>
          <w:kern w:val="1"/>
          <w:sz w:val="28"/>
          <w:szCs w:val="28"/>
        </w:rPr>
        <w:t xml:space="preserve">территории Сузунского района проходят </w:t>
      </w:r>
      <w:r w:rsidRPr="00FB517F">
        <w:rPr>
          <w:rFonts w:eastAsia="Calibri"/>
          <w:color w:val="000000"/>
          <w:kern w:val="1"/>
          <w:sz w:val="28"/>
          <w:szCs w:val="28"/>
        </w:rPr>
        <w:t>автомобильная дорога федерального зн</w:t>
      </w:r>
      <w:r w:rsidR="000826BA" w:rsidRPr="00FB517F">
        <w:rPr>
          <w:rFonts w:eastAsia="Calibri"/>
          <w:color w:val="000000"/>
          <w:kern w:val="1"/>
          <w:sz w:val="28"/>
          <w:szCs w:val="28"/>
        </w:rPr>
        <w:t>ачения</w:t>
      </w:r>
      <w:r w:rsidRPr="00FB517F">
        <w:rPr>
          <w:rFonts w:eastAsia="Calibri"/>
          <w:color w:val="000000"/>
          <w:kern w:val="1"/>
          <w:sz w:val="28"/>
          <w:szCs w:val="28"/>
        </w:rPr>
        <w:t>.</w:t>
      </w:r>
    </w:p>
    <w:p w:rsidR="001F46D3" w:rsidRPr="0099169B" w:rsidRDefault="001F46D3" w:rsidP="001F46D3">
      <w:pPr>
        <w:ind w:firstLine="708"/>
        <w:jc w:val="both"/>
        <w:rPr>
          <w:rFonts w:eastAsia="Calibri"/>
          <w:color w:val="000000"/>
          <w:kern w:val="1"/>
          <w:sz w:val="28"/>
          <w:szCs w:val="28"/>
        </w:rPr>
      </w:pPr>
      <w:r w:rsidRPr="00FB517F">
        <w:rPr>
          <w:rFonts w:eastAsia="Calibri"/>
          <w:color w:val="000000"/>
          <w:kern w:val="1"/>
          <w:sz w:val="28"/>
          <w:szCs w:val="28"/>
        </w:rPr>
        <w:t>Также к объектам федеральной собственности относятся земли водного фонда и лесного фонда.</w:t>
      </w:r>
    </w:p>
    <w:p w:rsidR="001F46D3" w:rsidRPr="0099169B" w:rsidRDefault="001F46D3" w:rsidP="001F46D3">
      <w:pPr>
        <w:suppressAutoHyphens/>
        <w:ind w:firstLine="709"/>
        <w:jc w:val="both"/>
        <w:rPr>
          <w:b/>
          <w:i/>
          <w:sz w:val="28"/>
          <w:szCs w:val="28"/>
          <w:u w:val="single"/>
        </w:rPr>
      </w:pPr>
      <w:r w:rsidRPr="0099169B">
        <w:rPr>
          <w:b/>
          <w:i/>
          <w:sz w:val="28"/>
          <w:szCs w:val="28"/>
          <w:u w:val="single"/>
        </w:rPr>
        <w:t>Объекты капитального строительства регионального значения и их территории.</w:t>
      </w:r>
    </w:p>
    <w:p w:rsidR="009A3B47" w:rsidRPr="0099169B" w:rsidRDefault="001F46D3" w:rsidP="009A3B47">
      <w:pPr>
        <w:ind w:firstLine="708"/>
        <w:jc w:val="both"/>
        <w:rPr>
          <w:rFonts w:eastAsia="Calibri"/>
          <w:color w:val="000000"/>
          <w:kern w:val="1"/>
          <w:sz w:val="28"/>
          <w:szCs w:val="28"/>
        </w:rPr>
      </w:pPr>
      <w:r w:rsidRPr="009A3B47">
        <w:rPr>
          <w:rFonts w:eastAsia="Calibri"/>
          <w:kern w:val="1"/>
          <w:sz w:val="28"/>
          <w:szCs w:val="28"/>
        </w:rPr>
        <w:t xml:space="preserve">На территории </w:t>
      </w:r>
      <w:r w:rsidR="009A3B47" w:rsidRPr="009A3B47">
        <w:rPr>
          <w:rFonts w:eastAsia="Calibri"/>
          <w:kern w:val="1"/>
          <w:sz w:val="28"/>
          <w:szCs w:val="28"/>
        </w:rPr>
        <w:t>Сузунского района</w:t>
      </w:r>
      <w:r w:rsidRPr="009A3B47">
        <w:rPr>
          <w:rFonts w:eastAsia="Calibri"/>
          <w:kern w:val="1"/>
          <w:sz w:val="28"/>
          <w:szCs w:val="28"/>
        </w:rPr>
        <w:t xml:space="preserve"> </w:t>
      </w:r>
      <w:r w:rsidR="009A3B47" w:rsidRPr="009A3B47">
        <w:rPr>
          <w:rFonts w:eastAsia="Calibri"/>
          <w:kern w:val="1"/>
          <w:sz w:val="28"/>
          <w:szCs w:val="28"/>
        </w:rPr>
        <w:t>проходят</w:t>
      </w:r>
      <w:r w:rsidR="009A3B47" w:rsidRPr="009A3B47">
        <w:rPr>
          <w:rFonts w:eastAsia="Calibri"/>
          <w:color w:val="000000"/>
          <w:kern w:val="1"/>
          <w:sz w:val="28"/>
          <w:szCs w:val="28"/>
        </w:rPr>
        <w:t xml:space="preserve"> автомобильные дороги регионального значения.</w:t>
      </w:r>
    </w:p>
    <w:p w:rsidR="001F46D3" w:rsidRPr="0099169B" w:rsidRDefault="001F46D3" w:rsidP="009A3B47">
      <w:pPr>
        <w:ind w:firstLine="708"/>
        <w:jc w:val="both"/>
        <w:rPr>
          <w:b/>
          <w:i/>
          <w:sz w:val="28"/>
          <w:szCs w:val="28"/>
          <w:u w:val="single"/>
        </w:rPr>
      </w:pPr>
      <w:r w:rsidRPr="0099169B">
        <w:rPr>
          <w:b/>
          <w:i/>
          <w:sz w:val="28"/>
          <w:szCs w:val="28"/>
          <w:u w:val="single"/>
        </w:rPr>
        <w:t>Объекты капитального строительства районного значения.</w:t>
      </w:r>
    </w:p>
    <w:p w:rsidR="001F46D3" w:rsidRPr="0099169B" w:rsidRDefault="001F46D3" w:rsidP="001F46D3">
      <w:pPr>
        <w:pStyle w:val="100"/>
        <w:ind w:firstLine="708"/>
        <w:rPr>
          <w:color w:val="auto"/>
          <w:kern w:val="1"/>
          <w:sz w:val="28"/>
          <w:szCs w:val="28"/>
          <w:lang w:eastAsia="ar-SA"/>
        </w:rPr>
      </w:pPr>
      <w:r w:rsidRPr="0099169B">
        <w:rPr>
          <w:kern w:val="1"/>
          <w:sz w:val="28"/>
          <w:szCs w:val="28"/>
          <w:lang w:eastAsia="ar-SA"/>
        </w:rPr>
        <w:t xml:space="preserve">По территории </w:t>
      </w:r>
      <w:r w:rsidRPr="0099169B">
        <w:rPr>
          <w:color w:val="auto"/>
          <w:kern w:val="1"/>
          <w:sz w:val="28"/>
          <w:szCs w:val="28"/>
          <w:lang w:eastAsia="ar-SA"/>
        </w:rPr>
        <w:t xml:space="preserve">поселения </w:t>
      </w:r>
      <w:r w:rsidRPr="0099169B">
        <w:rPr>
          <w:color w:val="auto"/>
          <w:sz w:val="28"/>
          <w:szCs w:val="28"/>
        </w:rPr>
        <w:t>С</w:t>
      </w:r>
      <w:r w:rsidRPr="0099169B">
        <w:rPr>
          <w:sz w:val="28"/>
          <w:szCs w:val="28"/>
        </w:rPr>
        <w:t xml:space="preserve">узунского района </w:t>
      </w:r>
      <w:r w:rsidRPr="0099169B">
        <w:rPr>
          <w:kern w:val="1"/>
          <w:sz w:val="28"/>
          <w:szCs w:val="28"/>
          <w:lang w:eastAsia="ar-SA"/>
        </w:rPr>
        <w:t>проходят автомобильные дороги межмуниципального значения. Размещается ряд объектов районного значения, без которых жизнедеятельность сельского поселения невозможна</w:t>
      </w:r>
      <w:r w:rsidRPr="0099169B">
        <w:rPr>
          <w:color w:val="auto"/>
          <w:kern w:val="1"/>
          <w:sz w:val="28"/>
          <w:szCs w:val="28"/>
          <w:lang w:eastAsia="ar-SA"/>
        </w:rPr>
        <w:t xml:space="preserve">, в том числе: </w:t>
      </w:r>
      <w:r w:rsidRPr="009A3B47">
        <w:rPr>
          <w:color w:val="auto"/>
          <w:sz w:val="28"/>
          <w:szCs w:val="28"/>
        </w:rPr>
        <w:t>детские сады, школы, ФАПы, клубы и ДК, магазины, отделения связи и банков.</w:t>
      </w:r>
    </w:p>
    <w:p w:rsidR="001F46D3" w:rsidRPr="0099169B" w:rsidRDefault="001F46D3" w:rsidP="001F46D3">
      <w:pPr>
        <w:pStyle w:val="ConsPlusNormal"/>
        <w:widowControl/>
        <w:ind w:firstLine="708"/>
        <w:jc w:val="both"/>
        <w:rPr>
          <w:rFonts w:ascii="Times New Roman" w:eastAsia="Lucida Sans Unicode" w:hAnsi="Times New Roman" w:cs="Times New Roman"/>
          <w:sz w:val="28"/>
          <w:szCs w:val="28"/>
        </w:rPr>
      </w:pPr>
      <w:r w:rsidRPr="0099169B">
        <w:rPr>
          <w:rFonts w:ascii="Times New Roman" w:eastAsia="Lucida Sans Unicode" w:hAnsi="Times New Roman" w:cs="Times New Roman"/>
          <w:sz w:val="28"/>
          <w:szCs w:val="28"/>
        </w:rPr>
        <w:t xml:space="preserve">Учет интересов Российской Федерации, </w:t>
      </w:r>
      <w:r w:rsidRPr="0099169B">
        <w:rPr>
          <w:rFonts w:ascii="Times New Roman" w:eastAsia="Lucida Sans Unicode" w:hAnsi="Times New Roman" w:cs="Times New Roman"/>
          <w:color w:val="auto"/>
          <w:sz w:val="28"/>
          <w:szCs w:val="28"/>
        </w:rPr>
        <w:t>Новосибирской области</w:t>
      </w:r>
      <w:r w:rsidRPr="0099169B">
        <w:rPr>
          <w:rFonts w:ascii="Times New Roman" w:eastAsia="Lucida Sans Unicode" w:hAnsi="Times New Roman" w:cs="Times New Roman"/>
          <w:sz w:val="28"/>
          <w:szCs w:val="28"/>
        </w:rPr>
        <w:t xml:space="preserve">, Сузунского района, сопредельных муниципальных образований, осуществляется следующими мероприятиями по территориальному планированию: </w:t>
      </w:r>
    </w:p>
    <w:p w:rsidR="001F46D3" w:rsidRPr="0099169B" w:rsidRDefault="001F46D3" w:rsidP="001F46D3">
      <w:pPr>
        <w:pStyle w:val="ConsPlusNormal"/>
        <w:widowControl/>
        <w:numPr>
          <w:ilvl w:val="0"/>
          <w:numId w:val="4"/>
        </w:numPr>
        <w:tabs>
          <w:tab w:val="clear" w:pos="1364"/>
          <w:tab w:val="num" w:pos="720"/>
        </w:tabs>
        <w:ind w:left="720" w:hanging="360"/>
        <w:jc w:val="both"/>
        <w:rPr>
          <w:rFonts w:ascii="Times New Roman" w:eastAsia="Lucida Sans Unicode" w:hAnsi="Times New Roman" w:cs="Times New Roman"/>
          <w:sz w:val="28"/>
          <w:szCs w:val="28"/>
        </w:rPr>
      </w:pPr>
      <w:r w:rsidRPr="0099169B">
        <w:rPr>
          <w:rFonts w:ascii="Times New Roman" w:eastAsia="Lucida Sans Unicode" w:hAnsi="Times New Roman" w:cs="Times New Roman"/>
          <w:sz w:val="28"/>
          <w:szCs w:val="28"/>
        </w:rPr>
        <w:t>реализацией основных решений документов территориального планирования Российской Федерации, федеральных целевых программ и иных документов программного характера в области развития территории, установления и соблюдения режима ограничений на использование территории в пределах полномочий муниципального образования;</w:t>
      </w:r>
    </w:p>
    <w:p w:rsidR="001F46D3" w:rsidRPr="0099169B" w:rsidRDefault="001F46D3" w:rsidP="001F46D3">
      <w:pPr>
        <w:pStyle w:val="ConsPlusNormal"/>
        <w:widowControl/>
        <w:numPr>
          <w:ilvl w:val="0"/>
          <w:numId w:val="4"/>
        </w:numPr>
        <w:tabs>
          <w:tab w:val="clear" w:pos="1364"/>
          <w:tab w:val="num" w:pos="720"/>
        </w:tabs>
        <w:ind w:left="720" w:hanging="360"/>
        <w:jc w:val="both"/>
        <w:rPr>
          <w:rFonts w:ascii="Times New Roman" w:eastAsia="Lucida Sans Unicode" w:hAnsi="Times New Roman" w:cs="Times New Roman"/>
          <w:sz w:val="28"/>
          <w:szCs w:val="28"/>
        </w:rPr>
      </w:pPr>
      <w:r w:rsidRPr="0099169B">
        <w:rPr>
          <w:rFonts w:ascii="Times New Roman" w:eastAsia="Lucida Sans Unicode" w:hAnsi="Times New Roman" w:cs="Times New Roman"/>
          <w:sz w:val="28"/>
          <w:szCs w:val="28"/>
        </w:rPr>
        <w:t xml:space="preserve">реализацией основных решений документов территориального планирования </w:t>
      </w:r>
      <w:r w:rsidRPr="0099169B">
        <w:rPr>
          <w:rFonts w:ascii="Times New Roman" w:eastAsia="Lucida Sans Unicode" w:hAnsi="Times New Roman" w:cs="Times New Roman"/>
          <w:color w:val="auto"/>
          <w:sz w:val="28"/>
          <w:szCs w:val="28"/>
        </w:rPr>
        <w:t>Новосибирской</w:t>
      </w:r>
      <w:r w:rsidRPr="0099169B">
        <w:rPr>
          <w:rFonts w:ascii="Times New Roman" w:eastAsia="Lucida Sans Unicode" w:hAnsi="Times New Roman" w:cs="Times New Roman"/>
          <w:sz w:val="28"/>
          <w:szCs w:val="28"/>
        </w:rPr>
        <w:t xml:space="preserve"> области, областных целевых программ и иных документов программного характера в области развития территории, установления и соблюдения режима ограничений на использование территории в пределах полномочий муниципального образования;</w:t>
      </w:r>
    </w:p>
    <w:p w:rsidR="001F46D3" w:rsidRPr="0099169B" w:rsidRDefault="001F46D3" w:rsidP="001F46D3">
      <w:pPr>
        <w:pStyle w:val="ConsPlusNormal"/>
        <w:widowControl/>
        <w:numPr>
          <w:ilvl w:val="0"/>
          <w:numId w:val="4"/>
        </w:numPr>
        <w:tabs>
          <w:tab w:val="clear" w:pos="1364"/>
          <w:tab w:val="num" w:pos="720"/>
        </w:tabs>
        <w:ind w:left="720" w:hanging="360"/>
        <w:jc w:val="both"/>
        <w:rPr>
          <w:rFonts w:ascii="Times New Roman" w:eastAsia="Lucida Sans Unicode" w:hAnsi="Times New Roman" w:cs="Times New Roman"/>
          <w:sz w:val="28"/>
          <w:szCs w:val="28"/>
        </w:rPr>
      </w:pPr>
      <w:r w:rsidRPr="0099169B">
        <w:rPr>
          <w:rFonts w:ascii="Times New Roman" w:eastAsia="Lucida Sans Unicode" w:hAnsi="Times New Roman" w:cs="Times New Roman"/>
          <w:sz w:val="28"/>
          <w:szCs w:val="28"/>
        </w:rPr>
        <w:t xml:space="preserve">реализацией стратегии социально-экономического развития </w:t>
      </w:r>
      <w:r w:rsidRPr="0099169B">
        <w:rPr>
          <w:rFonts w:ascii="Times New Roman" w:eastAsia="Lucida Sans Unicode" w:hAnsi="Times New Roman" w:cs="Times New Roman"/>
          <w:color w:val="auto"/>
          <w:sz w:val="28"/>
          <w:szCs w:val="28"/>
        </w:rPr>
        <w:t>Новосибрской области,</w:t>
      </w:r>
      <w:r w:rsidRPr="0099169B">
        <w:rPr>
          <w:rFonts w:ascii="Times New Roman" w:eastAsia="Lucida Sans Unicode" w:hAnsi="Times New Roman" w:cs="Times New Roman"/>
          <w:sz w:val="28"/>
          <w:szCs w:val="28"/>
        </w:rPr>
        <w:t xml:space="preserve"> целевых программ и иных документов программного характера в области развития территории в пределах полномочий муниципального образования;</w:t>
      </w:r>
    </w:p>
    <w:p w:rsidR="001F46D3" w:rsidRPr="0099169B" w:rsidRDefault="001F46D3" w:rsidP="001F46D3">
      <w:pPr>
        <w:pStyle w:val="ConsPlusNormal"/>
        <w:widowControl/>
        <w:numPr>
          <w:ilvl w:val="0"/>
          <w:numId w:val="4"/>
        </w:numPr>
        <w:tabs>
          <w:tab w:val="clear" w:pos="1364"/>
          <w:tab w:val="num" w:pos="720"/>
        </w:tabs>
        <w:ind w:left="720" w:hanging="360"/>
        <w:jc w:val="both"/>
        <w:rPr>
          <w:rFonts w:ascii="Times New Roman" w:eastAsia="Lucida Sans Unicode" w:hAnsi="Times New Roman" w:cs="Times New Roman"/>
          <w:iCs/>
          <w:sz w:val="28"/>
          <w:szCs w:val="28"/>
        </w:rPr>
      </w:pPr>
      <w:r w:rsidRPr="0099169B">
        <w:rPr>
          <w:rFonts w:ascii="Times New Roman" w:eastAsia="Lucida Sans Unicode" w:hAnsi="Times New Roman" w:cs="Times New Roman"/>
          <w:iCs/>
          <w:sz w:val="28"/>
          <w:szCs w:val="28"/>
        </w:rPr>
        <w:t xml:space="preserve">учётом интересов сопредельных муниципальных образований, отражённых в соответствующих документах территориального планирования, и ограничений на использование территории, распространяющихся на территорию </w:t>
      </w:r>
      <w:r w:rsidRPr="0099169B">
        <w:rPr>
          <w:rFonts w:ascii="Times New Roman" w:hAnsi="Times New Roman" w:cs="Times New Roman"/>
          <w:color w:val="auto"/>
          <w:kern w:val="1"/>
          <w:sz w:val="28"/>
          <w:szCs w:val="28"/>
          <w:lang w:eastAsia="ar-SA"/>
        </w:rPr>
        <w:t xml:space="preserve">поселении </w:t>
      </w:r>
      <w:r w:rsidRPr="0099169B">
        <w:rPr>
          <w:rFonts w:ascii="Times New Roman" w:hAnsi="Times New Roman" w:cs="Times New Roman"/>
          <w:color w:val="auto"/>
          <w:sz w:val="28"/>
          <w:szCs w:val="28"/>
        </w:rPr>
        <w:t>С</w:t>
      </w:r>
      <w:r w:rsidRPr="0099169B">
        <w:rPr>
          <w:rFonts w:ascii="Times New Roman" w:hAnsi="Times New Roman" w:cs="Times New Roman"/>
          <w:sz w:val="28"/>
          <w:szCs w:val="28"/>
        </w:rPr>
        <w:t xml:space="preserve">узунского района </w:t>
      </w:r>
      <w:r w:rsidRPr="0099169B">
        <w:rPr>
          <w:rFonts w:ascii="Times New Roman" w:eastAsia="Lucida Sans Unicode" w:hAnsi="Times New Roman" w:cs="Times New Roman"/>
          <w:color w:val="auto"/>
          <w:sz w:val="28"/>
          <w:szCs w:val="28"/>
        </w:rPr>
        <w:t>Новосибирской области</w:t>
      </w:r>
      <w:r w:rsidRPr="0099169B">
        <w:rPr>
          <w:rFonts w:ascii="Times New Roman" w:eastAsia="Lucida Sans Unicode" w:hAnsi="Times New Roman" w:cs="Times New Roman"/>
          <w:iCs/>
          <w:sz w:val="28"/>
          <w:szCs w:val="28"/>
        </w:rPr>
        <w:t>.</w:t>
      </w:r>
    </w:p>
    <w:p w:rsidR="001F46D3" w:rsidRPr="0099169B" w:rsidRDefault="001F46D3" w:rsidP="001F46D3">
      <w:pPr>
        <w:ind w:firstLine="567"/>
        <w:jc w:val="center"/>
        <w:rPr>
          <w:b/>
          <w:sz w:val="28"/>
          <w:szCs w:val="28"/>
        </w:rPr>
      </w:pPr>
    </w:p>
    <w:p w:rsidR="001F46D3" w:rsidRPr="00FA6023" w:rsidRDefault="001F46D3" w:rsidP="001F46D3">
      <w:pPr>
        <w:pStyle w:val="2"/>
        <w:ind w:left="0"/>
        <w:jc w:val="center"/>
        <w:rPr>
          <w:b/>
          <w:szCs w:val="28"/>
        </w:rPr>
      </w:pPr>
      <w:bookmarkStart w:id="172" w:name="_Toc277844608"/>
      <w:bookmarkStart w:id="173" w:name="_Toc283888327"/>
      <w:bookmarkStart w:id="174" w:name="_Toc310093252"/>
      <w:bookmarkStart w:id="175" w:name="_Toc310093422"/>
      <w:bookmarkStart w:id="176" w:name="_Toc310093596"/>
      <w:bookmarkStart w:id="177" w:name="_Toc310245569"/>
      <w:r w:rsidRPr="00FA6023">
        <w:rPr>
          <w:b/>
          <w:szCs w:val="28"/>
        </w:rPr>
        <w:t>3.1. Предложения по оптимизации административно-территориального устройства и планировочной организации территории</w:t>
      </w:r>
      <w:bookmarkEnd w:id="172"/>
      <w:bookmarkEnd w:id="173"/>
      <w:bookmarkEnd w:id="174"/>
      <w:bookmarkEnd w:id="175"/>
      <w:bookmarkEnd w:id="176"/>
      <w:bookmarkEnd w:id="177"/>
    </w:p>
    <w:p w:rsidR="001F46D3" w:rsidRPr="0099169B" w:rsidRDefault="001F46D3" w:rsidP="001F46D3">
      <w:pPr>
        <w:ind w:firstLine="709"/>
        <w:jc w:val="both"/>
        <w:rPr>
          <w:sz w:val="28"/>
          <w:szCs w:val="28"/>
        </w:rPr>
      </w:pPr>
      <w:r w:rsidRPr="0099169B">
        <w:rPr>
          <w:sz w:val="28"/>
          <w:szCs w:val="28"/>
        </w:rPr>
        <w:t xml:space="preserve">Предложения по территориальному устройству </w:t>
      </w:r>
      <w:r w:rsidR="00ED59BE" w:rsidRPr="00ED59BE">
        <w:rPr>
          <w:sz w:val="28"/>
          <w:szCs w:val="28"/>
        </w:rPr>
        <w:t>Ключиковского</w:t>
      </w:r>
      <w:r w:rsidRPr="00ED59BE">
        <w:rPr>
          <w:sz w:val="28"/>
          <w:szCs w:val="28"/>
        </w:rPr>
        <w:t xml:space="preserve"> сельсовета </w:t>
      </w:r>
      <w:r w:rsidRPr="001E06D7">
        <w:rPr>
          <w:sz w:val="28"/>
          <w:szCs w:val="28"/>
        </w:rPr>
        <w:t>Сузунского района</w:t>
      </w:r>
      <w:r w:rsidRPr="0099169B">
        <w:rPr>
          <w:sz w:val="28"/>
          <w:szCs w:val="28"/>
        </w:rPr>
        <w:t xml:space="preserve"> выполнены на основе комплексного анализа социально-экономических условий, градостроительной ситуации, природных условий. Определены тенденции дальнейшего развития. В проекте на расчетный срок (2032 год) даны основные предложения по организации новых площадок строительства и комплексу мероприятий по развитию инженерной и транспортной инфраструктур, организации мест массового отдыха населения.</w:t>
      </w:r>
    </w:p>
    <w:p w:rsidR="001F46D3" w:rsidRPr="0099169B" w:rsidRDefault="001F46D3" w:rsidP="001F46D3">
      <w:pPr>
        <w:ind w:firstLine="709"/>
        <w:jc w:val="both"/>
        <w:rPr>
          <w:sz w:val="28"/>
          <w:szCs w:val="28"/>
        </w:rPr>
      </w:pPr>
      <w:r w:rsidRPr="0099169B">
        <w:rPr>
          <w:sz w:val="28"/>
          <w:szCs w:val="28"/>
        </w:rPr>
        <w:t>Основной целью проекта генерального плана является разработка комплекса взаимосвязанных мероприятий, направленных на повышение уровня благоустройства и на улучшение качества жизни населения в целом и экономики поселения. Все это связано с решением ряда задач, основной из которых является определение возможности дальнейшего территориального развития.</w:t>
      </w:r>
    </w:p>
    <w:p w:rsidR="001F46D3" w:rsidRPr="0099169B" w:rsidRDefault="001F46D3" w:rsidP="009A3B47">
      <w:pPr>
        <w:ind w:firstLine="709"/>
        <w:jc w:val="both"/>
        <w:rPr>
          <w:sz w:val="28"/>
          <w:szCs w:val="28"/>
        </w:rPr>
      </w:pPr>
      <w:r w:rsidRPr="0099169B">
        <w:rPr>
          <w:sz w:val="28"/>
          <w:szCs w:val="28"/>
        </w:rPr>
        <w:t xml:space="preserve">На территории </w:t>
      </w:r>
      <w:r w:rsidR="00ED59BE" w:rsidRPr="00ED59BE">
        <w:rPr>
          <w:sz w:val="28"/>
          <w:szCs w:val="28"/>
        </w:rPr>
        <w:t xml:space="preserve">Ключиковского сельсовета </w:t>
      </w:r>
      <w:r w:rsidRPr="001E06D7">
        <w:rPr>
          <w:sz w:val="28"/>
          <w:szCs w:val="28"/>
        </w:rPr>
        <w:t>Сузунского района</w:t>
      </w:r>
      <w:r w:rsidRPr="0099169B">
        <w:rPr>
          <w:sz w:val="28"/>
          <w:szCs w:val="28"/>
        </w:rPr>
        <w:t xml:space="preserve"> находятся фактически используемые, застроенные земельные участки индивидуального жилья</w:t>
      </w:r>
      <w:r w:rsidRPr="00ED59BE">
        <w:rPr>
          <w:sz w:val="28"/>
          <w:szCs w:val="28"/>
        </w:rPr>
        <w:t xml:space="preserve">. Генеральным планом предлагаются мероприятия по уточнению границ данных населенных пунктов, в части приведения в соответствие с ранее учтенными границами земельных участков, входящих в населенный пункт. </w:t>
      </w:r>
    </w:p>
    <w:p w:rsidR="001F46D3" w:rsidRPr="0099169B" w:rsidRDefault="001F46D3" w:rsidP="001F46D3">
      <w:pPr>
        <w:jc w:val="center"/>
        <w:rPr>
          <w:b/>
          <w:color w:val="FF0000"/>
          <w:sz w:val="28"/>
          <w:szCs w:val="28"/>
          <w:u w:val="single"/>
        </w:rPr>
      </w:pPr>
    </w:p>
    <w:p w:rsidR="001F46D3" w:rsidRPr="0099169B" w:rsidRDefault="001F46D3" w:rsidP="001F46D3">
      <w:pPr>
        <w:jc w:val="center"/>
        <w:rPr>
          <w:b/>
          <w:sz w:val="28"/>
          <w:szCs w:val="28"/>
        </w:rPr>
      </w:pPr>
      <w:r w:rsidRPr="0099169B">
        <w:rPr>
          <w:b/>
          <w:sz w:val="28"/>
          <w:szCs w:val="28"/>
        </w:rPr>
        <w:t xml:space="preserve">Мероприятия по изменению территориального устройства </w:t>
      </w:r>
    </w:p>
    <w:p w:rsidR="001F46D3" w:rsidRPr="0099169B" w:rsidRDefault="00ED59BE" w:rsidP="001F46D3">
      <w:pPr>
        <w:jc w:val="center"/>
        <w:rPr>
          <w:b/>
          <w:sz w:val="28"/>
          <w:szCs w:val="28"/>
        </w:rPr>
      </w:pPr>
      <w:r w:rsidRPr="00ED59BE">
        <w:rPr>
          <w:b/>
          <w:sz w:val="28"/>
          <w:szCs w:val="28"/>
        </w:rPr>
        <w:t>Ключиковского сельсовета</w:t>
      </w:r>
      <w:r w:rsidRPr="00ED59BE">
        <w:rPr>
          <w:sz w:val="28"/>
          <w:szCs w:val="28"/>
        </w:rPr>
        <w:t xml:space="preserve"> </w:t>
      </w:r>
      <w:r w:rsidR="001F46D3" w:rsidRPr="001E06D7">
        <w:rPr>
          <w:b/>
          <w:sz w:val="28"/>
          <w:szCs w:val="28"/>
        </w:rPr>
        <w:t>Сузунского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7"/>
        <w:gridCol w:w="5141"/>
        <w:gridCol w:w="1691"/>
        <w:gridCol w:w="2587"/>
      </w:tblGrid>
      <w:tr w:rsidR="001F46D3" w:rsidRPr="0099169B" w:rsidTr="009A3B47">
        <w:tc>
          <w:tcPr>
            <w:tcW w:w="354" w:type="pct"/>
            <w:shd w:val="clear" w:color="auto" w:fill="auto"/>
            <w:vAlign w:val="center"/>
          </w:tcPr>
          <w:p w:rsidR="001F46D3" w:rsidRPr="0099169B" w:rsidRDefault="001F46D3" w:rsidP="00BC21D3">
            <w:pPr>
              <w:jc w:val="center"/>
              <w:rPr>
                <w:b/>
                <w:sz w:val="28"/>
                <w:szCs w:val="28"/>
              </w:rPr>
            </w:pPr>
            <w:r w:rsidRPr="0099169B">
              <w:rPr>
                <w:b/>
                <w:sz w:val="28"/>
                <w:szCs w:val="28"/>
              </w:rPr>
              <w:t>№ п/п</w:t>
            </w:r>
          </w:p>
        </w:tc>
        <w:tc>
          <w:tcPr>
            <w:tcW w:w="2536" w:type="pct"/>
            <w:shd w:val="clear" w:color="auto" w:fill="auto"/>
            <w:vAlign w:val="center"/>
          </w:tcPr>
          <w:p w:rsidR="001F46D3" w:rsidRPr="0099169B" w:rsidRDefault="001F46D3" w:rsidP="00BC21D3">
            <w:pPr>
              <w:jc w:val="center"/>
              <w:rPr>
                <w:b/>
                <w:sz w:val="28"/>
                <w:szCs w:val="28"/>
              </w:rPr>
            </w:pPr>
            <w:r w:rsidRPr="0099169B">
              <w:rPr>
                <w:b/>
                <w:sz w:val="28"/>
                <w:szCs w:val="28"/>
              </w:rPr>
              <w:t>Наименование мероприятий</w:t>
            </w:r>
          </w:p>
        </w:tc>
        <w:tc>
          <w:tcPr>
            <w:tcW w:w="834" w:type="pct"/>
            <w:shd w:val="clear" w:color="auto" w:fill="auto"/>
            <w:vAlign w:val="center"/>
          </w:tcPr>
          <w:p w:rsidR="001F46D3" w:rsidRPr="0099169B" w:rsidRDefault="001F46D3" w:rsidP="00BC21D3">
            <w:pPr>
              <w:jc w:val="center"/>
              <w:rPr>
                <w:b/>
                <w:sz w:val="28"/>
                <w:szCs w:val="28"/>
              </w:rPr>
            </w:pPr>
            <w:r w:rsidRPr="0099169B">
              <w:rPr>
                <w:b/>
                <w:sz w:val="28"/>
                <w:szCs w:val="28"/>
              </w:rPr>
              <w:t>Этапы реализации</w:t>
            </w:r>
          </w:p>
        </w:tc>
        <w:tc>
          <w:tcPr>
            <w:tcW w:w="1276" w:type="pct"/>
            <w:shd w:val="clear" w:color="auto" w:fill="auto"/>
            <w:vAlign w:val="center"/>
          </w:tcPr>
          <w:p w:rsidR="001F46D3" w:rsidRPr="0099169B" w:rsidRDefault="001F46D3" w:rsidP="00BC21D3">
            <w:pPr>
              <w:jc w:val="center"/>
              <w:rPr>
                <w:b/>
                <w:sz w:val="28"/>
                <w:szCs w:val="28"/>
              </w:rPr>
            </w:pPr>
            <w:r w:rsidRPr="0099169B">
              <w:rPr>
                <w:b/>
                <w:sz w:val="28"/>
                <w:szCs w:val="28"/>
              </w:rPr>
              <w:t>Исполнитель</w:t>
            </w:r>
          </w:p>
        </w:tc>
      </w:tr>
      <w:tr w:rsidR="001F46D3" w:rsidRPr="0099169B" w:rsidTr="009A3B47">
        <w:tc>
          <w:tcPr>
            <w:tcW w:w="354" w:type="pct"/>
            <w:shd w:val="clear" w:color="auto" w:fill="auto"/>
            <w:vAlign w:val="center"/>
          </w:tcPr>
          <w:p w:rsidR="001F46D3" w:rsidRPr="0099169B" w:rsidRDefault="001F46D3" w:rsidP="00BC21D3">
            <w:pPr>
              <w:jc w:val="center"/>
              <w:rPr>
                <w:sz w:val="28"/>
                <w:szCs w:val="28"/>
              </w:rPr>
            </w:pPr>
          </w:p>
        </w:tc>
        <w:tc>
          <w:tcPr>
            <w:tcW w:w="2536" w:type="pct"/>
            <w:shd w:val="clear" w:color="auto" w:fill="auto"/>
            <w:vAlign w:val="center"/>
          </w:tcPr>
          <w:p w:rsidR="001F46D3" w:rsidRPr="0099169B" w:rsidRDefault="001F46D3" w:rsidP="00BC21D3">
            <w:pPr>
              <w:rPr>
                <w:sz w:val="28"/>
                <w:szCs w:val="28"/>
              </w:rPr>
            </w:pPr>
            <w:r w:rsidRPr="0099169B">
              <w:rPr>
                <w:sz w:val="28"/>
                <w:szCs w:val="28"/>
              </w:rPr>
              <w:t xml:space="preserve">Изменение границ </w:t>
            </w:r>
            <w:r w:rsidR="00ED59BE" w:rsidRPr="00ED59BE">
              <w:rPr>
                <w:sz w:val="28"/>
                <w:szCs w:val="28"/>
              </w:rPr>
              <w:t>Ключиковского сельсовета</w:t>
            </w:r>
          </w:p>
        </w:tc>
        <w:tc>
          <w:tcPr>
            <w:tcW w:w="834" w:type="pct"/>
            <w:shd w:val="clear" w:color="auto" w:fill="auto"/>
            <w:vAlign w:val="center"/>
          </w:tcPr>
          <w:p w:rsidR="001F46D3" w:rsidRPr="0099169B" w:rsidRDefault="001F46D3" w:rsidP="00BC21D3">
            <w:pPr>
              <w:jc w:val="center"/>
              <w:rPr>
                <w:sz w:val="28"/>
                <w:szCs w:val="28"/>
              </w:rPr>
            </w:pPr>
          </w:p>
        </w:tc>
        <w:tc>
          <w:tcPr>
            <w:tcW w:w="1276" w:type="pct"/>
            <w:shd w:val="clear" w:color="auto" w:fill="auto"/>
            <w:vAlign w:val="center"/>
          </w:tcPr>
          <w:p w:rsidR="001F46D3" w:rsidRPr="0099169B" w:rsidRDefault="001F46D3" w:rsidP="00BC21D3">
            <w:pPr>
              <w:jc w:val="center"/>
              <w:rPr>
                <w:sz w:val="28"/>
                <w:szCs w:val="28"/>
              </w:rPr>
            </w:pPr>
          </w:p>
        </w:tc>
      </w:tr>
      <w:tr w:rsidR="001F46D3" w:rsidRPr="0099169B" w:rsidTr="009A3B47">
        <w:tc>
          <w:tcPr>
            <w:tcW w:w="354" w:type="pct"/>
            <w:shd w:val="clear" w:color="auto" w:fill="auto"/>
            <w:vAlign w:val="center"/>
          </w:tcPr>
          <w:p w:rsidR="001F46D3" w:rsidRPr="0099169B" w:rsidRDefault="001F46D3" w:rsidP="00BC21D3">
            <w:pPr>
              <w:jc w:val="center"/>
              <w:rPr>
                <w:sz w:val="28"/>
                <w:szCs w:val="28"/>
              </w:rPr>
            </w:pPr>
          </w:p>
        </w:tc>
        <w:tc>
          <w:tcPr>
            <w:tcW w:w="2536" w:type="pct"/>
            <w:shd w:val="clear" w:color="auto" w:fill="auto"/>
            <w:vAlign w:val="center"/>
          </w:tcPr>
          <w:p w:rsidR="001F46D3" w:rsidRPr="009A3B47" w:rsidRDefault="001F46D3" w:rsidP="00BC21D3">
            <w:pPr>
              <w:rPr>
                <w:sz w:val="28"/>
                <w:szCs w:val="28"/>
              </w:rPr>
            </w:pPr>
            <w:r w:rsidRPr="009A3B47">
              <w:rPr>
                <w:sz w:val="28"/>
                <w:szCs w:val="28"/>
              </w:rPr>
              <w:t>- уточнение границ населенного пункта в части приведения в соответствие с ранее учтенными границами земельных участков, входящих в населенный пункт.</w:t>
            </w:r>
          </w:p>
        </w:tc>
        <w:tc>
          <w:tcPr>
            <w:tcW w:w="834" w:type="pct"/>
            <w:shd w:val="clear" w:color="auto" w:fill="auto"/>
            <w:vAlign w:val="center"/>
          </w:tcPr>
          <w:p w:rsidR="001F46D3" w:rsidRPr="009A3B47" w:rsidRDefault="001F46D3" w:rsidP="00BC21D3">
            <w:pPr>
              <w:jc w:val="center"/>
              <w:rPr>
                <w:sz w:val="28"/>
                <w:szCs w:val="28"/>
              </w:rPr>
            </w:pPr>
            <w:r w:rsidRPr="009A3B47">
              <w:rPr>
                <w:sz w:val="28"/>
                <w:szCs w:val="28"/>
                <w:lang w:val="en-US"/>
              </w:rPr>
              <w:t>I очередь</w:t>
            </w:r>
          </w:p>
        </w:tc>
        <w:tc>
          <w:tcPr>
            <w:tcW w:w="1276" w:type="pct"/>
            <w:shd w:val="clear" w:color="auto" w:fill="auto"/>
            <w:vAlign w:val="center"/>
          </w:tcPr>
          <w:p w:rsidR="001F46D3" w:rsidRPr="009A3B47" w:rsidRDefault="001F46D3" w:rsidP="00BC21D3">
            <w:pPr>
              <w:jc w:val="center"/>
              <w:rPr>
                <w:sz w:val="28"/>
                <w:szCs w:val="28"/>
              </w:rPr>
            </w:pPr>
            <w:r w:rsidRPr="009A3B47">
              <w:rPr>
                <w:sz w:val="28"/>
                <w:szCs w:val="28"/>
              </w:rPr>
              <w:t>Администрация сельского поселения</w:t>
            </w:r>
          </w:p>
        </w:tc>
      </w:tr>
      <w:tr w:rsidR="001F46D3" w:rsidRPr="0099169B" w:rsidTr="009A3B47">
        <w:tc>
          <w:tcPr>
            <w:tcW w:w="354" w:type="pct"/>
            <w:shd w:val="clear" w:color="auto" w:fill="auto"/>
            <w:vAlign w:val="center"/>
          </w:tcPr>
          <w:p w:rsidR="001F46D3" w:rsidRPr="0099169B" w:rsidRDefault="001F46D3" w:rsidP="00BC21D3">
            <w:pPr>
              <w:jc w:val="center"/>
              <w:rPr>
                <w:sz w:val="28"/>
                <w:szCs w:val="28"/>
              </w:rPr>
            </w:pPr>
          </w:p>
        </w:tc>
        <w:tc>
          <w:tcPr>
            <w:tcW w:w="2536" w:type="pct"/>
            <w:shd w:val="clear" w:color="auto" w:fill="auto"/>
            <w:vAlign w:val="center"/>
          </w:tcPr>
          <w:p w:rsidR="001F46D3" w:rsidRPr="009A3B47" w:rsidRDefault="001F46D3" w:rsidP="00BC21D3">
            <w:pPr>
              <w:rPr>
                <w:sz w:val="28"/>
                <w:szCs w:val="28"/>
              </w:rPr>
            </w:pPr>
            <w:r w:rsidRPr="009A3B47">
              <w:rPr>
                <w:sz w:val="28"/>
                <w:szCs w:val="28"/>
              </w:rPr>
              <w:t>Установление и закрепление границ населенных пунктов в соответствии с отображением на Генеральном плане</w:t>
            </w:r>
          </w:p>
        </w:tc>
        <w:tc>
          <w:tcPr>
            <w:tcW w:w="834" w:type="pct"/>
            <w:shd w:val="clear" w:color="auto" w:fill="auto"/>
            <w:vAlign w:val="center"/>
          </w:tcPr>
          <w:p w:rsidR="001F46D3" w:rsidRPr="009A3B47" w:rsidRDefault="001F46D3" w:rsidP="00BC21D3">
            <w:pPr>
              <w:jc w:val="center"/>
              <w:rPr>
                <w:sz w:val="28"/>
                <w:szCs w:val="28"/>
              </w:rPr>
            </w:pPr>
            <w:r w:rsidRPr="009A3B47">
              <w:rPr>
                <w:sz w:val="28"/>
                <w:szCs w:val="28"/>
                <w:lang w:val="en-US"/>
              </w:rPr>
              <w:t>I очередь</w:t>
            </w:r>
          </w:p>
        </w:tc>
        <w:tc>
          <w:tcPr>
            <w:tcW w:w="1276" w:type="pct"/>
            <w:shd w:val="clear" w:color="auto" w:fill="auto"/>
            <w:vAlign w:val="center"/>
          </w:tcPr>
          <w:p w:rsidR="001F46D3" w:rsidRPr="009A3B47" w:rsidRDefault="001F46D3" w:rsidP="00BC21D3">
            <w:pPr>
              <w:jc w:val="center"/>
              <w:rPr>
                <w:sz w:val="28"/>
                <w:szCs w:val="28"/>
              </w:rPr>
            </w:pPr>
            <w:r w:rsidRPr="009A3B47">
              <w:rPr>
                <w:sz w:val="28"/>
                <w:szCs w:val="28"/>
              </w:rPr>
              <w:t>Администрация сельского поселения</w:t>
            </w:r>
          </w:p>
        </w:tc>
      </w:tr>
      <w:tr w:rsidR="001F46D3" w:rsidRPr="0099169B" w:rsidTr="009A3B47">
        <w:tc>
          <w:tcPr>
            <w:tcW w:w="354" w:type="pct"/>
            <w:shd w:val="clear" w:color="auto" w:fill="auto"/>
            <w:vAlign w:val="center"/>
          </w:tcPr>
          <w:p w:rsidR="001F46D3" w:rsidRPr="0099169B" w:rsidRDefault="001F46D3" w:rsidP="00BC21D3">
            <w:pPr>
              <w:jc w:val="center"/>
              <w:rPr>
                <w:sz w:val="28"/>
                <w:szCs w:val="28"/>
              </w:rPr>
            </w:pPr>
          </w:p>
        </w:tc>
        <w:tc>
          <w:tcPr>
            <w:tcW w:w="2536" w:type="pct"/>
            <w:shd w:val="clear" w:color="auto" w:fill="auto"/>
            <w:vAlign w:val="center"/>
          </w:tcPr>
          <w:p w:rsidR="001F46D3" w:rsidRPr="009A3B47" w:rsidRDefault="001F46D3" w:rsidP="00BC21D3">
            <w:pPr>
              <w:rPr>
                <w:sz w:val="28"/>
                <w:szCs w:val="28"/>
              </w:rPr>
            </w:pPr>
            <w:r w:rsidRPr="009A3B47">
              <w:rPr>
                <w:sz w:val="28"/>
                <w:szCs w:val="28"/>
              </w:rPr>
              <w:t>Проведение мероприятий по инструментальному закреплению границ населенных пунктов</w:t>
            </w:r>
          </w:p>
        </w:tc>
        <w:tc>
          <w:tcPr>
            <w:tcW w:w="834" w:type="pct"/>
            <w:shd w:val="clear" w:color="auto" w:fill="auto"/>
            <w:vAlign w:val="center"/>
          </w:tcPr>
          <w:p w:rsidR="001F46D3" w:rsidRPr="009A3B47" w:rsidRDefault="001F46D3" w:rsidP="00BC21D3">
            <w:pPr>
              <w:jc w:val="center"/>
              <w:rPr>
                <w:sz w:val="28"/>
                <w:szCs w:val="28"/>
              </w:rPr>
            </w:pPr>
            <w:r w:rsidRPr="009A3B47">
              <w:rPr>
                <w:sz w:val="28"/>
                <w:szCs w:val="28"/>
                <w:lang w:val="en-US"/>
              </w:rPr>
              <w:t>I очередь</w:t>
            </w:r>
          </w:p>
        </w:tc>
        <w:tc>
          <w:tcPr>
            <w:tcW w:w="1276" w:type="pct"/>
            <w:shd w:val="clear" w:color="auto" w:fill="auto"/>
            <w:vAlign w:val="center"/>
          </w:tcPr>
          <w:p w:rsidR="001F46D3" w:rsidRPr="009A3B47" w:rsidRDefault="001F46D3" w:rsidP="00BC21D3">
            <w:pPr>
              <w:jc w:val="center"/>
              <w:rPr>
                <w:sz w:val="28"/>
                <w:szCs w:val="28"/>
              </w:rPr>
            </w:pPr>
            <w:r w:rsidRPr="009A3B47">
              <w:rPr>
                <w:sz w:val="28"/>
                <w:szCs w:val="28"/>
              </w:rPr>
              <w:t>Администрация сельского поселения</w:t>
            </w:r>
          </w:p>
        </w:tc>
      </w:tr>
    </w:tbl>
    <w:p w:rsidR="001F46D3" w:rsidRPr="0099169B" w:rsidRDefault="001F46D3" w:rsidP="001F46D3">
      <w:pPr>
        <w:rPr>
          <w:sz w:val="28"/>
          <w:szCs w:val="28"/>
        </w:rPr>
      </w:pPr>
    </w:p>
    <w:p w:rsidR="001F46D3" w:rsidRPr="0099169B" w:rsidRDefault="001F46D3" w:rsidP="001F46D3">
      <w:pPr>
        <w:pStyle w:val="100"/>
        <w:ind w:firstLine="709"/>
        <w:rPr>
          <w:sz w:val="28"/>
          <w:szCs w:val="28"/>
        </w:rPr>
      </w:pPr>
      <w:r w:rsidRPr="0099169B">
        <w:rPr>
          <w:sz w:val="28"/>
          <w:szCs w:val="28"/>
        </w:rPr>
        <w:t xml:space="preserve">Порядок предоставления и состав документов для внесения в государственный кадастр недвижимости сведений о границах населенных пунктов, а также изменений в характеристики земельных участков, включенных в границы населенных пунктов или исключенных из границ, регулируется </w:t>
      </w:r>
      <w:r w:rsidRPr="0099169B">
        <w:rPr>
          <w:sz w:val="28"/>
          <w:szCs w:val="28"/>
        </w:rPr>
        <w:lastRenderedPageBreak/>
        <w:t xml:space="preserve">Федеральным законом «О государственном кадастре недвижимости» от 24.07.07 № 221, Федеральным законом «О переводе земель или земельных участков из одной категории в другую» от 21.12. </w:t>
      </w:r>
      <w:smartTag w:uri="urn:schemas-microsoft-com:office:smarttags" w:element="metricconverter">
        <w:smartTagPr>
          <w:attr w:name="ProductID" w:val="2004 г"/>
        </w:smartTagPr>
        <w:r w:rsidRPr="0099169B">
          <w:rPr>
            <w:sz w:val="28"/>
            <w:szCs w:val="28"/>
          </w:rPr>
          <w:t>2004 г</w:t>
        </w:r>
      </w:smartTag>
      <w:r w:rsidRPr="0099169B">
        <w:rPr>
          <w:sz w:val="28"/>
          <w:szCs w:val="28"/>
        </w:rPr>
        <w:t>. №172-ФЗ.</w:t>
      </w:r>
    </w:p>
    <w:p w:rsidR="001F46D3" w:rsidRDefault="001F46D3" w:rsidP="001F46D3">
      <w:pPr>
        <w:pStyle w:val="100"/>
        <w:rPr>
          <w:sz w:val="28"/>
          <w:szCs w:val="28"/>
        </w:rPr>
      </w:pPr>
    </w:p>
    <w:p w:rsidR="001F46D3" w:rsidRPr="00FA6023" w:rsidRDefault="001F46D3" w:rsidP="001F46D3">
      <w:pPr>
        <w:pStyle w:val="2"/>
        <w:ind w:left="0"/>
        <w:jc w:val="center"/>
        <w:rPr>
          <w:b/>
          <w:szCs w:val="28"/>
        </w:rPr>
      </w:pPr>
      <w:bookmarkStart w:id="178" w:name="_Toc277844609"/>
      <w:bookmarkStart w:id="179" w:name="_Toc283888328"/>
      <w:bookmarkStart w:id="180" w:name="_Toc310093253"/>
      <w:bookmarkStart w:id="181" w:name="_Toc310093423"/>
      <w:bookmarkStart w:id="182" w:name="_Toc310093597"/>
      <w:bookmarkStart w:id="183" w:name="_Toc310245570"/>
      <w:r w:rsidRPr="00FA6023">
        <w:rPr>
          <w:b/>
          <w:szCs w:val="28"/>
        </w:rPr>
        <w:t>3.2. Архитектурно-планировочное  решение</w:t>
      </w:r>
      <w:bookmarkEnd w:id="178"/>
      <w:bookmarkEnd w:id="179"/>
      <w:r w:rsidRPr="00FA6023">
        <w:rPr>
          <w:b/>
          <w:szCs w:val="28"/>
        </w:rPr>
        <w:t xml:space="preserve"> и функциональное зонирование </w:t>
      </w:r>
      <w:r w:rsidRPr="00ED59BE">
        <w:rPr>
          <w:b/>
          <w:szCs w:val="28"/>
        </w:rPr>
        <w:t xml:space="preserve">территории </w:t>
      </w:r>
      <w:bookmarkEnd w:id="180"/>
      <w:bookmarkEnd w:id="181"/>
      <w:bookmarkEnd w:id="182"/>
      <w:bookmarkEnd w:id="183"/>
      <w:r w:rsidR="00ED59BE" w:rsidRPr="00ED59BE">
        <w:rPr>
          <w:b/>
          <w:szCs w:val="28"/>
        </w:rPr>
        <w:t xml:space="preserve">Ключиковского сельсовета </w:t>
      </w:r>
      <w:r w:rsidRPr="00ED59BE">
        <w:rPr>
          <w:b/>
          <w:szCs w:val="28"/>
        </w:rPr>
        <w:t>Сузунского</w:t>
      </w:r>
      <w:r w:rsidRPr="00FA6023">
        <w:rPr>
          <w:b/>
          <w:szCs w:val="28"/>
        </w:rPr>
        <w:t xml:space="preserve"> района</w:t>
      </w:r>
    </w:p>
    <w:p w:rsidR="001F46D3" w:rsidRPr="0099169B" w:rsidRDefault="001F46D3" w:rsidP="001F46D3">
      <w:pPr>
        <w:ind w:firstLine="708"/>
        <w:jc w:val="both"/>
        <w:rPr>
          <w:sz w:val="28"/>
          <w:szCs w:val="28"/>
        </w:rPr>
      </w:pPr>
      <w:r w:rsidRPr="0099169B">
        <w:rPr>
          <w:sz w:val="28"/>
          <w:szCs w:val="28"/>
        </w:rPr>
        <w:t>Генеральный план Сузунского района разработан как система градостроительных средств решения проблем экологического, экономического, социального и пространственного развития поселения.</w:t>
      </w:r>
    </w:p>
    <w:p w:rsidR="001F46D3" w:rsidRPr="0099169B" w:rsidRDefault="001F46D3" w:rsidP="001F46D3">
      <w:pPr>
        <w:ind w:firstLine="708"/>
        <w:jc w:val="both"/>
        <w:rPr>
          <w:sz w:val="28"/>
          <w:szCs w:val="28"/>
        </w:rPr>
      </w:pPr>
      <w:r w:rsidRPr="0099169B">
        <w:rPr>
          <w:sz w:val="28"/>
          <w:szCs w:val="28"/>
        </w:rPr>
        <w:t>Основные задачи генерального плана поселения, в наиболее сжатом виде, определены следующим образом:</w:t>
      </w:r>
    </w:p>
    <w:p w:rsidR="001F46D3" w:rsidRPr="0099169B" w:rsidRDefault="001F46D3" w:rsidP="001F46D3">
      <w:pPr>
        <w:numPr>
          <w:ilvl w:val="0"/>
          <w:numId w:val="49"/>
        </w:numPr>
        <w:jc w:val="both"/>
        <w:rPr>
          <w:sz w:val="28"/>
          <w:szCs w:val="28"/>
        </w:rPr>
      </w:pPr>
      <w:r w:rsidRPr="0099169B">
        <w:rPr>
          <w:sz w:val="28"/>
          <w:szCs w:val="28"/>
        </w:rPr>
        <w:t>создание благоприятной среды жизнедеятельности человека посредством развития инженерной, транспортной, социальной инфраструктур территории проживания, улучшение состояния окружающей среды;</w:t>
      </w:r>
    </w:p>
    <w:p w:rsidR="001F46D3" w:rsidRPr="0099169B" w:rsidRDefault="001F46D3" w:rsidP="001F46D3">
      <w:pPr>
        <w:numPr>
          <w:ilvl w:val="0"/>
          <w:numId w:val="49"/>
        </w:numPr>
        <w:jc w:val="both"/>
        <w:rPr>
          <w:sz w:val="28"/>
          <w:szCs w:val="28"/>
        </w:rPr>
      </w:pPr>
      <w:r w:rsidRPr="0099169B">
        <w:rPr>
          <w:sz w:val="28"/>
          <w:szCs w:val="28"/>
        </w:rPr>
        <w:t>оптимальное использование территории, сохранение и дальнейшее развитие сложившейся архитектурно-планировочной структуры поселения;</w:t>
      </w:r>
    </w:p>
    <w:p w:rsidR="001F46D3" w:rsidRPr="0099169B" w:rsidRDefault="001F46D3" w:rsidP="001F46D3">
      <w:pPr>
        <w:numPr>
          <w:ilvl w:val="0"/>
          <w:numId w:val="49"/>
        </w:numPr>
        <w:jc w:val="both"/>
        <w:rPr>
          <w:sz w:val="28"/>
          <w:szCs w:val="28"/>
        </w:rPr>
      </w:pPr>
      <w:r w:rsidRPr="0099169B">
        <w:rPr>
          <w:sz w:val="28"/>
          <w:szCs w:val="28"/>
        </w:rPr>
        <w:t>сохранение и учет архитектурно-ландшафтных особенностей природного окружения.</w:t>
      </w:r>
    </w:p>
    <w:p w:rsidR="001F46D3" w:rsidRPr="0099169B" w:rsidRDefault="001F46D3" w:rsidP="001F46D3">
      <w:pPr>
        <w:ind w:firstLine="708"/>
        <w:jc w:val="both"/>
        <w:rPr>
          <w:sz w:val="28"/>
          <w:szCs w:val="28"/>
        </w:rPr>
      </w:pPr>
      <w:r w:rsidRPr="0099169B">
        <w:rPr>
          <w:sz w:val="28"/>
          <w:szCs w:val="28"/>
        </w:rPr>
        <w:t xml:space="preserve">Согласно ст.23 п.6 ГрК РФ на картах содержащихся в генеральных планах, отображаются границы функциональных зон с параметрами планируемого развития таких зон. </w:t>
      </w:r>
    </w:p>
    <w:p w:rsidR="001F46D3" w:rsidRPr="0099169B" w:rsidRDefault="001F46D3" w:rsidP="001F46D3">
      <w:pPr>
        <w:ind w:firstLine="708"/>
        <w:jc w:val="both"/>
        <w:rPr>
          <w:sz w:val="28"/>
          <w:szCs w:val="28"/>
        </w:rPr>
      </w:pPr>
      <w:r w:rsidRPr="0099169B">
        <w:rPr>
          <w:sz w:val="28"/>
          <w:szCs w:val="28"/>
        </w:rPr>
        <w:t>Одним из основных инструментов регулирования градостроительной деятельности является функциональное зонирование территории, которое определяет условия ее использования.</w:t>
      </w:r>
    </w:p>
    <w:p w:rsidR="001F46D3" w:rsidRPr="0099169B" w:rsidRDefault="001F46D3" w:rsidP="001F46D3">
      <w:pPr>
        <w:ind w:firstLine="708"/>
        <w:jc w:val="both"/>
        <w:rPr>
          <w:color w:val="FF0000"/>
          <w:sz w:val="28"/>
          <w:szCs w:val="28"/>
        </w:rPr>
      </w:pPr>
      <w:r w:rsidRPr="0099169B">
        <w:rPr>
          <w:sz w:val="28"/>
          <w:szCs w:val="28"/>
        </w:rPr>
        <w:t>Предложения по функциональному использованию территории разработаны с учетом сложившейся и перспективной планировочной структуры сельского поселения, планировочных ограничений, требований Градостроительного кодекса РФ. Проектные предложения генерального плана сформированы на основании проведенного функционального зонирования.</w:t>
      </w:r>
    </w:p>
    <w:p w:rsidR="001F46D3" w:rsidRPr="0099169B" w:rsidRDefault="001F46D3" w:rsidP="001F46D3">
      <w:pPr>
        <w:ind w:firstLine="708"/>
        <w:jc w:val="both"/>
        <w:rPr>
          <w:sz w:val="28"/>
          <w:szCs w:val="28"/>
        </w:rPr>
      </w:pPr>
      <w:r w:rsidRPr="0099169B">
        <w:rPr>
          <w:sz w:val="28"/>
          <w:szCs w:val="28"/>
        </w:rPr>
        <w:t xml:space="preserve">Комплексная оценка территории </w:t>
      </w:r>
      <w:r w:rsidR="0066348C" w:rsidRPr="00ED59BE">
        <w:rPr>
          <w:sz w:val="28"/>
          <w:szCs w:val="28"/>
        </w:rPr>
        <w:t xml:space="preserve">Ключиковского сельсовета </w:t>
      </w:r>
      <w:r w:rsidRPr="0099169B">
        <w:rPr>
          <w:sz w:val="28"/>
          <w:szCs w:val="28"/>
        </w:rPr>
        <w:t>позволила с учетом имеющихся ограничений градостроительной деятельности выделить территории наиболее благоприятные для жилищного и промышленного строительства, развития сельского хозяйства, территории  концентрации объектов историко-культурного наследия, природно-защитные территории, что легло в основу функционального зонирования.</w:t>
      </w:r>
    </w:p>
    <w:p w:rsidR="001F46D3" w:rsidRPr="0099169B" w:rsidRDefault="001F46D3" w:rsidP="001F46D3">
      <w:pPr>
        <w:ind w:firstLine="708"/>
        <w:jc w:val="both"/>
        <w:rPr>
          <w:sz w:val="28"/>
          <w:szCs w:val="28"/>
        </w:rPr>
      </w:pPr>
      <w:r w:rsidRPr="0099169B">
        <w:rPr>
          <w:sz w:val="28"/>
          <w:szCs w:val="28"/>
        </w:rPr>
        <w:t xml:space="preserve">Предложены зоны </w:t>
      </w:r>
      <w:r w:rsidR="009A3B47">
        <w:rPr>
          <w:sz w:val="28"/>
          <w:szCs w:val="28"/>
        </w:rPr>
        <w:t>девяти</w:t>
      </w:r>
      <w:r w:rsidRPr="0099169B">
        <w:rPr>
          <w:sz w:val="28"/>
          <w:szCs w:val="28"/>
        </w:rPr>
        <w:t xml:space="preserve"> видов функционального назначения территорий поселения:</w:t>
      </w:r>
    </w:p>
    <w:p w:rsidR="009A3B47" w:rsidRPr="00135C13" w:rsidRDefault="001F46D3" w:rsidP="001F46D3">
      <w:pPr>
        <w:numPr>
          <w:ilvl w:val="0"/>
          <w:numId w:val="82"/>
        </w:numPr>
        <w:ind w:left="1134" w:hanging="425"/>
        <w:jc w:val="both"/>
        <w:rPr>
          <w:sz w:val="28"/>
          <w:szCs w:val="28"/>
        </w:rPr>
      </w:pPr>
      <w:r w:rsidRPr="00135C13">
        <w:rPr>
          <w:sz w:val="28"/>
          <w:szCs w:val="28"/>
        </w:rPr>
        <w:t xml:space="preserve">Зоны </w:t>
      </w:r>
      <w:r w:rsidR="009A3B47" w:rsidRPr="00135C13">
        <w:rPr>
          <w:sz w:val="28"/>
          <w:szCs w:val="28"/>
        </w:rPr>
        <w:t>индивидуальной жилой застройки;</w:t>
      </w:r>
    </w:p>
    <w:p w:rsidR="009A3B47" w:rsidRPr="00135C13" w:rsidRDefault="009A3B47" w:rsidP="001F46D3">
      <w:pPr>
        <w:numPr>
          <w:ilvl w:val="0"/>
          <w:numId w:val="82"/>
        </w:numPr>
        <w:ind w:left="1134" w:hanging="425"/>
        <w:jc w:val="both"/>
        <w:rPr>
          <w:sz w:val="28"/>
          <w:szCs w:val="28"/>
        </w:rPr>
      </w:pPr>
      <w:r w:rsidRPr="00135C13">
        <w:rPr>
          <w:sz w:val="28"/>
          <w:szCs w:val="28"/>
        </w:rPr>
        <w:t>Зона сельскохозяйственного использования;</w:t>
      </w:r>
    </w:p>
    <w:p w:rsidR="009A3B47" w:rsidRPr="00135C13" w:rsidRDefault="009A3B47" w:rsidP="001F46D3">
      <w:pPr>
        <w:numPr>
          <w:ilvl w:val="0"/>
          <w:numId w:val="82"/>
        </w:numPr>
        <w:ind w:left="1134" w:hanging="425"/>
        <w:jc w:val="both"/>
        <w:rPr>
          <w:sz w:val="28"/>
          <w:szCs w:val="28"/>
        </w:rPr>
      </w:pPr>
      <w:r w:rsidRPr="00135C13">
        <w:rPr>
          <w:sz w:val="28"/>
          <w:szCs w:val="28"/>
        </w:rPr>
        <w:t>Производственная зона;</w:t>
      </w:r>
    </w:p>
    <w:p w:rsidR="009A3B47" w:rsidRPr="00135C13" w:rsidRDefault="009A3B47" w:rsidP="009A3B47">
      <w:pPr>
        <w:numPr>
          <w:ilvl w:val="0"/>
          <w:numId w:val="82"/>
        </w:numPr>
        <w:ind w:left="1134" w:hanging="425"/>
        <w:jc w:val="both"/>
        <w:rPr>
          <w:sz w:val="28"/>
          <w:szCs w:val="28"/>
        </w:rPr>
      </w:pPr>
      <w:r w:rsidRPr="00135C13">
        <w:rPr>
          <w:sz w:val="28"/>
          <w:szCs w:val="28"/>
        </w:rPr>
        <w:lastRenderedPageBreak/>
        <w:t>Зоны специального назначения;</w:t>
      </w:r>
    </w:p>
    <w:p w:rsidR="009A3B47" w:rsidRPr="00135C13" w:rsidRDefault="009A3B47" w:rsidP="009A3B47">
      <w:pPr>
        <w:numPr>
          <w:ilvl w:val="0"/>
          <w:numId w:val="82"/>
        </w:numPr>
        <w:ind w:left="1134" w:hanging="425"/>
        <w:jc w:val="both"/>
        <w:rPr>
          <w:sz w:val="28"/>
          <w:szCs w:val="28"/>
        </w:rPr>
      </w:pPr>
      <w:r w:rsidRPr="00135C13">
        <w:rPr>
          <w:sz w:val="28"/>
          <w:szCs w:val="28"/>
        </w:rPr>
        <w:t>Зона малоэтажной жилой застройки;</w:t>
      </w:r>
    </w:p>
    <w:p w:rsidR="009A3B47" w:rsidRPr="00135C13" w:rsidRDefault="009A3B47" w:rsidP="009A3B47">
      <w:pPr>
        <w:numPr>
          <w:ilvl w:val="0"/>
          <w:numId w:val="82"/>
        </w:numPr>
        <w:ind w:left="1134" w:hanging="425"/>
        <w:jc w:val="both"/>
        <w:rPr>
          <w:sz w:val="28"/>
          <w:szCs w:val="28"/>
        </w:rPr>
      </w:pPr>
      <w:r w:rsidRPr="00135C13">
        <w:rPr>
          <w:sz w:val="28"/>
          <w:szCs w:val="28"/>
        </w:rPr>
        <w:t>Зона проектируемого, рекреационного и санитарно-защитного озеленения;</w:t>
      </w:r>
    </w:p>
    <w:p w:rsidR="009A3B47" w:rsidRPr="00135C13" w:rsidRDefault="009A3B47" w:rsidP="009A3B47">
      <w:pPr>
        <w:numPr>
          <w:ilvl w:val="0"/>
          <w:numId w:val="82"/>
        </w:numPr>
        <w:ind w:left="1134" w:hanging="425"/>
        <w:jc w:val="both"/>
        <w:rPr>
          <w:sz w:val="28"/>
          <w:szCs w:val="28"/>
        </w:rPr>
      </w:pPr>
      <w:r w:rsidRPr="00135C13">
        <w:rPr>
          <w:sz w:val="28"/>
          <w:szCs w:val="28"/>
        </w:rPr>
        <w:t>Общественно-деловая зона;</w:t>
      </w:r>
    </w:p>
    <w:p w:rsidR="009A3B47" w:rsidRPr="00135C13" w:rsidRDefault="009A3B47" w:rsidP="009A3B47">
      <w:pPr>
        <w:numPr>
          <w:ilvl w:val="0"/>
          <w:numId w:val="82"/>
        </w:numPr>
        <w:ind w:left="1134" w:hanging="425"/>
        <w:jc w:val="both"/>
        <w:rPr>
          <w:sz w:val="28"/>
          <w:szCs w:val="28"/>
        </w:rPr>
      </w:pPr>
      <w:r w:rsidRPr="00135C13">
        <w:rPr>
          <w:sz w:val="28"/>
          <w:szCs w:val="28"/>
        </w:rPr>
        <w:t>Зона естественного ландшафта;</w:t>
      </w:r>
    </w:p>
    <w:p w:rsidR="009A3B47" w:rsidRPr="00135C13" w:rsidRDefault="009A3B47" w:rsidP="009A3B47">
      <w:pPr>
        <w:numPr>
          <w:ilvl w:val="0"/>
          <w:numId w:val="82"/>
        </w:numPr>
        <w:ind w:left="1134" w:hanging="425"/>
        <w:jc w:val="both"/>
        <w:rPr>
          <w:sz w:val="28"/>
          <w:szCs w:val="28"/>
        </w:rPr>
      </w:pPr>
      <w:r w:rsidRPr="00135C13">
        <w:rPr>
          <w:sz w:val="28"/>
          <w:szCs w:val="28"/>
        </w:rPr>
        <w:t>Пляжные территории;</w:t>
      </w:r>
    </w:p>
    <w:p w:rsidR="001F46D3" w:rsidRPr="0099169B" w:rsidRDefault="001F46D3" w:rsidP="001F46D3">
      <w:pPr>
        <w:jc w:val="both"/>
        <w:rPr>
          <w:sz w:val="28"/>
          <w:szCs w:val="28"/>
        </w:rPr>
      </w:pPr>
    </w:p>
    <w:p w:rsidR="001F46D3" w:rsidRPr="0099169B" w:rsidRDefault="001F46D3" w:rsidP="001F46D3">
      <w:pPr>
        <w:jc w:val="center"/>
        <w:rPr>
          <w:b/>
          <w:sz w:val="28"/>
          <w:szCs w:val="28"/>
        </w:rPr>
      </w:pPr>
      <w:r w:rsidRPr="0099169B">
        <w:rPr>
          <w:b/>
          <w:sz w:val="28"/>
          <w:szCs w:val="28"/>
        </w:rPr>
        <w:t xml:space="preserve">Сводная таблица </w:t>
      </w:r>
      <w:r w:rsidR="00A82F68">
        <w:rPr>
          <w:b/>
          <w:sz w:val="28"/>
          <w:szCs w:val="28"/>
        </w:rPr>
        <w:t>функциональных зон</w:t>
      </w:r>
    </w:p>
    <w:tbl>
      <w:tblPr>
        <w:tblW w:w="499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1"/>
        <w:gridCol w:w="2266"/>
        <w:gridCol w:w="3688"/>
        <w:gridCol w:w="3461"/>
      </w:tblGrid>
      <w:tr w:rsidR="001F46D3" w:rsidRPr="00A82F68" w:rsidTr="005E38AD">
        <w:trPr>
          <w:trHeight w:val="403"/>
          <w:tblHeader/>
        </w:trPr>
        <w:tc>
          <w:tcPr>
            <w:tcW w:w="351" w:type="pct"/>
            <w:vMerge w:val="restart"/>
            <w:shd w:val="clear" w:color="auto" w:fill="auto"/>
            <w:vAlign w:val="center"/>
          </w:tcPr>
          <w:p w:rsidR="001F46D3" w:rsidRPr="00A82F68" w:rsidRDefault="001F46D3" w:rsidP="00BC21D3">
            <w:pPr>
              <w:jc w:val="center"/>
              <w:rPr>
                <w:b/>
              </w:rPr>
            </w:pPr>
            <w:r w:rsidRPr="00A82F68">
              <w:rPr>
                <w:b/>
              </w:rPr>
              <w:t>№</w:t>
            </w:r>
          </w:p>
          <w:p w:rsidR="001F46D3" w:rsidRPr="00A82F68" w:rsidRDefault="001F46D3" w:rsidP="00BC21D3">
            <w:pPr>
              <w:jc w:val="center"/>
              <w:rPr>
                <w:b/>
              </w:rPr>
            </w:pPr>
            <w:r w:rsidRPr="00A82F68">
              <w:rPr>
                <w:b/>
              </w:rPr>
              <w:t>п/п</w:t>
            </w:r>
          </w:p>
        </w:tc>
        <w:tc>
          <w:tcPr>
            <w:tcW w:w="2940" w:type="pct"/>
            <w:gridSpan w:val="2"/>
            <w:shd w:val="clear" w:color="auto" w:fill="auto"/>
            <w:vAlign w:val="center"/>
          </w:tcPr>
          <w:p w:rsidR="001F46D3" w:rsidRPr="00A82F68" w:rsidRDefault="001F46D3" w:rsidP="00BC21D3">
            <w:pPr>
              <w:jc w:val="center"/>
              <w:rPr>
                <w:b/>
              </w:rPr>
            </w:pPr>
            <w:r w:rsidRPr="00A82F68">
              <w:rPr>
                <w:b/>
              </w:rPr>
              <w:t>Название зон функционального назначения</w:t>
            </w:r>
          </w:p>
        </w:tc>
        <w:tc>
          <w:tcPr>
            <w:tcW w:w="1709" w:type="pct"/>
            <w:vMerge w:val="restart"/>
            <w:shd w:val="clear" w:color="auto" w:fill="auto"/>
            <w:vAlign w:val="center"/>
          </w:tcPr>
          <w:p w:rsidR="001F46D3" w:rsidRPr="00A82F68" w:rsidRDefault="001F46D3" w:rsidP="00BC21D3">
            <w:pPr>
              <w:ind w:left="31"/>
              <w:jc w:val="center"/>
              <w:rPr>
                <w:b/>
              </w:rPr>
            </w:pPr>
            <w:r w:rsidRPr="00A82F68">
              <w:rPr>
                <w:b/>
              </w:rPr>
              <w:t>Градостроительные ограничения</w:t>
            </w:r>
          </w:p>
        </w:tc>
      </w:tr>
      <w:tr w:rsidR="001F46D3" w:rsidRPr="00A82F68" w:rsidTr="005E38AD">
        <w:trPr>
          <w:trHeight w:val="300"/>
          <w:tblHeader/>
        </w:trPr>
        <w:tc>
          <w:tcPr>
            <w:tcW w:w="351" w:type="pct"/>
            <w:vMerge/>
            <w:shd w:val="clear" w:color="auto" w:fill="auto"/>
            <w:vAlign w:val="center"/>
          </w:tcPr>
          <w:p w:rsidR="001F46D3" w:rsidRPr="00A82F68" w:rsidRDefault="001F46D3" w:rsidP="00BC21D3">
            <w:pPr>
              <w:jc w:val="both"/>
              <w:rPr>
                <w:b/>
              </w:rPr>
            </w:pPr>
          </w:p>
        </w:tc>
        <w:tc>
          <w:tcPr>
            <w:tcW w:w="1119" w:type="pct"/>
            <w:shd w:val="clear" w:color="auto" w:fill="auto"/>
            <w:vAlign w:val="center"/>
          </w:tcPr>
          <w:p w:rsidR="001F46D3" w:rsidRPr="00A82F68" w:rsidRDefault="001F46D3" w:rsidP="00BC21D3">
            <w:pPr>
              <w:jc w:val="center"/>
              <w:rPr>
                <w:b/>
              </w:rPr>
            </w:pPr>
            <w:r w:rsidRPr="00A82F68">
              <w:rPr>
                <w:b/>
              </w:rPr>
              <w:t>Функциональные зоны</w:t>
            </w:r>
          </w:p>
        </w:tc>
        <w:tc>
          <w:tcPr>
            <w:tcW w:w="1821" w:type="pct"/>
            <w:shd w:val="clear" w:color="auto" w:fill="auto"/>
            <w:vAlign w:val="center"/>
          </w:tcPr>
          <w:p w:rsidR="001F46D3" w:rsidRPr="00A82F68" w:rsidRDefault="00002C53" w:rsidP="00BC21D3">
            <w:pPr>
              <w:jc w:val="center"/>
              <w:rPr>
                <w:b/>
              </w:rPr>
            </w:pPr>
            <w:r w:rsidRPr="00A82F68">
              <w:rPr>
                <w:b/>
              </w:rPr>
              <w:t>Описание</w:t>
            </w:r>
          </w:p>
        </w:tc>
        <w:tc>
          <w:tcPr>
            <w:tcW w:w="1709" w:type="pct"/>
            <w:vMerge/>
            <w:shd w:val="clear" w:color="auto" w:fill="auto"/>
            <w:vAlign w:val="center"/>
          </w:tcPr>
          <w:p w:rsidR="001F46D3" w:rsidRPr="00A82F68" w:rsidRDefault="001F46D3" w:rsidP="00BC21D3">
            <w:pPr>
              <w:jc w:val="both"/>
            </w:pPr>
          </w:p>
        </w:tc>
      </w:tr>
      <w:tr w:rsidR="00A82F68" w:rsidRPr="00A82F68" w:rsidTr="005E38AD">
        <w:trPr>
          <w:trHeight w:val="300"/>
          <w:tblHeader/>
        </w:trPr>
        <w:tc>
          <w:tcPr>
            <w:tcW w:w="351" w:type="pct"/>
            <w:shd w:val="clear" w:color="auto" w:fill="auto"/>
            <w:vAlign w:val="center"/>
          </w:tcPr>
          <w:p w:rsidR="00A82F68" w:rsidRPr="00A82F68" w:rsidRDefault="00A82F68" w:rsidP="00BC21D3">
            <w:pPr>
              <w:jc w:val="both"/>
              <w:rPr>
                <w:b/>
              </w:rPr>
            </w:pPr>
            <w:r w:rsidRPr="00A82F68">
              <w:rPr>
                <w:b/>
              </w:rPr>
              <w:t>1</w:t>
            </w:r>
          </w:p>
        </w:tc>
        <w:tc>
          <w:tcPr>
            <w:tcW w:w="1119" w:type="pct"/>
            <w:shd w:val="clear" w:color="auto" w:fill="auto"/>
            <w:vAlign w:val="center"/>
          </w:tcPr>
          <w:p w:rsidR="00A82F68" w:rsidRPr="00A82F68" w:rsidRDefault="00A82F68" w:rsidP="005E38AD">
            <w:pPr>
              <w:rPr>
                <w:b/>
              </w:rPr>
            </w:pPr>
            <w:r w:rsidRPr="00A82F68">
              <w:t>Зоны индивидуальной жилой застройки</w:t>
            </w:r>
          </w:p>
        </w:tc>
        <w:tc>
          <w:tcPr>
            <w:tcW w:w="1821" w:type="pct"/>
            <w:shd w:val="clear" w:color="auto" w:fill="auto"/>
            <w:vAlign w:val="center"/>
          </w:tcPr>
          <w:p w:rsidR="00A82F68" w:rsidRPr="00A82F68" w:rsidRDefault="00A82F68" w:rsidP="00002C53">
            <w:pPr>
              <w:rPr>
                <w:b/>
              </w:rPr>
            </w:pPr>
            <w:r w:rsidRPr="00A82F68">
              <w:t xml:space="preserve">Предназначены для индивидуальной жилой застройки. </w:t>
            </w:r>
          </w:p>
        </w:tc>
        <w:tc>
          <w:tcPr>
            <w:tcW w:w="1709" w:type="pct"/>
            <w:vMerge w:val="restart"/>
            <w:shd w:val="clear" w:color="auto" w:fill="auto"/>
            <w:vAlign w:val="center"/>
          </w:tcPr>
          <w:p w:rsidR="00A82F68" w:rsidRPr="00A82F68" w:rsidRDefault="00A82F68" w:rsidP="00B16F60">
            <w:pPr>
              <w:rPr>
                <w:b/>
              </w:rPr>
            </w:pPr>
            <w:r w:rsidRPr="00A82F68">
              <w:t>Предоставление, резервирование и другие виды оборота земель, и размещение объектов капитального строительства только на основе документов территориального планирования, правил землепользования и застройки и проектов планировки в конкретных населенных пунктах.</w:t>
            </w:r>
          </w:p>
        </w:tc>
      </w:tr>
      <w:tr w:rsidR="00A82F68" w:rsidRPr="00A82F68" w:rsidTr="005E38AD">
        <w:trPr>
          <w:trHeight w:val="300"/>
          <w:tblHeader/>
        </w:trPr>
        <w:tc>
          <w:tcPr>
            <w:tcW w:w="351" w:type="pct"/>
            <w:shd w:val="clear" w:color="auto" w:fill="auto"/>
            <w:vAlign w:val="center"/>
          </w:tcPr>
          <w:p w:rsidR="00A82F68" w:rsidRPr="00A82F68" w:rsidRDefault="00A82F68" w:rsidP="00BC21D3">
            <w:pPr>
              <w:jc w:val="both"/>
              <w:rPr>
                <w:b/>
              </w:rPr>
            </w:pPr>
            <w:r w:rsidRPr="00A82F68">
              <w:rPr>
                <w:b/>
              </w:rPr>
              <w:t>2</w:t>
            </w:r>
          </w:p>
        </w:tc>
        <w:tc>
          <w:tcPr>
            <w:tcW w:w="1119" w:type="pct"/>
            <w:shd w:val="clear" w:color="auto" w:fill="auto"/>
            <w:vAlign w:val="center"/>
          </w:tcPr>
          <w:p w:rsidR="00A82F68" w:rsidRPr="00A82F68" w:rsidRDefault="00A82F68" w:rsidP="005E38AD">
            <w:r w:rsidRPr="00A82F68">
              <w:t>Зона сельскохозяйственного использования</w:t>
            </w:r>
          </w:p>
        </w:tc>
        <w:tc>
          <w:tcPr>
            <w:tcW w:w="1821" w:type="pct"/>
            <w:shd w:val="clear" w:color="auto" w:fill="auto"/>
            <w:vAlign w:val="center"/>
          </w:tcPr>
          <w:p w:rsidR="00A82F68" w:rsidRPr="00A82F68" w:rsidRDefault="00A82F68" w:rsidP="009E6228">
            <w:pPr>
              <w:rPr>
                <w:b/>
              </w:rPr>
            </w:pPr>
            <w:r w:rsidRPr="00A82F68">
              <w:t>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 планом населенных пунктов и правилами землепользования и застройки.</w:t>
            </w:r>
          </w:p>
        </w:tc>
        <w:tc>
          <w:tcPr>
            <w:tcW w:w="1709" w:type="pct"/>
            <w:vMerge/>
            <w:shd w:val="clear" w:color="auto" w:fill="auto"/>
            <w:vAlign w:val="center"/>
          </w:tcPr>
          <w:p w:rsidR="00A82F68" w:rsidRPr="00A82F68" w:rsidRDefault="00A82F68" w:rsidP="00BC21D3">
            <w:pPr>
              <w:jc w:val="both"/>
            </w:pPr>
          </w:p>
        </w:tc>
      </w:tr>
      <w:tr w:rsidR="00A82F68" w:rsidRPr="00A82F68" w:rsidTr="005E38AD">
        <w:trPr>
          <w:trHeight w:val="300"/>
          <w:tblHeader/>
        </w:trPr>
        <w:tc>
          <w:tcPr>
            <w:tcW w:w="351" w:type="pct"/>
            <w:shd w:val="clear" w:color="auto" w:fill="auto"/>
            <w:vAlign w:val="center"/>
          </w:tcPr>
          <w:p w:rsidR="00A82F68" w:rsidRPr="00A82F68" w:rsidRDefault="00A82F68" w:rsidP="00BC21D3">
            <w:pPr>
              <w:jc w:val="both"/>
              <w:rPr>
                <w:b/>
              </w:rPr>
            </w:pPr>
            <w:r w:rsidRPr="00A82F68">
              <w:rPr>
                <w:b/>
              </w:rPr>
              <w:t>3</w:t>
            </w:r>
          </w:p>
        </w:tc>
        <w:tc>
          <w:tcPr>
            <w:tcW w:w="1119" w:type="pct"/>
            <w:shd w:val="clear" w:color="auto" w:fill="auto"/>
            <w:vAlign w:val="center"/>
          </w:tcPr>
          <w:p w:rsidR="00A82F68" w:rsidRPr="00A82F68" w:rsidRDefault="00A82F68" w:rsidP="005E38AD">
            <w:r w:rsidRPr="00A82F68">
              <w:t>Производственная зона</w:t>
            </w:r>
          </w:p>
        </w:tc>
        <w:tc>
          <w:tcPr>
            <w:tcW w:w="1821" w:type="pct"/>
            <w:shd w:val="clear" w:color="auto" w:fill="auto"/>
            <w:vAlign w:val="center"/>
          </w:tcPr>
          <w:p w:rsidR="00A82F68" w:rsidRPr="00A82F68" w:rsidRDefault="00A82F68" w:rsidP="00002C53">
            <w:pPr>
              <w:rPr>
                <w:b/>
              </w:rPr>
            </w:pPr>
            <w:r w:rsidRPr="00A82F68">
              <w:t>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tc>
        <w:tc>
          <w:tcPr>
            <w:tcW w:w="1709" w:type="pct"/>
            <w:vMerge/>
            <w:shd w:val="clear" w:color="auto" w:fill="auto"/>
            <w:vAlign w:val="center"/>
          </w:tcPr>
          <w:p w:rsidR="00A82F68" w:rsidRPr="00A82F68" w:rsidRDefault="00A82F68" w:rsidP="00BC21D3">
            <w:pPr>
              <w:jc w:val="both"/>
            </w:pPr>
          </w:p>
        </w:tc>
      </w:tr>
      <w:tr w:rsidR="00A82F68" w:rsidRPr="00A82F68" w:rsidTr="005E38AD">
        <w:trPr>
          <w:trHeight w:val="300"/>
          <w:tblHeader/>
        </w:trPr>
        <w:tc>
          <w:tcPr>
            <w:tcW w:w="351" w:type="pct"/>
            <w:shd w:val="clear" w:color="auto" w:fill="auto"/>
            <w:vAlign w:val="center"/>
          </w:tcPr>
          <w:p w:rsidR="00A82F68" w:rsidRPr="00A82F68" w:rsidRDefault="00A82F68" w:rsidP="00BC21D3">
            <w:pPr>
              <w:jc w:val="both"/>
              <w:rPr>
                <w:b/>
              </w:rPr>
            </w:pPr>
            <w:r w:rsidRPr="00A82F68">
              <w:rPr>
                <w:b/>
              </w:rPr>
              <w:t>4</w:t>
            </w:r>
          </w:p>
        </w:tc>
        <w:tc>
          <w:tcPr>
            <w:tcW w:w="1119" w:type="pct"/>
            <w:shd w:val="clear" w:color="auto" w:fill="auto"/>
            <w:vAlign w:val="center"/>
          </w:tcPr>
          <w:p w:rsidR="00A82F68" w:rsidRPr="00A82F68" w:rsidRDefault="00A82F68" w:rsidP="005E38AD">
            <w:r w:rsidRPr="00A82F68">
              <w:t>Зоны специального назначения</w:t>
            </w:r>
          </w:p>
        </w:tc>
        <w:tc>
          <w:tcPr>
            <w:tcW w:w="1821" w:type="pct"/>
            <w:shd w:val="clear" w:color="auto" w:fill="auto"/>
            <w:vAlign w:val="center"/>
          </w:tcPr>
          <w:p w:rsidR="00A82F68" w:rsidRPr="00A82F68" w:rsidRDefault="00A82F68" w:rsidP="00B16F60">
            <w:pPr>
              <w:rPr>
                <w:b/>
              </w:rPr>
            </w:pPr>
            <w:r w:rsidRPr="00A82F68">
              <w:t>Предназначены для размещения кладбищ, объектов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зонах согласно градостроительным регламентам.</w:t>
            </w:r>
          </w:p>
        </w:tc>
        <w:tc>
          <w:tcPr>
            <w:tcW w:w="1709" w:type="pct"/>
            <w:vMerge/>
            <w:shd w:val="clear" w:color="auto" w:fill="auto"/>
            <w:vAlign w:val="center"/>
          </w:tcPr>
          <w:p w:rsidR="00A82F68" w:rsidRPr="00A82F68" w:rsidRDefault="00A82F68" w:rsidP="00BC21D3">
            <w:pPr>
              <w:jc w:val="both"/>
            </w:pPr>
          </w:p>
        </w:tc>
      </w:tr>
      <w:tr w:rsidR="00A82F68" w:rsidRPr="00A82F68" w:rsidTr="005E38AD">
        <w:trPr>
          <w:trHeight w:val="300"/>
          <w:tblHeader/>
        </w:trPr>
        <w:tc>
          <w:tcPr>
            <w:tcW w:w="351" w:type="pct"/>
            <w:shd w:val="clear" w:color="auto" w:fill="auto"/>
            <w:vAlign w:val="center"/>
          </w:tcPr>
          <w:p w:rsidR="00A82F68" w:rsidRPr="00A82F68" w:rsidRDefault="00A82F68" w:rsidP="00BC21D3">
            <w:pPr>
              <w:jc w:val="both"/>
              <w:rPr>
                <w:b/>
              </w:rPr>
            </w:pPr>
            <w:r w:rsidRPr="00A82F68">
              <w:rPr>
                <w:b/>
              </w:rPr>
              <w:lastRenderedPageBreak/>
              <w:t>5</w:t>
            </w:r>
          </w:p>
        </w:tc>
        <w:tc>
          <w:tcPr>
            <w:tcW w:w="1119" w:type="pct"/>
            <w:shd w:val="clear" w:color="auto" w:fill="auto"/>
            <w:vAlign w:val="center"/>
          </w:tcPr>
          <w:p w:rsidR="00A82F68" w:rsidRPr="00A82F68" w:rsidRDefault="00A82F68" w:rsidP="005E38AD">
            <w:r w:rsidRPr="00A82F68">
              <w:t>Зона малоэтажной жилой застройки</w:t>
            </w:r>
          </w:p>
        </w:tc>
        <w:tc>
          <w:tcPr>
            <w:tcW w:w="1821" w:type="pct"/>
            <w:shd w:val="clear" w:color="auto" w:fill="auto"/>
            <w:vAlign w:val="center"/>
          </w:tcPr>
          <w:p w:rsidR="00A82F68" w:rsidRPr="00A82F68" w:rsidRDefault="00A82F68" w:rsidP="00002C53">
            <w:r w:rsidRPr="00A82F68">
              <w:t>Предназначены для малоэтажной жилой застройки.</w:t>
            </w:r>
          </w:p>
          <w:p w:rsidR="00A82F68" w:rsidRPr="00A82F68" w:rsidRDefault="00A82F68" w:rsidP="00002C53">
            <w:pPr>
              <w:rPr>
                <w:b/>
              </w:rPr>
            </w:pPr>
          </w:p>
        </w:tc>
        <w:tc>
          <w:tcPr>
            <w:tcW w:w="1709" w:type="pct"/>
            <w:vMerge/>
            <w:shd w:val="clear" w:color="auto" w:fill="auto"/>
            <w:vAlign w:val="center"/>
          </w:tcPr>
          <w:p w:rsidR="00A82F68" w:rsidRPr="00A82F68" w:rsidRDefault="00A82F68" w:rsidP="00BC21D3">
            <w:pPr>
              <w:jc w:val="both"/>
            </w:pPr>
          </w:p>
        </w:tc>
      </w:tr>
      <w:tr w:rsidR="00A82F68" w:rsidRPr="00A82F68" w:rsidTr="005E38AD">
        <w:trPr>
          <w:trHeight w:val="300"/>
          <w:tblHeader/>
        </w:trPr>
        <w:tc>
          <w:tcPr>
            <w:tcW w:w="351" w:type="pct"/>
            <w:shd w:val="clear" w:color="auto" w:fill="auto"/>
            <w:vAlign w:val="center"/>
          </w:tcPr>
          <w:p w:rsidR="00A82F68" w:rsidRPr="00A82F68" w:rsidRDefault="00A82F68" w:rsidP="00BC21D3">
            <w:pPr>
              <w:jc w:val="both"/>
              <w:rPr>
                <w:b/>
              </w:rPr>
            </w:pPr>
            <w:r w:rsidRPr="00A82F68">
              <w:rPr>
                <w:b/>
              </w:rPr>
              <w:t>6</w:t>
            </w:r>
          </w:p>
        </w:tc>
        <w:tc>
          <w:tcPr>
            <w:tcW w:w="1119" w:type="pct"/>
            <w:shd w:val="clear" w:color="auto" w:fill="auto"/>
            <w:vAlign w:val="center"/>
          </w:tcPr>
          <w:p w:rsidR="00A82F68" w:rsidRPr="00A82F68" w:rsidRDefault="00A82F68" w:rsidP="005E38AD">
            <w:r w:rsidRPr="00A82F68">
              <w:t>Зона проектируемого, рекреационного и санитарно-защитного озеленения</w:t>
            </w:r>
          </w:p>
        </w:tc>
        <w:tc>
          <w:tcPr>
            <w:tcW w:w="1821" w:type="pct"/>
            <w:shd w:val="clear" w:color="auto" w:fill="auto"/>
            <w:vAlign w:val="center"/>
          </w:tcPr>
          <w:p w:rsidR="00A82F68" w:rsidRPr="00A82F68" w:rsidRDefault="00A82F68" w:rsidP="00A82F68">
            <w:pPr>
              <w:rPr>
                <w:b/>
              </w:rPr>
            </w:pPr>
            <w:r w:rsidRPr="00A82F68">
              <w:t>Рекреационные -  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tc>
        <w:tc>
          <w:tcPr>
            <w:tcW w:w="1709" w:type="pct"/>
            <w:vMerge/>
            <w:shd w:val="clear" w:color="auto" w:fill="auto"/>
            <w:vAlign w:val="center"/>
          </w:tcPr>
          <w:p w:rsidR="00A82F68" w:rsidRPr="00A82F68" w:rsidRDefault="00A82F68" w:rsidP="00BC21D3">
            <w:pPr>
              <w:jc w:val="both"/>
            </w:pPr>
          </w:p>
        </w:tc>
      </w:tr>
      <w:tr w:rsidR="00A82F68" w:rsidRPr="00A82F68" w:rsidTr="005E38AD">
        <w:trPr>
          <w:trHeight w:val="300"/>
          <w:tblHeader/>
        </w:trPr>
        <w:tc>
          <w:tcPr>
            <w:tcW w:w="351" w:type="pct"/>
            <w:shd w:val="clear" w:color="auto" w:fill="auto"/>
            <w:vAlign w:val="center"/>
          </w:tcPr>
          <w:p w:rsidR="00A82F68" w:rsidRPr="00A82F68" w:rsidRDefault="00A82F68" w:rsidP="00BC21D3">
            <w:pPr>
              <w:jc w:val="both"/>
              <w:rPr>
                <w:b/>
              </w:rPr>
            </w:pPr>
            <w:r w:rsidRPr="00A82F68">
              <w:rPr>
                <w:b/>
              </w:rPr>
              <w:t>7</w:t>
            </w:r>
          </w:p>
        </w:tc>
        <w:tc>
          <w:tcPr>
            <w:tcW w:w="1119" w:type="pct"/>
            <w:shd w:val="clear" w:color="auto" w:fill="auto"/>
            <w:vAlign w:val="center"/>
          </w:tcPr>
          <w:p w:rsidR="00A82F68" w:rsidRPr="00A82F68" w:rsidRDefault="00A82F68" w:rsidP="005E38AD">
            <w:r w:rsidRPr="00A82F68">
              <w:t>Общественно-деловая зона</w:t>
            </w:r>
          </w:p>
        </w:tc>
        <w:tc>
          <w:tcPr>
            <w:tcW w:w="1821" w:type="pct"/>
            <w:shd w:val="clear" w:color="auto" w:fill="auto"/>
            <w:vAlign w:val="center"/>
          </w:tcPr>
          <w:p w:rsidR="00A82F68" w:rsidRPr="00A82F68" w:rsidRDefault="00A82F68" w:rsidP="00A82F68">
            <w:pPr>
              <w:rPr>
                <w:b/>
              </w:rPr>
            </w:pPr>
            <w:r w:rsidRPr="00A82F68">
              <w:t>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tc>
        <w:tc>
          <w:tcPr>
            <w:tcW w:w="1709" w:type="pct"/>
            <w:vMerge/>
            <w:shd w:val="clear" w:color="auto" w:fill="auto"/>
            <w:vAlign w:val="center"/>
          </w:tcPr>
          <w:p w:rsidR="00A82F68" w:rsidRPr="00A82F68" w:rsidRDefault="00A82F68" w:rsidP="00BC21D3">
            <w:pPr>
              <w:jc w:val="both"/>
            </w:pPr>
          </w:p>
        </w:tc>
      </w:tr>
      <w:tr w:rsidR="00A82F68" w:rsidRPr="00A82F68" w:rsidTr="005E38AD">
        <w:trPr>
          <w:trHeight w:val="300"/>
          <w:tblHeader/>
        </w:trPr>
        <w:tc>
          <w:tcPr>
            <w:tcW w:w="351" w:type="pct"/>
            <w:shd w:val="clear" w:color="auto" w:fill="auto"/>
            <w:vAlign w:val="center"/>
          </w:tcPr>
          <w:p w:rsidR="00A82F68" w:rsidRPr="00A82F68" w:rsidRDefault="00A82F68" w:rsidP="00BC21D3">
            <w:pPr>
              <w:jc w:val="both"/>
              <w:rPr>
                <w:b/>
              </w:rPr>
            </w:pPr>
            <w:r w:rsidRPr="00A82F68">
              <w:rPr>
                <w:b/>
              </w:rPr>
              <w:t>8</w:t>
            </w:r>
          </w:p>
        </w:tc>
        <w:tc>
          <w:tcPr>
            <w:tcW w:w="1119" w:type="pct"/>
            <w:shd w:val="clear" w:color="auto" w:fill="auto"/>
            <w:vAlign w:val="center"/>
          </w:tcPr>
          <w:p w:rsidR="00A82F68" w:rsidRPr="00A82F68" w:rsidRDefault="00A82F68" w:rsidP="005E38AD">
            <w:r w:rsidRPr="00A82F68">
              <w:t>Зона естественного ландшафта</w:t>
            </w:r>
          </w:p>
        </w:tc>
        <w:tc>
          <w:tcPr>
            <w:tcW w:w="1821" w:type="pct"/>
            <w:shd w:val="clear" w:color="auto" w:fill="auto"/>
            <w:vAlign w:val="center"/>
          </w:tcPr>
          <w:p w:rsidR="00A82F68" w:rsidRPr="00A82F68" w:rsidRDefault="00A82F68" w:rsidP="00A82F68">
            <w:pPr>
              <w:rPr>
                <w:b/>
              </w:rPr>
            </w:pPr>
            <w:r w:rsidRPr="00A82F68">
              <w:t>Зоны свободные от застроек.</w:t>
            </w:r>
          </w:p>
        </w:tc>
        <w:tc>
          <w:tcPr>
            <w:tcW w:w="1709" w:type="pct"/>
            <w:vMerge/>
            <w:shd w:val="clear" w:color="auto" w:fill="auto"/>
            <w:vAlign w:val="center"/>
          </w:tcPr>
          <w:p w:rsidR="00A82F68" w:rsidRPr="00A82F68" w:rsidRDefault="00A82F68" w:rsidP="00BC21D3">
            <w:pPr>
              <w:jc w:val="both"/>
            </w:pPr>
          </w:p>
        </w:tc>
      </w:tr>
      <w:tr w:rsidR="00A82F68" w:rsidRPr="005E38AD" w:rsidTr="005E38AD">
        <w:trPr>
          <w:trHeight w:val="300"/>
          <w:tblHeader/>
        </w:trPr>
        <w:tc>
          <w:tcPr>
            <w:tcW w:w="351" w:type="pct"/>
            <w:shd w:val="clear" w:color="auto" w:fill="auto"/>
            <w:vAlign w:val="center"/>
          </w:tcPr>
          <w:p w:rsidR="00A82F68" w:rsidRPr="00A82F68" w:rsidRDefault="00A82F68" w:rsidP="00BC21D3">
            <w:pPr>
              <w:jc w:val="both"/>
              <w:rPr>
                <w:b/>
              </w:rPr>
            </w:pPr>
            <w:r w:rsidRPr="00A82F68">
              <w:rPr>
                <w:b/>
              </w:rPr>
              <w:t>9</w:t>
            </w:r>
          </w:p>
        </w:tc>
        <w:tc>
          <w:tcPr>
            <w:tcW w:w="1119" w:type="pct"/>
            <w:shd w:val="clear" w:color="auto" w:fill="auto"/>
            <w:vAlign w:val="center"/>
          </w:tcPr>
          <w:p w:rsidR="00A82F68" w:rsidRPr="00A82F68" w:rsidRDefault="00A82F68" w:rsidP="005E38AD">
            <w:r w:rsidRPr="00A82F68">
              <w:t>Пляжные территории</w:t>
            </w:r>
          </w:p>
        </w:tc>
        <w:tc>
          <w:tcPr>
            <w:tcW w:w="1821" w:type="pct"/>
            <w:shd w:val="clear" w:color="auto" w:fill="auto"/>
            <w:vAlign w:val="center"/>
          </w:tcPr>
          <w:p w:rsidR="00A82F68" w:rsidRPr="00A82F68" w:rsidRDefault="00A82F68" w:rsidP="00A82F68">
            <w:pPr>
              <w:rPr>
                <w:b/>
              </w:rPr>
            </w:pPr>
            <w:r w:rsidRPr="00A82F68">
              <w:t>Рекреационные -  используются для отдыха граждан и туризма.</w:t>
            </w:r>
          </w:p>
        </w:tc>
        <w:tc>
          <w:tcPr>
            <w:tcW w:w="1709" w:type="pct"/>
            <w:vMerge/>
            <w:shd w:val="clear" w:color="auto" w:fill="auto"/>
            <w:vAlign w:val="center"/>
          </w:tcPr>
          <w:p w:rsidR="00A82F68" w:rsidRPr="00A82F68" w:rsidRDefault="00A82F68" w:rsidP="00BC21D3">
            <w:pPr>
              <w:jc w:val="both"/>
            </w:pPr>
          </w:p>
        </w:tc>
      </w:tr>
    </w:tbl>
    <w:p w:rsidR="00830C10" w:rsidRDefault="00830C10" w:rsidP="001F46D3">
      <w:pPr>
        <w:ind w:firstLine="540"/>
        <w:jc w:val="both"/>
        <w:rPr>
          <w:rFonts w:eastAsia="Calibri"/>
          <w:sz w:val="28"/>
          <w:szCs w:val="28"/>
        </w:rPr>
      </w:pPr>
    </w:p>
    <w:p w:rsidR="001F46D3" w:rsidRPr="0099169B" w:rsidRDefault="001F46D3" w:rsidP="001F46D3">
      <w:pPr>
        <w:ind w:firstLine="540"/>
        <w:jc w:val="both"/>
        <w:rPr>
          <w:rFonts w:eastAsia="Calibri"/>
          <w:sz w:val="28"/>
          <w:szCs w:val="28"/>
        </w:rPr>
      </w:pPr>
      <w:r w:rsidRPr="0099169B">
        <w:rPr>
          <w:rFonts w:eastAsia="Calibri"/>
          <w:sz w:val="28"/>
          <w:szCs w:val="28"/>
        </w:rPr>
        <w:t>В структуре земель населенных пунктов генеральном плане выделены следующие виды функциональных зон:</w:t>
      </w:r>
    </w:p>
    <w:p w:rsidR="001F46D3" w:rsidRPr="0099169B" w:rsidRDefault="001F46D3" w:rsidP="001F46D3">
      <w:pPr>
        <w:ind w:firstLine="540"/>
        <w:jc w:val="both"/>
        <w:rPr>
          <w:rFonts w:eastAsia="Calibri"/>
          <w:sz w:val="28"/>
          <w:szCs w:val="28"/>
        </w:rPr>
      </w:pPr>
    </w:p>
    <w:p w:rsidR="001F46D3" w:rsidRPr="0099169B" w:rsidRDefault="001F46D3" w:rsidP="001F46D3">
      <w:pPr>
        <w:numPr>
          <w:ilvl w:val="0"/>
          <w:numId w:val="50"/>
        </w:numPr>
        <w:ind w:left="0" w:firstLine="709"/>
        <w:jc w:val="both"/>
        <w:rPr>
          <w:rFonts w:eastAsia="Calibri"/>
          <w:sz w:val="28"/>
          <w:szCs w:val="28"/>
        </w:rPr>
      </w:pPr>
      <w:r w:rsidRPr="0099169B">
        <w:rPr>
          <w:rFonts w:eastAsia="Calibri"/>
          <w:sz w:val="28"/>
          <w:szCs w:val="28"/>
          <w:u w:val="single"/>
        </w:rPr>
        <w:t>Земельные участки в составе жилых зон</w:t>
      </w:r>
      <w:r w:rsidRPr="0099169B">
        <w:rPr>
          <w:rFonts w:eastAsia="Calibri"/>
          <w:sz w:val="28"/>
          <w:szCs w:val="28"/>
        </w:rPr>
        <w:t xml:space="preserve"> </w:t>
      </w:r>
    </w:p>
    <w:p w:rsidR="00A82F68" w:rsidRDefault="001F46D3" w:rsidP="001F46D3">
      <w:pPr>
        <w:ind w:firstLine="709"/>
        <w:jc w:val="both"/>
        <w:rPr>
          <w:rFonts w:eastAsia="Calibri"/>
          <w:sz w:val="28"/>
          <w:szCs w:val="28"/>
        </w:rPr>
      </w:pPr>
      <w:r w:rsidRPr="0099169B">
        <w:rPr>
          <w:rFonts w:eastAsia="Calibri"/>
          <w:sz w:val="28"/>
          <w:szCs w:val="28"/>
        </w:rPr>
        <w:t xml:space="preserve">Жилые зоны – индивидуальной жилой застройки и малоэтажной жилой застройки – определены по фактическому использованию. Параметры жилых зон назначены с учетом возможного уплотнения и развития застройки с целью доведения обеспеченности жильем постоянного населения поселения до минимальной нормы, установленной законодательством РФ в сфере градостроительства. </w:t>
      </w:r>
    </w:p>
    <w:p w:rsidR="001F46D3" w:rsidRPr="0099169B" w:rsidRDefault="001F46D3" w:rsidP="001F46D3">
      <w:pPr>
        <w:ind w:firstLine="709"/>
        <w:jc w:val="both"/>
        <w:rPr>
          <w:rFonts w:eastAsia="Calibri"/>
          <w:sz w:val="28"/>
          <w:szCs w:val="28"/>
        </w:rPr>
      </w:pPr>
      <w:r w:rsidRPr="0099169B">
        <w:rPr>
          <w:rFonts w:eastAsia="Calibri"/>
          <w:sz w:val="28"/>
          <w:szCs w:val="28"/>
        </w:rPr>
        <w:t>Площадные ресурсы с избытком имеются в существующих границах населенных пунктов сельского поселения, на текущее время указанные территории не используются вообще.</w:t>
      </w:r>
    </w:p>
    <w:p w:rsidR="001F46D3" w:rsidRPr="0099169B" w:rsidRDefault="001F46D3" w:rsidP="001F46D3">
      <w:pPr>
        <w:ind w:firstLine="709"/>
        <w:jc w:val="both"/>
        <w:rPr>
          <w:rFonts w:eastAsia="Calibri"/>
          <w:sz w:val="28"/>
          <w:szCs w:val="28"/>
        </w:rPr>
      </w:pPr>
      <w:r w:rsidRPr="0099169B">
        <w:rPr>
          <w:rFonts w:eastAsia="Calibri"/>
          <w:sz w:val="28"/>
          <w:szCs w:val="28"/>
        </w:rPr>
        <w:t xml:space="preserve">Генеральным планом определены земельные участки, благоприятные для размещения перспективной жилой застройки в расчетный срок и за расчетным </w:t>
      </w:r>
      <w:r w:rsidRPr="0066348C">
        <w:rPr>
          <w:rFonts w:eastAsia="Calibri"/>
          <w:sz w:val="28"/>
          <w:szCs w:val="28"/>
        </w:rPr>
        <w:t xml:space="preserve">сроком </w:t>
      </w:r>
      <w:r w:rsidR="0066348C" w:rsidRPr="0066348C">
        <w:rPr>
          <w:rFonts w:eastAsia="Calibri"/>
          <w:sz w:val="28"/>
          <w:szCs w:val="28"/>
        </w:rPr>
        <w:t xml:space="preserve">в </w:t>
      </w:r>
      <w:r w:rsidR="0066348C" w:rsidRPr="0066348C">
        <w:rPr>
          <w:sz w:val="28"/>
          <w:szCs w:val="28"/>
        </w:rPr>
        <w:t>Ключиковском сельсовете</w:t>
      </w:r>
      <w:r w:rsidRPr="0066348C">
        <w:rPr>
          <w:rFonts w:eastAsia="Calibri"/>
          <w:sz w:val="28"/>
          <w:szCs w:val="28"/>
        </w:rPr>
        <w:t xml:space="preserve"> Сузунского</w:t>
      </w:r>
      <w:r w:rsidRPr="0099169B">
        <w:rPr>
          <w:rFonts w:eastAsia="Calibri"/>
          <w:sz w:val="28"/>
          <w:szCs w:val="28"/>
        </w:rPr>
        <w:t xml:space="preserve"> района.</w:t>
      </w:r>
    </w:p>
    <w:p w:rsidR="001F46D3" w:rsidRPr="0099169B" w:rsidRDefault="001F46D3" w:rsidP="001F46D3">
      <w:pPr>
        <w:ind w:firstLine="709"/>
        <w:jc w:val="both"/>
        <w:rPr>
          <w:rFonts w:eastAsia="Calibri"/>
          <w:sz w:val="28"/>
          <w:szCs w:val="28"/>
        </w:rPr>
      </w:pPr>
      <w:r w:rsidRPr="0099169B">
        <w:rPr>
          <w:rFonts w:eastAsia="Calibri"/>
          <w:sz w:val="28"/>
          <w:szCs w:val="28"/>
        </w:rPr>
        <w:t>Освоение данных территорий может происходить в случае увеличения населения поселения за счет миграционного притока.</w:t>
      </w:r>
      <w:r w:rsidRPr="0099169B">
        <w:rPr>
          <w:rFonts w:eastAsia="Calibri"/>
          <w:color w:val="FF0000"/>
          <w:sz w:val="28"/>
          <w:szCs w:val="28"/>
        </w:rPr>
        <w:t xml:space="preserve"> </w:t>
      </w:r>
      <w:r w:rsidRPr="0099169B">
        <w:rPr>
          <w:rFonts w:eastAsia="Calibri"/>
          <w:sz w:val="28"/>
          <w:szCs w:val="28"/>
        </w:rPr>
        <w:t xml:space="preserve">Застройка указанных участков возможна только после разработки и утверждения проектов планировки </w:t>
      </w:r>
      <w:r w:rsidRPr="0099169B">
        <w:rPr>
          <w:rFonts w:eastAsia="Calibri"/>
          <w:sz w:val="28"/>
          <w:szCs w:val="28"/>
        </w:rPr>
        <w:lastRenderedPageBreak/>
        <w:t>территории, где будут назначены элементы планировочной структуры и разработаны схемы  инженерного обеспечения. До этого момента указанные участки считаются зоной сельскохозяйственного использования.</w:t>
      </w:r>
    </w:p>
    <w:p w:rsidR="001F46D3" w:rsidRPr="0099169B" w:rsidRDefault="001F46D3" w:rsidP="001F46D3">
      <w:pPr>
        <w:ind w:firstLine="709"/>
        <w:jc w:val="both"/>
        <w:rPr>
          <w:rFonts w:eastAsia="Calibri"/>
          <w:sz w:val="28"/>
          <w:szCs w:val="28"/>
        </w:rPr>
      </w:pPr>
    </w:p>
    <w:p w:rsidR="001F46D3" w:rsidRPr="0099169B" w:rsidRDefault="001F46D3" w:rsidP="001F46D3">
      <w:pPr>
        <w:numPr>
          <w:ilvl w:val="0"/>
          <w:numId w:val="50"/>
        </w:numPr>
        <w:ind w:left="0" w:firstLine="709"/>
        <w:jc w:val="both"/>
        <w:rPr>
          <w:rFonts w:eastAsia="Calibri"/>
          <w:sz w:val="28"/>
          <w:szCs w:val="28"/>
        </w:rPr>
      </w:pPr>
      <w:r w:rsidRPr="0099169B">
        <w:rPr>
          <w:rFonts w:eastAsia="Calibri"/>
          <w:sz w:val="28"/>
          <w:szCs w:val="28"/>
          <w:u w:val="single"/>
        </w:rPr>
        <w:t>Земельные участки в составе общественно-деловых зон</w:t>
      </w:r>
      <w:r w:rsidRPr="0099169B">
        <w:rPr>
          <w:rFonts w:eastAsia="Calibri"/>
          <w:sz w:val="28"/>
          <w:szCs w:val="28"/>
        </w:rPr>
        <w:t xml:space="preserve"> </w:t>
      </w:r>
    </w:p>
    <w:p w:rsidR="001F46D3" w:rsidRPr="0099169B" w:rsidRDefault="001F46D3" w:rsidP="001F46D3">
      <w:pPr>
        <w:ind w:firstLine="709"/>
        <w:jc w:val="both"/>
        <w:rPr>
          <w:rFonts w:eastAsia="Calibri"/>
          <w:sz w:val="28"/>
          <w:szCs w:val="28"/>
        </w:rPr>
      </w:pPr>
      <w:r w:rsidRPr="0099169B">
        <w:rPr>
          <w:rFonts w:eastAsia="Calibri"/>
          <w:sz w:val="28"/>
          <w:szCs w:val="28"/>
        </w:rPr>
        <w:t>Общественно-деловые зоны определены по фактическому использованию. Параметры общественно-деловых зон назначены с учетом планируемого благоустройства участков, прилегающих к общественным зданиям для формирования, в том числе, зон озеленения общего пользования.</w:t>
      </w:r>
    </w:p>
    <w:p w:rsidR="001F46D3" w:rsidRPr="00A82F68" w:rsidRDefault="001F46D3" w:rsidP="00A82F68">
      <w:pPr>
        <w:ind w:firstLine="709"/>
        <w:jc w:val="both"/>
        <w:rPr>
          <w:rFonts w:eastAsia="Calibri"/>
          <w:sz w:val="28"/>
          <w:szCs w:val="28"/>
        </w:rPr>
      </w:pPr>
      <w:r w:rsidRPr="0099169B">
        <w:rPr>
          <w:rFonts w:eastAsia="Calibri"/>
          <w:sz w:val="28"/>
          <w:szCs w:val="28"/>
        </w:rPr>
        <w:t>В рамках мероприятий по развитию параметров общественно-деловых зон генеральным планом резервируется следующие земельные участки:</w:t>
      </w:r>
      <w:r w:rsidR="00A82F68">
        <w:rPr>
          <w:rFonts w:eastAsia="Calibri"/>
          <w:sz w:val="28"/>
          <w:szCs w:val="28"/>
        </w:rPr>
        <w:t xml:space="preserve"> </w:t>
      </w:r>
    </w:p>
    <w:p w:rsidR="001F46D3" w:rsidRPr="0099169B" w:rsidRDefault="001F46D3" w:rsidP="001F46D3">
      <w:pPr>
        <w:ind w:firstLine="709"/>
        <w:jc w:val="both"/>
        <w:rPr>
          <w:rFonts w:eastAsia="Calibri"/>
          <w:sz w:val="28"/>
          <w:szCs w:val="28"/>
        </w:rPr>
      </w:pPr>
    </w:p>
    <w:p w:rsidR="001F46D3" w:rsidRPr="0099169B" w:rsidRDefault="001F46D3" w:rsidP="001F46D3">
      <w:pPr>
        <w:numPr>
          <w:ilvl w:val="0"/>
          <w:numId w:val="50"/>
        </w:numPr>
        <w:ind w:left="0" w:firstLine="709"/>
        <w:jc w:val="both"/>
        <w:rPr>
          <w:rFonts w:eastAsia="Calibri"/>
          <w:sz w:val="28"/>
          <w:szCs w:val="28"/>
        </w:rPr>
      </w:pPr>
      <w:r w:rsidRPr="0099169B">
        <w:rPr>
          <w:rFonts w:eastAsia="Calibri"/>
          <w:sz w:val="28"/>
          <w:szCs w:val="28"/>
          <w:u w:val="single"/>
        </w:rPr>
        <w:t>Земельные участки в составе производственных зон</w:t>
      </w:r>
      <w:r w:rsidRPr="0099169B">
        <w:rPr>
          <w:rFonts w:eastAsia="Calibri"/>
          <w:sz w:val="28"/>
          <w:szCs w:val="28"/>
        </w:rPr>
        <w:t xml:space="preserve"> </w:t>
      </w:r>
    </w:p>
    <w:p w:rsidR="001F46D3" w:rsidRPr="0099169B" w:rsidRDefault="001F46D3" w:rsidP="001F46D3">
      <w:pPr>
        <w:ind w:firstLine="709"/>
        <w:jc w:val="both"/>
        <w:rPr>
          <w:rFonts w:eastAsia="Calibri"/>
          <w:sz w:val="28"/>
          <w:szCs w:val="28"/>
        </w:rPr>
      </w:pPr>
      <w:r w:rsidRPr="0099169B">
        <w:rPr>
          <w:rFonts w:eastAsia="Calibri"/>
          <w:sz w:val="28"/>
          <w:szCs w:val="28"/>
        </w:rPr>
        <w:t>Производственные зоны определены по фактическому использованию действующими предприятиями. Производственные зоны назначены для территорий предприятий, не работающих на данный момент или работающих не на полную мощность, но с сохранившимися в удовлетворительном состоянии объектами капитального строительства.</w:t>
      </w:r>
    </w:p>
    <w:p w:rsidR="001F46D3" w:rsidRPr="0099169B" w:rsidRDefault="001F46D3" w:rsidP="001F46D3">
      <w:pPr>
        <w:ind w:firstLine="709"/>
        <w:jc w:val="both"/>
        <w:rPr>
          <w:rFonts w:eastAsia="Calibri"/>
          <w:sz w:val="28"/>
          <w:szCs w:val="28"/>
        </w:rPr>
      </w:pPr>
      <w:r w:rsidRPr="0099169B">
        <w:rPr>
          <w:rFonts w:eastAsia="Calibri"/>
          <w:sz w:val="28"/>
          <w:szCs w:val="28"/>
        </w:rPr>
        <w:t>Не используемые участки ранее существовавших предприятий с разрушенными объектами капитального строительства и расположенные на достаточном от жилья расстоянии (с соблюдением CЗЗ), генеральным планом резервируются как территории, благоприятные для промышленного строительства в рамках реализации</w:t>
      </w:r>
      <w:r w:rsidRPr="0099169B">
        <w:rPr>
          <w:sz w:val="28"/>
          <w:szCs w:val="28"/>
        </w:rPr>
        <w:t xml:space="preserve"> </w:t>
      </w:r>
      <w:r w:rsidRPr="0099169B">
        <w:rPr>
          <w:rFonts w:eastAsia="Calibri"/>
          <w:sz w:val="28"/>
          <w:szCs w:val="28"/>
        </w:rPr>
        <w:t xml:space="preserve">приоритетного национального проекта Российской Федерации – «Развитие АПК» с целью возрождения производства. </w:t>
      </w:r>
    </w:p>
    <w:p w:rsidR="001F46D3" w:rsidRPr="0099169B" w:rsidRDefault="001F46D3" w:rsidP="001F46D3">
      <w:pPr>
        <w:ind w:firstLine="709"/>
        <w:jc w:val="both"/>
        <w:rPr>
          <w:rFonts w:eastAsia="Calibri"/>
          <w:color w:val="FF0000"/>
          <w:sz w:val="28"/>
          <w:szCs w:val="28"/>
        </w:rPr>
      </w:pPr>
      <w:r w:rsidRPr="0099169B">
        <w:rPr>
          <w:rFonts w:eastAsia="Calibri"/>
          <w:sz w:val="28"/>
          <w:szCs w:val="28"/>
        </w:rPr>
        <w:t>Таким образом, генеральным планом назначены параметры развития производственных зон</w:t>
      </w:r>
      <w:r w:rsidRPr="0099169B">
        <w:rPr>
          <w:rFonts w:eastAsia="Calibri"/>
          <w:color w:val="FF0000"/>
          <w:sz w:val="28"/>
          <w:szCs w:val="28"/>
        </w:rPr>
        <w:t xml:space="preserve">. </w:t>
      </w:r>
    </w:p>
    <w:p w:rsidR="001F46D3" w:rsidRPr="0099169B" w:rsidRDefault="001F46D3" w:rsidP="001F46D3">
      <w:pPr>
        <w:ind w:firstLine="709"/>
        <w:jc w:val="both"/>
        <w:rPr>
          <w:rFonts w:eastAsia="Calibri"/>
          <w:color w:val="FF0000"/>
          <w:sz w:val="28"/>
          <w:szCs w:val="28"/>
        </w:rPr>
      </w:pPr>
    </w:p>
    <w:p w:rsidR="001F46D3" w:rsidRPr="0099169B" w:rsidRDefault="001F46D3" w:rsidP="001F46D3">
      <w:pPr>
        <w:numPr>
          <w:ilvl w:val="0"/>
          <w:numId w:val="50"/>
        </w:numPr>
        <w:ind w:left="0" w:firstLine="709"/>
        <w:jc w:val="both"/>
        <w:rPr>
          <w:rFonts w:eastAsia="Calibri"/>
          <w:sz w:val="28"/>
          <w:szCs w:val="28"/>
        </w:rPr>
      </w:pPr>
      <w:r w:rsidRPr="0099169B">
        <w:rPr>
          <w:rFonts w:eastAsia="Calibri"/>
          <w:sz w:val="28"/>
          <w:szCs w:val="28"/>
          <w:u w:val="single"/>
        </w:rPr>
        <w:t>Земельные участки в составе</w:t>
      </w:r>
      <w:r w:rsidRPr="0099169B">
        <w:rPr>
          <w:sz w:val="28"/>
          <w:szCs w:val="28"/>
          <w:u w:val="single"/>
        </w:rPr>
        <w:t xml:space="preserve"> </w:t>
      </w:r>
      <w:r w:rsidRPr="0099169B">
        <w:rPr>
          <w:rFonts w:eastAsia="Calibri"/>
          <w:sz w:val="28"/>
          <w:szCs w:val="28"/>
          <w:u w:val="single"/>
        </w:rPr>
        <w:t xml:space="preserve">зон рекреационного и санитарно-защитного озеленения </w:t>
      </w:r>
    </w:p>
    <w:p w:rsidR="001F46D3" w:rsidRPr="0099169B" w:rsidRDefault="001F46D3" w:rsidP="001F46D3">
      <w:pPr>
        <w:ind w:firstLine="709"/>
        <w:jc w:val="both"/>
        <w:rPr>
          <w:rFonts w:eastAsia="Calibri"/>
          <w:sz w:val="28"/>
          <w:szCs w:val="28"/>
        </w:rPr>
      </w:pPr>
      <w:r w:rsidRPr="0099169B">
        <w:rPr>
          <w:rFonts w:eastAsia="Calibri"/>
          <w:sz w:val="28"/>
          <w:szCs w:val="28"/>
        </w:rPr>
        <w:t>Генеральным планом предлагаются мероприятия по организации рекреационного озеленения территорий общественных зданий, санитарно-защитного озеленения территорий существующих и проектируемых производственных зон, зеленых насаждений общего пользования уличной сети населенных пунктов поселения.</w:t>
      </w:r>
    </w:p>
    <w:p w:rsidR="0066348C" w:rsidRPr="0066348C" w:rsidRDefault="001F46D3" w:rsidP="0066348C">
      <w:pPr>
        <w:ind w:firstLine="709"/>
        <w:jc w:val="both"/>
        <w:rPr>
          <w:rFonts w:eastAsia="Calibri"/>
          <w:sz w:val="28"/>
          <w:szCs w:val="28"/>
        </w:rPr>
      </w:pPr>
      <w:r w:rsidRPr="0099169B">
        <w:rPr>
          <w:rFonts w:eastAsia="Calibri"/>
          <w:sz w:val="28"/>
          <w:szCs w:val="28"/>
        </w:rPr>
        <w:t>В рамках мероприятий по развитию зон рекреации генеральным планом предлагается:</w:t>
      </w:r>
      <w:r w:rsidR="0066348C">
        <w:rPr>
          <w:rFonts w:eastAsia="Calibri"/>
          <w:sz w:val="28"/>
          <w:szCs w:val="28"/>
        </w:rPr>
        <w:t xml:space="preserve"> </w:t>
      </w:r>
      <w:r w:rsidR="0066348C" w:rsidRPr="0066348C">
        <w:rPr>
          <w:rFonts w:eastAsia="Calibri"/>
          <w:sz w:val="28"/>
          <w:szCs w:val="28"/>
        </w:rPr>
        <w:t>о</w:t>
      </w:r>
      <w:r w:rsidRPr="0066348C">
        <w:rPr>
          <w:rFonts w:eastAsia="Calibri"/>
          <w:sz w:val="28"/>
          <w:szCs w:val="28"/>
        </w:rPr>
        <w:t>рганизация и б</w:t>
      </w:r>
      <w:r w:rsidR="0066348C" w:rsidRPr="0066348C">
        <w:rPr>
          <w:rFonts w:eastAsia="Calibri"/>
          <w:sz w:val="28"/>
          <w:szCs w:val="28"/>
        </w:rPr>
        <w:t>лагоустройство пляжей в пойме рек.</w:t>
      </w:r>
    </w:p>
    <w:p w:rsidR="001F46D3" w:rsidRPr="0066348C" w:rsidRDefault="001F46D3" w:rsidP="001F46D3">
      <w:pPr>
        <w:ind w:firstLine="709"/>
        <w:jc w:val="both"/>
        <w:rPr>
          <w:rFonts w:eastAsia="Calibri"/>
          <w:sz w:val="28"/>
          <w:szCs w:val="28"/>
        </w:rPr>
      </w:pPr>
    </w:p>
    <w:p w:rsidR="001F46D3" w:rsidRPr="0066348C" w:rsidRDefault="001F46D3" w:rsidP="001F46D3">
      <w:pPr>
        <w:numPr>
          <w:ilvl w:val="0"/>
          <w:numId w:val="50"/>
        </w:numPr>
        <w:ind w:left="0" w:firstLine="709"/>
        <w:jc w:val="both"/>
        <w:rPr>
          <w:rFonts w:eastAsia="Calibri"/>
          <w:sz w:val="28"/>
          <w:szCs w:val="28"/>
        </w:rPr>
      </w:pPr>
      <w:r w:rsidRPr="0066348C">
        <w:rPr>
          <w:rFonts w:eastAsia="Calibri"/>
          <w:sz w:val="28"/>
          <w:szCs w:val="28"/>
          <w:u w:val="single"/>
        </w:rPr>
        <w:t>Земельные участки в составе зон сельскохозяйственного использования</w:t>
      </w:r>
      <w:r w:rsidRPr="0066348C">
        <w:rPr>
          <w:rFonts w:eastAsia="Calibri"/>
          <w:sz w:val="28"/>
          <w:szCs w:val="28"/>
        </w:rPr>
        <w:t xml:space="preserve"> </w:t>
      </w:r>
    </w:p>
    <w:p w:rsidR="001F46D3" w:rsidRPr="0066348C" w:rsidRDefault="001F46D3" w:rsidP="001F46D3">
      <w:pPr>
        <w:ind w:firstLine="709"/>
        <w:jc w:val="both"/>
        <w:rPr>
          <w:rFonts w:eastAsia="Calibri"/>
          <w:sz w:val="28"/>
          <w:szCs w:val="28"/>
        </w:rPr>
      </w:pPr>
      <w:r w:rsidRPr="0066348C">
        <w:rPr>
          <w:rFonts w:eastAsia="Calibri"/>
          <w:sz w:val="28"/>
          <w:szCs w:val="28"/>
        </w:rPr>
        <w:t>Зоны сельскохозяйственного использования определены по фактическому использованию в большинстве населенных пунктах</w:t>
      </w:r>
      <w:r w:rsidRPr="0066348C">
        <w:rPr>
          <w:sz w:val="28"/>
          <w:szCs w:val="28"/>
        </w:rPr>
        <w:t xml:space="preserve"> </w:t>
      </w:r>
      <w:r w:rsidRPr="0066348C">
        <w:rPr>
          <w:rFonts w:eastAsia="Calibri"/>
          <w:sz w:val="28"/>
          <w:szCs w:val="28"/>
        </w:rPr>
        <w:t xml:space="preserve">Сузунского района, это - земельные участки, занятые пашнями, многолетними насаждениями, садами, </w:t>
      </w:r>
      <w:r w:rsidRPr="0066348C">
        <w:rPr>
          <w:rFonts w:eastAsia="Calibri"/>
          <w:sz w:val="28"/>
          <w:szCs w:val="28"/>
        </w:rPr>
        <w:lastRenderedPageBreak/>
        <w:t xml:space="preserve">огородами, территориями дачных кооперативов, а также зданиями, строениями, сооружениями сельскохозяйственного назначения,  используемые в целях ведения сельскохозяйственного производства. </w:t>
      </w:r>
    </w:p>
    <w:p w:rsidR="001F46D3" w:rsidRPr="0099169B" w:rsidRDefault="001F46D3" w:rsidP="001F46D3">
      <w:pPr>
        <w:ind w:firstLine="709"/>
        <w:jc w:val="both"/>
        <w:rPr>
          <w:rFonts w:eastAsia="Calibri"/>
          <w:sz w:val="28"/>
          <w:szCs w:val="28"/>
        </w:rPr>
      </w:pPr>
      <w:r w:rsidRPr="0066348C">
        <w:rPr>
          <w:rFonts w:eastAsia="Calibri"/>
          <w:sz w:val="28"/>
          <w:szCs w:val="28"/>
        </w:rPr>
        <w:t xml:space="preserve">Планируется развитие зоны сельскохозяйственного использования на территории </w:t>
      </w:r>
      <w:r w:rsidR="0066348C" w:rsidRPr="00ED59BE">
        <w:rPr>
          <w:sz w:val="28"/>
          <w:szCs w:val="28"/>
        </w:rPr>
        <w:t>Ключиковского сельсовета</w:t>
      </w:r>
      <w:r w:rsidRPr="0066348C">
        <w:rPr>
          <w:rFonts w:eastAsia="Calibri"/>
          <w:sz w:val="28"/>
          <w:szCs w:val="28"/>
        </w:rPr>
        <w:t>.</w:t>
      </w:r>
    </w:p>
    <w:p w:rsidR="001F46D3" w:rsidRPr="0099169B" w:rsidRDefault="001F46D3" w:rsidP="001F46D3">
      <w:pPr>
        <w:ind w:firstLine="709"/>
        <w:jc w:val="both"/>
        <w:rPr>
          <w:rFonts w:eastAsia="Calibri"/>
          <w:sz w:val="28"/>
          <w:szCs w:val="28"/>
        </w:rPr>
      </w:pPr>
    </w:p>
    <w:p w:rsidR="001F46D3" w:rsidRPr="0066348C" w:rsidRDefault="001F46D3" w:rsidP="001F46D3">
      <w:pPr>
        <w:numPr>
          <w:ilvl w:val="0"/>
          <w:numId w:val="50"/>
        </w:numPr>
        <w:ind w:left="0" w:firstLine="709"/>
        <w:jc w:val="both"/>
        <w:rPr>
          <w:rFonts w:eastAsia="Calibri"/>
          <w:sz w:val="28"/>
          <w:szCs w:val="28"/>
        </w:rPr>
      </w:pPr>
      <w:r w:rsidRPr="0099169B">
        <w:rPr>
          <w:rFonts w:eastAsia="Calibri"/>
          <w:sz w:val="28"/>
          <w:szCs w:val="28"/>
          <w:u w:val="single"/>
        </w:rPr>
        <w:t xml:space="preserve">Земельные </w:t>
      </w:r>
      <w:r w:rsidRPr="0066348C">
        <w:rPr>
          <w:rFonts w:eastAsia="Calibri"/>
          <w:sz w:val="28"/>
          <w:szCs w:val="28"/>
          <w:u w:val="single"/>
        </w:rPr>
        <w:t>участки в составе зон специального назначения</w:t>
      </w:r>
      <w:r w:rsidRPr="0066348C">
        <w:rPr>
          <w:rFonts w:eastAsia="Calibri"/>
          <w:sz w:val="28"/>
          <w:szCs w:val="28"/>
        </w:rPr>
        <w:t xml:space="preserve"> </w:t>
      </w:r>
    </w:p>
    <w:p w:rsidR="001F46D3" w:rsidRPr="0066348C" w:rsidRDefault="001F46D3" w:rsidP="001F46D3">
      <w:pPr>
        <w:ind w:firstLine="709"/>
        <w:jc w:val="both"/>
        <w:rPr>
          <w:rFonts w:eastAsia="Calibri"/>
          <w:color w:val="FF0000"/>
          <w:sz w:val="28"/>
          <w:szCs w:val="28"/>
        </w:rPr>
      </w:pPr>
      <w:r w:rsidRPr="0066348C">
        <w:rPr>
          <w:rFonts w:eastAsia="Calibri"/>
          <w:sz w:val="28"/>
          <w:szCs w:val="28"/>
        </w:rPr>
        <w:t>Зоны</w:t>
      </w:r>
      <w:r w:rsidRPr="0066348C">
        <w:rPr>
          <w:sz w:val="28"/>
          <w:szCs w:val="28"/>
        </w:rPr>
        <w:t xml:space="preserve"> </w:t>
      </w:r>
      <w:r w:rsidRPr="0066348C">
        <w:rPr>
          <w:rFonts w:eastAsia="Calibri"/>
          <w:sz w:val="28"/>
          <w:szCs w:val="28"/>
        </w:rPr>
        <w:t>специального назначения определены</w:t>
      </w:r>
      <w:r w:rsidRPr="0066348C">
        <w:rPr>
          <w:sz w:val="28"/>
          <w:szCs w:val="28"/>
        </w:rPr>
        <w:t xml:space="preserve"> </w:t>
      </w:r>
      <w:r w:rsidRPr="0066348C">
        <w:rPr>
          <w:rFonts w:eastAsia="Calibri"/>
          <w:sz w:val="28"/>
          <w:szCs w:val="28"/>
        </w:rPr>
        <w:t>по фактическому использованию для территорий кладбищ.</w:t>
      </w:r>
    </w:p>
    <w:p w:rsidR="001F46D3" w:rsidRPr="0099169B" w:rsidRDefault="001F46D3" w:rsidP="001F46D3">
      <w:pPr>
        <w:ind w:firstLine="709"/>
        <w:jc w:val="both"/>
        <w:rPr>
          <w:rFonts w:eastAsia="Calibri"/>
          <w:sz w:val="28"/>
          <w:szCs w:val="28"/>
        </w:rPr>
      </w:pPr>
      <w:r w:rsidRPr="0066348C">
        <w:rPr>
          <w:rFonts w:eastAsia="Calibri"/>
          <w:sz w:val="28"/>
          <w:szCs w:val="28"/>
        </w:rPr>
        <w:t xml:space="preserve">Основу планировочной структуры </w:t>
      </w:r>
      <w:r w:rsidR="0066348C" w:rsidRPr="0066348C">
        <w:rPr>
          <w:sz w:val="28"/>
          <w:szCs w:val="28"/>
        </w:rPr>
        <w:t xml:space="preserve">Ключиковского сельсовета </w:t>
      </w:r>
      <w:r w:rsidRPr="0066348C">
        <w:rPr>
          <w:rFonts w:eastAsia="Calibri"/>
          <w:sz w:val="28"/>
          <w:szCs w:val="28"/>
        </w:rPr>
        <w:t>Сузунского района составляет существующая и проектируемая сеть улиц и дорог</w:t>
      </w:r>
      <w:r w:rsidRPr="0099169B">
        <w:rPr>
          <w:rFonts w:eastAsia="Calibri"/>
          <w:sz w:val="28"/>
          <w:szCs w:val="28"/>
        </w:rPr>
        <w:t xml:space="preserve"> местного значения поселения, а также транспортный каркас, образованный автодорогами межмуниципального и районного значения.</w:t>
      </w:r>
      <w:r w:rsidRPr="0099169B">
        <w:rPr>
          <w:sz w:val="28"/>
          <w:szCs w:val="28"/>
        </w:rPr>
        <w:t xml:space="preserve"> </w:t>
      </w:r>
      <w:r w:rsidRPr="0099169B">
        <w:rPr>
          <w:rFonts w:eastAsia="Calibri"/>
          <w:sz w:val="28"/>
          <w:szCs w:val="28"/>
        </w:rPr>
        <w:t>Основные планировочные оси на перспективу сохраняются.</w:t>
      </w:r>
    </w:p>
    <w:p w:rsidR="001F46D3" w:rsidRPr="0099169B" w:rsidRDefault="001F46D3" w:rsidP="001F46D3">
      <w:pPr>
        <w:ind w:firstLine="709"/>
        <w:jc w:val="both"/>
        <w:rPr>
          <w:rFonts w:eastAsia="Calibri"/>
          <w:sz w:val="28"/>
          <w:szCs w:val="28"/>
        </w:rPr>
      </w:pPr>
      <w:r w:rsidRPr="0099169B">
        <w:rPr>
          <w:rFonts w:eastAsia="Calibri"/>
          <w:sz w:val="28"/>
          <w:szCs w:val="28"/>
        </w:rPr>
        <w:t>Архитектурно-планировочное решение, принятое генеральным планом Сузунского района, построено на принципе максимального использования и сохранения имеющегося природно-рекреационного потенциала и органичного включения каждого отдельного компонента в архитектурно-пространственную систему проектируемой территории.</w:t>
      </w:r>
    </w:p>
    <w:p w:rsidR="001F46D3" w:rsidRPr="0099169B" w:rsidRDefault="001F46D3" w:rsidP="001F46D3">
      <w:pPr>
        <w:ind w:firstLine="709"/>
        <w:jc w:val="both"/>
        <w:rPr>
          <w:rFonts w:eastAsia="Calibri"/>
          <w:sz w:val="28"/>
          <w:szCs w:val="28"/>
        </w:rPr>
      </w:pPr>
      <w:r w:rsidRPr="0099169B">
        <w:rPr>
          <w:rFonts w:eastAsia="Calibri"/>
          <w:sz w:val="28"/>
          <w:szCs w:val="28"/>
        </w:rPr>
        <w:t>Перспективные направления архитектурно-градостроительной деятельности:</w:t>
      </w:r>
    </w:p>
    <w:p w:rsidR="001F46D3" w:rsidRPr="0099169B" w:rsidRDefault="001F46D3" w:rsidP="001F46D3">
      <w:pPr>
        <w:numPr>
          <w:ilvl w:val="0"/>
          <w:numId w:val="84"/>
        </w:numPr>
        <w:jc w:val="both"/>
        <w:rPr>
          <w:rFonts w:eastAsia="Calibri"/>
          <w:sz w:val="28"/>
          <w:szCs w:val="28"/>
        </w:rPr>
      </w:pPr>
      <w:r w:rsidRPr="0099169B">
        <w:rPr>
          <w:rFonts w:eastAsia="Calibri"/>
          <w:sz w:val="28"/>
          <w:szCs w:val="28"/>
        </w:rPr>
        <w:t>Сохранение общей масштабности существующих планировочных элементов сельских населенных пунктов</w:t>
      </w:r>
    </w:p>
    <w:p w:rsidR="001F46D3" w:rsidRPr="0099169B" w:rsidRDefault="001F46D3" w:rsidP="001F46D3">
      <w:pPr>
        <w:numPr>
          <w:ilvl w:val="0"/>
          <w:numId w:val="84"/>
        </w:numPr>
        <w:jc w:val="both"/>
        <w:rPr>
          <w:rFonts w:eastAsia="Calibri"/>
          <w:sz w:val="28"/>
          <w:szCs w:val="28"/>
        </w:rPr>
      </w:pPr>
      <w:r w:rsidRPr="0099169B">
        <w:rPr>
          <w:rFonts w:eastAsia="Calibri"/>
          <w:sz w:val="28"/>
          <w:szCs w:val="28"/>
        </w:rPr>
        <w:t>Обеспечение транспортной и планировочной связности территорий поселения</w:t>
      </w:r>
    </w:p>
    <w:p w:rsidR="001F46D3" w:rsidRPr="0099169B" w:rsidRDefault="001F46D3" w:rsidP="001F46D3">
      <w:pPr>
        <w:numPr>
          <w:ilvl w:val="0"/>
          <w:numId w:val="84"/>
        </w:numPr>
        <w:jc w:val="both"/>
        <w:rPr>
          <w:rFonts w:eastAsia="Calibri"/>
          <w:sz w:val="28"/>
          <w:szCs w:val="28"/>
        </w:rPr>
      </w:pPr>
      <w:r w:rsidRPr="0099169B">
        <w:rPr>
          <w:rFonts w:eastAsia="Calibri"/>
          <w:sz w:val="28"/>
          <w:szCs w:val="28"/>
        </w:rPr>
        <w:t>Усиление функции общественно-деловых зон в соответствии со сложившимся транспортным каркасом и системой зеленых насаждений общего пользования</w:t>
      </w:r>
    </w:p>
    <w:p w:rsidR="001F46D3" w:rsidRPr="0099169B" w:rsidRDefault="001F46D3" w:rsidP="001F46D3">
      <w:pPr>
        <w:numPr>
          <w:ilvl w:val="0"/>
          <w:numId w:val="84"/>
        </w:numPr>
        <w:jc w:val="both"/>
        <w:rPr>
          <w:rFonts w:eastAsia="Calibri"/>
          <w:sz w:val="28"/>
          <w:szCs w:val="28"/>
        </w:rPr>
      </w:pPr>
      <w:r w:rsidRPr="0099169B">
        <w:rPr>
          <w:rFonts w:eastAsia="Calibri"/>
          <w:sz w:val="28"/>
          <w:szCs w:val="28"/>
        </w:rPr>
        <w:t>Переход от типового к авторскому адресному проектированию при реконструкции и формировании новой застройки</w:t>
      </w:r>
    </w:p>
    <w:p w:rsidR="001F46D3" w:rsidRPr="0099169B" w:rsidRDefault="001F46D3" w:rsidP="001F46D3">
      <w:pPr>
        <w:numPr>
          <w:ilvl w:val="0"/>
          <w:numId w:val="84"/>
        </w:numPr>
        <w:jc w:val="both"/>
        <w:rPr>
          <w:rFonts w:eastAsia="Calibri"/>
          <w:sz w:val="28"/>
          <w:szCs w:val="28"/>
        </w:rPr>
      </w:pPr>
      <w:r w:rsidRPr="0099169B">
        <w:rPr>
          <w:rFonts w:eastAsia="Calibri"/>
          <w:sz w:val="28"/>
          <w:szCs w:val="28"/>
        </w:rPr>
        <w:t>Развитие зоны жилой и общественно-деловой застройки за счет освоения не используемых территорий населённых пунктов с учетом перспективной газификации населенных пунктов поселения</w:t>
      </w:r>
    </w:p>
    <w:p w:rsidR="001F46D3" w:rsidRPr="0099169B" w:rsidRDefault="001F46D3" w:rsidP="001F46D3">
      <w:pPr>
        <w:numPr>
          <w:ilvl w:val="0"/>
          <w:numId w:val="84"/>
        </w:numPr>
        <w:jc w:val="both"/>
        <w:rPr>
          <w:rFonts w:eastAsia="Calibri"/>
          <w:sz w:val="28"/>
          <w:szCs w:val="28"/>
        </w:rPr>
      </w:pPr>
      <w:r w:rsidRPr="0099169B">
        <w:rPr>
          <w:rFonts w:eastAsia="Calibri"/>
          <w:sz w:val="28"/>
          <w:szCs w:val="28"/>
        </w:rPr>
        <w:t>Формирование земельных участков с целью привлечения инвесторов для размещения объектов производства, что позволит обеспечить занятость населения сельского поселения</w:t>
      </w:r>
    </w:p>
    <w:p w:rsidR="001F46D3" w:rsidRPr="0099169B" w:rsidRDefault="001F46D3" w:rsidP="001F46D3">
      <w:pPr>
        <w:numPr>
          <w:ilvl w:val="0"/>
          <w:numId w:val="84"/>
        </w:numPr>
        <w:jc w:val="both"/>
        <w:rPr>
          <w:rFonts w:eastAsia="Calibri"/>
          <w:sz w:val="28"/>
          <w:szCs w:val="28"/>
        </w:rPr>
      </w:pPr>
      <w:r w:rsidRPr="0099169B">
        <w:rPr>
          <w:rFonts w:eastAsia="Calibri"/>
          <w:sz w:val="28"/>
          <w:szCs w:val="28"/>
        </w:rPr>
        <w:t>Выполнение мероприятий по благоустройству и санитарно-защитному озеленению существующих производственных зон с целью ослабления негативного влияния предприятий на окружающую среду</w:t>
      </w:r>
    </w:p>
    <w:p w:rsidR="001F46D3" w:rsidRPr="0099169B" w:rsidRDefault="001F46D3" w:rsidP="001F46D3">
      <w:pPr>
        <w:numPr>
          <w:ilvl w:val="0"/>
          <w:numId w:val="84"/>
        </w:numPr>
        <w:jc w:val="both"/>
        <w:rPr>
          <w:rFonts w:eastAsia="Calibri"/>
          <w:sz w:val="28"/>
          <w:szCs w:val="28"/>
        </w:rPr>
      </w:pPr>
      <w:r w:rsidRPr="0099169B">
        <w:rPr>
          <w:rFonts w:eastAsia="Calibri"/>
          <w:sz w:val="28"/>
          <w:szCs w:val="28"/>
        </w:rPr>
        <w:t>Сохранение и популяризация объектов культурного наследия и особо охраняемых природных территорий, вовлечение данных объектов в программы развития туризма на территории поселения</w:t>
      </w:r>
    </w:p>
    <w:p w:rsidR="001F46D3" w:rsidRPr="0099169B" w:rsidRDefault="001F46D3" w:rsidP="001F46D3">
      <w:pPr>
        <w:ind w:firstLine="709"/>
        <w:jc w:val="both"/>
        <w:rPr>
          <w:rFonts w:eastAsia="Calibri"/>
          <w:sz w:val="28"/>
          <w:szCs w:val="28"/>
        </w:rPr>
      </w:pPr>
      <w:r w:rsidRPr="0099169B">
        <w:rPr>
          <w:rFonts w:eastAsia="Calibri"/>
          <w:sz w:val="28"/>
          <w:szCs w:val="28"/>
        </w:rPr>
        <w:lastRenderedPageBreak/>
        <w:t>В проекте принята ступенчатая система обслуживания населения, допускающая возможность многообразных планировочных решений, которая может постоянно меняться и совершенствоваться по мере развития форм обслуживания.</w:t>
      </w:r>
    </w:p>
    <w:p w:rsidR="001F46D3" w:rsidRPr="0099169B" w:rsidRDefault="001F46D3" w:rsidP="001F46D3">
      <w:pPr>
        <w:ind w:firstLine="709"/>
        <w:jc w:val="both"/>
        <w:rPr>
          <w:rFonts w:eastAsia="Calibri"/>
          <w:sz w:val="28"/>
          <w:szCs w:val="28"/>
        </w:rPr>
      </w:pPr>
      <w:r w:rsidRPr="0099169B">
        <w:rPr>
          <w:rFonts w:eastAsia="Calibri"/>
          <w:sz w:val="28"/>
          <w:szCs w:val="28"/>
        </w:rPr>
        <w:t>Объекты социального обслуживания населения преимущественно размещаются в структуре жилой застройки населенных пунктов.</w:t>
      </w:r>
    </w:p>
    <w:p w:rsidR="001F46D3" w:rsidRPr="0099169B" w:rsidRDefault="001F46D3" w:rsidP="001F46D3">
      <w:pPr>
        <w:ind w:firstLine="709"/>
        <w:jc w:val="both"/>
        <w:rPr>
          <w:rFonts w:eastAsia="Calibri"/>
          <w:sz w:val="28"/>
          <w:szCs w:val="28"/>
        </w:rPr>
      </w:pPr>
      <w:r w:rsidRPr="0099169B">
        <w:rPr>
          <w:rFonts w:eastAsia="Calibri"/>
          <w:sz w:val="28"/>
          <w:szCs w:val="28"/>
        </w:rPr>
        <w:t>Учреждения периодического и повседневного пользования размещаются в центрах крупных населенных пунктов с радиусом обслуживания 500 - 4000м</w:t>
      </w:r>
    </w:p>
    <w:p w:rsidR="001F46D3" w:rsidRPr="0099169B" w:rsidRDefault="001F46D3" w:rsidP="001F46D3">
      <w:pPr>
        <w:ind w:firstLine="709"/>
        <w:jc w:val="both"/>
        <w:rPr>
          <w:rFonts w:eastAsia="Calibri"/>
          <w:sz w:val="28"/>
          <w:szCs w:val="28"/>
        </w:rPr>
      </w:pPr>
      <w:r w:rsidRPr="0099169B">
        <w:rPr>
          <w:rFonts w:eastAsia="Calibri"/>
          <w:sz w:val="28"/>
          <w:szCs w:val="28"/>
        </w:rPr>
        <w:t>Общественные и торговые центры всех уровней располагаются на пересечении трасс общественного транспорта, основных маршрутов пешеходного движения и у остановок общественного транспорта.</w:t>
      </w:r>
    </w:p>
    <w:p w:rsidR="001F46D3" w:rsidRPr="0099169B" w:rsidRDefault="001F46D3" w:rsidP="001F46D3">
      <w:pPr>
        <w:ind w:firstLine="709"/>
        <w:jc w:val="both"/>
        <w:rPr>
          <w:rFonts w:eastAsia="Calibri"/>
          <w:sz w:val="28"/>
          <w:szCs w:val="28"/>
        </w:rPr>
      </w:pPr>
      <w:r w:rsidRPr="0099169B">
        <w:rPr>
          <w:rFonts w:eastAsia="Calibri"/>
          <w:sz w:val="28"/>
          <w:szCs w:val="28"/>
        </w:rPr>
        <w:t>Система основных улиц жилой застройки обеспечивает удобную связь с местами приложения труда и объектами рекреационной зоны.</w:t>
      </w:r>
    </w:p>
    <w:p w:rsidR="001F46D3" w:rsidRPr="0099169B" w:rsidRDefault="001F46D3" w:rsidP="001F46D3">
      <w:pPr>
        <w:ind w:firstLine="540"/>
        <w:jc w:val="both"/>
        <w:rPr>
          <w:rFonts w:eastAsia="Calibri"/>
          <w:sz w:val="28"/>
          <w:szCs w:val="28"/>
        </w:rPr>
      </w:pPr>
    </w:p>
    <w:p w:rsidR="001F46D3" w:rsidRPr="0066348C" w:rsidRDefault="001F46D3" w:rsidP="001F46D3">
      <w:pPr>
        <w:ind w:firstLine="540"/>
        <w:jc w:val="center"/>
        <w:rPr>
          <w:rFonts w:eastAsia="Calibri"/>
          <w:b/>
          <w:sz w:val="28"/>
          <w:szCs w:val="28"/>
        </w:rPr>
      </w:pPr>
      <w:r w:rsidRPr="0099169B">
        <w:rPr>
          <w:rFonts w:eastAsia="Calibri"/>
          <w:b/>
          <w:sz w:val="28"/>
          <w:szCs w:val="28"/>
        </w:rPr>
        <w:t xml:space="preserve">Баланс территории в границах населенных пунктов </w:t>
      </w:r>
      <w:r w:rsidR="0066348C" w:rsidRPr="0066348C">
        <w:rPr>
          <w:b/>
          <w:sz w:val="28"/>
          <w:szCs w:val="28"/>
        </w:rPr>
        <w:t>Ключиковского сельсовета</w:t>
      </w:r>
      <w:r w:rsidRPr="0066348C">
        <w:rPr>
          <w:rFonts w:eastAsia="Calibri"/>
          <w:b/>
          <w:sz w:val="28"/>
          <w:szCs w:val="28"/>
        </w:rPr>
        <w:t xml:space="preserve"> Сузунского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4109"/>
        <w:gridCol w:w="2463"/>
        <w:gridCol w:w="2464"/>
      </w:tblGrid>
      <w:tr w:rsidR="001F46D3" w:rsidRPr="00452E7D" w:rsidTr="00BC21D3">
        <w:tc>
          <w:tcPr>
            <w:tcW w:w="817" w:type="dxa"/>
            <w:shd w:val="clear" w:color="auto" w:fill="auto"/>
          </w:tcPr>
          <w:p w:rsidR="001F46D3" w:rsidRPr="00452E7D" w:rsidRDefault="001F46D3" w:rsidP="00BC21D3">
            <w:pPr>
              <w:jc w:val="center"/>
              <w:rPr>
                <w:rFonts w:eastAsia="Calibri"/>
                <w:b/>
                <w:sz w:val="28"/>
                <w:szCs w:val="28"/>
              </w:rPr>
            </w:pPr>
            <w:r w:rsidRPr="00452E7D">
              <w:rPr>
                <w:rFonts w:eastAsia="Calibri"/>
                <w:b/>
                <w:sz w:val="28"/>
                <w:szCs w:val="28"/>
              </w:rPr>
              <w:t>№ п/п</w:t>
            </w:r>
          </w:p>
        </w:tc>
        <w:tc>
          <w:tcPr>
            <w:tcW w:w="4109" w:type="dxa"/>
            <w:shd w:val="clear" w:color="auto" w:fill="auto"/>
          </w:tcPr>
          <w:p w:rsidR="001F46D3" w:rsidRPr="00452E7D" w:rsidRDefault="001F46D3" w:rsidP="00BC21D3">
            <w:pPr>
              <w:jc w:val="center"/>
              <w:rPr>
                <w:rFonts w:eastAsia="Calibri"/>
                <w:b/>
                <w:sz w:val="28"/>
                <w:szCs w:val="28"/>
              </w:rPr>
            </w:pPr>
          </w:p>
          <w:p w:rsidR="001F46D3" w:rsidRPr="00452E7D" w:rsidRDefault="001F46D3" w:rsidP="00BC21D3">
            <w:pPr>
              <w:jc w:val="center"/>
              <w:rPr>
                <w:rFonts w:eastAsia="Calibri"/>
                <w:b/>
                <w:sz w:val="28"/>
                <w:szCs w:val="28"/>
              </w:rPr>
            </w:pPr>
            <w:r w:rsidRPr="00452E7D">
              <w:rPr>
                <w:rFonts w:eastAsia="Calibri"/>
                <w:b/>
                <w:sz w:val="28"/>
                <w:szCs w:val="28"/>
              </w:rPr>
              <w:t>Виды функциональных зон</w:t>
            </w:r>
          </w:p>
          <w:p w:rsidR="001F46D3" w:rsidRPr="00452E7D" w:rsidRDefault="001F46D3" w:rsidP="00BC21D3">
            <w:pPr>
              <w:jc w:val="center"/>
              <w:rPr>
                <w:rFonts w:eastAsia="Calibri"/>
                <w:b/>
                <w:sz w:val="28"/>
                <w:szCs w:val="28"/>
              </w:rPr>
            </w:pPr>
          </w:p>
        </w:tc>
        <w:tc>
          <w:tcPr>
            <w:tcW w:w="2463" w:type="dxa"/>
            <w:shd w:val="clear" w:color="auto" w:fill="auto"/>
          </w:tcPr>
          <w:p w:rsidR="001F46D3" w:rsidRPr="00452E7D" w:rsidRDefault="001F46D3" w:rsidP="00BC21D3">
            <w:pPr>
              <w:jc w:val="center"/>
              <w:rPr>
                <w:rFonts w:eastAsia="Calibri"/>
                <w:b/>
                <w:sz w:val="28"/>
                <w:szCs w:val="28"/>
              </w:rPr>
            </w:pPr>
            <w:r w:rsidRPr="00452E7D">
              <w:rPr>
                <w:rFonts w:eastAsia="Calibri"/>
                <w:b/>
                <w:sz w:val="28"/>
                <w:szCs w:val="28"/>
                <w:lang w:val="en-US"/>
              </w:rPr>
              <w:t>S</w:t>
            </w:r>
            <w:r w:rsidRPr="00452E7D">
              <w:rPr>
                <w:rFonts w:eastAsia="Calibri"/>
                <w:b/>
                <w:sz w:val="28"/>
                <w:szCs w:val="28"/>
              </w:rPr>
              <w:t>, га</w:t>
            </w:r>
          </w:p>
          <w:p w:rsidR="001F46D3" w:rsidRPr="00452E7D" w:rsidRDefault="001F46D3" w:rsidP="00BC21D3">
            <w:pPr>
              <w:jc w:val="center"/>
              <w:rPr>
                <w:rFonts w:eastAsia="Calibri"/>
                <w:b/>
                <w:sz w:val="28"/>
                <w:szCs w:val="28"/>
              </w:rPr>
            </w:pPr>
            <w:r w:rsidRPr="00452E7D">
              <w:rPr>
                <w:rFonts w:eastAsia="Calibri"/>
                <w:b/>
                <w:sz w:val="28"/>
                <w:szCs w:val="28"/>
              </w:rPr>
              <w:t>(существующая)</w:t>
            </w:r>
          </w:p>
        </w:tc>
        <w:tc>
          <w:tcPr>
            <w:tcW w:w="2464" w:type="dxa"/>
            <w:shd w:val="clear" w:color="auto" w:fill="auto"/>
          </w:tcPr>
          <w:p w:rsidR="001F46D3" w:rsidRPr="00452E7D" w:rsidRDefault="001F46D3" w:rsidP="00BC21D3">
            <w:pPr>
              <w:jc w:val="center"/>
              <w:rPr>
                <w:rFonts w:eastAsia="Calibri"/>
                <w:b/>
                <w:sz w:val="28"/>
                <w:szCs w:val="28"/>
              </w:rPr>
            </w:pPr>
            <w:r w:rsidRPr="00452E7D">
              <w:rPr>
                <w:rFonts w:eastAsia="Calibri"/>
                <w:b/>
                <w:sz w:val="28"/>
                <w:szCs w:val="28"/>
                <w:lang w:val="en-US"/>
              </w:rPr>
              <w:t>S</w:t>
            </w:r>
            <w:r w:rsidRPr="00452E7D">
              <w:rPr>
                <w:rFonts w:eastAsia="Calibri"/>
                <w:b/>
                <w:sz w:val="28"/>
                <w:szCs w:val="28"/>
              </w:rPr>
              <w:t>, га</w:t>
            </w:r>
          </w:p>
          <w:p w:rsidR="001F46D3" w:rsidRPr="00452E7D" w:rsidRDefault="001F46D3" w:rsidP="00BC21D3">
            <w:pPr>
              <w:jc w:val="center"/>
              <w:rPr>
                <w:rFonts w:eastAsia="Calibri"/>
                <w:b/>
                <w:sz w:val="28"/>
                <w:szCs w:val="28"/>
              </w:rPr>
            </w:pPr>
            <w:r w:rsidRPr="00452E7D">
              <w:rPr>
                <w:rFonts w:eastAsia="Calibri"/>
                <w:b/>
                <w:sz w:val="28"/>
                <w:szCs w:val="28"/>
              </w:rPr>
              <w:t>(расчетный срок)</w:t>
            </w:r>
          </w:p>
        </w:tc>
      </w:tr>
      <w:tr w:rsidR="0066348C" w:rsidRPr="00452E7D" w:rsidTr="0002241A">
        <w:tc>
          <w:tcPr>
            <w:tcW w:w="817" w:type="dxa"/>
            <w:shd w:val="clear" w:color="auto" w:fill="auto"/>
          </w:tcPr>
          <w:p w:rsidR="0066348C" w:rsidRPr="00452E7D" w:rsidRDefault="0066348C" w:rsidP="00BC21D3">
            <w:pPr>
              <w:jc w:val="center"/>
              <w:rPr>
                <w:rFonts w:eastAsia="Calibri"/>
                <w:b/>
                <w:sz w:val="28"/>
                <w:szCs w:val="28"/>
              </w:rPr>
            </w:pPr>
            <w:r w:rsidRPr="00452E7D">
              <w:rPr>
                <w:rFonts w:eastAsia="Calibri"/>
                <w:b/>
                <w:sz w:val="28"/>
                <w:szCs w:val="28"/>
              </w:rPr>
              <w:t>1</w:t>
            </w:r>
          </w:p>
        </w:tc>
        <w:tc>
          <w:tcPr>
            <w:tcW w:w="4109" w:type="dxa"/>
            <w:shd w:val="clear" w:color="auto" w:fill="auto"/>
            <w:vAlign w:val="center"/>
          </w:tcPr>
          <w:p w:rsidR="0066348C" w:rsidRPr="00452E7D" w:rsidRDefault="0066348C" w:rsidP="00115731">
            <w:pPr>
              <w:rPr>
                <w:b/>
                <w:sz w:val="28"/>
                <w:szCs w:val="28"/>
              </w:rPr>
            </w:pPr>
            <w:r w:rsidRPr="00452E7D">
              <w:rPr>
                <w:sz w:val="28"/>
                <w:szCs w:val="28"/>
              </w:rPr>
              <w:t>Зоны индивидуальной жилой застройки</w:t>
            </w:r>
          </w:p>
        </w:tc>
        <w:tc>
          <w:tcPr>
            <w:tcW w:w="2463" w:type="dxa"/>
            <w:shd w:val="clear" w:color="auto" w:fill="auto"/>
            <w:vAlign w:val="center"/>
          </w:tcPr>
          <w:p w:rsidR="0066348C" w:rsidRPr="0094353C" w:rsidRDefault="0066348C" w:rsidP="00622100">
            <w:pPr>
              <w:snapToGrid w:val="0"/>
              <w:jc w:val="center"/>
              <w:rPr>
                <w:sz w:val="28"/>
                <w:szCs w:val="28"/>
              </w:rPr>
            </w:pPr>
            <w:r w:rsidRPr="0094353C">
              <w:rPr>
                <w:sz w:val="28"/>
                <w:szCs w:val="28"/>
              </w:rPr>
              <w:t>-</w:t>
            </w:r>
          </w:p>
        </w:tc>
        <w:tc>
          <w:tcPr>
            <w:tcW w:w="2464" w:type="dxa"/>
            <w:shd w:val="clear" w:color="auto" w:fill="auto"/>
            <w:vAlign w:val="center"/>
          </w:tcPr>
          <w:p w:rsidR="0066348C" w:rsidRPr="0094353C" w:rsidRDefault="0066348C" w:rsidP="00622100">
            <w:pPr>
              <w:snapToGrid w:val="0"/>
              <w:jc w:val="center"/>
              <w:rPr>
                <w:sz w:val="28"/>
                <w:szCs w:val="28"/>
              </w:rPr>
            </w:pPr>
            <w:r w:rsidRPr="0094353C">
              <w:rPr>
                <w:sz w:val="28"/>
                <w:szCs w:val="28"/>
              </w:rPr>
              <w:t>-</w:t>
            </w:r>
          </w:p>
        </w:tc>
      </w:tr>
      <w:tr w:rsidR="0066348C" w:rsidRPr="00452E7D" w:rsidTr="00B03287">
        <w:tc>
          <w:tcPr>
            <w:tcW w:w="817" w:type="dxa"/>
            <w:shd w:val="clear" w:color="auto" w:fill="auto"/>
          </w:tcPr>
          <w:p w:rsidR="0066348C" w:rsidRPr="00452E7D" w:rsidRDefault="0066348C" w:rsidP="00BC21D3">
            <w:pPr>
              <w:jc w:val="center"/>
              <w:rPr>
                <w:rFonts w:eastAsia="Calibri"/>
                <w:b/>
                <w:sz w:val="28"/>
                <w:szCs w:val="28"/>
              </w:rPr>
            </w:pPr>
            <w:r w:rsidRPr="00452E7D">
              <w:rPr>
                <w:rFonts w:eastAsia="Calibri"/>
                <w:b/>
                <w:sz w:val="28"/>
                <w:szCs w:val="28"/>
              </w:rPr>
              <w:t>2</w:t>
            </w:r>
          </w:p>
        </w:tc>
        <w:tc>
          <w:tcPr>
            <w:tcW w:w="4109" w:type="dxa"/>
            <w:shd w:val="clear" w:color="auto" w:fill="auto"/>
            <w:vAlign w:val="center"/>
          </w:tcPr>
          <w:p w:rsidR="0066348C" w:rsidRPr="00452E7D" w:rsidRDefault="0066348C" w:rsidP="00115731">
            <w:pPr>
              <w:rPr>
                <w:sz w:val="28"/>
                <w:szCs w:val="28"/>
              </w:rPr>
            </w:pPr>
            <w:r w:rsidRPr="00452E7D">
              <w:rPr>
                <w:sz w:val="28"/>
                <w:szCs w:val="28"/>
              </w:rPr>
              <w:t>Зона сельскохозяйственного использования</w:t>
            </w:r>
          </w:p>
        </w:tc>
        <w:tc>
          <w:tcPr>
            <w:tcW w:w="2463" w:type="dxa"/>
            <w:shd w:val="clear" w:color="auto" w:fill="auto"/>
            <w:vAlign w:val="center"/>
          </w:tcPr>
          <w:p w:rsidR="0066348C" w:rsidRPr="0094353C" w:rsidRDefault="0066348C" w:rsidP="00622100">
            <w:pPr>
              <w:snapToGrid w:val="0"/>
              <w:jc w:val="center"/>
              <w:rPr>
                <w:sz w:val="28"/>
                <w:szCs w:val="28"/>
              </w:rPr>
            </w:pPr>
            <w:r w:rsidRPr="0094353C">
              <w:rPr>
                <w:sz w:val="28"/>
                <w:szCs w:val="28"/>
              </w:rPr>
              <w:t>-</w:t>
            </w:r>
          </w:p>
        </w:tc>
        <w:tc>
          <w:tcPr>
            <w:tcW w:w="2464" w:type="dxa"/>
            <w:shd w:val="clear" w:color="auto" w:fill="auto"/>
            <w:vAlign w:val="center"/>
          </w:tcPr>
          <w:p w:rsidR="0066348C" w:rsidRPr="0094353C" w:rsidRDefault="0066348C" w:rsidP="00622100">
            <w:pPr>
              <w:snapToGrid w:val="0"/>
              <w:jc w:val="center"/>
              <w:rPr>
                <w:sz w:val="28"/>
                <w:szCs w:val="28"/>
              </w:rPr>
            </w:pPr>
            <w:r w:rsidRPr="0094353C">
              <w:rPr>
                <w:sz w:val="28"/>
                <w:szCs w:val="28"/>
              </w:rPr>
              <w:t>15,1</w:t>
            </w:r>
          </w:p>
        </w:tc>
      </w:tr>
      <w:tr w:rsidR="0066348C" w:rsidRPr="00452E7D" w:rsidTr="00001D28">
        <w:tc>
          <w:tcPr>
            <w:tcW w:w="817" w:type="dxa"/>
            <w:shd w:val="clear" w:color="auto" w:fill="auto"/>
          </w:tcPr>
          <w:p w:rsidR="0066348C" w:rsidRPr="00452E7D" w:rsidRDefault="0066348C" w:rsidP="00BC21D3">
            <w:pPr>
              <w:jc w:val="center"/>
              <w:rPr>
                <w:rFonts w:eastAsia="Calibri"/>
                <w:b/>
                <w:sz w:val="28"/>
                <w:szCs w:val="28"/>
              </w:rPr>
            </w:pPr>
            <w:r w:rsidRPr="00452E7D">
              <w:rPr>
                <w:rFonts w:eastAsia="Calibri"/>
                <w:b/>
                <w:sz w:val="28"/>
                <w:szCs w:val="28"/>
              </w:rPr>
              <w:t>3</w:t>
            </w:r>
          </w:p>
        </w:tc>
        <w:tc>
          <w:tcPr>
            <w:tcW w:w="4109" w:type="dxa"/>
            <w:shd w:val="clear" w:color="auto" w:fill="auto"/>
            <w:vAlign w:val="center"/>
          </w:tcPr>
          <w:p w:rsidR="0066348C" w:rsidRPr="00452E7D" w:rsidRDefault="0066348C" w:rsidP="00115731">
            <w:pPr>
              <w:rPr>
                <w:sz w:val="28"/>
                <w:szCs w:val="28"/>
              </w:rPr>
            </w:pPr>
            <w:r w:rsidRPr="00452E7D">
              <w:rPr>
                <w:sz w:val="28"/>
                <w:szCs w:val="28"/>
              </w:rPr>
              <w:t>Производственная зона</w:t>
            </w:r>
          </w:p>
        </w:tc>
        <w:tc>
          <w:tcPr>
            <w:tcW w:w="2463" w:type="dxa"/>
            <w:shd w:val="clear" w:color="auto" w:fill="auto"/>
            <w:vAlign w:val="center"/>
          </w:tcPr>
          <w:p w:rsidR="0066348C" w:rsidRPr="0094353C" w:rsidRDefault="0066348C" w:rsidP="00622100">
            <w:pPr>
              <w:snapToGrid w:val="0"/>
              <w:jc w:val="center"/>
              <w:rPr>
                <w:sz w:val="28"/>
                <w:szCs w:val="28"/>
              </w:rPr>
            </w:pPr>
            <w:r w:rsidRPr="0094353C">
              <w:rPr>
                <w:sz w:val="28"/>
                <w:szCs w:val="28"/>
              </w:rPr>
              <w:t>-</w:t>
            </w:r>
          </w:p>
        </w:tc>
        <w:tc>
          <w:tcPr>
            <w:tcW w:w="2464" w:type="dxa"/>
            <w:shd w:val="clear" w:color="auto" w:fill="auto"/>
            <w:vAlign w:val="center"/>
          </w:tcPr>
          <w:p w:rsidR="0066348C" w:rsidRPr="0094353C" w:rsidRDefault="0066348C" w:rsidP="00622100">
            <w:pPr>
              <w:snapToGrid w:val="0"/>
              <w:jc w:val="center"/>
              <w:rPr>
                <w:sz w:val="28"/>
                <w:szCs w:val="28"/>
              </w:rPr>
            </w:pPr>
            <w:r w:rsidRPr="0094353C">
              <w:rPr>
                <w:sz w:val="28"/>
                <w:szCs w:val="28"/>
              </w:rPr>
              <w:t>4,90</w:t>
            </w:r>
          </w:p>
        </w:tc>
      </w:tr>
      <w:tr w:rsidR="0066348C" w:rsidRPr="00452E7D" w:rsidTr="00C674A9">
        <w:tc>
          <w:tcPr>
            <w:tcW w:w="817" w:type="dxa"/>
            <w:shd w:val="clear" w:color="auto" w:fill="auto"/>
          </w:tcPr>
          <w:p w:rsidR="0066348C" w:rsidRPr="00452E7D" w:rsidRDefault="0066348C" w:rsidP="00BC21D3">
            <w:pPr>
              <w:jc w:val="center"/>
              <w:rPr>
                <w:rFonts w:eastAsia="Calibri"/>
                <w:b/>
                <w:sz w:val="28"/>
                <w:szCs w:val="28"/>
              </w:rPr>
            </w:pPr>
            <w:r w:rsidRPr="00452E7D">
              <w:rPr>
                <w:rFonts w:eastAsia="Calibri"/>
                <w:b/>
                <w:sz w:val="28"/>
                <w:szCs w:val="28"/>
              </w:rPr>
              <w:t>4</w:t>
            </w:r>
          </w:p>
        </w:tc>
        <w:tc>
          <w:tcPr>
            <w:tcW w:w="4109" w:type="dxa"/>
            <w:shd w:val="clear" w:color="auto" w:fill="auto"/>
            <w:vAlign w:val="center"/>
          </w:tcPr>
          <w:p w:rsidR="0066348C" w:rsidRPr="00452E7D" w:rsidRDefault="0066348C" w:rsidP="00115731">
            <w:pPr>
              <w:rPr>
                <w:sz w:val="28"/>
                <w:szCs w:val="28"/>
              </w:rPr>
            </w:pPr>
            <w:r w:rsidRPr="00452E7D">
              <w:rPr>
                <w:sz w:val="28"/>
                <w:szCs w:val="28"/>
              </w:rPr>
              <w:t>Зоны специального назначения</w:t>
            </w:r>
          </w:p>
        </w:tc>
        <w:tc>
          <w:tcPr>
            <w:tcW w:w="2463" w:type="dxa"/>
            <w:shd w:val="clear" w:color="auto" w:fill="auto"/>
            <w:vAlign w:val="center"/>
          </w:tcPr>
          <w:p w:rsidR="0066348C" w:rsidRPr="0094353C" w:rsidRDefault="0066348C" w:rsidP="00622100">
            <w:pPr>
              <w:snapToGrid w:val="0"/>
              <w:jc w:val="center"/>
              <w:rPr>
                <w:sz w:val="28"/>
                <w:szCs w:val="28"/>
              </w:rPr>
            </w:pPr>
            <w:r w:rsidRPr="0094353C">
              <w:rPr>
                <w:sz w:val="28"/>
                <w:szCs w:val="28"/>
              </w:rPr>
              <w:t>-</w:t>
            </w:r>
          </w:p>
        </w:tc>
        <w:tc>
          <w:tcPr>
            <w:tcW w:w="2464" w:type="dxa"/>
            <w:shd w:val="clear" w:color="auto" w:fill="auto"/>
            <w:vAlign w:val="center"/>
          </w:tcPr>
          <w:p w:rsidR="0066348C" w:rsidRPr="0094353C" w:rsidRDefault="0066348C" w:rsidP="00622100">
            <w:pPr>
              <w:snapToGrid w:val="0"/>
              <w:jc w:val="center"/>
              <w:rPr>
                <w:sz w:val="28"/>
                <w:szCs w:val="28"/>
              </w:rPr>
            </w:pPr>
            <w:r w:rsidRPr="0094353C">
              <w:rPr>
                <w:sz w:val="28"/>
                <w:szCs w:val="28"/>
              </w:rPr>
              <w:t>5,2</w:t>
            </w:r>
          </w:p>
        </w:tc>
      </w:tr>
      <w:tr w:rsidR="0066348C" w:rsidRPr="00452E7D" w:rsidTr="008C74B0">
        <w:tc>
          <w:tcPr>
            <w:tcW w:w="817" w:type="dxa"/>
            <w:shd w:val="clear" w:color="auto" w:fill="auto"/>
          </w:tcPr>
          <w:p w:rsidR="0066348C" w:rsidRPr="00452E7D" w:rsidRDefault="0066348C" w:rsidP="00BC21D3">
            <w:pPr>
              <w:jc w:val="center"/>
              <w:rPr>
                <w:rFonts w:eastAsia="Calibri"/>
                <w:b/>
                <w:sz w:val="28"/>
                <w:szCs w:val="28"/>
              </w:rPr>
            </w:pPr>
            <w:r w:rsidRPr="00452E7D">
              <w:rPr>
                <w:rFonts w:eastAsia="Calibri"/>
                <w:b/>
                <w:sz w:val="28"/>
                <w:szCs w:val="28"/>
              </w:rPr>
              <w:t>5</w:t>
            </w:r>
          </w:p>
        </w:tc>
        <w:tc>
          <w:tcPr>
            <w:tcW w:w="4109" w:type="dxa"/>
            <w:shd w:val="clear" w:color="auto" w:fill="auto"/>
            <w:vAlign w:val="center"/>
          </w:tcPr>
          <w:p w:rsidR="0066348C" w:rsidRPr="00452E7D" w:rsidRDefault="0066348C" w:rsidP="00115731">
            <w:pPr>
              <w:rPr>
                <w:sz w:val="28"/>
                <w:szCs w:val="28"/>
              </w:rPr>
            </w:pPr>
            <w:r w:rsidRPr="00452E7D">
              <w:rPr>
                <w:sz w:val="28"/>
                <w:szCs w:val="28"/>
              </w:rPr>
              <w:t>Зона малоэтажной жилой застройки</w:t>
            </w:r>
          </w:p>
        </w:tc>
        <w:tc>
          <w:tcPr>
            <w:tcW w:w="2463" w:type="dxa"/>
            <w:shd w:val="clear" w:color="auto" w:fill="auto"/>
            <w:vAlign w:val="center"/>
          </w:tcPr>
          <w:p w:rsidR="0066348C" w:rsidRPr="0094353C" w:rsidRDefault="0066348C" w:rsidP="00622100">
            <w:pPr>
              <w:snapToGrid w:val="0"/>
              <w:jc w:val="center"/>
              <w:rPr>
                <w:sz w:val="28"/>
                <w:szCs w:val="28"/>
              </w:rPr>
            </w:pPr>
            <w:r w:rsidRPr="0094353C">
              <w:rPr>
                <w:sz w:val="28"/>
                <w:szCs w:val="28"/>
              </w:rPr>
              <w:t>121,25</w:t>
            </w:r>
          </w:p>
        </w:tc>
        <w:tc>
          <w:tcPr>
            <w:tcW w:w="2464" w:type="dxa"/>
            <w:shd w:val="clear" w:color="auto" w:fill="auto"/>
            <w:vAlign w:val="center"/>
          </w:tcPr>
          <w:p w:rsidR="0066348C" w:rsidRPr="0094353C" w:rsidRDefault="0066348C" w:rsidP="00622100">
            <w:pPr>
              <w:snapToGrid w:val="0"/>
              <w:jc w:val="center"/>
              <w:rPr>
                <w:sz w:val="28"/>
                <w:szCs w:val="28"/>
              </w:rPr>
            </w:pPr>
            <w:r w:rsidRPr="0094353C">
              <w:rPr>
                <w:sz w:val="28"/>
                <w:szCs w:val="28"/>
              </w:rPr>
              <w:t>157,45</w:t>
            </w:r>
          </w:p>
        </w:tc>
      </w:tr>
      <w:tr w:rsidR="0066348C" w:rsidRPr="00452E7D" w:rsidTr="000C235F">
        <w:tc>
          <w:tcPr>
            <w:tcW w:w="817" w:type="dxa"/>
            <w:shd w:val="clear" w:color="auto" w:fill="auto"/>
          </w:tcPr>
          <w:p w:rsidR="0066348C" w:rsidRPr="00452E7D" w:rsidRDefault="0066348C" w:rsidP="00BC21D3">
            <w:pPr>
              <w:jc w:val="center"/>
              <w:rPr>
                <w:rFonts w:eastAsia="Calibri"/>
                <w:b/>
                <w:sz w:val="28"/>
                <w:szCs w:val="28"/>
              </w:rPr>
            </w:pPr>
            <w:r w:rsidRPr="00452E7D">
              <w:rPr>
                <w:rFonts w:eastAsia="Calibri"/>
                <w:b/>
                <w:sz w:val="28"/>
                <w:szCs w:val="28"/>
              </w:rPr>
              <w:t>6</w:t>
            </w:r>
          </w:p>
        </w:tc>
        <w:tc>
          <w:tcPr>
            <w:tcW w:w="4109" w:type="dxa"/>
            <w:shd w:val="clear" w:color="auto" w:fill="auto"/>
            <w:vAlign w:val="center"/>
          </w:tcPr>
          <w:p w:rsidR="0066348C" w:rsidRPr="00452E7D" w:rsidRDefault="0066348C" w:rsidP="00115731">
            <w:pPr>
              <w:rPr>
                <w:sz w:val="28"/>
                <w:szCs w:val="28"/>
              </w:rPr>
            </w:pPr>
            <w:r w:rsidRPr="00452E7D">
              <w:rPr>
                <w:sz w:val="28"/>
                <w:szCs w:val="28"/>
              </w:rPr>
              <w:t>Зона проектируемого, рекреационного и санитарно-защитного озеленения</w:t>
            </w:r>
          </w:p>
        </w:tc>
        <w:tc>
          <w:tcPr>
            <w:tcW w:w="2463" w:type="dxa"/>
            <w:shd w:val="clear" w:color="auto" w:fill="auto"/>
            <w:vAlign w:val="center"/>
          </w:tcPr>
          <w:p w:rsidR="0066348C" w:rsidRPr="0094353C" w:rsidRDefault="0066348C" w:rsidP="00622100">
            <w:pPr>
              <w:snapToGrid w:val="0"/>
              <w:jc w:val="center"/>
              <w:rPr>
                <w:sz w:val="28"/>
                <w:szCs w:val="28"/>
              </w:rPr>
            </w:pPr>
            <w:r w:rsidRPr="0094353C">
              <w:rPr>
                <w:sz w:val="28"/>
                <w:szCs w:val="28"/>
              </w:rPr>
              <w:t>-</w:t>
            </w:r>
          </w:p>
        </w:tc>
        <w:tc>
          <w:tcPr>
            <w:tcW w:w="2464" w:type="dxa"/>
            <w:shd w:val="clear" w:color="auto" w:fill="auto"/>
            <w:vAlign w:val="center"/>
          </w:tcPr>
          <w:p w:rsidR="0066348C" w:rsidRPr="0094353C" w:rsidRDefault="0066348C" w:rsidP="00622100">
            <w:pPr>
              <w:snapToGrid w:val="0"/>
              <w:jc w:val="center"/>
              <w:rPr>
                <w:sz w:val="28"/>
                <w:szCs w:val="28"/>
              </w:rPr>
            </w:pPr>
            <w:r w:rsidRPr="0094353C">
              <w:rPr>
                <w:sz w:val="28"/>
                <w:szCs w:val="28"/>
              </w:rPr>
              <w:t>-</w:t>
            </w:r>
          </w:p>
        </w:tc>
      </w:tr>
      <w:tr w:rsidR="0066348C" w:rsidRPr="00452E7D" w:rsidTr="00CE2FA7">
        <w:tc>
          <w:tcPr>
            <w:tcW w:w="817" w:type="dxa"/>
            <w:shd w:val="clear" w:color="auto" w:fill="auto"/>
          </w:tcPr>
          <w:p w:rsidR="0066348C" w:rsidRPr="00452E7D" w:rsidRDefault="0066348C" w:rsidP="00BC21D3">
            <w:pPr>
              <w:jc w:val="center"/>
              <w:rPr>
                <w:rFonts w:eastAsia="Calibri"/>
                <w:b/>
                <w:sz w:val="28"/>
                <w:szCs w:val="28"/>
              </w:rPr>
            </w:pPr>
            <w:r w:rsidRPr="00452E7D">
              <w:rPr>
                <w:rFonts w:eastAsia="Calibri"/>
                <w:b/>
                <w:sz w:val="28"/>
                <w:szCs w:val="28"/>
              </w:rPr>
              <w:t>7</w:t>
            </w:r>
          </w:p>
        </w:tc>
        <w:tc>
          <w:tcPr>
            <w:tcW w:w="4109" w:type="dxa"/>
            <w:shd w:val="clear" w:color="auto" w:fill="auto"/>
            <w:vAlign w:val="center"/>
          </w:tcPr>
          <w:p w:rsidR="0066348C" w:rsidRPr="00452E7D" w:rsidRDefault="0066348C" w:rsidP="00115731">
            <w:pPr>
              <w:rPr>
                <w:sz w:val="28"/>
                <w:szCs w:val="28"/>
              </w:rPr>
            </w:pPr>
            <w:r w:rsidRPr="00452E7D">
              <w:rPr>
                <w:sz w:val="28"/>
                <w:szCs w:val="28"/>
              </w:rPr>
              <w:t>Общественно-деловая зона</w:t>
            </w:r>
          </w:p>
        </w:tc>
        <w:tc>
          <w:tcPr>
            <w:tcW w:w="2463" w:type="dxa"/>
            <w:shd w:val="clear" w:color="auto" w:fill="auto"/>
            <w:vAlign w:val="center"/>
          </w:tcPr>
          <w:p w:rsidR="0066348C" w:rsidRPr="0094353C" w:rsidRDefault="0066348C" w:rsidP="00622100">
            <w:pPr>
              <w:snapToGrid w:val="0"/>
              <w:jc w:val="center"/>
              <w:rPr>
                <w:sz w:val="28"/>
                <w:szCs w:val="28"/>
              </w:rPr>
            </w:pPr>
            <w:r w:rsidRPr="0094353C">
              <w:rPr>
                <w:sz w:val="28"/>
                <w:szCs w:val="28"/>
              </w:rPr>
              <w:t>6,80</w:t>
            </w:r>
          </w:p>
        </w:tc>
        <w:tc>
          <w:tcPr>
            <w:tcW w:w="2464" w:type="dxa"/>
            <w:shd w:val="clear" w:color="auto" w:fill="auto"/>
            <w:vAlign w:val="center"/>
          </w:tcPr>
          <w:p w:rsidR="0066348C" w:rsidRPr="0094353C" w:rsidRDefault="0066348C" w:rsidP="00622100">
            <w:pPr>
              <w:snapToGrid w:val="0"/>
              <w:jc w:val="center"/>
              <w:rPr>
                <w:sz w:val="28"/>
                <w:szCs w:val="28"/>
              </w:rPr>
            </w:pPr>
            <w:r w:rsidRPr="0094353C">
              <w:rPr>
                <w:sz w:val="28"/>
                <w:szCs w:val="28"/>
              </w:rPr>
              <w:t>6,60</w:t>
            </w:r>
          </w:p>
        </w:tc>
      </w:tr>
      <w:tr w:rsidR="0066348C" w:rsidRPr="00452E7D" w:rsidTr="0013173D">
        <w:tc>
          <w:tcPr>
            <w:tcW w:w="817" w:type="dxa"/>
            <w:shd w:val="clear" w:color="auto" w:fill="auto"/>
          </w:tcPr>
          <w:p w:rsidR="0066348C" w:rsidRPr="00452E7D" w:rsidRDefault="0066348C" w:rsidP="00BC21D3">
            <w:pPr>
              <w:jc w:val="center"/>
              <w:rPr>
                <w:rFonts w:eastAsia="Calibri"/>
                <w:b/>
                <w:sz w:val="28"/>
                <w:szCs w:val="28"/>
              </w:rPr>
            </w:pPr>
            <w:r w:rsidRPr="00452E7D">
              <w:rPr>
                <w:rFonts w:eastAsia="Calibri"/>
                <w:b/>
                <w:sz w:val="28"/>
                <w:szCs w:val="28"/>
              </w:rPr>
              <w:t>8</w:t>
            </w:r>
          </w:p>
        </w:tc>
        <w:tc>
          <w:tcPr>
            <w:tcW w:w="4109" w:type="dxa"/>
            <w:shd w:val="clear" w:color="auto" w:fill="auto"/>
            <w:vAlign w:val="center"/>
          </w:tcPr>
          <w:p w:rsidR="0066348C" w:rsidRPr="00452E7D" w:rsidRDefault="0066348C" w:rsidP="00115731">
            <w:pPr>
              <w:rPr>
                <w:sz w:val="28"/>
                <w:szCs w:val="28"/>
              </w:rPr>
            </w:pPr>
            <w:r w:rsidRPr="00452E7D">
              <w:rPr>
                <w:sz w:val="28"/>
                <w:szCs w:val="28"/>
              </w:rPr>
              <w:t>Зона естественного ландшафта</w:t>
            </w:r>
          </w:p>
        </w:tc>
        <w:tc>
          <w:tcPr>
            <w:tcW w:w="2463" w:type="dxa"/>
            <w:shd w:val="clear" w:color="auto" w:fill="auto"/>
            <w:vAlign w:val="center"/>
          </w:tcPr>
          <w:p w:rsidR="0066348C" w:rsidRPr="0094353C" w:rsidRDefault="0066348C" w:rsidP="00622100">
            <w:pPr>
              <w:snapToGrid w:val="0"/>
              <w:jc w:val="center"/>
              <w:rPr>
                <w:sz w:val="28"/>
                <w:szCs w:val="28"/>
              </w:rPr>
            </w:pPr>
            <w:r w:rsidRPr="0094353C">
              <w:rPr>
                <w:sz w:val="28"/>
                <w:szCs w:val="28"/>
              </w:rPr>
              <w:t>-</w:t>
            </w:r>
          </w:p>
        </w:tc>
        <w:tc>
          <w:tcPr>
            <w:tcW w:w="2464" w:type="dxa"/>
            <w:shd w:val="clear" w:color="auto" w:fill="auto"/>
            <w:vAlign w:val="center"/>
          </w:tcPr>
          <w:p w:rsidR="0066348C" w:rsidRPr="0094353C" w:rsidRDefault="0066348C" w:rsidP="00622100">
            <w:pPr>
              <w:snapToGrid w:val="0"/>
              <w:jc w:val="center"/>
              <w:rPr>
                <w:sz w:val="28"/>
                <w:szCs w:val="28"/>
              </w:rPr>
            </w:pPr>
            <w:r w:rsidRPr="0094353C">
              <w:rPr>
                <w:sz w:val="28"/>
                <w:szCs w:val="28"/>
              </w:rPr>
              <w:t>-</w:t>
            </w:r>
          </w:p>
        </w:tc>
      </w:tr>
      <w:tr w:rsidR="0066348C" w:rsidRPr="00452E7D" w:rsidTr="00B1587A">
        <w:tc>
          <w:tcPr>
            <w:tcW w:w="817" w:type="dxa"/>
            <w:shd w:val="clear" w:color="auto" w:fill="auto"/>
          </w:tcPr>
          <w:p w:rsidR="0066348C" w:rsidRPr="00452E7D" w:rsidRDefault="0066348C" w:rsidP="00BC21D3">
            <w:pPr>
              <w:jc w:val="center"/>
              <w:rPr>
                <w:rFonts w:eastAsia="Calibri"/>
                <w:b/>
                <w:sz w:val="28"/>
                <w:szCs w:val="28"/>
              </w:rPr>
            </w:pPr>
            <w:r w:rsidRPr="00452E7D">
              <w:rPr>
                <w:rFonts w:eastAsia="Calibri"/>
                <w:b/>
                <w:sz w:val="28"/>
                <w:szCs w:val="28"/>
              </w:rPr>
              <w:t>9</w:t>
            </w:r>
          </w:p>
        </w:tc>
        <w:tc>
          <w:tcPr>
            <w:tcW w:w="4109" w:type="dxa"/>
            <w:shd w:val="clear" w:color="auto" w:fill="auto"/>
            <w:vAlign w:val="center"/>
          </w:tcPr>
          <w:p w:rsidR="0066348C" w:rsidRPr="00452E7D" w:rsidRDefault="0066348C" w:rsidP="00115731">
            <w:pPr>
              <w:rPr>
                <w:sz w:val="28"/>
                <w:szCs w:val="28"/>
              </w:rPr>
            </w:pPr>
            <w:r w:rsidRPr="00452E7D">
              <w:rPr>
                <w:sz w:val="28"/>
                <w:szCs w:val="28"/>
              </w:rPr>
              <w:t>Пляжные территории</w:t>
            </w:r>
          </w:p>
        </w:tc>
        <w:tc>
          <w:tcPr>
            <w:tcW w:w="2463" w:type="dxa"/>
            <w:shd w:val="clear" w:color="auto" w:fill="auto"/>
            <w:vAlign w:val="center"/>
          </w:tcPr>
          <w:p w:rsidR="0066348C" w:rsidRPr="0094353C" w:rsidRDefault="0066348C" w:rsidP="00622100">
            <w:pPr>
              <w:snapToGrid w:val="0"/>
              <w:jc w:val="center"/>
              <w:rPr>
                <w:sz w:val="28"/>
                <w:szCs w:val="28"/>
              </w:rPr>
            </w:pPr>
            <w:r w:rsidRPr="0094353C">
              <w:rPr>
                <w:sz w:val="28"/>
                <w:szCs w:val="28"/>
              </w:rPr>
              <w:t>-</w:t>
            </w:r>
          </w:p>
        </w:tc>
        <w:tc>
          <w:tcPr>
            <w:tcW w:w="2464" w:type="dxa"/>
            <w:shd w:val="clear" w:color="auto" w:fill="auto"/>
            <w:vAlign w:val="center"/>
          </w:tcPr>
          <w:p w:rsidR="0066348C" w:rsidRPr="0094353C" w:rsidRDefault="0066348C" w:rsidP="00622100">
            <w:pPr>
              <w:snapToGrid w:val="0"/>
              <w:jc w:val="center"/>
              <w:rPr>
                <w:sz w:val="28"/>
                <w:szCs w:val="28"/>
              </w:rPr>
            </w:pPr>
            <w:r w:rsidRPr="0094353C">
              <w:rPr>
                <w:sz w:val="28"/>
                <w:szCs w:val="28"/>
              </w:rPr>
              <w:t>-</w:t>
            </w:r>
          </w:p>
        </w:tc>
      </w:tr>
    </w:tbl>
    <w:p w:rsidR="001F46D3" w:rsidRPr="0099169B" w:rsidRDefault="001F46D3" w:rsidP="001F46D3">
      <w:pPr>
        <w:ind w:firstLine="540"/>
        <w:jc w:val="center"/>
        <w:rPr>
          <w:rFonts w:eastAsia="Calibri"/>
          <w:b/>
          <w:sz w:val="28"/>
          <w:szCs w:val="28"/>
        </w:rPr>
      </w:pPr>
    </w:p>
    <w:p w:rsidR="001F46D3" w:rsidRPr="0099169B" w:rsidRDefault="001F46D3" w:rsidP="001F46D3">
      <w:pPr>
        <w:jc w:val="center"/>
        <w:rPr>
          <w:b/>
          <w:sz w:val="28"/>
          <w:szCs w:val="28"/>
        </w:rPr>
      </w:pPr>
      <w:r w:rsidRPr="0099169B">
        <w:rPr>
          <w:b/>
          <w:sz w:val="28"/>
          <w:szCs w:val="28"/>
        </w:rPr>
        <w:t xml:space="preserve">3.3. Предложения по сохранению, использованию и популяризации объектов культурного наследия на территории </w:t>
      </w:r>
      <w:r w:rsidR="006C3FE7" w:rsidRPr="0066348C">
        <w:rPr>
          <w:b/>
          <w:sz w:val="28"/>
          <w:szCs w:val="28"/>
        </w:rPr>
        <w:t>Ключиковского сельсовета</w:t>
      </w:r>
      <w:r w:rsidR="006C3FE7" w:rsidRPr="0099169B">
        <w:rPr>
          <w:b/>
          <w:sz w:val="28"/>
          <w:szCs w:val="28"/>
        </w:rPr>
        <w:t xml:space="preserve"> </w:t>
      </w:r>
      <w:r w:rsidRPr="0099169B">
        <w:rPr>
          <w:b/>
          <w:sz w:val="28"/>
          <w:szCs w:val="28"/>
        </w:rPr>
        <w:t>Сузунского района</w:t>
      </w:r>
    </w:p>
    <w:p w:rsidR="008E0AD1" w:rsidRDefault="001F46D3" w:rsidP="001F46D3">
      <w:pPr>
        <w:ind w:firstLine="709"/>
        <w:jc w:val="both"/>
        <w:rPr>
          <w:sz w:val="28"/>
          <w:szCs w:val="28"/>
        </w:rPr>
      </w:pPr>
      <w:r w:rsidRPr="0099169B">
        <w:rPr>
          <w:sz w:val="28"/>
          <w:szCs w:val="28"/>
        </w:rPr>
        <w:t xml:space="preserve">Согласно ст. 14 и от 06.10. 2003г. №131-ФЗ (ред. от 27.07.2010 г.) к вопросам органов местного самоуправления сельского поселения относятся сохранение, использование и популяризация объектов культурного наследия (памятников истории и культуры), находящихся в собственности поселения, </w:t>
      </w:r>
      <w:r w:rsidRPr="0099169B">
        <w:rPr>
          <w:sz w:val="28"/>
          <w:szCs w:val="28"/>
        </w:rPr>
        <w:lastRenderedPageBreak/>
        <w:t>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1F46D3" w:rsidRPr="0099169B" w:rsidRDefault="001F46D3" w:rsidP="001F46D3">
      <w:pPr>
        <w:ind w:firstLine="709"/>
        <w:jc w:val="both"/>
        <w:rPr>
          <w:sz w:val="28"/>
          <w:szCs w:val="28"/>
        </w:rPr>
      </w:pPr>
      <w:r w:rsidRPr="0099169B">
        <w:rPr>
          <w:sz w:val="28"/>
          <w:szCs w:val="28"/>
        </w:rPr>
        <w:t>Согласно Постановлению Правительства Российс</w:t>
      </w:r>
      <w:r>
        <w:rPr>
          <w:sz w:val="28"/>
          <w:szCs w:val="28"/>
        </w:rPr>
        <w:t>кой Федерации от 26 апреля 2008</w:t>
      </w:r>
      <w:r w:rsidRPr="0099169B">
        <w:rPr>
          <w:sz w:val="28"/>
          <w:szCs w:val="28"/>
        </w:rPr>
        <w:t>г. N 315 «Об утверждении Положения о зонах охраны объектов культурного наследия (памятников истории и культуры) народов Российской Федерации» (в ред. Постановления Правительства РФ от 10.03.2009 N 219)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 (п.20).</w:t>
      </w:r>
    </w:p>
    <w:p w:rsidR="001F46D3" w:rsidRPr="0099169B" w:rsidRDefault="001F46D3" w:rsidP="001F46D3">
      <w:pPr>
        <w:ind w:firstLine="709"/>
        <w:jc w:val="both"/>
        <w:rPr>
          <w:sz w:val="28"/>
          <w:szCs w:val="28"/>
        </w:rPr>
      </w:pPr>
      <w:r w:rsidRPr="0099169B">
        <w:rPr>
          <w:sz w:val="28"/>
          <w:szCs w:val="28"/>
        </w:rPr>
        <w:t xml:space="preserve">Для выявленного объекта культурного наследия и объектов культурного наследия регионального значения, расположенных на территории Сузунского района, </w:t>
      </w:r>
      <w:r w:rsidRPr="008E0AD1">
        <w:rPr>
          <w:sz w:val="28"/>
          <w:szCs w:val="28"/>
        </w:rPr>
        <w:t>не устанавливались</w:t>
      </w:r>
      <w:r w:rsidRPr="0099169B">
        <w:rPr>
          <w:sz w:val="28"/>
          <w:szCs w:val="28"/>
        </w:rPr>
        <w:t xml:space="preserve"> территории объектов культурного наследия, границы охранных зон и режимы их использования.</w:t>
      </w:r>
    </w:p>
    <w:p w:rsidR="001F46D3" w:rsidRPr="0099169B" w:rsidRDefault="001F46D3" w:rsidP="001F46D3">
      <w:pPr>
        <w:ind w:firstLine="540"/>
        <w:jc w:val="both"/>
        <w:rPr>
          <w:sz w:val="28"/>
          <w:szCs w:val="28"/>
        </w:rPr>
      </w:pPr>
    </w:p>
    <w:tbl>
      <w:tblPr>
        <w:tblW w:w="5000" w:type="pct"/>
        <w:tblCellMar>
          <w:top w:w="55" w:type="dxa"/>
          <w:left w:w="55" w:type="dxa"/>
          <w:bottom w:w="55" w:type="dxa"/>
          <w:right w:w="55" w:type="dxa"/>
        </w:tblCellMar>
        <w:tblLook w:val="0000"/>
      </w:tblPr>
      <w:tblGrid>
        <w:gridCol w:w="855"/>
        <w:gridCol w:w="6391"/>
        <w:gridCol w:w="2784"/>
      </w:tblGrid>
      <w:tr w:rsidR="001F46D3" w:rsidRPr="008E0AD1" w:rsidTr="00BC21D3">
        <w:trPr>
          <w:trHeight w:val="479"/>
        </w:trPr>
        <w:tc>
          <w:tcPr>
            <w:tcW w:w="426"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1F46D3" w:rsidP="00BC21D3">
            <w:pPr>
              <w:widowControl w:val="0"/>
              <w:suppressLineNumbers/>
              <w:suppressAutoHyphens/>
              <w:jc w:val="center"/>
              <w:rPr>
                <w:b/>
                <w:bCs/>
                <w:kern w:val="1"/>
                <w:sz w:val="28"/>
                <w:szCs w:val="28"/>
              </w:rPr>
            </w:pPr>
            <w:r w:rsidRPr="008E0AD1">
              <w:rPr>
                <w:b/>
                <w:bCs/>
                <w:kern w:val="1"/>
                <w:sz w:val="28"/>
                <w:szCs w:val="28"/>
              </w:rPr>
              <w:t>№ п</w:t>
            </w:r>
            <w:r w:rsidRPr="008E0AD1">
              <w:rPr>
                <w:rFonts w:eastAsia="Lucida Sans Unicode"/>
                <w:b/>
                <w:bCs/>
                <w:kern w:val="1"/>
                <w:sz w:val="28"/>
                <w:szCs w:val="28"/>
              </w:rPr>
              <w:t>/</w:t>
            </w:r>
            <w:r w:rsidRPr="008E0AD1">
              <w:rPr>
                <w:b/>
                <w:bCs/>
                <w:kern w:val="1"/>
                <w:sz w:val="28"/>
                <w:szCs w:val="28"/>
              </w:rPr>
              <w:t>п</w:t>
            </w:r>
          </w:p>
        </w:tc>
        <w:tc>
          <w:tcPr>
            <w:tcW w:w="3186"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1F46D3" w:rsidP="00BC21D3">
            <w:pPr>
              <w:widowControl w:val="0"/>
              <w:suppressLineNumbers/>
              <w:suppressAutoHyphens/>
              <w:jc w:val="center"/>
              <w:rPr>
                <w:b/>
                <w:bCs/>
                <w:kern w:val="1"/>
                <w:sz w:val="28"/>
                <w:szCs w:val="28"/>
              </w:rPr>
            </w:pPr>
            <w:r w:rsidRPr="008E0AD1">
              <w:rPr>
                <w:b/>
                <w:bCs/>
                <w:kern w:val="1"/>
                <w:sz w:val="28"/>
                <w:szCs w:val="28"/>
              </w:rPr>
              <w:t>Наименование мероприятия</w:t>
            </w:r>
          </w:p>
        </w:tc>
        <w:tc>
          <w:tcPr>
            <w:tcW w:w="1388"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1F46D3" w:rsidP="00BC21D3">
            <w:pPr>
              <w:widowControl w:val="0"/>
              <w:suppressLineNumbers/>
              <w:suppressAutoHyphens/>
              <w:jc w:val="center"/>
              <w:rPr>
                <w:b/>
                <w:bCs/>
                <w:kern w:val="1"/>
                <w:sz w:val="28"/>
                <w:szCs w:val="28"/>
              </w:rPr>
            </w:pPr>
            <w:r w:rsidRPr="008E0AD1">
              <w:rPr>
                <w:b/>
                <w:bCs/>
                <w:kern w:val="1"/>
                <w:sz w:val="28"/>
                <w:szCs w:val="28"/>
              </w:rPr>
              <w:t>Сроки реализации</w:t>
            </w:r>
          </w:p>
        </w:tc>
      </w:tr>
      <w:tr w:rsidR="001F46D3" w:rsidRPr="008E0AD1" w:rsidTr="00BC21D3">
        <w:trPr>
          <w:trHeight w:val="537"/>
        </w:trPr>
        <w:tc>
          <w:tcPr>
            <w:tcW w:w="426"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1F46D3" w:rsidP="00BC21D3">
            <w:pPr>
              <w:widowControl w:val="0"/>
              <w:suppressLineNumbers/>
              <w:suppressAutoHyphens/>
              <w:jc w:val="center"/>
              <w:rPr>
                <w:rFonts w:eastAsia="Lucida Sans Unicode"/>
                <w:kern w:val="1"/>
                <w:sz w:val="28"/>
                <w:szCs w:val="28"/>
              </w:rPr>
            </w:pPr>
            <w:r w:rsidRPr="008E0AD1">
              <w:rPr>
                <w:rFonts w:eastAsia="Lucida Sans Unicode"/>
                <w:kern w:val="1"/>
                <w:sz w:val="28"/>
                <w:szCs w:val="28"/>
              </w:rPr>
              <w:t>1</w:t>
            </w:r>
          </w:p>
        </w:tc>
        <w:tc>
          <w:tcPr>
            <w:tcW w:w="3186"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8E0AD1" w:rsidP="008E0AD1">
            <w:pPr>
              <w:pStyle w:val="00"/>
              <w:ind w:firstLine="0"/>
              <w:rPr>
                <w:rFonts w:eastAsia="Lucida Sans Unicode"/>
                <w:kern w:val="1"/>
                <w:sz w:val="28"/>
                <w:szCs w:val="28"/>
              </w:rPr>
            </w:pPr>
            <w:r w:rsidRPr="008E0AD1">
              <w:rPr>
                <w:rFonts w:eastAsia="Lucida Sans Unicode"/>
                <w:kern w:val="1"/>
                <w:sz w:val="28"/>
                <w:szCs w:val="28"/>
              </w:rPr>
              <w:t xml:space="preserve">Проведение </w:t>
            </w:r>
            <w:r w:rsidR="001F46D3" w:rsidRPr="008E0AD1">
              <w:rPr>
                <w:rFonts w:eastAsia="Lucida Sans Unicode"/>
                <w:kern w:val="1"/>
                <w:sz w:val="28"/>
                <w:szCs w:val="28"/>
              </w:rPr>
              <w:t>историко-культурной экспертизы в отношении земельных участков, подлежащих освоению</w:t>
            </w:r>
          </w:p>
        </w:tc>
        <w:tc>
          <w:tcPr>
            <w:tcW w:w="1388"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1F46D3" w:rsidP="00BC21D3">
            <w:pPr>
              <w:widowControl w:val="0"/>
              <w:suppressLineNumbers/>
              <w:suppressAutoHyphens/>
              <w:jc w:val="center"/>
              <w:rPr>
                <w:rFonts w:eastAsia="Lucida Sans Unicode"/>
                <w:kern w:val="1"/>
                <w:sz w:val="28"/>
                <w:szCs w:val="28"/>
              </w:rPr>
            </w:pPr>
            <w:r w:rsidRPr="008E0AD1">
              <w:rPr>
                <w:rFonts w:eastAsia="Lucida Sans Unicode"/>
                <w:kern w:val="1"/>
                <w:sz w:val="28"/>
                <w:szCs w:val="28"/>
              </w:rPr>
              <w:t>Первая очередь</w:t>
            </w:r>
          </w:p>
        </w:tc>
      </w:tr>
      <w:tr w:rsidR="001F46D3" w:rsidRPr="008E0AD1" w:rsidTr="00BC21D3">
        <w:trPr>
          <w:trHeight w:val="537"/>
        </w:trPr>
        <w:tc>
          <w:tcPr>
            <w:tcW w:w="426"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1F46D3" w:rsidP="00BC21D3">
            <w:pPr>
              <w:widowControl w:val="0"/>
              <w:suppressLineNumbers/>
              <w:suppressAutoHyphens/>
              <w:jc w:val="center"/>
              <w:rPr>
                <w:rFonts w:eastAsia="Lucida Sans Unicode"/>
                <w:kern w:val="1"/>
                <w:sz w:val="28"/>
                <w:szCs w:val="28"/>
              </w:rPr>
            </w:pPr>
            <w:r w:rsidRPr="008E0AD1">
              <w:rPr>
                <w:rFonts w:eastAsia="Lucida Sans Unicode"/>
                <w:kern w:val="1"/>
                <w:sz w:val="28"/>
                <w:szCs w:val="28"/>
              </w:rPr>
              <w:t>2</w:t>
            </w:r>
          </w:p>
          <w:p w:rsidR="001F46D3" w:rsidRPr="008E0AD1" w:rsidRDefault="001F46D3" w:rsidP="00BC21D3">
            <w:pPr>
              <w:widowControl w:val="0"/>
              <w:suppressLineNumbers/>
              <w:suppressAutoHyphens/>
              <w:jc w:val="center"/>
              <w:rPr>
                <w:rFonts w:eastAsia="Lucida Sans Unicode"/>
                <w:kern w:val="1"/>
                <w:sz w:val="28"/>
                <w:szCs w:val="28"/>
              </w:rPr>
            </w:pPr>
          </w:p>
        </w:tc>
        <w:tc>
          <w:tcPr>
            <w:tcW w:w="3186"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1F46D3" w:rsidP="008E0AD1">
            <w:pPr>
              <w:widowControl w:val="0"/>
              <w:suppressAutoHyphens/>
              <w:autoSpaceDE w:val="0"/>
              <w:autoSpaceDN w:val="0"/>
              <w:adjustRightInd w:val="0"/>
              <w:rPr>
                <w:rFonts w:eastAsia="Lucida Sans Unicode"/>
                <w:color w:val="000000"/>
                <w:kern w:val="1"/>
                <w:sz w:val="28"/>
                <w:szCs w:val="28"/>
              </w:rPr>
            </w:pPr>
            <w:r w:rsidRPr="008E0AD1">
              <w:rPr>
                <w:rFonts w:eastAsia="Lucida Sans Unicode"/>
                <w:color w:val="000000"/>
                <w:kern w:val="1"/>
                <w:sz w:val="28"/>
                <w:szCs w:val="28"/>
              </w:rPr>
              <w:t>Содействие мероприятиям по разработке и утверждению</w:t>
            </w:r>
            <w:r w:rsidR="008E0AD1">
              <w:rPr>
                <w:rFonts w:eastAsia="Lucida Sans Unicode"/>
                <w:color w:val="000000"/>
                <w:kern w:val="1"/>
                <w:sz w:val="28"/>
                <w:szCs w:val="28"/>
              </w:rPr>
              <w:t xml:space="preserve"> </w:t>
            </w:r>
            <w:r w:rsidRPr="008E0AD1">
              <w:rPr>
                <w:rFonts w:eastAsia="Lucida Sans Unicode"/>
                <w:color w:val="000000"/>
                <w:kern w:val="1"/>
                <w:sz w:val="28"/>
                <w:szCs w:val="28"/>
              </w:rPr>
              <w:t>проектов охранных зон объектов культурного наследия,</w:t>
            </w:r>
            <w:r w:rsidR="008E0AD1">
              <w:rPr>
                <w:rFonts w:eastAsia="Lucida Sans Unicode"/>
                <w:color w:val="000000"/>
                <w:kern w:val="1"/>
                <w:sz w:val="28"/>
                <w:szCs w:val="28"/>
              </w:rPr>
              <w:t xml:space="preserve"> </w:t>
            </w:r>
            <w:r w:rsidRPr="008E0AD1">
              <w:rPr>
                <w:rFonts w:eastAsia="Lucida Sans Unicode"/>
                <w:color w:val="000000"/>
                <w:kern w:val="1"/>
                <w:sz w:val="28"/>
                <w:szCs w:val="28"/>
              </w:rPr>
              <w:t>назначению режимов использования территорий в границах охранных зон</w:t>
            </w:r>
          </w:p>
        </w:tc>
        <w:tc>
          <w:tcPr>
            <w:tcW w:w="1388"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1F46D3" w:rsidP="00BC21D3">
            <w:pPr>
              <w:widowControl w:val="0"/>
              <w:suppressLineNumbers/>
              <w:suppressAutoHyphens/>
              <w:jc w:val="center"/>
              <w:rPr>
                <w:rFonts w:eastAsia="Lucida Sans Unicode"/>
                <w:kern w:val="1"/>
                <w:sz w:val="28"/>
                <w:szCs w:val="28"/>
              </w:rPr>
            </w:pPr>
            <w:r w:rsidRPr="008E0AD1">
              <w:rPr>
                <w:rFonts w:eastAsia="Lucida Sans Unicode"/>
                <w:kern w:val="1"/>
                <w:sz w:val="28"/>
                <w:szCs w:val="28"/>
              </w:rPr>
              <w:t>Первая очередь</w:t>
            </w:r>
          </w:p>
        </w:tc>
      </w:tr>
      <w:tr w:rsidR="001F46D3" w:rsidRPr="008E0AD1" w:rsidTr="00BC21D3">
        <w:trPr>
          <w:trHeight w:val="366"/>
        </w:trPr>
        <w:tc>
          <w:tcPr>
            <w:tcW w:w="426"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1F46D3" w:rsidP="00BC21D3">
            <w:pPr>
              <w:widowControl w:val="0"/>
              <w:suppressLineNumbers/>
              <w:suppressAutoHyphens/>
              <w:jc w:val="center"/>
              <w:rPr>
                <w:rFonts w:eastAsia="Lucida Sans Unicode"/>
                <w:kern w:val="1"/>
                <w:sz w:val="28"/>
                <w:szCs w:val="28"/>
              </w:rPr>
            </w:pPr>
            <w:r w:rsidRPr="008E0AD1">
              <w:rPr>
                <w:rFonts w:eastAsia="Lucida Sans Unicode"/>
                <w:kern w:val="1"/>
                <w:sz w:val="28"/>
                <w:szCs w:val="28"/>
              </w:rPr>
              <w:t>3</w:t>
            </w:r>
          </w:p>
        </w:tc>
        <w:tc>
          <w:tcPr>
            <w:tcW w:w="3186"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1F46D3" w:rsidP="00BC21D3">
            <w:pPr>
              <w:widowControl w:val="0"/>
              <w:suppressAutoHyphens/>
              <w:autoSpaceDE w:val="0"/>
              <w:autoSpaceDN w:val="0"/>
              <w:adjustRightInd w:val="0"/>
              <w:jc w:val="both"/>
              <w:rPr>
                <w:rFonts w:eastAsia="Lucida Sans Unicode"/>
                <w:color w:val="000000"/>
                <w:kern w:val="1"/>
                <w:sz w:val="28"/>
                <w:szCs w:val="28"/>
              </w:rPr>
            </w:pPr>
            <w:r w:rsidRPr="008E0AD1">
              <w:rPr>
                <w:rFonts w:eastAsia="Lucida Sans Unicode"/>
                <w:color w:val="000000"/>
                <w:kern w:val="1"/>
                <w:sz w:val="28"/>
                <w:szCs w:val="28"/>
              </w:rPr>
              <w:t>Проведение мероприятий, направленных на сохранение и популяризацию объектов культурного наследия в рамках работы с детьми и молодежью, в рамках организации библиотечного обслуживания населения, в рамках создания условий для организации досуга населения района</w:t>
            </w:r>
          </w:p>
        </w:tc>
        <w:tc>
          <w:tcPr>
            <w:tcW w:w="1388"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1F46D3" w:rsidP="00BC21D3">
            <w:pPr>
              <w:widowControl w:val="0"/>
              <w:suppressLineNumbers/>
              <w:suppressAutoHyphens/>
              <w:jc w:val="center"/>
              <w:rPr>
                <w:rFonts w:eastAsia="Lucida Sans Unicode"/>
                <w:kern w:val="1"/>
                <w:sz w:val="28"/>
                <w:szCs w:val="28"/>
              </w:rPr>
            </w:pPr>
            <w:r w:rsidRPr="008E0AD1">
              <w:rPr>
                <w:rFonts w:eastAsia="Lucida Sans Unicode"/>
                <w:kern w:val="1"/>
                <w:sz w:val="28"/>
                <w:szCs w:val="28"/>
              </w:rPr>
              <w:t>Первая очередь</w:t>
            </w:r>
          </w:p>
        </w:tc>
      </w:tr>
    </w:tbl>
    <w:p w:rsidR="001F46D3" w:rsidRPr="0099169B" w:rsidRDefault="001F46D3" w:rsidP="001F46D3">
      <w:pPr>
        <w:pStyle w:val="100"/>
        <w:rPr>
          <w:sz w:val="28"/>
          <w:szCs w:val="28"/>
        </w:rPr>
      </w:pPr>
    </w:p>
    <w:p w:rsidR="001F46D3" w:rsidRPr="001E06D7" w:rsidRDefault="001F46D3" w:rsidP="001F46D3">
      <w:pPr>
        <w:pStyle w:val="2"/>
        <w:ind w:left="0"/>
        <w:jc w:val="center"/>
        <w:rPr>
          <w:b/>
          <w:bCs/>
          <w:iCs/>
          <w:szCs w:val="28"/>
        </w:rPr>
      </w:pPr>
      <w:bookmarkStart w:id="184" w:name="_Toc236295733"/>
      <w:bookmarkStart w:id="185" w:name="_Toc257036305"/>
      <w:bookmarkStart w:id="186" w:name="_Toc259786930"/>
      <w:bookmarkStart w:id="187" w:name="_Toc269977025"/>
      <w:bookmarkStart w:id="188" w:name="_Toc284838118"/>
      <w:bookmarkStart w:id="189" w:name="_Toc310093254"/>
      <w:bookmarkStart w:id="190" w:name="_Toc310093424"/>
      <w:bookmarkStart w:id="191" w:name="_Toc310093598"/>
      <w:bookmarkStart w:id="192" w:name="_Toc310245571"/>
      <w:r w:rsidRPr="001E06D7">
        <w:rPr>
          <w:b/>
          <w:bCs/>
          <w:iCs/>
          <w:szCs w:val="28"/>
        </w:rPr>
        <w:t>3.4. Мероприятия по решению вопросов местного значения поселения методами территориального планирования и размещению на территории поселения объектов капитального строительства</w:t>
      </w:r>
      <w:bookmarkEnd w:id="184"/>
      <w:bookmarkEnd w:id="185"/>
      <w:bookmarkEnd w:id="186"/>
      <w:bookmarkEnd w:id="187"/>
      <w:bookmarkEnd w:id="188"/>
      <w:bookmarkEnd w:id="189"/>
      <w:bookmarkEnd w:id="190"/>
      <w:bookmarkEnd w:id="191"/>
      <w:bookmarkEnd w:id="192"/>
    </w:p>
    <w:p w:rsidR="001F46D3" w:rsidRPr="0099169B" w:rsidRDefault="001F46D3" w:rsidP="001F46D3">
      <w:pPr>
        <w:jc w:val="center"/>
        <w:rPr>
          <w:b/>
          <w:bCs/>
          <w:i/>
          <w:iCs/>
          <w:sz w:val="28"/>
          <w:szCs w:val="28"/>
        </w:rPr>
      </w:pPr>
    </w:p>
    <w:p w:rsidR="001F46D3" w:rsidRPr="001E06D7" w:rsidRDefault="001F46D3" w:rsidP="001F46D3">
      <w:pPr>
        <w:pStyle w:val="00"/>
        <w:jc w:val="center"/>
        <w:rPr>
          <w:b/>
          <w:sz w:val="28"/>
          <w:szCs w:val="28"/>
        </w:rPr>
      </w:pPr>
      <w:bookmarkStart w:id="193" w:name="_Toc257036306"/>
      <w:bookmarkStart w:id="194" w:name="_Toc259786931"/>
      <w:bookmarkStart w:id="195" w:name="_Toc269977026"/>
      <w:bookmarkStart w:id="196" w:name="_Toc284838119"/>
      <w:bookmarkStart w:id="197" w:name="_Toc310093255"/>
      <w:bookmarkStart w:id="198" w:name="_Toc310093425"/>
      <w:bookmarkStart w:id="199" w:name="_Toc310093599"/>
      <w:bookmarkStart w:id="200" w:name="_Toc310245572"/>
      <w:r w:rsidRPr="001E06D7">
        <w:rPr>
          <w:b/>
          <w:sz w:val="28"/>
          <w:szCs w:val="28"/>
        </w:rPr>
        <w:t>3.4.1. Мероприятия по модернизации и развитию инженерной  инфраструктуры сельского поселения</w:t>
      </w:r>
      <w:bookmarkEnd w:id="193"/>
      <w:bookmarkEnd w:id="194"/>
      <w:bookmarkEnd w:id="195"/>
      <w:bookmarkEnd w:id="196"/>
      <w:bookmarkEnd w:id="197"/>
      <w:bookmarkEnd w:id="198"/>
      <w:bookmarkEnd w:id="199"/>
      <w:bookmarkEnd w:id="200"/>
    </w:p>
    <w:p w:rsidR="001F46D3" w:rsidRPr="0099169B" w:rsidRDefault="001F46D3" w:rsidP="001F46D3">
      <w:pPr>
        <w:ind w:firstLine="709"/>
        <w:jc w:val="both"/>
        <w:rPr>
          <w:sz w:val="28"/>
          <w:szCs w:val="28"/>
        </w:rPr>
      </w:pPr>
      <w:r w:rsidRPr="0099169B">
        <w:rPr>
          <w:color w:val="000000"/>
          <w:sz w:val="28"/>
          <w:szCs w:val="28"/>
        </w:rPr>
        <w:t>Согласно ст. 14 и 14.1</w:t>
      </w:r>
      <w:r w:rsidRPr="0099169B">
        <w:rPr>
          <w:sz w:val="28"/>
          <w:szCs w:val="28"/>
        </w:rPr>
        <w:t xml:space="preserve"> </w:t>
      </w:r>
      <w:r w:rsidRPr="0099169B">
        <w:rPr>
          <w:color w:val="000000"/>
          <w:sz w:val="28"/>
          <w:szCs w:val="28"/>
        </w:rPr>
        <w:t>от 06.10. 2003г.  №131 - ФЗ к полномочиям администрации сельского поселения относятся:</w:t>
      </w:r>
    </w:p>
    <w:p w:rsidR="001F46D3" w:rsidRPr="0099169B" w:rsidRDefault="001F46D3" w:rsidP="001F46D3">
      <w:pPr>
        <w:numPr>
          <w:ilvl w:val="0"/>
          <w:numId w:val="5"/>
        </w:numPr>
        <w:tabs>
          <w:tab w:val="clear" w:pos="720"/>
          <w:tab w:val="num" w:pos="900"/>
        </w:tabs>
        <w:ind w:left="900" w:hanging="180"/>
        <w:jc w:val="both"/>
        <w:rPr>
          <w:sz w:val="28"/>
          <w:szCs w:val="28"/>
        </w:rPr>
      </w:pPr>
      <w:r w:rsidRPr="0099169B">
        <w:rPr>
          <w:color w:val="000000"/>
          <w:sz w:val="28"/>
          <w:szCs w:val="28"/>
        </w:rPr>
        <w:lastRenderedPageBreak/>
        <w:t>организация в границах поселения электро-, тепло- и водоснабжения населения, водоотведения, снабжение населения топливом;</w:t>
      </w:r>
    </w:p>
    <w:p w:rsidR="001F46D3" w:rsidRPr="0099169B" w:rsidRDefault="001F46D3" w:rsidP="001F46D3">
      <w:pPr>
        <w:numPr>
          <w:ilvl w:val="0"/>
          <w:numId w:val="5"/>
        </w:numPr>
        <w:tabs>
          <w:tab w:val="clear" w:pos="720"/>
          <w:tab w:val="num" w:pos="900"/>
        </w:tabs>
        <w:ind w:left="900" w:hanging="180"/>
        <w:jc w:val="both"/>
        <w:rPr>
          <w:sz w:val="28"/>
          <w:szCs w:val="28"/>
        </w:rPr>
      </w:pPr>
      <w:r w:rsidRPr="0099169B">
        <w:rPr>
          <w:color w:val="000000"/>
          <w:sz w:val="28"/>
          <w:szCs w:val="28"/>
        </w:rPr>
        <w:t>организация освещения улиц.</w:t>
      </w:r>
    </w:p>
    <w:p w:rsidR="001F46D3" w:rsidRPr="0099169B" w:rsidRDefault="001F46D3" w:rsidP="001F46D3">
      <w:pPr>
        <w:jc w:val="center"/>
        <w:rPr>
          <w:b/>
          <w:sz w:val="28"/>
          <w:szCs w:val="28"/>
        </w:rPr>
      </w:pPr>
    </w:p>
    <w:p w:rsidR="001F46D3" w:rsidRPr="0099169B" w:rsidRDefault="001F46D3" w:rsidP="001F46D3">
      <w:pPr>
        <w:jc w:val="center"/>
        <w:rPr>
          <w:b/>
          <w:sz w:val="28"/>
          <w:szCs w:val="28"/>
        </w:rPr>
      </w:pPr>
      <w:r w:rsidRPr="0099169B">
        <w:rPr>
          <w:b/>
          <w:sz w:val="28"/>
          <w:szCs w:val="28"/>
        </w:rPr>
        <w:t>Водоснабжение</w:t>
      </w:r>
    </w:p>
    <w:p w:rsidR="001F46D3" w:rsidRPr="0099169B" w:rsidRDefault="001F46D3" w:rsidP="001F46D3">
      <w:pPr>
        <w:jc w:val="center"/>
        <w:rPr>
          <w:b/>
          <w:sz w:val="28"/>
          <w:szCs w:val="28"/>
        </w:rPr>
      </w:pPr>
      <w:r w:rsidRPr="0099169B">
        <w:rPr>
          <w:b/>
          <w:sz w:val="28"/>
          <w:szCs w:val="28"/>
        </w:rPr>
        <w:t>Расчетные расходы воды</w:t>
      </w:r>
    </w:p>
    <w:p w:rsidR="001F46D3" w:rsidRPr="0099169B" w:rsidRDefault="001F46D3" w:rsidP="001F46D3">
      <w:pPr>
        <w:ind w:firstLine="708"/>
        <w:jc w:val="both"/>
        <w:rPr>
          <w:sz w:val="28"/>
          <w:szCs w:val="28"/>
        </w:rPr>
      </w:pPr>
      <w:r w:rsidRPr="0099169B">
        <w:rPr>
          <w:sz w:val="28"/>
          <w:szCs w:val="28"/>
        </w:rPr>
        <w:t>В соответствии со СНиП 2.04.02-84* приняты следующие нормы водопотребления:</w:t>
      </w:r>
    </w:p>
    <w:p w:rsidR="001F46D3" w:rsidRPr="0099169B" w:rsidRDefault="001F46D3" w:rsidP="001F46D3">
      <w:pPr>
        <w:numPr>
          <w:ilvl w:val="0"/>
          <w:numId w:val="85"/>
        </w:numPr>
        <w:ind w:left="993"/>
        <w:jc w:val="both"/>
        <w:rPr>
          <w:sz w:val="28"/>
          <w:szCs w:val="28"/>
        </w:rPr>
      </w:pPr>
      <w:r w:rsidRPr="0099169B">
        <w:rPr>
          <w:sz w:val="28"/>
          <w:szCs w:val="28"/>
        </w:rPr>
        <w:t>190л/сут на одного человека – обеспечение хозяйственно – питьевых нужд населения, проживающего в частной застройке и малоэтажных зданиях, оборудованными ванными и местными газовыми водонагревателями;</w:t>
      </w:r>
    </w:p>
    <w:p w:rsidR="001F46D3" w:rsidRPr="0099169B" w:rsidRDefault="001F46D3" w:rsidP="001F46D3">
      <w:pPr>
        <w:numPr>
          <w:ilvl w:val="0"/>
          <w:numId w:val="85"/>
        </w:numPr>
        <w:ind w:left="993"/>
        <w:jc w:val="both"/>
        <w:rPr>
          <w:sz w:val="28"/>
          <w:szCs w:val="28"/>
        </w:rPr>
      </w:pPr>
      <w:r w:rsidRPr="0099169B">
        <w:rPr>
          <w:sz w:val="28"/>
          <w:szCs w:val="28"/>
        </w:rPr>
        <w:t>20% от расхода приняты дополнительно на нужды промышленности, обеспечивающей население продуктами, и содержание мелкого скота на частных подворьях;</w:t>
      </w:r>
    </w:p>
    <w:p w:rsidR="001F46D3" w:rsidRPr="0099169B" w:rsidRDefault="001F46D3" w:rsidP="001F46D3">
      <w:pPr>
        <w:numPr>
          <w:ilvl w:val="0"/>
          <w:numId w:val="85"/>
        </w:numPr>
        <w:ind w:left="993"/>
        <w:jc w:val="both"/>
        <w:rPr>
          <w:sz w:val="28"/>
          <w:szCs w:val="28"/>
        </w:rPr>
      </w:pPr>
      <w:r w:rsidRPr="0099169B">
        <w:rPr>
          <w:sz w:val="28"/>
          <w:szCs w:val="28"/>
        </w:rPr>
        <w:t>90л/сут на одного человека – норма расхода воды на полив улиц и зеленых насаждений;</w:t>
      </w:r>
    </w:p>
    <w:p w:rsidR="001F46D3" w:rsidRPr="0099169B" w:rsidRDefault="001F46D3" w:rsidP="001F46D3">
      <w:pPr>
        <w:numPr>
          <w:ilvl w:val="0"/>
          <w:numId w:val="85"/>
        </w:numPr>
        <w:ind w:left="993"/>
        <w:jc w:val="both"/>
        <w:rPr>
          <w:sz w:val="28"/>
          <w:szCs w:val="28"/>
        </w:rPr>
      </w:pPr>
      <w:r w:rsidRPr="0099169B">
        <w:rPr>
          <w:sz w:val="28"/>
          <w:szCs w:val="28"/>
        </w:rPr>
        <w:t>1,1- коэффициент суточной неравномерности водопотребления населением;</w:t>
      </w:r>
    </w:p>
    <w:p w:rsidR="001F46D3" w:rsidRPr="0099169B" w:rsidRDefault="001F46D3" w:rsidP="001F46D3">
      <w:pPr>
        <w:numPr>
          <w:ilvl w:val="0"/>
          <w:numId w:val="85"/>
        </w:numPr>
        <w:ind w:left="993"/>
        <w:jc w:val="both"/>
        <w:rPr>
          <w:sz w:val="28"/>
          <w:szCs w:val="28"/>
        </w:rPr>
      </w:pPr>
      <w:r w:rsidRPr="0099169B">
        <w:rPr>
          <w:sz w:val="28"/>
          <w:szCs w:val="28"/>
        </w:rPr>
        <w:t>1,3 - коэффициент часовой неравномерности водопотребления населением. Коэффициент, учитывающий число жителей в населенном пункте, принимается по таблице 2 СНиП 2.04.02-84*;</w:t>
      </w:r>
    </w:p>
    <w:p w:rsidR="001F46D3" w:rsidRPr="0099169B" w:rsidRDefault="001F46D3" w:rsidP="001F46D3">
      <w:pPr>
        <w:ind w:firstLine="708"/>
        <w:jc w:val="both"/>
        <w:rPr>
          <w:sz w:val="28"/>
          <w:szCs w:val="28"/>
        </w:rPr>
      </w:pPr>
      <w:r w:rsidRPr="0099169B">
        <w:rPr>
          <w:sz w:val="28"/>
          <w:szCs w:val="28"/>
        </w:rPr>
        <w:t>Расходы воды на пожаротушение приняты по СНиП 2.04.01-85*, СНиП 2.04.02-84* составляют:</w:t>
      </w:r>
    </w:p>
    <w:p w:rsidR="001F46D3" w:rsidRPr="0099169B" w:rsidRDefault="001F46D3" w:rsidP="001F46D3">
      <w:pPr>
        <w:numPr>
          <w:ilvl w:val="0"/>
          <w:numId w:val="86"/>
        </w:numPr>
        <w:ind w:left="993"/>
        <w:jc w:val="both"/>
        <w:rPr>
          <w:sz w:val="28"/>
          <w:szCs w:val="28"/>
        </w:rPr>
      </w:pPr>
      <w:r w:rsidRPr="0099169B">
        <w:rPr>
          <w:sz w:val="28"/>
          <w:szCs w:val="28"/>
        </w:rPr>
        <w:t>на наружное пожаротушение общественных зданий – 10л/сек;</w:t>
      </w:r>
    </w:p>
    <w:p w:rsidR="001F46D3" w:rsidRPr="0099169B" w:rsidRDefault="001F46D3" w:rsidP="001F46D3">
      <w:pPr>
        <w:numPr>
          <w:ilvl w:val="0"/>
          <w:numId w:val="86"/>
        </w:numPr>
        <w:ind w:left="993"/>
        <w:jc w:val="both"/>
        <w:rPr>
          <w:sz w:val="28"/>
          <w:szCs w:val="28"/>
        </w:rPr>
      </w:pPr>
      <w:r w:rsidRPr="0099169B">
        <w:rPr>
          <w:sz w:val="28"/>
          <w:szCs w:val="28"/>
        </w:rPr>
        <w:t xml:space="preserve">на внутреннее пожаротушение – 5л/сек. </w:t>
      </w:r>
    </w:p>
    <w:p w:rsidR="001F46D3" w:rsidRPr="0099169B" w:rsidRDefault="001F46D3" w:rsidP="001F46D3">
      <w:pPr>
        <w:ind w:firstLine="708"/>
        <w:jc w:val="both"/>
        <w:rPr>
          <w:sz w:val="28"/>
          <w:szCs w:val="28"/>
        </w:rPr>
      </w:pPr>
      <w:r w:rsidRPr="0099169B">
        <w:rPr>
          <w:sz w:val="28"/>
          <w:szCs w:val="28"/>
        </w:rPr>
        <w:t>Расчетное количество одновременных пожаров – 1.</w:t>
      </w:r>
    </w:p>
    <w:p w:rsidR="001F46D3" w:rsidRPr="0099169B" w:rsidRDefault="001F46D3" w:rsidP="001F46D3">
      <w:pPr>
        <w:ind w:firstLine="708"/>
        <w:jc w:val="both"/>
        <w:rPr>
          <w:sz w:val="28"/>
          <w:szCs w:val="28"/>
        </w:rPr>
      </w:pPr>
      <w:r w:rsidRPr="0099169B">
        <w:rPr>
          <w:sz w:val="28"/>
          <w:szCs w:val="28"/>
        </w:rPr>
        <w:t>Время тушения пожара – 3 часа.</w:t>
      </w:r>
    </w:p>
    <w:p w:rsidR="001F46D3" w:rsidRPr="0099169B" w:rsidRDefault="001F46D3" w:rsidP="001F46D3">
      <w:pPr>
        <w:ind w:firstLine="708"/>
        <w:jc w:val="both"/>
        <w:rPr>
          <w:sz w:val="28"/>
          <w:szCs w:val="28"/>
        </w:rPr>
      </w:pPr>
      <w:r w:rsidRPr="0099169B">
        <w:rPr>
          <w:sz w:val="28"/>
          <w:szCs w:val="28"/>
        </w:rPr>
        <w:t>При расчетах в таблице  принято, что:</w:t>
      </w:r>
    </w:p>
    <w:p w:rsidR="001F46D3" w:rsidRPr="0099169B" w:rsidRDefault="001F46D3" w:rsidP="001F46D3">
      <w:pPr>
        <w:ind w:firstLine="708"/>
        <w:jc w:val="both"/>
        <w:rPr>
          <w:color w:val="FF0000"/>
          <w:sz w:val="28"/>
          <w:szCs w:val="28"/>
        </w:rPr>
      </w:pPr>
      <w:r w:rsidRPr="0099169B">
        <w:rPr>
          <w:sz w:val="28"/>
          <w:szCs w:val="28"/>
        </w:rPr>
        <w:t xml:space="preserve">1. Количество расчётных дней в году: 365 - для населения; 183 - для полива </w:t>
      </w:r>
      <w:r w:rsidRPr="0099169B">
        <w:rPr>
          <w:sz w:val="28"/>
          <w:szCs w:val="28"/>
        </w:rPr>
        <w:tab/>
      </w:r>
      <w:r w:rsidRPr="0099169B">
        <w:rPr>
          <w:sz w:val="28"/>
          <w:szCs w:val="28"/>
        </w:rPr>
        <w:tab/>
        <w:t xml:space="preserve">2. Расчетное число жителей по </w:t>
      </w:r>
      <w:r w:rsidR="006C3FE7" w:rsidRPr="006C3FE7">
        <w:rPr>
          <w:sz w:val="28"/>
          <w:szCs w:val="28"/>
        </w:rPr>
        <w:t>Ключиковскому</w:t>
      </w:r>
      <w:r w:rsidRPr="006C3FE7">
        <w:rPr>
          <w:sz w:val="28"/>
          <w:szCs w:val="28"/>
        </w:rPr>
        <w:t xml:space="preserve"> сельсовету:</w:t>
      </w:r>
    </w:p>
    <w:p w:rsidR="001F46D3" w:rsidRPr="0099169B" w:rsidRDefault="001F46D3" w:rsidP="001F46D3">
      <w:pPr>
        <w:numPr>
          <w:ilvl w:val="0"/>
          <w:numId w:val="87"/>
        </w:numPr>
        <w:jc w:val="both"/>
        <w:rPr>
          <w:sz w:val="28"/>
          <w:szCs w:val="28"/>
        </w:rPr>
      </w:pPr>
      <w:r w:rsidRPr="0099169B">
        <w:rPr>
          <w:sz w:val="28"/>
          <w:szCs w:val="28"/>
        </w:rPr>
        <w:t xml:space="preserve">существующее население – </w:t>
      </w:r>
      <w:r w:rsidR="006C3FE7">
        <w:rPr>
          <w:sz w:val="28"/>
          <w:szCs w:val="28"/>
        </w:rPr>
        <w:t>1395</w:t>
      </w:r>
      <w:r w:rsidRPr="0099169B">
        <w:rPr>
          <w:sz w:val="28"/>
          <w:szCs w:val="28"/>
        </w:rPr>
        <w:t xml:space="preserve"> чел.;</w:t>
      </w:r>
    </w:p>
    <w:p w:rsidR="001F46D3" w:rsidRPr="001E06D7" w:rsidRDefault="001F46D3" w:rsidP="001F46D3">
      <w:pPr>
        <w:numPr>
          <w:ilvl w:val="0"/>
          <w:numId w:val="87"/>
        </w:numPr>
        <w:jc w:val="both"/>
        <w:rPr>
          <w:sz w:val="28"/>
          <w:szCs w:val="28"/>
        </w:rPr>
      </w:pPr>
      <w:r w:rsidRPr="0099169B">
        <w:rPr>
          <w:sz w:val="28"/>
          <w:szCs w:val="28"/>
        </w:rPr>
        <w:t xml:space="preserve">на расчетный срок (2032год) – </w:t>
      </w:r>
      <w:r w:rsidR="006C3FE7">
        <w:rPr>
          <w:sz w:val="28"/>
          <w:szCs w:val="28"/>
        </w:rPr>
        <w:t>1575</w:t>
      </w:r>
      <w:r w:rsidRPr="001E06D7">
        <w:rPr>
          <w:sz w:val="28"/>
          <w:szCs w:val="28"/>
        </w:rPr>
        <w:t>чел.</w:t>
      </w:r>
    </w:p>
    <w:p w:rsidR="001F46D3" w:rsidRPr="0099169B" w:rsidRDefault="001F46D3" w:rsidP="001F46D3">
      <w:pPr>
        <w:ind w:firstLine="708"/>
        <w:jc w:val="both"/>
        <w:rPr>
          <w:sz w:val="28"/>
          <w:szCs w:val="28"/>
        </w:rPr>
      </w:pPr>
      <w:r w:rsidRPr="0099169B">
        <w:rPr>
          <w:sz w:val="28"/>
          <w:szCs w:val="28"/>
        </w:rPr>
        <w:t>Расчеты выполнены с учетом требований:</w:t>
      </w:r>
    </w:p>
    <w:p w:rsidR="001F46D3" w:rsidRPr="0099169B" w:rsidRDefault="001F46D3" w:rsidP="001F46D3">
      <w:pPr>
        <w:ind w:firstLine="708"/>
        <w:jc w:val="both"/>
        <w:rPr>
          <w:sz w:val="28"/>
          <w:szCs w:val="28"/>
        </w:rPr>
      </w:pPr>
      <w:r w:rsidRPr="0099169B">
        <w:rPr>
          <w:sz w:val="28"/>
          <w:szCs w:val="28"/>
        </w:rPr>
        <w:t>1. СНиП 2.04.02-84* «Водоснабжение. Наружные сети и сооружения», М.,1985</w:t>
      </w:r>
    </w:p>
    <w:p w:rsidR="001F46D3" w:rsidRPr="0099169B" w:rsidRDefault="001F46D3" w:rsidP="001F46D3">
      <w:pPr>
        <w:ind w:firstLine="708"/>
        <w:jc w:val="both"/>
        <w:rPr>
          <w:sz w:val="28"/>
          <w:szCs w:val="28"/>
        </w:rPr>
      </w:pPr>
      <w:r w:rsidRPr="0099169B">
        <w:rPr>
          <w:sz w:val="28"/>
          <w:szCs w:val="28"/>
        </w:rPr>
        <w:t>2. МДС 40-2.2000 «Пособие по проектированию автономных инженерных систем одноквартирных и блокированных жилых домов».</w:t>
      </w:r>
    </w:p>
    <w:p w:rsidR="001F46D3" w:rsidRPr="0099169B" w:rsidRDefault="001F46D3" w:rsidP="001F46D3">
      <w:pPr>
        <w:ind w:firstLine="708"/>
        <w:jc w:val="both"/>
        <w:rPr>
          <w:sz w:val="28"/>
          <w:szCs w:val="28"/>
        </w:rPr>
      </w:pPr>
      <w:r w:rsidRPr="0099169B">
        <w:rPr>
          <w:sz w:val="28"/>
          <w:szCs w:val="28"/>
        </w:rPr>
        <w:t xml:space="preserve">3. СНиП 2.04.01-85* «Внутренний водопровод и канализация зданий» М. 1996г. </w:t>
      </w:r>
    </w:p>
    <w:p w:rsidR="001F46D3" w:rsidRDefault="001F46D3" w:rsidP="001F46D3">
      <w:pPr>
        <w:ind w:firstLine="540"/>
        <w:rPr>
          <w:b/>
          <w:bCs/>
          <w:sz w:val="28"/>
          <w:szCs w:val="28"/>
          <w:highlight w:val="yellow"/>
          <w:shd w:val="clear" w:color="auto" w:fill="FFFFFF"/>
        </w:rPr>
      </w:pPr>
    </w:p>
    <w:p w:rsidR="006C3FE7" w:rsidRPr="0099169B" w:rsidRDefault="006C3FE7" w:rsidP="001F46D3">
      <w:pPr>
        <w:ind w:firstLine="540"/>
        <w:rPr>
          <w:b/>
          <w:bCs/>
          <w:sz w:val="28"/>
          <w:szCs w:val="28"/>
          <w:highlight w:val="yellow"/>
          <w:shd w:val="clear" w:color="auto" w:fill="FFFFFF"/>
        </w:rPr>
      </w:pPr>
    </w:p>
    <w:p w:rsidR="001F46D3" w:rsidRPr="0099169B" w:rsidRDefault="001F46D3" w:rsidP="001F46D3">
      <w:pPr>
        <w:ind w:firstLine="540"/>
        <w:jc w:val="center"/>
        <w:rPr>
          <w:b/>
          <w:bCs/>
          <w:sz w:val="28"/>
          <w:szCs w:val="28"/>
          <w:shd w:val="clear" w:color="auto" w:fill="FFFFFF"/>
        </w:rPr>
      </w:pPr>
      <w:r w:rsidRPr="0099169B">
        <w:rPr>
          <w:b/>
          <w:bCs/>
          <w:sz w:val="28"/>
          <w:szCs w:val="28"/>
          <w:shd w:val="clear" w:color="auto" w:fill="FFFFFF"/>
        </w:rPr>
        <w:lastRenderedPageBreak/>
        <w:t>Определение расчетных расходов воды</w:t>
      </w:r>
    </w:p>
    <w:p w:rsidR="001F46D3" w:rsidRPr="006C3FE7" w:rsidRDefault="001F46D3" w:rsidP="001F46D3">
      <w:pPr>
        <w:ind w:firstLine="709"/>
        <w:rPr>
          <w:sz w:val="28"/>
          <w:szCs w:val="28"/>
          <w:shd w:val="clear" w:color="auto" w:fill="FFFFFF"/>
        </w:rPr>
      </w:pPr>
      <w:r w:rsidRPr="006C3FE7">
        <w:rPr>
          <w:sz w:val="28"/>
          <w:szCs w:val="28"/>
          <w:u w:val="single"/>
          <w:shd w:val="clear" w:color="auto" w:fill="FFFFFF"/>
        </w:rPr>
        <w:t>Средне - суточный расход воды</w:t>
      </w:r>
      <w:r w:rsidRPr="006C3FE7">
        <w:rPr>
          <w:sz w:val="28"/>
          <w:szCs w:val="28"/>
          <w:shd w:val="clear" w:color="auto" w:fill="FFFFFF"/>
        </w:rPr>
        <w:t xml:space="preserve"> ( п.2.2 СНиП 2.04.02-84* Водоснабжение. Наружные сети и сооружения ):</w:t>
      </w:r>
    </w:p>
    <w:p w:rsidR="001F46D3" w:rsidRPr="006C3FE7" w:rsidRDefault="001F46D3" w:rsidP="001F46D3">
      <w:pPr>
        <w:ind w:firstLine="360"/>
        <w:rPr>
          <w:sz w:val="28"/>
          <w:szCs w:val="28"/>
          <w:shd w:val="clear" w:color="auto" w:fill="FFFFFF"/>
        </w:rPr>
      </w:pPr>
    </w:p>
    <w:p w:rsidR="001F46D3" w:rsidRPr="006C3FE7" w:rsidRDefault="001F46D3" w:rsidP="001F46D3">
      <w:pPr>
        <w:ind w:firstLine="709"/>
        <w:rPr>
          <w:sz w:val="28"/>
          <w:szCs w:val="28"/>
          <w:shd w:val="clear" w:color="auto" w:fill="FFFFFF"/>
        </w:rPr>
      </w:pPr>
      <w:r w:rsidRPr="006C3FE7">
        <w:rPr>
          <w:b/>
          <w:sz w:val="28"/>
          <w:szCs w:val="28"/>
          <w:shd w:val="clear" w:color="auto" w:fill="FFFFFF"/>
        </w:rPr>
        <w:t>Qсут.m =</w:t>
      </w:r>
      <w:r w:rsidR="006C3FE7">
        <w:rPr>
          <w:sz w:val="28"/>
          <w:szCs w:val="28"/>
          <w:shd w:val="clear" w:color="auto" w:fill="FFFFFF"/>
        </w:rPr>
        <w:t xml:space="preserve"> 190х1395</w:t>
      </w:r>
      <w:r w:rsidRPr="006C3FE7">
        <w:rPr>
          <w:sz w:val="28"/>
          <w:szCs w:val="28"/>
          <w:shd w:val="clear" w:color="auto" w:fill="FFFFFF"/>
        </w:rPr>
        <w:t xml:space="preserve">/1000 = </w:t>
      </w:r>
      <w:r w:rsidR="006C3FE7">
        <w:rPr>
          <w:sz w:val="28"/>
          <w:szCs w:val="28"/>
          <w:shd w:val="clear" w:color="auto" w:fill="FFFFFF"/>
        </w:rPr>
        <w:t>265,05</w:t>
      </w:r>
      <w:r w:rsidRPr="006C3FE7">
        <w:rPr>
          <w:sz w:val="28"/>
          <w:szCs w:val="28"/>
          <w:shd w:val="clear" w:color="auto" w:fill="FFFFFF"/>
        </w:rPr>
        <w:t xml:space="preserve"> м3/сут</w:t>
      </w:r>
    </w:p>
    <w:p w:rsidR="001F46D3" w:rsidRPr="006C3FE7" w:rsidRDefault="001F46D3" w:rsidP="001F46D3">
      <w:pPr>
        <w:ind w:firstLine="709"/>
        <w:rPr>
          <w:sz w:val="28"/>
          <w:szCs w:val="28"/>
          <w:shd w:val="clear" w:color="auto" w:fill="FFFFFF"/>
        </w:rPr>
      </w:pPr>
      <w:r w:rsidRPr="006C3FE7">
        <w:rPr>
          <w:sz w:val="28"/>
          <w:szCs w:val="28"/>
          <w:shd w:val="clear" w:color="auto" w:fill="FFFFFF"/>
        </w:rPr>
        <w:t>где - 190 л/сут - норма водопотребления;</w:t>
      </w:r>
    </w:p>
    <w:p w:rsidR="001F46D3" w:rsidRPr="006C3FE7" w:rsidRDefault="001F46D3" w:rsidP="001F46D3">
      <w:pPr>
        <w:ind w:firstLine="709"/>
        <w:rPr>
          <w:sz w:val="28"/>
          <w:szCs w:val="28"/>
          <w:shd w:val="clear" w:color="auto" w:fill="FFFFFF"/>
        </w:rPr>
      </w:pPr>
      <w:r w:rsidRPr="006C3FE7">
        <w:rPr>
          <w:sz w:val="28"/>
          <w:szCs w:val="28"/>
          <w:shd w:val="clear" w:color="auto" w:fill="FFFFFF"/>
        </w:rPr>
        <w:t xml:space="preserve">      - </w:t>
      </w:r>
      <w:r w:rsidR="006C3FE7">
        <w:rPr>
          <w:sz w:val="28"/>
          <w:szCs w:val="28"/>
          <w:shd w:val="clear" w:color="auto" w:fill="FFFFFF"/>
        </w:rPr>
        <w:t>1395</w:t>
      </w:r>
      <w:r w:rsidRPr="006C3FE7">
        <w:rPr>
          <w:sz w:val="28"/>
          <w:szCs w:val="28"/>
          <w:shd w:val="clear" w:color="auto" w:fill="FFFFFF"/>
        </w:rPr>
        <w:t xml:space="preserve"> чел. - количество жителей.</w:t>
      </w:r>
    </w:p>
    <w:p w:rsidR="001F46D3" w:rsidRPr="006C3FE7" w:rsidRDefault="001F46D3" w:rsidP="001F46D3">
      <w:pPr>
        <w:ind w:firstLine="709"/>
        <w:rPr>
          <w:sz w:val="28"/>
          <w:szCs w:val="28"/>
          <w:shd w:val="clear" w:color="auto" w:fill="FFFFFF"/>
        </w:rPr>
      </w:pPr>
    </w:p>
    <w:p w:rsidR="001F46D3" w:rsidRPr="006C3FE7" w:rsidRDefault="001F46D3" w:rsidP="001F46D3">
      <w:pPr>
        <w:ind w:firstLine="709"/>
        <w:rPr>
          <w:sz w:val="28"/>
          <w:szCs w:val="28"/>
          <w:u w:val="single"/>
          <w:shd w:val="clear" w:color="auto" w:fill="FFFFFF"/>
        </w:rPr>
      </w:pPr>
      <w:r w:rsidRPr="006C3FE7">
        <w:rPr>
          <w:sz w:val="28"/>
          <w:szCs w:val="28"/>
          <w:u w:val="single"/>
          <w:shd w:val="clear" w:color="auto" w:fill="FFFFFF"/>
        </w:rPr>
        <w:t>Максимально-суточный расход воды:</w:t>
      </w:r>
    </w:p>
    <w:p w:rsidR="001F46D3" w:rsidRPr="006C3FE7" w:rsidRDefault="001F46D3" w:rsidP="001F46D3">
      <w:pPr>
        <w:ind w:firstLine="360"/>
        <w:rPr>
          <w:sz w:val="28"/>
          <w:szCs w:val="28"/>
          <w:shd w:val="clear" w:color="auto" w:fill="FFFFFF"/>
        </w:rPr>
      </w:pPr>
    </w:p>
    <w:p w:rsidR="001F46D3" w:rsidRPr="006C3FE7" w:rsidRDefault="001F46D3" w:rsidP="001F46D3">
      <w:pPr>
        <w:ind w:firstLine="709"/>
        <w:rPr>
          <w:sz w:val="28"/>
          <w:szCs w:val="28"/>
          <w:shd w:val="clear" w:color="auto" w:fill="FFFFFF"/>
        </w:rPr>
      </w:pPr>
      <w:r w:rsidRPr="006C3FE7">
        <w:rPr>
          <w:b/>
          <w:sz w:val="28"/>
          <w:szCs w:val="28"/>
          <w:shd w:val="clear" w:color="auto" w:fill="FFFFFF"/>
        </w:rPr>
        <w:t>Qmax =</w:t>
      </w:r>
      <w:r w:rsidRPr="006C3FE7">
        <w:rPr>
          <w:sz w:val="28"/>
          <w:szCs w:val="28"/>
          <w:shd w:val="clear" w:color="auto" w:fill="FFFFFF"/>
        </w:rPr>
        <w:t xml:space="preserve"> К х Qсут.m = 1,1 х </w:t>
      </w:r>
      <w:r w:rsidR="006C3FE7">
        <w:rPr>
          <w:sz w:val="28"/>
          <w:szCs w:val="28"/>
          <w:shd w:val="clear" w:color="auto" w:fill="FFFFFF"/>
        </w:rPr>
        <w:t>265,05</w:t>
      </w:r>
      <w:r w:rsidRPr="006C3FE7">
        <w:rPr>
          <w:sz w:val="28"/>
          <w:szCs w:val="28"/>
          <w:shd w:val="clear" w:color="auto" w:fill="FFFFFF"/>
        </w:rPr>
        <w:t xml:space="preserve"> = </w:t>
      </w:r>
      <w:r w:rsidR="006C3FE7">
        <w:rPr>
          <w:sz w:val="28"/>
          <w:szCs w:val="28"/>
          <w:shd w:val="clear" w:color="auto" w:fill="FFFFFF"/>
        </w:rPr>
        <w:t>291,56</w:t>
      </w:r>
      <w:r w:rsidRPr="006C3FE7">
        <w:rPr>
          <w:sz w:val="28"/>
          <w:szCs w:val="28"/>
          <w:shd w:val="clear" w:color="auto" w:fill="FFFFFF"/>
        </w:rPr>
        <w:t xml:space="preserve"> м3/сут</w:t>
      </w:r>
    </w:p>
    <w:p w:rsidR="001F46D3" w:rsidRPr="006C3FE7" w:rsidRDefault="001F46D3" w:rsidP="001F46D3">
      <w:pPr>
        <w:ind w:firstLine="709"/>
        <w:rPr>
          <w:sz w:val="28"/>
          <w:szCs w:val="28"/>
          <w:shd w:val="clear" w:color="auto" w:fill="FFFFFF"/>
        </w:rPr>
      </w:pPr>
      <w:r w:rsidRPr="006C3FE7">
        <w:rPr>
          <w:sz w:val="28"/>
          <w:szCs w:val="28"/>
          <w:shd w:val="clear" w:color="auto" w:fill="FFFFFF"/>
        </w:rPr>
        <w:t>где К – коэффициент суточной неравномерности = 1,1;</w:t>
      </w:r>
    </w:p>
    <w:p w:rsidR="001F46D3" w:rsidRPr="006C3FE7" w:rsidRDefault="001F46D3" w:rsidP="001F46D3">
      <w:pPr>
        <w:ind w:firstLine="709"/>
        <w:rPr>
          <w:sz w:val="28"/>
          <w:szCs w:val="28"/>
          <w:shd w:val="clear" w:color="auto" w:fill="FFFFFF"/>
        </w:rPr>
      </w:pPr>
    </w:p>
    <w:p w:rsidR="001F46D3" w:rsidRPr="006C3FE7" w:rsidRDefault="001F46D3" w:rsidP="001F46D3">
      <w:pPr>
        <w:ind w:firstLine="709"/>
        <w:jc w:val="both"/>
        <w:rPr>
          <w:sz w:val="28"/>
          <w:szCs w:val="28"/>
          <w:shd w:val="clear" w:color="auto" w:fill="FFFFFF"/>
        </w:rPr>
      </w:pPr>
      <w:r w:rsidRPr="006C3FE7">
        <w:rPr>
          <w:b/>
          <w:sz w:val="28"/>
          <w:szCs w:val="28"/>
          <w:shd w:val="clear" w:color="auto" w:fill="FFFFFF"/>
        </w:rPr>
        <w:t>20% неучтённые расходы</w:t>
      </w:r>
      <w:r w:rsidRPr="006C3FE7">
        <w:rPr>
          <w:sz w:val="28"/>
          <w:szCs w:val="28"/>
          <w:shd w:val="clear" w:color="auto" w:fill="FFFFFF"/>
        </w:rPr>
        <w:t xml:space="preserve"> ( п.2.1 прим.4 СНиП 2.04.02-84* Водоснабжение. Наружные сети и сооружения ) – </w:t>
      </w:r>
      <w:r w:rsidR="006C3FE7">
        <w:rPr>
          <w:sz w:val="28"/>
          <w:szCs w:val="28"/>
          <w:shd w:val="clear" w:color="auto" w:fill="FFFFFF"/>
        </w:rPr>
        <w:t>58,31</w:t>
      </w:r>
      <w:r w:rsidRPr="006C3FE7">
        <w:rPr>
          <w:sz w:val="28"/>
          <w:szCs w:val="28"/>
          <w:shd w:val="clear" w:color="auto" w:fill="FFFFFF"/>
        </w:rPr>
        <w:t xml:space="preserve"> м3/сут</w:t>
      </w:r>
    </w:p>
    <w:p w:rsidR="001F46D3" w:rsidRPr="006C3FE7" w:rsidRDefault="001F46D3" w:rsidP="001F46D3">
      <w:pPr>
        <w:ind w:firstLine="709"/>
        <w:rPr>
          <w:sz w:val="28"/>
          <w:szCs w:val="28"/>
          <w:shd w:val="clear" w:color="auto" w:fill="FFFFFF"/>
        </w:rPr>
      </w:pPr>
    </w:p>
    <w:p w:rsidR="001F46D3" w:rsidRPr="006C3FE7" w:rsidRDefault="001F46D3" w:rsidP="001F46D3">
      <w:pPr>
        <w:ind w:firstLine="709"/>
        <w:rPr>
          <w:sz w:val="28"/>
          <w:szCs w:val="28"/>
          <w:shd w:val="clear" w:color="auto" w:fill="FFFFFF"/>
        </w:rPr>
      </w:pPr>
      <w:r w:rsidRPr="006C3FE7">
        <w:rPr>
          <w:b/>
          <w:sz w:val="28"/>
          <w:szCs w:val="28"/>
          <w:shd w:val="clear" w:color="auto" w:fill="FFFFFF"/>
        </w:rPr>
        <w:t>Qmax.сут =</w:t>
      </w:r>
      <w:r w:rsidRPr="006C3FE7">
        <w:rPr>
          <w:sz w:val="28"/>
          <w:szCs w:val="28"/>
          <w:shd w:val="clear" w:color="auto" w:fill="FFFFFF"/>
        </w:rPr>
        <w:t xml:space="preserve"> </w:t>
      </w:r>
      <w:r w:rsidR="006C3FE7">
        <w:rPr>
          <w:sz w:val="28"/>
          <w:szCs w:val="28"/>
          <w:shd w:val="clear" w:color="auto" w:fill="FFFFFF"/>
        </w:rPr>
        <w:t>291,56</w:t>
      </w:r>
      <w:r w:rsidRPr="006C3FE7">
        <w:rPr>
          <w:sz w:val="28"/>
          <w:szCs w:val="28"/>
          <w:shd w:val="clear" w:color="auto" w:fill="FFFFFF"/>
        </w:rPr>
        <w:t xml:space="preserve"> + </w:t>
      </w:r>
      <w:r w:rsidR="006C3FE7">
        <w:rPr>
          <w:sz w:val="28"/>
          <w:szCs w:val="28"/>
          <w:shd w:val="clear" w:color="auto" w:fill="FFFFFF"/>
        </w:rPr>
        <w:t>58,31</w:t>
      </w:r>
      <w:r w:rsidRPr="006C3FE7">
        <w:rPr>
          <w:sz w:val="28"/>
          <w:szCs w:val="28"/>
          <w:shd w:val="clear" w:color="auto" w:fill="FFFFFF"/>
        </w:rPr>
        <w:t xml:space="preserve"> = </w:t>
      </w:r>
      <w:r w:rsidR="006C3FE7">
        <w:rPr>
          <w:sz w:val="28"/>
          <w:szCs w:val="28"/>
          <w:shd w:val="clear" w:color="auto" w:fill="FFFFFF"/>
        </w:rPr>
        <w:t>349,87</w:t>
      </w:r>
      <w:r w:rsidRPr="006C3FE7">
        <w:rPr>
          <w:sz w:val="28"/>
          <w:szCs w:val="28"/>
          <w:shd w:val="clear" w:color="auto" w:fill="FFFFFF"/>
        </w:rPr>
        <w:t xml:space="preserve"> м3/сут</w:t>
      </w:r>
    </w:p>
    <w:p w:rsidR="001F46D3" w:rsidRPr="006C3FE7" w:rsidRDefault="001F46D3" w:rsidP="001F46D3">
      <w:pPr>
        <w:ind w:firstLine="709"/>
        <w:rPr>
          <w:sz w:val="28"/>
          <w:szCs w:val="28"/>
          <w:shd w:val="clear" w:color="auto" w:fill="FFFFFF"/>
        </w:rPr>
      </w:pPr>
    </w:p>
    <w:p w:rsidR="001F46D3" w:rsidRPr="006C3FE7" w:rsidRDefault="001F46D3" w:rsidP="001F46D3">
      <w:pPr>
        <w:ind w:firstLine="709"/>
        <w:rPr>
          <w:sz w:val="28"/>
          <w:szCs w:val="28"/>
          <w:shd w:val="clear" w:color="auto" w:fill="FFFFFF"/>
        </w:rPr>
      </w:pPr>
      <w:r w:rsidRPr="006C3FE7">
        <w:rPr>
          <w:sz w:val="28"/>
          <w:szCs w:val="28"/>
          <w:u w:val="single"/>
          <w:shd w:val="clear" w:color="auto" w:fill="FFFFFF"/>
        </w:rPr>
        <w:t xml:space="preserve">Расход воды на полив </w:t>
      </w:r>
      <w:r w:rsidRPr="006C3FE7">
        <w:rPr>
          <w:sz w:val="28"/>
          <w:szCs w:val="28"/>
          <w:shd w:val="clear" w:color="auto" w:fill="FFFFFF"/>
        </w:rPr>
        <w:t>90 л/сут на 1 чел.( п.2.4 прим.1 СНиП 2.04.02-84*):</w:t>
      </w:r>
    </w:p>
    <w:p w:rsidR="001F46D3" w:rsidRPr="006C3FE7" w:rsidRDefault="001F46D3" w:rsidP="001F46D3">
      <w:pPr>
        <w:ind w:firstLine="709"/>
        <w:rPr>
          <w:sz w:val="28"/>
          <w:szCs w:val="28"/>
          <w:shd w:val="clear" w:color="auto" w:fill="FFFFFF"/>
        </w:rPr>
      </w:pPr>
    </w:p>
    <w:p w:rsidR="001F46D3" w:rsidRPr="006C3FE7" w:rsidRDefault="006C3FE7" w:rsidP="001F46D3">
      <w:pPr>
        <w:ind w:firstLine="1985"/>
        <w:rPr>
          <w:sz w:val="28"/>
          <w:szCs w:val="28"/>
          <w:shd w:val="clear" w:color="auto" w:fill="FFFFFF"/>
        </w:rPr>
      </w:pPr>
      <w:r>
        <w:rPr>
          <w:sz w:val="28"/>
          <w:szCs w:val="28"/>
          <w:shd w:val="clear" w:color="auto" w:fill="FFFFFF"/>
        </w:rPr>
        <w:t>1395</w:t>
      </w:r>
      <w:r w:rsidR="001F46D3" w:rsidRPr="006C3FE7">
        <w:rPr>
          <w:sz w:val="28"/>
          <w:szCs w:val="28"/>
          <w:shd w:val="clear" w:color="auto" w:fill="FFFFFF"/>
        </w:rPr>
        <w:t xml:space="preserve"> х 90 / 1000 = </w:t>
      </w:r>
      <w:r>
        <w:rPr>
          <w:sz w:val="28"/>
          <w:szCs w:val="28"/>
          <w:shd w:val="clear" w:color="auto" w:fill="FFFFFF"/>
        </w:rPr>
        <w:t>125,55</w:t>
      </w:r>
      <w:r w:rsidR="001F46D3" w:rsidRPr="006C3FE7">
        <w:rPr>
          <w:sz w:val="28"/>
          <w:szCs w:val="28"/>
          <w:shd w:val="clear" w:color="auto" w:fill="FFFFFF"/>
        </w:rPr>
        <w:t xml:space="preserve"> м3/сут</w:t>
      </w:r>
    </w:p>
    <w:p w:rsidR="001F46D3" w:rsidRPr="006C3FE7" w:rsidRDefault="001F46D3" w:rsidP="001F46D3">
      <w:pPr>
        <w:ind w:firstLine="709"/>
        <w:rPr>
          <w:sz w:val="28"/>
          <w:szCs w:val="28"/>
          <w:shd w:val="clear" w:color="auto" w:fill="FFFFFF"/>
        </w:rPr>
      </w:pPr>
    </w:p>
    <w:p w:rsidR="001F46D3" w:rsidRPr="006C3FE7" w:rsidRDefault="001F46D3" w:rsidP="001F46D3">
      <w:pPr>
        <w:ind w:firstLine="709"/>
        <w:rPr>
          <w:sz w:val="28"/>
          <w:szCs w:val="28"/>
          <w:shd w:val="clear" w:color="auto" w:fill="FFFFFF"/>
        </w:rPr>
      </w:pPr>
      <w:r w:rsidRPr="006C3FE7">
        <w:rPr>
          <w:b/>
          <w:sz w:val="28"/>
          <w:szCs w:val="28"/>
          <w:shd w:val="clear" w:color="auto" w:fill="FFFFFF"/>
        </w:rPr>
        <w:t>Qобщ.max.сут. =</w:t>
      </w:r>
      <w:r w:rsidRPr="006C3FE7">
        <w:rPr>
          <w:sz w:val="28"/>
          <w:szCs w:val="28"/>
          <w:shd w:val="clear" w:color="auto" w:fill="FFFFFF"/>
        </w:rPr>
        <w:t xml:space="preserve"> </w:t>
      </w:r>
      <w:r w:rsidR="006C3FE7">
        <w:rPr>
          <w:sz w:val="28"/>
          <w:szCs w:val="28"/>
          <w:shd w:val="clear" w:color="auto" w:fill="FFFFFF"/>
        </w:rPr>
        <w:t>249,87</w:t>
      </w:r>
      <w:r w:rsidRPr="006C3FE7">
        <w:rPr>
          <w:sz w:val="28"/>
          <w:szCs w:val="28"/>
          <w:shd w:val="clear" w:color="auto" w:fill="FFFFFF"/>
        </w:rPr>
        <w:t xml:space="preserve"> + </w:t>
      </w:r>
      <w:r w:rsidR="006C3FE7">
        <w:rPr>
          <w:sz w:val="28"/>
          <w:szCs w:val="28"/>
          <w:shd w:val="clear" w:color="auto" w:fill="FFFFFF"/>
        </w:rPr>
        <w:t>125,55</w:t>
      </w:r>
      <w:r w:rsidRPr="006C3FE7">
        <w:rPr>
          <w:sz w:val="28"/>
          <w:szCs w:val="28"/>
          <w:shd w:val="clear" w:color="auto" w:fill="FFFFFF"/>
        </w:rPr>
        <w:t xml:space="preserve"> = </w:t>
      </w:r>
      <w:r w:rsidR="006C3FE7">
        <w:rPr>
          <w:sz w:val="28"/>
          <w:szCs w:val="28"/>
          <w:shd w:val="clear" w:color="auto" w:fill="FFFFFF"/>
        </w:rPr>
        <w:t>375,42</w:t>
      </w:r>
      <w:r w:rsidRPr="006C3FE7">
        <w:rPr>
          <w:sz w:val="28"/>
          <w:szCs w:val="28"/>
          <w:shd w:val="clear" w:color="auto" w:fill="FFFFFF"/>
        </w:rPr>
        <w:t xml:space="preserve"> м3/сут</w:t>
      </w:r>
    </w:p>
    <w:p w:rsidR="001F46D3" w:rsidRPr="006C3FE7" w:rsidRDefault="001F46D3" w:rsidP="001F46D3">
      <w:pPr>
        <w:ind w:firstLine="709"/>
        <w:rPr>
          <w:sz w:val="28"/>
          <w:szCs w:val="28"/>
          <w:shd w:val="clear" w:color="auto" w:fill="FFFFFF"/>
        </w:rPr>
      </w:pPr>
    </w:p>
    <w:p w:rsidR="001F46D3" w:rsidRPr="006C3FE7" w:rsidRDefault="001F46D3" w:rsidP="001F46D3">
      <w:pPr>
        <w:ind w:firstLine="709"/>
        <w:rPr>
          <w:sz w:val="28"/>
          <w:szCs w:val="28"/>
          <w:shd w:val="clear" w:color="auto" w:fill="FFFFFF"/>
        </w:rPr>
      </w:pPr>
      <w:r w:rsidRPr="006C3FE7">
        <w:rPr>
          <w:b/>
          <w:sz w:val="28"/>
          <w:szCs w:val="28"/>
          <w:shd w:val="clear" w:color="auto" w:fill="FFFFFF"/>
        </w:rPr>
        <w:t>Максимально – часовой расход</w:t>
      </w:r>
      <w:r w:rsidRPr="006C3FE7">
        <w:rPr>
          <w:sz w:val="28"/>
          <w:szCs w:val="28"/>
          <w:shd w:val="clear" w:color="auto" w:fill="FFFFFF"/>
        </w:rPr>
        <w:t xml:space="preserve"> ( без расхода на полив): </w:t>
      </w:r>
    </w:p>
    <w:p w:rsidR="001F46D3" w:rsidRPr="006C3FE7" w:rsidRDefault="001F46D3" w:rsidP="001F46D3">
      <w:pPr>
        <w:ind w:firstLine="709"/>
        <w:rPr>
          <w:sz w:val="28"/>
          <w:szCs w:val="28"/>
          <w:shd w:val="clear" w:color="auto" w:fill="FFFFFF"/>
        </w:rPr>
      </w:pPr>
    </w:p>
    <w:p w:rsidR="001F46D3" w:rsidRPr="006C3FE7" w:rsidRDefault="001F46D3" w:rsidP="001F46D3">
      <w:pPr>
        <w:ind w:firstLine="709"/>
        <w:rPr>
          <w:sz w:val="28"/>
          <w:szCs w:val="28"/>
          <w:shd w:val="clear" w:color="auto" w:fill="FFFFFF"/>
        </w:rPr>
      </w:pPr>
      <w:r w:rsidRPr="006C3FE7">
        <w:rPr>
          <w:b/>
          <w:sz w:val="28"/>
          <w:szCs w:val="28"/>
          <w:shd w:val="clear" w:color="auto" w:fill="FFFFFF"/>
        </w:rPr>
        <w:t>Qч,max = αmax х βmax х Qmax.сут / 24 =</w:t>
      </w:r>
      <w:r w:rsidRPr="006C3FE7">
        <w:rPr>
          <w:sz w:val="28"/>
          <w:szCs w:val="28"/>
          <w:shd w:val="clear" w:color="auto" w:fill="FFFFFF"/>
        </w:rPr>
        <w:t xml:space="preserve"> 1,4 х 1,4 х </w:t>
      </w:r>
      <w:r w:rsidR="006C3FE7">
        <w:rPr>
          <w:sz w:val="28"/>
          <w:szCs w:val="28"/>
          <w:shd w:val="clear" w:color="auto" w:fill="FFFFFF"/>
        </w:rPr>
        <w:t>349,87</w:t>
      </w:r>
      <w:r w:rsidRPr="006C3FE7">
        <w:rPr>
          <w:sz w:val="28"/>
          <w:szCs w:val="28"/>
          <w:shd w:val="clear" w:color="auto" w:fill="FFFFFF"/>
        </w:rPr>
        <w:t xml:space="preserve"> / 24 = </w:t>
      </w:r>
      <w:r w:rsidR="006C3FE7">
        <w:rPr>
          <w:sz w:val="28"/>
          <w:szCs w:val="28"/>
          <w:shd w:val="clear" w:color="auto" w:fill="FFFFFF"/>
        </w:rPr>
        <w:t>28,57</w:t>
      </w:r>
      <w:r w:rsidRPr="006C3FE7">
        <w:rPr>
          <w:sz w:val="28"/>
          <w:szCs w:val="28"/>
          <w:shd w:val="clear" w:color="auto" w:fill="FFFFFF"/>
        </w:rPr>
        <w:t xml:space="preserve"> м3/ч</w:t>
      </w:r>
    </w:p>
    <w:p w:rsidR="001F46D3" w:rsidRPr="006C3FE7" w:rsidRDefault="001F46D3" w:rsidP="001F46D3">
      <w:pPr>
        <w:ind w:firstLine="709"/>
        <w:jc w:val="both"/>
        <w:rPr>
          <w:sz w:val="28"/>
          <w:szCs w:val="28"/>
          <w:shd w:val="clear" w:color="auto" w:fill="FFFFFF"/>
        </w:rPr>
      </w:pPr>
      <w:r w:rsidRPr="006C3FE7">
        <w:rPr>
          <w:sz w:val="28"/>
          <w:szCs w:val="28"/>
          <w:shd w:val="clear" w:color="auto" w:fill="FFFFFF"/>
        </w:rPr>
        <w:t xml:space="preserve">где αmax – коэффициент, учитывающий степень благоустройства зданий </w:t>
      </w:r>
    </w:p>
    <w:p w:rsidR="001F46D3" w:rsidRPr="006C3FE7" w:rsidRDefault="001F46D3" w:rsidP="001F46D3">
      <w:pPr>
        <w:ind w:firstLine="709"/>
        <w:jc w:val="both"/>
        <w:rPr>
          <w:sz w:val="28"/>
          <w:szCs w:val="28"/>
          <w:shd w:val="clear" w:color="auto" w:fill="FFFFFF"/>
        </w:rPr>
      </w:pPr>
      <w:r w:rsidRPr="006C3FE7">
        <w:rPr>
          <w:sz w:val="28"/>
          <w:szCs w:val="28"/>
          <w:shd w:val="clear" w:color="auto" w:fill="FFFFFF"/>
        </w:rPr>
        <w:t>( п.2.2 СНиП 2.04.02-84* ) = 1,4;</w:t>
      </w:r>
    </w:p>
    <w:p w:rsidR="001F46D3" w:rsidRPr="006C3FE7" w:rsidRDefault="001F46D3" w:rsidP="001F46D3">
      <w:pPr>
        <w:ind w:firstLine="709"/>
        <w:jc w:val="both"/>
        <w:rPr>
          <w:sz w:val="28"/>
          <w:szCs w:val="28"/>
          <w:shd w:val="clear" w:color="auto" w:fill="FFFFFF"/>
        </w:rPr>
      </w:pPr>
      <w:r w:rsidRPr="006C3FE7">
        <w:rPr>
          <w:sz w:val="28"/>
          <w:szCs w:val="28"/>
          <w:shd w:val="clear" w:color="auto" w:fill="FFFFFF"/>
        </w:rPr>
        <w:t xml:space="preserve">βmax – коэффициент, учитывающий число жителей в населённом пункте </w:t>
      </w:r>
    </w:p>
    <w:p w:rsidR="001F46D3" w:rsidRPr="0099169B" w:rsidRDefault="001F46D3" w:rsidP="001F46D3">
      <w:pPr>
        <w:ind w:firstLine="709"/>
        <w:jc w:val="both"/>
        <w:rPr>
          <w:sz w:val="28"/>
          <w:szCs w:val="28"/>
          <w:shd w:val="clear" w:color="auto" w:fill="FFFFFF"/>
        </w:rPr>
      </w:pPr>
      <w:r w:rsidRPr="006C3FE7">
        <w:rPr>
          <w:sz w:val="28"/>
          <w:szCs w:val="28"/>
          <w:shd w:val="clear" w:color="auto" w:fill="FFFFFF"/>
        </w:rPr>
        <w:t>( табл.2 СНиП 2.04.02-84* ) = 1,4.</w:t>
      </w:r>
    </w:p>
    <w:p w:rsidR="001F46D3" w:rsidRDefault="001F46D3" w:rsidP="001F46D3">
      <w:pPr>
        <w:ind w:firstLine="709"/>
        <w:rPr>
          <w:sz w:val="28"/>
          <w:szCs w:val="28"/>
          <w:shd w:val="clear" w:color="auto" w:fill="FFFFFF"/>
        </w:rPr>
      </w:pPr>
    </w:p>
    <w:p w:rsidR="001F46D3" w:rsidRPr="0099169B" w:rsidRDefault="001F46D3" w:rsidP="001F46D3">
      <w:pPr>
        <w:autoSpaceDN w:val="0"/>
        <w:spacing w:before="120"/>
        <w:jc w:val="center"/>
        <w:rPr>
          <w:b/>
          <w:bCs/>
          <w:sz w:val="28"/>
          <w:szCs w:val="28"/>
        </w:rPr>
      </w:pPr>
      <w:r w:rsidRPr="0099169B">
        <w:rPr>
          <w:b/>
          <w:bCs/>
          <w:sz w:val="28"/>
          <w:szCs w:val="28"/>
        </w:rPr>
        <w:t xml:space="preserve">Сводная таблица проектируемого водопотребления населением </w:t>
      </w:r>
    </w:p>
    <w:tbl>
      <w:tblPr>
        <w:tblW w:w="96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547"/>
        <w:gridCol w:w="2088"/>
        <w:gridCol w:w="716"/>
        <w:gridCol w:w="716"/>
        <w:gridCol w:w="952"/>
        <w:gridCol w:w="1188"/>
        <w:gridCol w:w="1188"/>
        <w:gridCol w:w="873"/>
        <w:gridCol w:w="1407"/>
      </w:tblGrid>
      <w:tr w:rsidR="001F46D3" w:rsidRPr="0099169B" w:rsidTr="00BC21D3">
        <w:trPr>
          <w:jc w:val="center"/>
        </w:trPr>
        <w:tc>
          <w:tcPr>
            <w:tcW w:w="5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bCs/>
                <w:sz w:val="28"/>
                <w:szCs w:val="28"/>
              </w:rPr>
            </w:pPr>
            <w:r w:rsidRPr="0099169B">
              <w:rPr>
                <w:b/>
                <w:bCs/>
                <w:sz w:val="28"/>
                <w:szCs w:val="28"/>
              </w:rPr>
              <w:t>№</w:t>
            </w:r>
          </w:p>
          <w:p w:rsidR="001F46D3" w:rsidRPr="0099169B" w:rsidRDefault="001F46D3" w:rsidP="00BC21D3">
            <w:pPr>
              <w:autoSpaceDN w:val="0"/>
              <w:jc w:val="center"/>
              <w:rPr>
                <w:b/>
                <w:sz w:val="28"/>
                <w:szCs w:val="28"/>
              </w:rPr>
            </w:pPr>
            <w:r w:rsidRPr="0099169B">
              <w:rPr>
                <w:b/>
                <w:bCs/>
                <w:sz w:val="28"/>
                <w:szCs w:val="28"/>
              </w:rPr>
              <w:t>п.п.</w:t>
            </w:r>
          </w:p>
        </w:tc>
        <w:tc>
          <w:tcPr>
            <w:tcW w:w="20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sz w:val="28"/>
                <w:szCs w:val="28"/>
              </w:rPr>
            </w:pPr>
            <w:r w:rsidRPr="0099169B">
              <w:rPr>
                <w:b/>
                <w:bCs/>
                <w:sz w:val="28"/>
                <w:szCs w:val="28"/>
              </w:rPr>
              <w:t>Потребитель</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bCs/>
                <w:sz w:val="28"/>
                <w:szCs w:val="28"/>
              </w:rPr>
            </w:pPr>
            <w:r w:rsidRPr="0099169B">
              <w:rPr>
                <w:b/>
                <w:bCs/>
                <w:sz w:val="28"/>
                <w:szCs w:val="28"/>
              </w:rPr>
              <w:t>Кол-во</w:t>
            </w:r>
          </w:p>
          <w:p w:rsidR="001F46D3" w:rsidRPr="0099169B" w:rsidRDefault="001F46D3" w:rsidP="00BC21D3">
            <w:pPr>
              <w:autoSpaceDN w:val="0"/>
              <w:jc w:val="center"/>
              <w:rPr>
                <w:b/>
                <w:sz w:val="28"/>
                <w:szCs w:val="28"/>
              </w:rPr>
            </w:pPr>
            <w:r w:rsidRPr="0099169B">
              <w:rPr>
                <w:b/>
                <w:bCs/>
                <w:sz w:val="28"/>
                <w:szCs w:val="28"/>
              </w:rPr>
              <w:t>жите-лей</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sz w:val="28"/>
                <w:szCs w:val="28"/>
              </w:rPr>
            </w:pPr>
            <w:r w:rsidRPr="0099169B">
              <w:rPr>
                <w:b/>
                <w:bCs/>
                <w:sz w:val="28"/>
                <w:szCs w:val="28"/>
              </w:rPr>
              <w:t>Сред. сут. норма на жит.</w:t>
            </w:r>
          </w:p>
        </w:tc>
        <w:tc>
          <w:tcPr>
            <w:tcW w:w="56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sz w:val="28"/>
                <w:szCs w:val="28"/>
              </w:rPr>
            </w:pPr>
            <w:r w:rsidRPr="0099169B">
              <w:rPr>
                <w:b/>
                <w:bCs/>
                <w:sz w:val="28"/>
                <w:szCs w:val="28"/>
              </w:rPr>
              <w:t>Водопотребление</w:t>
            </w:r>
          </w:p>
        </w:tc>
      </w:tr>
      <w:tr w:rsidR="001F46D3" w:rsidRPr="0099169B" w:rsidTr="00BC21D3">
        <w:trPr>
          <w:jc w:val="center"/>
        </w:trPr>
        <w:tc>
          <w:tcPr>
            <w:tcW w:w="5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jc w:val="center"/>
              <w:rPr>
                <w:b/>
                <w:sz w:val="28"/>
                <w:szCs w:val="28"/>
              </w:rPr>
            </w:pPr>
          </w:p>
        </w:tc>
        <w:tc>
          <w:tcPr>
            <w:tcW w:w="20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jc w:val="center"/>
              <w:rPr>
                <w:b/>
                <w:sz w:val="28"/>
                <w:szCs w:val="28"/>
              </w:rPr>
            </w:pPr>
          </w:p>
        </w:tc>
        <w:tc>
          <w:tcPr>
            <w:tcW w:w="7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jc w:val="center"/>
              <w:rPr>
                <w:b/>
                <w:sz w:val="28"/>
                <w:szCs w:val="28"/>
              </w:rPr>
            </w:pPr>
          </w:p>
        </w:tc>
        <w:tc>
          <w:tcPr>
            <w:tcW w:w="7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jc w:val="center"/>
              <w:rPr>
                <w:b/>
                <w:sz w:val="28"/>
                <w:szCs w:val="28"/>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bCs/>
                <w:sz w:val="28"/>
                <w:szCs w:val="28"/>
              </w:rPr>
            </w:pPr>
            <w:r w:rsidRPr="0099169B">
              <w:rPr>
                <w:b/>
                <w:bCs/>
                <w:sz w:val="28"/>
                <w:szCs w:val="28"/>
              </w:rPr>
              <w:t>ср.сут. м³/сут</w:t>
            </w:r>
          </w:p>
          <w:p w:rsidR="001F46D3" w:rsidRPr="0099169B" w:rsidRDefault="001F46D3" w:rsidP="00BC21D3">
            <w:pPr>
              <w:autoSpaceDN w:val="0"/>
              <w:jc w:val="center"/>
              <w:rPr>
                <w:b/>
                <w:sz w:val="28"/>
                <w:szCs w:val="28"/>
              </w:rPr>
            </w:pPr>
            <w:r w:rsidRPr="0099169B">
              <w:rPr>
                <w:b/>
                <w:bCs/>
                <w:sz w:val="28"/>
                <w:szCs w:val="28"/>
              </w:rPr>
              <w:t>+20%</w:t>
            </w:r>
          </w:p>
        </w:tc>
        <w:tc>
          <w:tcPr>
            <w:tcW w:w="11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sz w:val="28"/>
                <w:szCs w:val="28"/>
              </w:rPr>
            </w:pPr>
            <w:r w:rsidRPr="0099169B">
              <w:rPr>
                <w:b/>
                <w:bCs/>
                <w:sz w:val="28"/>
                <w:szCs w:val="28"/>
              </w:rPr>
              <w:t>полив м³/сут</w:t>
            </w:r>
          </w:p>
        </w:tc>
        <w:tc>
          <w:tcPr>
            <w:tcW w:w="11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bCs/>
                <w:sz w:val="28"/>
                <w:szCs w:val="28"/>
              </w:rPr>
            </w:pPr>
            <w:r w:rsidRPr="0099169B">
              <w:rPr>
                <w:b/>
                <w:bCs/>
                <w:sz w:val="28"/>
                <w:szCs w:val="28"/>
              </w:rPr>
              <w:t>макс. сут. м³/сут</w:t>
            </w:r>
          </w:p>
          <w:p w:rsidR="001F46D3" w:rsidRPr="0099169B" w:rsidRDefault="001F46D3" w:rsidP="00BC21D3">
            <w:pPr>
              <w:autoSpaceDN w:val="0"/>
              <w:jc w:val="center"/>
              <w:rPr>
                <w:b/>
                <w:sz w:val="28"/>
                <w:szCs w:val="28"/>
              </w:rPr>
            </w:pP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sz w:val="28"/>
                <w:szCs w:val="28"/>
              </w:rPr>
            </w:pPr>
            <w:r w:rsidRPr="0099169B">
              <w:rPr>
                <w:b/>
                <w:bCs/>
                <w:sz w:val="28"/>
                <w:szCs w:val="28"/>
              </w:rPr>
              <w:t>макс. часов. м³/час</w:t>
            </w:r>
          </w:p>
        </w:tc>
        <w:tc>
          <w:tcPr>
            <w:tcW w:w="1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sz w:val="28"/>
                <w:szCs w:val="28"/>
              </w:rPr>
            </w:pPr>
            <w:r w:rsidRPr="0099169B">
              <w:rPr>
                <w:b/>
                <w:sz w:val="28"/>
                <w:szCs w:val="28"/>
              </w:rPr>
              <w:t>Прим.</w:t>
            </w:r>
          </w:p>
        </w:tc>
      </w:tr>
      <w:tr w:rsidR="001F46D3" w:rsidRPr="0099169B" w:rsidTr="00BC21D3">
        <w:trPr>
          <w:jc w:val="center"/>
        </w:trPr>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6C3FE7" w:rsidRDefault="001F46D3" w:rsidP="00BC21D3">
            <w:pPr>
              <w:autoSpaceDN w:val="0"/>
              <w:jc w:val="center"/>
              <w:rPr>
                <w:sz w:val="28"/>
                <w:szCs w:val="28"/>
              </w:rPr>
            </w:pPr>
            <w:r w:rsidRPr="006C3FE7">
              <w:rPr>
                <w:sz w:val="28"/>
                <w:szCs w:val="28"/>
              </w:rPr>
              <w:t>1</w:t>
            </w:r>
          </w:p>
        </w:tc>
        <w:tc>
          <w:tcPr>
            <w:tcW w:w="20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FE7" w:rsidRPr="006C3FE7" w:rsidRDefault="006C3FE7" w:rsidP="00BC21D3">
            <w:pPr>
              <w:autoSpaceDN w:val="0"/>
              <w:jc w:val="both"/>
              <w:rPr>
                <w:sz w:val="28"/>
                <w:szCs w:val="28"/>
              </w:rPr>
            </w:pPr>
            <w:r w:rsidRPr="006C3FE7">
              <w:rPr>
                <w:sz w:val="28"/>
                <w:szCs w:val="28"/>
              </w:rPr>
              <w:t>Ключиковский</w:t>
            </w:r>
          </w:p>
          <w:p w:rsidR="001F46D3" w:rsidRPr="006C3FE7" w:rsidRDefault="001F46D3" w:rsidP="00BC21D3">
            <w:pPr>
              <w:autoSpaceDN w:val="0"/>
              <w:jc w:val="both"/>
              <w:rPr>
                <w:sz w:val="28"/>
                <w:szCs w:val="28"/>
              </w:rPr>
            </w:pPr>
            <w:r w:rsidRPr="006C3FE7">
              <w:rPr>
                <w:sz w:val="28"/>
                <w:szCs w:val="28"/>
              </w:rPr>
              <w:t>сельсовет</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6C3FE7" w:rsidRDefault="006C3FE7" w:rsidP="00BC21D3">
            <w:pPr>
              <w:autoSpaceDN w:val="0"/>
              <w:jc w:val="center"/>
              <w:rPr>
                <w:sz w:val="28"/>
                <w:szCs w:val="28"/>
              </w:rPr>
            </w:pPr>
            <w:r w:rsidRPr="006C3FE7">
              <w:rPr>
                <w:sz w:val="28"/>
                <w:szCs w:val="28"/>
              </w:rPr>
              <w:t>1395</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6C3FE7" w:rsidRDefault="001F46D3" w:rsidP="00BC21D3">
            <w:pPr>
              <w:autoSpaceDN w:val="0"/>
              <w:jc w:val="center"/>
              <w:rPr>
                <w:sz w:val="28"/>
                <w:szCs w:val="28"/>
              </w:rPr>
            </w:pPr>
            <w:r w:rsidRPr="006C3FE7">
              <w:rPr>
                <w:bCs/>
                <w:sz w:val="28"/>
                <w:szCs w:val="28"/>
              </w:rPr>
              <w:t>190</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6C3FE7" w:rsidRDefault="006C3FE7" w:rsidP="00BC21D3">
            <w:pPr>
              <w:autoSpaceDN w:val="0"/>
              <w:jc w:val="center"/>
              <w:rPr>
                <w:sz w:val="28"/>
                <w:szCs w:val="28"/>
              </w:rPr>
            </w:pPr>
            <w:r w:rsidRPr="006C3FE7">
              <w:rPr>
                <w:sz w:val="28"/>
                <w:szCs w:val="28"/>
              </w:rPr>
              <w:t>349,87</w:t>
            </w:r>
          </w:p>
        </w:tc>
        <w:tc>
          <w:tcPr>
            <w:tcW w:w="11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6C3FE7" w:rsidRDefault="006C3FE7" w:rsidP="00BC21D3">
            <w:pPr>
              <w:autoSpaceDN w:val="0"/>
              <w:jc w:val="center"/>
              <w:rPr>
                <w:sz w:val="28"/>
                <w:szCs w:val="28"/>
              </w:rPr>
            </w:pPr>
            <w:r w:rsidRPr="006C3FE7">
              <w:rPr>
                <w:sz w:val="28"/>
                <w:szCs w:val="28"/>
              </w:rPr>
              <w:t>125,55</w:t>
            </w:r>
          </w:p>
        </w:tc>
        <w:tc>
          <w:tcPr>
            <w:tcW w:w="11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6C3FE7" w:rsidRDefault="006C3FE7" w:rsidP="00BC21D3">
            <w:pPr>
              <w:autoSpaceDN w:val="0"/>
              <w:jc w:val="center"/>
              <w:rPr>
                <w:sz w:val="28"/>
                <w:szCs w:val="28"/>
              </w:rPr>
            </w:pPr>
            <w:r w:rsidRPr="006C3FE7">
              <w:rPr>
                <w:sz w:val="28"/>
                <w:szCs w:val="28"/>
              </w:rPr>
              <w:t>375,42</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6C3FE7" w:rsidRDefault="006C3FE7" w:rsidP="00BC21D3">
            <w:pPr>
              <w:autoSpaceDN w:val="0"/>
              <w:jc w:val="center"/>
              <w:rPr>
                <w:sz w:val="28"/>
                <w:szCs w:val="28"/>
              </w:rPr>
            </w:pPr>
            <w:r w:rsidRPr="006C3FE7">
              <w:rPr>
                <w:sz w:val="28"/>
                <w:szCs w:val="28"/>
              </w:rPr>
              <w:t>28,57</w:t>
            </w:r>
          </w:p>
        </w:tc>
        <w:tc>
          <w:tcPr>
            <w:tcW w:w="1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6C3FE7" w:rsidRDefault="001F46D3" w:rsidP="00BC21D3">
            <w:pPr>
              <w:autoSpaceDN w:val="0"/>
              <w:jc w:val="center"/>
              <w:rPr>
                <w:color w:val="FF0000"/>
                <w:sz w:val="28"/>
                <w:szCs w:val="28"/>
              </w:rPr>
            </w:pPr>
          </w:p>
        </w:tc>
      </w:tr>
    </w:tbl>
    <w:p w:rsidR="001F46D3" w:rsidRDefault="001F46D3" w:rsidP="001F46D3">
      <w:pPr>
        <w:ind w:left="227" w:right="227"/>
        <w:jc w:val="both"/>
        <w:rPr>
          <w:sz w:val="28"/>
          <w:szCs w:val="28"/>
        </w:rPr>
      </w:pPr>
    </w:p>
    <w:p w:rsidR="00AB6A49" w:rsidRPr="0099169B" w:rsidRDefault="00AB6A49" w:rsidP="00AB6A49">
      <w:pPr>
        <w:ind w:firstLine="540"/>
        <w:jc w:val="center"/>
        <w:rPr>
          <w:b/>
          <w:bCs/>
          <w:sz w:val="28"/>
          <w:szCs w:val="28"/>
          <w:shd w:val="clear" w:color="auto" w:fill="FFFFFF"/>
        </w:rPr>
      </w:pPr>
      <w:r w:rsidRPr="0099169B">
        <w:rPr>
          <w:b/>
          <w:bCs/>
          <w:sz w:val="28"/>
          <w:szCs w:val="28"/>
          <w:shd w:val="clear" w:color="auto" w:fill="FFFFFF"/>
        </w:rPr>
        <w:lastRenderedPageBreak/>
        <w:t>Определение расчетных расходов воды</w:t>
      </w:r>
      <w:r>
        <w:rPr>
          <w:b/>
          <w:bCs/>
          <w:sz w:val="28"/>
          <w:szCs w:val="28"/>
          <w:shd w:val="clear" w:color="auto" w:fill="FFFFFF"/>
        </w:rPr>
        <w:t xml:space="preserve"> на расчетный срок</w:t>
      </w:r>
    </w:p>
    <w:p w:rsidR="00AB6A49" w:rsidRPr="006C3FE7" w:rsidRDefault="00AB6A49" w:rsidP="00AB6A49">
      <w:pPr>
        <w:ind w:firstLine="709"/>
        <w:rPr>
          <w:sz w:val="28"/>
          <w:szCs w:val="28"/>
          <w:shd w:val="clear" w:color="auto" w:fill="FFFFFF"/>
        </w:rPr>
      </w:pPr>
      <w:r w:rsidRPr="006C3FE7">
        <w:rPr>
          <w:sz w:val="28"/>
          <w:szCs w:val="28"/>
          <w:u w:val="single"/>
          <w:shd w:val="clear" w:color="auto" w:fill="FFFFFF"/>
        </w:rPr>
        <w:t>Средне - суточный расход воды</w:t>
      </w:r>
      <w:r w:rsidRPr="006C3FE7">
        <w:rPr>
          <w:sz w:val="28"/>
          <w:szCs w:val="28"/>
          <w:shd w:val="clear" w:color="auto" w:fill="FFFFFF"/>
        </w:rPr>
        <w:t xml:space="preserve"> ( п.2.2 СНиП 2.04.02-84* Водоснабжение. Наружные сети и сооружения ):</w:t>
      </w:r>
    </w:p>
    <w:p w:rsidR="00AB6A49" w:rsidRPr="006C3FE7" w:rsidRDefault="00AB6A49" w:rsidP="00AB6A49">
      <w:pPr>
        <w:ind w:firstLine="360"/>
        <w:rPr>
          <w:sz w:val="28"/>
          <w:szCs w:val="28"/>
          <w:shd w:val="clear" w:color="auto" w:fill="FFFFFF"/>
        </w:rPr>
      </w:pPr>
    </w:p>
    <w:p w:rsidR="00AB6A49" w:rsidRPr="006C3FE7" w:rsidRDefault="00AB6A49" w:rsidP="00AB6A49">
      <w:pPr>
        <w:ind w:firstLine="709"/>
        <w:rPr>
          <w:sz w:val="28"/>
          <w:szCs w:val="28"/>
          <w:shd w:val="clear" w:color="auto" w:fill="FFFFFF"/>
        </w:rPr>
      </w:pPr>
      <w:r w:rsidRPr="006C3FE7">
        <w:rPr>
          <w:b/>
          <w:sz w:val="28"/>
          <w:szCs w:val="28"/>
          <w:shd w:val="clear" w:color="auto" w:fill="FFFFFF"/>
        </w:rPr>
        <w:t>Qсут.m =</w:t>
      </w:r>
      <w:r w:rsidRPr="006C3FE7">
        <w:rPr>
          <w:sz w:val="28"/>
          <w:szCs w:val="28"/>
          <w:shd w:val="clear" w:color="auto" w:fill="FFFFFF"/>
        </w:rPr>
        <w:t xml:space="preserve"> 190х</w:t>
      </w:r>
      <w:r w:rsidR="006C3FE7">
        <w:rPr>
          <w:sz w:val="28"/>
          <w:szCs w:val="28"/>
          <w:shd w:val="clear" w:color="auto" w:fill="FFFFFF"/>
        </w:rPr>
        <w:t>1575</w:t>
      </w:r>
      <w:r w:rsidRPr="006C3FE7">
        <w:rPr>
          <w:sz w:val="28"/>
          <w:szCs w:val="28"/>
          <w:shd w:val="clear" w:color="auto" w:fill="FFFFFF"/>
        </w:rPr>
        <w:t xml:space="preserve">/1000 = </w:t>
      </w:r>
      <w:r w:rsidR="006C3FE7">
        <w:rPr>
          <w:sz w:val="28"/>
          <w:szCs w:val="28"/>
          <w:shd w:val="clear" w:color="auto" w:fill="FFFFFF"/>
        </w:rPr>
        <w:t>299,25</w:t>
      </w:r>
      <w:r w:rsidRPr="006C3FE7">
        <w:rPr>
          <w:sz w:val="28"/>
          <w:szCs w:val="28"/>
          <w:shd w:val="clear" w:color="auto" w:fill="FFFFFF"/>
        </w:rPr>
        <w:t xml:space="preserve"> м3/сут</w:t>
      </w:r>
    </w:p>
    <w:p w:rsidR="00AB6A49" w:rsidRPr="006C3FE7" w:rsidRDefault="00AB6A49" w:rsidP="00AB6A49">
      <w:pPr>
        <w:ind w:firstLine="709"/>
        <w:rPr>
          <w:sz w:val="28"/>
          <w:szCs w:val="28"/>
          <w:shd w:val="clear" w:color="auto" w:fill="FFFFFF"/>
        </w:rPr>
      </w:pPr>
      <w:r w:rsidRPr="006C3FE7">
        <w:rPr>
          <w:sz w:val="28"/>
          <w:szCs w:val="28"/>
          <w:shd w:val="clear" w:color="auto" w:fill="FFFFFF"/>
        </w:rPr>
        <w:t>где - 190 л/сут - норма водопотребления;</w:t>
      </w:r>
    </w:p>
    <w:p w:rsidR="00AB6A49" w:rsidRPr="006C3FE7" w:rsidRDefault="00AB6A49" w:rsidP="00AB6A49">
      <w:pPr>
        <w:ind w:firstLine="709"/>
        <w:rPr>
          <w:sz w:val="28"/>
          <w:szCs w:val="28"/>
          <w:shd w:val="clear" w:color="auto" w:fill="FFFFFF"/>
        </w:rPr>
      </w:pPr>
      <w:r w:rsidRPr="006C3FE7">
        <w:rPr>
          <w:sz w:val="28"/>
          <w:szCs w:val="28"/>
          <w:shd w:val="clear" w:color="auto" w:fill="FFFFFF"/>
        </w:rPr>
        <w:t xml:space="preserve">      - </w:t>
      </w:r>
      <w:r w:rsidR="006C3FE7">
        <w:rPr>
          <w:sz w:val="28"/>
          <w:szCs w:val="28"/>
          <w:shd w:val="clear" w:color="auto" w:fill="FFFFFF"/>
        </w:rPr>
        <w:t>1575</w:t>
      </w:r>
      <w:r w:rsidRPr="006C3FE7">
        <w:rPr>
          <w:sz w:val="28"/>
          <w:szCs w:val="28"/>
          <w:shd w:val="clear" w:color="auto" w:fill="FFFFFF"/>
        </w:rPr>
        <w:t xml:space="preserve"> чел. – расчетное количество жителей.</w:t>
      </w:r>
    </w:p>
    <w:p w:rsidR="00AB6A49" w:rsidRPr="006C3FE7" w:rsidRDefault="00AB6A49" w:rsidP="00AB6A49">
      <w:pPr>
        <w:ind w:firstLine="709"/>
        <w:rPr>
          <w:sz w:val="28"/>
          <w:szCs w:val="28"/>
          <w:shd w:val="clear" w:color="auto" w:fill="FFFFFF"/>
        </w:rPr>
      </w:pPr>
    </w:p>
    <w:p w:rsidR="00AB6A49" w:rsidRPr="006C3FE7" w:rsidRDefault="00AB6A49" w:rsidP="00AB6A49">
      <w:pPr>
        <w:ind w:firstLine="709"/>
        <w:rPr>
          <w:sz w:val="28"/>
          <w:szCs w:val="28"/>
          <w:u w:val="single"/>
          <w:shd w:val="clear" w:color="auto" w:fill="FFFFFF"/>
        </w:rPr>
      </w:pPr>
      <w:r w:rsidRPr="006C3FE7">
        <w:rPr>
          <w:sz w:val="28"/>
          <w:szCs w:val="28"/>
          <w:u w:val="single"/>
          <w:shd w:val="clear" w:color="auto" w:fill="FFFFFF"/>
        </w:rPr>
        <w:t>Максимально-суточный расход воды:</w:t>
      </w:r>
    </w:p>
    <w:p w:rsidR="00AB6A49" w:rsidRPr="006C3FE7" w:rsidRDefault="00AB6A49" w:rsidP="00AB6A49">
      <w:pPr>
        <w:ind w:firstLine="360"/>
        <w:rPr>
          <w:sz w:val="28"/>
          <w:szCs w:val="28"/>
          <w:shd w:val="clear" w:color="auto" w:fill="FFFFFF"/>
        </w:rPr>
      </w:pPr>
    </w:p>
    <w:p w:rsidR="00AB6A49" w:rsidRPr="006C3FE7" w:rsidRDefault="00AB6A49" w:rsidP="00AB6A49">
      <w:pPr>
        <w:ind w:firstLine="709"/>
        <w:rPr>
          <w:sz w:val="28"/>
          <w:szCs w:val="28"/>
          <w:shd w:val="clear" w:color="auto" w:fill="FFFFFF"/>
        </w:rPr>
      </w:pPr>
      <w:r w:rsidRPr="006C3FE7">
        <w:rPr>
          <w:b/>
          <w:sz w:val="28"/>
          <w:szCs w:val="28"/>
          <w:shd w:val="clear" w:color="auto" w:fill="FFFFFF"/>
        </w:rPr>
        <w:t>Qmax =</w:t>
      </w:r>
      <w:r w:rsidRPr="006C3FE7">
        <w:rPr>
          <w:sz w:val="28"/>
          <w:szCs w:val="28"/>
          <w:shd w:val="clear" w:color="auto" w:fill="FFFFFF"/>
        </w:rPr>
        <w:t xml:space="preserve"> К х Qсут.m = 1,1 х </w:t>
      </w:r>
      <w:r w:rsidR="006C3FE7">
        <w:rPr>
          <w:sz w:val="28"/>
          <w:szCs w:val="28"/>
          <w:shd w:val="clear" w:color="auto" w:fill="FFFFFF"/>
        </w:rPr>
        <w:t>299,25</w:t>
      </w:r>
      <w:r w:rsidRPr="006C3FE7">
        <w:rPr>
          <w:sz w:val="28"/>
          <w:szCs w:val="28"/>
          <w:shd w:val="clear" w:color="auto" w:fill="FFFFFF"/>
        </w:rPr>
        <w:t xml:space="preserve"> = </w:t>
      </w:r>
      <w:r w:rsidR="006C3FE7">
        <w:rPr>
          <w:sz w:val="28"/>
          <w:szCs w:val="28"/>
          <w:shd w:val="clear" w:color="auto" w:fill="FFFFFF"/>
        </w:rPr>
        <w:t>329,18</w:t>
      </w:r>
      <w:r w:rsidRPr="006C3FE7">
        <w:rPr>
          <w:sz w:val="28"/>
          <w:szCs w:val="28"/>
          <w:shd w:val="clear" w:color="auto" w:fill="FFFFFF"/>
        </w:rPr>
        <w:t xml:space="preserve"> м3/сут</w:t>
      </w:r>
    </w:p>
    <w:p w:rsidR="00AB6A49" w:rsidRPr="006C3FE7" w:rsidRDefault="00AB6A49" w:rsidP="00AB6A49">
      <w:pPr>
        <w:ind w:firstLine="709"/>
        <w:rPr>
          <w:sz w:val="28"/>
          <w:szCs w:val="28"/>
          <w:shd w:val="clear" w:color="auto" w:fill="FFFFFF"/>
        </w:rPr>
      </w:pPr>
      <w:r w:rsidRPr="006C3FE7">
        <w:rPr>
          <w:sz w:val="28"/>
          <w:szCs w:val="28"/>
          <w:shd w:val="clear" w:color="auto" w:fill="FFFFFF"/>
        </w:rPr>
        <w:t>где К – коэффициент суточной неравномерности = 1,1;</w:t>
      </w:r>
    </w:p>
    <w:p w:rsidR="00AB6A49" w:rsidRPr="006C3FE7" w:rsidRDefault="00AB6A49" w:rsidP="00AB6A49">
      <w:pPr>
        <w:ind w:firstLine="709"/>
        <w:rPr>
          <w:sz w:val="28"/>
          <w:szCs w:val="28"/>
          <w:shd w:val="clear" w:color="auto" w:fill="FFFFFF"/>
        </w:rPr>
      </w:pPr>
    </w:p>
    <w:p w:rsidR="00AB6A49" w:rsidRPr="006C3FE7" w:rsidRDefault="00AB6A49" w:rsidP="00AB6A49">
      <w:pPr>
        <w:ind w:firstLine="709"/>
        <w:jc w:val="both"/>
        <w:rPr>
          <w:sz w:val="28"/>
          <w:szCs w:val="28"/>
          <w:shd w:val="clear" w:color="auto" w:fill="FFFFFF"/>
        </w:rPr>
      </w:pPr>
      <w:r w:rsidRPr="006C3FE7">
        <w:rPr>
          <w:b/>
          <w:sz w:val="28"/>
          <w:szCs w:val="28"/>
          <w:shd w:val="clear" w:color="auto" w:fill="FFFFFF"/>
        </w:rPr>
        <w:t>20% неучтённые расходы</w:t>
      </w:r>
      <w:r w:rsidRPr="006C3FE7">
        <w:rPr>
          <w:sz w:val="28"/>
          <w:szCs w:val="28"/>
          <w:shd w:val="clear" w:color="auto" w:fill="FFFFFF"/>
        </w:rPr>
        <w:t xml:space="preserve"> ( п.2.1 прим.4 СНиП 2.04.02-84* Водоснабжение. Наружные сети и сооружения ) – </w:t>
      </w:r>
      <w:r w:rsidR="006C3FE7">
        <w:rPr>
          <w:sz w:val="28"/>
          <w:szCs w:val="28"/>
          <w:shd w:val="clear" w:color="auto" w:fill="FFFFFF"/>
        </w:rPr>
        <w:t>65,84</w:t>
      </w:r>
      <w:r w:rsidRPr="006C3FE7">
        <w:rPr>
          <w:sz w:val="28"/>
          <w:szCs w:val="28"/>
          <w:shd w:val="clear" w:color="auto" w:fill="FFFFFF"/>
        </w:rPr>
        <w:t xml:space="preserve"> м3/сут</w:t>
      </w:r>
    </w:p>
    <w:p w:rsidR="00AB6A49" w:rsidRPr="006C3FE7" w:rsidRDefault="00AB6A49" w:rsidP="00AB6A49">
      <w:pPr>
        <w:ind w:firstLine="709"/>
        <w:rPr>
          <w:sz w:val="28"/>
          <w:szCs w:val="28"/>
          <w:shd w:val="clear" w:color="auto" w:fill="FFFFFF"/>
        </w:rPr>
      </w:pPr>
    </w:p>
    <w:p w:rsidR="00AB6A49" w:rsidRPr="006C3FE7" w:rsidRDefault="00AB6A49" w:rsidP="00AB6A49">
      <w:pPr>
        <w:ind w:firstLine="709"/>
        <w:rPr>
          <w:sz w:val="28"/>
          <w:szCs w:val="28"/>
          <w:shd w:val="clear" w:color="auto" w:fill="FFFFFF"/>
        </w:rPr>
      </w:pPr>
      <w:r w:rsidRPr="006C3FE7">
        <w:rPr>
          <w:b/>
          <w:sz w:val="28"/>
          <w:szCs w:val="28"/>
          <w:shd w:val="clear" w:color="auto" w:fill="FFFFFF"/>
        </w:rPr>
        <w:t>Qmax.сут =</w:t>
      </w:r>
      <w:r w:rsidRPr="006C3FE7">
        <w:rPr>
          <w:sz w:val="28"/>
          <w:szCs w:val="28"/>
          <w:shd w:val="clear" w:color="auto" w:fill="FFFFFF"/>
        </w:rPr>
        <w:t xml:space="preserve"> </w:t>
      </w:r>
      <w:r w:rsidR="006C3FE7">
        <w:rPr>
          <w:sz w:val="28"/>
          <w:szCs w:val="28"/>
          <w:shd w:val="clear" w:color="auto" w:fill="FFFFFF"/>
        </w:rPr>
        <w:t>329,18</w:t>
      </w:r>
      <w:r w:rsidRPr="006C3FE7">
        <w:rPr>
          <w:sz w:val="28"/>
          <w:szCs w:val="28"/>
          <w:shd w:val="clear" w:color="auto" w:fill="FFFFFF"/>
        </w:rPr>
        <w:t xml:space="preserve"> + </w:t>
      </w:r>
      <w:r w:rsidR="006C3FE7">
        <w:rPr>
          <w:sz w:val="28"/>
          <w:szCs w:val="28"/>
          <w:shd w:val="clear" w:color="auto" w:fill="FFFFFF"/>
        </w:rPr>
        <w:t>65,84</w:t>
      </w:r>
      <w:r w:rsidRPr="006C3FE7">
        <w:rPr>
          <w:sz w:val="28"/>
          <w:szCs w:val="28"/>
          <w:shd w:val="clear" w:color="auto" w:fill="FFFFFF"/>
        </w:rPr>
        <w:t xml:space="preserve"> = </w:t>
      </w:r>
      <w:r w:rsidR="006C3FE7">
        <w:rPr>
          <w:sz w:val="28"/>
          <w:szCs w:val="28"/>
          <w:shd w:val="clear" w:color="auto" w:fill="FFFFFF"/>
        </w:rPr>
        <w:t>395,02</w:t>
      </w:r>
      <w:r w:rsidRPr="006C3FE7">
        <w:rPr>
          <w:sz w:val="28"/>
          <w:szCs w:val="28"/>
          <w:shd w:val="clear" w:color="auto" w:fill="FFFFFF"/>
        </w:rPr>
        <w:t xml:space="preserve"> м3/сут</w:t>
      </w:r>
    </w:p>
    <w:p w:rsidR="00AB6A49" w:rsidRPr="006C3FE7" w:rsidRDefault="00AB6A49" w:rsidP="00AB6A49">
      <w:pPr>
        <w:ind w:firstLine="709"/>
        <w:rPr>
          <w:sz w:val="28"/>
          <w:szCs w:val="28"/>
          <w:shd w:val="clear" w:color="auto" w:fill="FFFFFF"/>
        </w:rPr>
      </w:pPr>
    </w:p>
    <w:p w:rsidR="00AB6A49" w:rsidRPr="006C3FE7" w:rsidRDefault="00AB6A49" w:rsidP="00AB6A49">
      <w:pPr>
        <w:ind w:firstLine="709"/>
        <w:rPr>
          <w:sz w:val="28"/>
          <w:szCs w:val="28"/>
          <w:shd w:val="clear" w:color="auto" w:fill="FFFFFF"/>
        </w:rPr>
      </w:pPr>
      <w:r w:rsidRPr="006C3FE7">
        <w:rPr>
          <w:sz w:val="28"/>
          <w:szCs w:val="28"/>
          <w:u w:val="single"/>
          <w:shd w:val="clear" w:color="auto" w:fill="FFFFFF"/>
        </w:rPr>
        <w:t xml:space="preserve">Расход воды на полив </w:t>
      </w:r>
      <w:r w:rsidRPr="006C3FE7">
        <w:rPr>
          <w:sz w:val="28"/>
          <w:szCs w:val="28"/>
          <w:shd w:val="clear" w:color="auto" w:fill="FFFFFF"/>
        </w:rPr>
        <w:t>90 л/сут на 1 чел.( п.2.4 прим.1 СНиП 2.04.02-84*):</w:t>
      </w:r>
    </w:p>
    <w:p w:rsidR="00AB6A49" w:rsidRPr="006C3FE7" w:rsidRDefault="00AB6A49" w:rsidP="00AB6A49">
      <w:pPr>
        <w:ind w:firstLine="709"/>
        <w:rPr>
          <w:sz w:val="28"/>
          <w:szCs w:val="28"/>
          <w:shd w:val="clear" w:color="auto" w:fill="FFFFFF"/>
        </w:rPr>
      </w:pPr>
    </w:p>
    <w:p w:rsidR="00AB6A49" w:rsidRPr="006C3FE7" w:rsidRDefault="006C3FE7" w:rsidP="00AB6A49">
      <w:pPr>
        <w:ind w:firstLine="1985"/>
        <w:rPr>
          <w:sz w:val="28"/>
          <w:szCs w:val="28"/>
          <w:shd w:val="clear" w:color="auto" w:fill="FFFFFF"/>
        </w:rPr>
      </w:pPr>
      <w:r>
        <w:rPr>
          <w:sz w:val="28"/>
          <w:szCs w:val="28"/>
          <w:shd w:val="clear" w:color="auto" w:fill="FFFFFF"/>
        </w:rPr>
        <w:t>1575</w:t>
      </w:r>
      <w:r w:rsidR="00AB6A49" w:rsidRPr="006C3FE7">
        <w:rPr>
          <w:sz w:val="28"/>
          <w:szCs w:val="28"/>
          <w:shd w:val="clear" w:color="auto" w:fill="FFFFFF"/>
        </w:rPr>
        <w:t xml:space="preserve"> х 90 / 1000 = </w:t>
      </w:r>
      <w:r>
        <w:rPr>
          <w:sz w:val="28"/>
          <w:szCs w:val="28"/>
          <w:shd w:val="clear" w:color="auto" w:fill="FFFFFF"/>
        </w:rPr>
        <w:t>141,75</w:t>
      </w:r>
      <w:r w:rsidR="00AB6A49" w:rsidRPr="006C3FE7">
        <w:rPr>
          <w:sz w:val="28"/>
          <w:szCs w:val="28"/>
          <w:shd w:val="clear" w:color="auto" w:fill="FFFFFF"/>
        </w:rPr>
        <w:t xml:space="preserve"> м3/сут</w:t>
      </w:r>
    </w:p>
    <w:p w:rsidR="00AB6A49" w:rsidRPr="006C3FE7" w:rsidRDefault="00AB6A49" w:rsidP="00AB6A49">
      <w:pPr>
        <w:ind w:firstLine="709"/>
        <w:rPr>
          <w:sz w:val="28"/>
          <w:szCs w:val="28"/>
          <w:shd w:val="clear" w:color="auto" w:fill="FFFFFF"/>
        </w:rPr>
      </w:pPr>
    </w:p>
    <w:p w:rsidR="00AB6A49" w:rsidRPr="006C3FE7" w:rsidRDefault="00AB6A49" w:rsidP="00AB6A49">
      <w:pPr>
        <w:ind w:firstLine="709"/>
        <w:rPr>
          <w:sz w:val="28"/>
          <w:szCs w:val="28"/>
          <w:shd w:val="clear" w:color="auto" w:fill="FFFFFF"/>
        </w:rPr>
      </w:pPr>
      <w:r w:rsidRPr="006C3FE7">
        <w:rPr>
          <w:b/>
          <w:sz w:val="28"/>
          <w:szCs w:val="28"/>
          <w:shd w:val="clear" w:color="auto" w:fill="FFFFFF"/>
        </w:rPr>
        <w:t>Qобщ.max.сут. =</w:t>
      </w:r>
      <w:r w:rsidRPr="006C3FE7">
        <w:rPr>
          <w:sz w:val="28"/>
          <w:szCs w:val="28"/>
          <w:shd w:val="clear" w:color="auto" w:fill="FFFFFF"/>
        </w:rPr>
        <w:t xml:space="preserve"> </w:t>
      </w:r>
      <w:r w:rsidR="006C3FE7">
        <w:rPr>
          <w:sz w:val="28"/>
          <w:szCs w:val="28"/>
          <w:shd w:val="clear" w:color="auto" w:fill="FFFFFF"/>
        </w:rPr>
        <w:t>395,02</w:t>
      </w:r>
      <w:r w:rsidRPr="006C3FE7">
        <w:rPr>
          <w:sz w:val="28"/>
          <w:szCs w:val="28"/>
          <w:shd w:val="clear" w:color="auto" w:fill="FFFFFF"/>
        </w:rPr>
        <w:t xml:space="preserve"> + </w:t>
      </w:r>
      <w:r w:rsidR="006C3FE7">
        <w:rPr>
          <w:sz w:val="28"/>
          <w:szCs w:val="28"/>
          <w:shd w:val="clear" w:color="auto" w:fill="FFFFFF"/>
        </w:rPr>
        <w:t>141,75</w:t>
      </w:r>
      <w:r w:rsidRPr="006C3FE7">
        <w:rPr>
          <w:sz w:val="28"/>
          <w:szCs w:val="28"/>
          <w:shd w:val="clear" w:color="auto" w:fill="FFFFFF"/>
        </w:rPr>
        <w:t xml:space="preserve"> = </w:t>
      </w:r>
      <w:r w:rsidR="006C3FE7">
        <w:rPr>
          <w:sz w:val="28"/>
          <w:szCs w:val="28"/>
          <w:shd w:val="clear" w:color="auto" w:fill="FFFFFF"/>
        </w:rPr>
        <w:t>536,77</w:t>
      </w:r>
      <w:r w:rsidRPr="006C3FE7">
        <w:rPr>
          <w:sz w:val="28"/>
          <w:szCs w:val="28"/>
          <w:shd w:val="clear" w:color="auto" w:fill="FFFFFF"/>
        </w:rPr>
        <w:t xml:space="preserve"> м3/сут</w:t>
      </w:r>
    </w:p>
    <w:p w:rsidR="00AB6A49" w:rsidRPr="006C3FE7" w:rsidRDefault="00AB6A49" w:rsidP="00AB6A49">
      <w:pPr>
        <w:ind w:firstLine="709"/>
        <w:rPr>
          <w:sz w:val="28"/>
          <w:szCs w:val="28"/>
          <w:shd w:val="clear" w:color="auto" w:fill="FFFFFF"/>
        </w:rPr>
      </w:pPr>
    </w:p>
    <w:p w:rsidR="00AB6A49" w:rsidRPr="006C3FE7" w:rsidRDefault="00AB6A49" w:rsidP="00AB6A49">
      <w:pPr>
        <w:ind w:firstLine="709"/>
        <w:rPr>
          <w:sz w:val="28"/>
          <w:szCs w:val="28"/>
          <w:shd w:val="clear" w:color="auto" w:fill="FFFFFF"/>
        </w:rPr>
      </w:pPr>
      <w:r w:rsidRPr="006C3FE7">
        <w:rPr>
          <w:b/>
          <w:sz w:val="28"/>
          <w:szCs w:val="28"/>
          <w:shd w:val="clear" w:color="auto" w:fill="FFFFFF"/>
        </w:rPr>
        <w:t>Максимально – часовой расход</w:t>
      </w:r>
      <w:r w:rsidRPr="006C3FE7">
        <w:rPr>
          <w:sz w:val="28"/>
          <w:szCs w:val="28"/>
          <w:shd w:val="clear" w:color="auto" w:fill="FFFFFF"/>
        </w:rPr>
        <w:t xml:space="preserve"> ( без расхода на полив): </w:t>
      </w:r>
    </w:p>
    <w:p w:rsidR="00AB6A49" w:rsidRPr="006C3FE7" w:rsidRDefault="00AB6A49" w:rsidP="00AB6A49">
      <w:pPr>
        <w:ind w:firstLine="709"/>
        <w:rPr>
          <w:sz w:val="28"/>
          <w:szCs w:val="28"/>
          <w:shd w:val="clear" w:color="auto" w:fill="FFFFFF"/>
        </w:rPr>
      </w:pPr>
    </w:p>
    <w:p w:rsidR="00AB6A49" w:rsidRPr="006C3FE7" w:rsidRDefault="00AB6A49" w:rsidP="00AB6A49">
      <w:pPr>
        <w:ind w:firstLine="709"/>
        <w:rPr>
          <w:sz w:val="28"/>
          <w:szCs w:val="28"/>
          <w:shd w:val="clear" w:color="auto" w:fill="FFFFFF"/>
        </w:rPr>
      </w:pPr>
      <w:r w:rsidRPr="006C3FE7">
        <w:rPr>
          <w:b/>
          <w:sz w:val="28"/>
          <w:szCs w:val="28"/>
          <w:shd w:val="clear" w:color="auto" w:fill="FFFFFF"/>
        </w:rPr>
        <w:t>Qч,max = αmax х βmax х Qmax.сут / 24 =</w:t>
      </w:r>
      <w:r w:rsidRPr="006C3FE7">
        <w:rPr>
          <w:sz w:val="28"/>
          <w:szCs w:val="28"/>
          <w:shd w:val="clear" w:color="auto" w:fill="FFFFFF"/>
        </w:rPr>
        <w:t xml:space="preserve"> 1,4 х 1,4 х </w:t>
      </w:r>
      <w:r w:rsidR="006C3FE7">
        <w:rPr>
          <w:sz w:val="28"/>
          <w:szCs w:val="28"/>
          <w:shd w:val="clear" w:color="auto" w:fill="FFFFFF"/>
        </w:rPr>
        <w:t>395,02</w:t>
      </w:r>
      <w:r w:rsidRPr="006C3FE7">
        <w:rPr>
          <w:sz w:val="28"/>
          <w:szCs w:val="28"/>
          <w:shd w:val="clear" w:color="auto" w:fill="FFFFFF"/>
        </w:rPr>
        <w:t xml:space="preserve"> / 24 = </w:t>
      </w:r>
      <w:r w:rsidR="006C3FE7">
        <w:rPr>
          <w:sz w:val="28"/>
          <w:szCs w:val="28"/>
          <w:shd w:val="clear" w:color="auto" w:fill="FFFFFF"/>
        </w:rPr>
        <w:t>32,26</w:t>
      </w:r>
      <w:r w:rsidRPr="006C3FE7">
        <w:rPr>
          <w:sz w:val="28"/>
          <w:szCs w:val="28"/>
          <w:shd w:val="clear" w:color="auto" w:fill="FFFFFF"/>
        </w:rPr>
        <w:t xml:space="preserve"> м3/ч</w:t>
      </w:r>
    </w:p>
    <w:p w:rsidR="00AB6A49" w:rsidRPr="006C3FE7" w:rsidRDefault="00AB6A49" w:rsidP="00AB6A49">
      <w:pPr>
        <w:ind w:firstLine="709"/>
        <w:jc w:val="both"/>
        <w:rPr>
          <w:sz w:val="28"/>
          <w:szCs w:val="28"/>
          <w:shd w:val="clear" w:color="auto" w:fill="FFFFFF"/>
        </w:rPr>
      </w:pPr>
      <w:r w:rsidRPr="006C3FE7">
        <w:rPr>
          <w:sz w:val="28"/>
          <w:szCs w:val="28"/>
          <w:shd w:val="clear" w:color="auto" w:fill="FFFFFF"/>
        </w:rPr>
        <w:t xml:space="preserve">где αmax – коэффициент, учитывающий степень благоустройства зданий </w:t>
      </w:r>
    </w:p>
    <w:p w:rsidR="00AB6A49" w:rsidRPr="006C3FE7" w:rsidRDefault="00AB6A49" w:rsidP="00AB6A49">
      <w:pPr>
        <w:ind w:firstLine="709"/>
        <w:jc w:val="both"/>
        <w:rPr>
          <w:sz w:val="28"/>
          <w:szCs w:val="28"/>
          <w:shd w:val="clear" w:color="auto" w:fill="FFFFFF"/>
        </w:rPr>
      </w:pPr>
      <w:r w:rsidRPr="006C3FE7">
        <w:rPr>
          <w:sz w:val="28"/>
          <w:szCs w:val="28"/>
          <w:shd w:val="clear" w:color="auto" w:fill="FFFFFF"/>
        </w:rPr>
        <w:t>( п.2.2 СНиП 2.04.02-84* ) = 1,4;</w:t>
      </w:r>
    </w:p>
    <w:p w:rsidR="00AB6A49" w:rsidRPr="006C3FE7" w:rsidRDefault="00AB6A49" w:rsidP="00AB6A49">
      <w:pPr>
        <w:ind w:firstLine="709"/>
        <w:jc w:val="both"/>
        <w:rPr>
          <w:sz w:val="28"/>
          <w:szCs w:val="28"/>
          <w:shd w:val="clear" w:color="auto" w:fill="FFFFFF"/>
        </w:rPr>
      </w:pPr>
      <w:r w:rsidRPr="006C3FE7">
        <w:rPr>
          <w:sz w:val="28"/>
          <w:szCs w:val="28"/>
          <w:shd w:val="clear" w:color="auto" w:fill="FFFFFF"/>
        </w:rPr>
        <w:t xml:space="preserve">βmax – коэффициент, учитывающий число жителей в населённом пункте </w:t>
      </w:r>
    </w:p>
    <w:p w:rsidR="00AB6A49" w:rsidRPr="0099169B" w:rsidRDefault="00AB6A49" w:rsidP="00AB6A49">
      <w:pPr>
        <w:ind w:firstLine="709"/>
        <w:jc w:val="both"/>
        <w:rPr>
          <w:sz w:val="28"/>
          <w:szCs w:val="28"/>
          <w:shd w:val="clear" w:color="auto" w:fill="FFFFFF"/>
        </w:rPr>
      </w:pPr>
      <w:r w:rsidRPr="006C3FE7">
        <w:rPr>
          <w:sz w:val="28"/>
          <w:szCs w:val="28"/>
          <w:shd w:val="clear" w:color="auto" w:fill="FFFFFF"/>
        </w:rPr>
        <w:t>( табл.2 СНиП 2.04.02-84* ) = 1,4.</w:t>
      </w:r>
    </w:p>
    <w:p w:rsidR="00AB6A49" w:rsidRDefault="00AB6A49" w:rsidP="001F46D3">
      <w:pPr>
        <w:ind w:left="227" w:right="227"/>
        <w:jc w:val="both"/>
        <w:rPr>
          <w:sz w:val="28"/>
          <w:szCs w:val="28"/>
        </w:rPr>
      </w:pPr>
    </w:p>
    <w:p w:rsidR="00AB6A49" w:rsidRPr="0099169B" w:rsidRDefault="00AB6A49" w:rsidP="00AB6A49">
      <w:pPr>
        <w:autoSpaceDN w:val="0"/>
        <w:spacing w:before="120"/>
        <w:jc w:val="center"/>
        <w:rPr>
          <w:b/>
          <w:bCs/>
          <w:sz w:val="28"/>
          <w:szCs w:val="28"/>
        </w:rPr>
      </w:pPr>
      <w:r w:rsidRPr="0099169B">
        <w:rPr>
          <w:b/>
          <w:bCs/>
          <w:sz w:val="28"/>
          <w:szCs w:val="28"/>
        </w:rPr>
        <w:t xml:space="preserve">Сводная таблица проектируемого водопотребления населением </w:t>
      </w:r>
      <w:r w:rsidRPr="00AB6A49">
        <w:rPr>
          <w:b/>
          <w:bCs/>
          <w:sz w:val="28"/>
          <w:szCs w:val="28"/>
        </w:rPr>
        <w:t>на расчетный срок</w:t>
      </w:r>
    </w:p>
    <w:tbl>
      <w:tblPr>
        <w:tblW w:w="96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547"/>
        <w:gridCol w:w="2088"/>
        <w:gridCol w:w="716"/>
        <w:gridCol w:w="716"/>
        <w:gridCol w:w="952"/>
        <w:gridCol w:w="1188"/>
        <w:gridCol w:w="1188"/>
        <w:gridCol w:w="873"/>
        <w:gridCol w:w="1407"/>
      </w:tblGrid>
      <w:tr w:rsidR="00AB6A49" w:rsidRPr="0099169B" w:rsidTr="00115731">
        <w:trPr>
          <w:jc w:val="center"/>
        </w:trPr>
        <w:tc>
          <w:tcPr>
            <w:tcW w:w="5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115731">
            <w:pPr>
              <w:autoSpaceDN w:val="0"/>
              <w:jc w:val="center"/>
              <w:rPr>
                <w:b/>
                <w:bCs/>
                <w:sz w:val="28"/>
                <w:szCs w:val="28"/>
              </w:rPr>
            </w:pPr>
            <w:r w:rsidRPr="0099169B">
              <w:rPr>
                <w:b/>
                <w:bCs/>
                <w:sz w:val="28"/>
                <w:szCs w:val="28"/>
              </w:rPr>
              <w:t>№</w:t>
            </w:r>
          </w:p>
          <w:p w:rsidR="00AB6A49" w:rsidRPr="0099169B" w:rsidRDefault="00AB6A49" w:rsidP="00115731">
            <w:pPr>
              <w:autoSpaceDN w:val="0"/>
              <w:jc w:val="center"/>
              <w:rPr>
                <w:b/>
                <w:sz w:val="28"/>
                <w:szCs w:val="28"/>
              </w:rPr>
            </w:pPr>
            <w:r w:rsidRPr="0099169B">
              <w:rPr>
                <w:b/>
                <w:bCs/>
                <w:sz w:val="28"/>
                <w:szCs w:val="28"/>
              </w:rPr>
              <w:t>п.п.</w:t>
            </w:r>
          </w:p>
        </w:tc>
        <w:tc>
          <w:tcPr>
            <w:tcW w:w="20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115731">
            <w:pPr>
              <w:autoSpaceDN w:val="0"/>
              <w:jc w:val="center"/>
              <w:rPr>
                <w:b/>
                <w:sz w:val="28"/>
                <w:szCs w:val="28"/>
              </w:rPr>
            </w:pPr>
            <w:r w:rsidRPr="0099169B">
              <w:rPr>
                <w:b/>
                <w:bCs/>
                <w:sz w:val="28"/>
                <w:szCs w:val="28"/>
              </w:rPr>
              <w:t>Потребитель</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115731">
            <w:pPr>
              <w:autoSpaceDN w:val="0"/>
              <w:jc w:val="center"/>
              <w:rPr>
                <w:b/>
                <w:bCs/>
                <w:sz w:val="28"/>
                <w:szCs w:val="28"/>
              </w:rPr>
            </w:pPr>
            <w:r w:rsidRPr="0099169B">
              <w:rPr>
                <w:b/>
                <w:bCs/>
                <w:sz w:val="28"/>
                <w:szCs w:val="28"/>
              </w:rPr>
              <w:t>Кол-во</w:t>
            </w:r>
          </w:p>
          <w:p w:rsidR="00AB6A49" w:rsidRPr="0099169B" w:rsidRDefault="00AB6A49" w:rsidP="00115731">
            <w:pPr>
              <w:autoSpaceDN w:val="0"/>
              <w:jc w:val="center"/>
              <w:rPr>
                <w:b/>
                <w:sz w:val="28"/>
                <w:szCs w:val="28"/>
              </w:rPr>
            </w:pPr>
            <w:r w:rsidRPr="0099169B">
              <w:rPr>
                <w:b/>
                <w:bCs/>
                <w:sz w:val="28"/>
                <w:szCs w:val="28"/>
              </w:rPr>
              <w:t>жите-лей</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115731">
            <w:pPr>
              <w:autoSpaceDN w:val="0"/>
              <w:jc w:val="center"/>
              <w:rPr>
                <w:b/>
                <w:sz w:val="28"/>
                <w:szCs w:val="28"/>
              </w:rPr>
            </w:pPr>
            <w:r w:rsidRPr="0099169B">
              <w:rPr>
                <w:b/>
                <w:bCs/>
                <w:sz w:val="28"/>
                <w:szCs w:val="28"/>
              </w:rPr>
              <w:t>Сред. сут. норма на жит.</w:t>
            </w:r>
          </w:p>
        </w:tc>
        <w:tc>
          <w:tcPr>
            <w:tcW w:w="56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115731">
            <w:pPr>
              <w:autoSpaceDN w:val="0"/>
              <w:jc w:val="center"/>
              <w:rPr>
                <w:b/>
                <w:sz w:val="28"/>
                <w:szCs w:val="28"/>
              </w:rPr>
            </w:pPr>
            <w:r w:rsidRPr="0099169B">
              <w:rPr>
                <w:b/>
                <w:bCs/>
                <w:sz w:val="28"/>
                <w:szCs w:val="28"/>
              </w:rPr>
              <w:t>Водопотребление</w:t>
            </w:r>
          </w:p>
        </w:tc>
      </w:tr>
      <w:tr w:rsidR="00AB6A49" w:rsidRPr="0099169B" w:rsidTr="00115731">
        <w:trPr>
          <w:jc w:val="center"/>
        </w:trPr>
        <w:tc>
          <w:tcPr>
            <w:tcW w:w="5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115731">
            <w:pPr>
              <w:jc w:val="center"/>
              <w:rPr>
                <w:b/>
                <w:sz w:val="28"/>
                <w:szCs w:val="28"/>
              </w:rPr>
            </w:pPr>
          </w:p>
        </w:tc>
        <w:tc>
          <w:tcPr>
            <w:tcW w:w="20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115731">
            <w:pPr>
              <w:jc w:val="center"/>
              <w:rPr>
                <w:b/>
                <w:sz w:val="28"/>
                <w:szCs w:val="28"/>
              </w:rPr>
            </w:pPr>
          </w:p>
        </w:tc>
        <w:tc>
          <w:tcPr>
            <w:tcW w:w="7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115731">
            <w:pPr>
              <w:jc w:val="center"/>
              <w:rPr>
                <w:b/>
                <w:sz w:val="28"/>
                <w:szCs w:val="28"/>
              </w:rPr>
            </w:pPr>
          </w:p>
        </w:tc>
        <w:tc>
          <w:tcPr>
            <w:tcW w:w="7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115731">
            <w:pPr>
              <w:jc w:val="center"/>
              <w:rPr>
                <w:b/>
                <w:sz w:val="28"/>
                <w:szCs w:val="28"/>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115731">
            <w:pPr>
              <w:autoSpaceDN w:val="0"/>
              <w:jc w:val="center"/>
              <w:rPr>
                <w:b/>
                <w:bCs/>
                <w:sz w:val="28"/>
                <w:szCs w:val="28"/>
              </w:rPr>
            </w:pPr>
            <w:r w:rsidRPr="0099169B">
              <w:rPr>
                <w:b/>
                <w:bCs/>
                <w:sz w:val="28"/>
                <w:szCs w:val="28"/>
              </w:rPr>
              <w:t>ср.сут. м³/сут</w:t>
            </w:r>
          </w:p>
          <w:p w:rsidR="00AB6A49" w:rsidRPr="0099169B" w:rsidRDefault="00AB6A49" w:rsidP="00115731">
            <w:pPr>
              <w:autoSpaceDN w:val="0"/>
              <w:jc w:val="center"/>
              <w:rPr>
                <w:b/>
                <w:sz w:val="28"/>
                <w:szCs w:val="28"/>
              </w:rPr>
            </w:pPr>
            <w:r w:rsidRPr="0099169B">
              <w:rPr>
                <w:b/>
                <w:bCs/>
                <w:sz w:val="28"/>
                <w:szCs w:val="28"/>
              </w:rPr>
              <w:t>+20%</w:t>
            </w:r>
          </w:p>
        </w:tc>
        <w:tc>
          <w:tcPr>
            <w:tcW w:w="11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115731">
            <w:pPr>
              <w:autoSpaceDN w:val="0"/>
              <w:jc w:val="center"/>
              <w:rPr>
                <w:b/>
                <w:sz w:val="28"/>
                <w:szCs w:val="28"/>
              </w:rPr>
            </w:pPr>
            <w:r w:rsidRPr="0099169B">
              <w:rPr>
                <w:b/>
                <w:bCs/>
                <w:sz w:val="28"/>
                <w:szCs w:val="28"/>
              </w:rPr>
              <w:t>полив м³/сут</w:t>
            </w:r>
          </w:p>
        </w:tc>
        <w:tc>
          <w:tcPr>
            <w:tcW w:w="11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115731">
            <w:pPr>
              <w:autoSpaceDN w:val="0"/>
              <w:jc w:val="center"/>
              <w:rPr>
                <w:b/>
                <w:bCs/>
                <w:sz w:val="28"/>
                <w:szCs w:val="28"/>
              </w:rPr>
            </w:pPr>
            <w:r w:rsidRPr="0099169B">
              <w:rPr>
                <w:b/>
                <w:bCs/>
                <w:sz w:val="28"/>
                <w:szCs w:val="28"/>
              </w:rPr>
              <w:t>макс. сут. м³/сут</w:t>
            </w:r>
          </w:p>
          <w:p w:rsidR="00AB6A49" w:rsidRPr="0099169B" w:rsidRDefault="00AB6A49" w:rsidP="00115731">
            <w:pPr>
              <w:autoSpaceDN w:val="0"/>
              <w:jc w:val="center"/>
              <w:rPr>
                <w:b/>
                <w:sz w:val="28"/>
                <w:szCs w:val="28"/>
              </w:rPr>
            </w:pP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115731">
            <w:pPr>
              <w:autoSpaceDN w:val="0"/>
              <w:jc w:val="center"/>
              <w:rPr>
                <w:b/>
                <w:sz w:val="28"/>
                <w:szCs w:val="28"/>
              </w:rPr>
            </w:pPr>
            <w:r w:rsidRPr="0099169B">
              <w:rPr>
                <w:b/>
                <w:bCs/>
                <w:sz w:val="28"/>
                <w:szCs w:val="28"/>
              </w:rPr>
              <w:t>макс. часов. м³/час</w:t>
            </w:r>
          </w:p>
        </w:tc>
        <w:tc>
          <w:tcPr>
            <w:tcW w:w="1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115731">
            <w:pPr>
              <w:autoSpaceDN w:val="0"/>
              <w:jc w:val="center"/>
              <w:rPr>
                <w:b/>
                <w:sz w:val="28"/>
                <w:szCs w:val="28"/>
              </w:rPr>
            </w:pPr>
            <w:r w:rsidRPr="0099169B">
              <w:rPr>
                <w:b/>
                <w:sz w:val="28"/>
                <w:szCs w:val="28"/>
              </w:rPr>
              <w:t>Прим.</w:t>
            </w:r>
          </w:p>
        </w:tc>
      </w:tr>
      <w:tr w:rsidR="00AB6A49" w:rsidRPr="0099169B" w:rsidTr="00115731">
        <w:trPr>
          <w:jc w:val="center"/>
        </w:trPr>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6C3FE7" w:rsidRDefault="00AB6A49" w:rsidP="00115731">
            <w:pPr>
              <w:autoSpaceDN w:val="0"/>
              <w:jc w:val="center"/>
              <w:rPr>
                <w:sz w:val="28"/>
                <w:szCs w:val="28"/>
              </w:rPr>
            </w:pPr>
            <w:r w:rsidRPr="006C3FE7">
              <w:rPr>
                <w:sz w:val="28"/>
                <w:szCs w:val="28"/>
              </w:rPr>
              <w:t>1</w:t>
            </w:r>
          </w:p>
        </w:tc>
        <w:tc>
          <w:tcPr>
            <w:tcW w:w="20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6C3FE7" w:rsidRDefault="006C3FE7" w:rsidP="00115731">
            <w:pPr>
              <w:autoSpaceDN w:val="0"/>
              <w:jc w:val="both"/>
              <w:rPr>
                <w:sz w:val="28"/>
                <w:szCs w:val="28"/>
              </w:rPr>
            </w:pPr>
            <w:r w:rsidRPr="006C3FE7">
              <w:rPr>
                <w:sz w:val="28"/>
                <w:szCs w:val="28"/>
              </w:rPr>
              <w:t xml:space="preserve">Ключиковский </w:t>
            </w:r>
            <w:r w:rsidR="00AB6A49" w:rsidRPr="006C3FE7">
              <w:rPr>
                <w:sz w:val="28"/>
                <w:szCs w:val="28"/>
              </w:rPr>
              <w:t>сельсовет</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6C3FE7" w:rsidRDefault="006C3FE7" w:rsidP="00115731">
            <w:pPr>
              <w:autoSpaceDN w:val="0"/>
              <w:jc w:val="center"/>
              <w:rPr>
                <w:sz w:val="28"/>
                <w:szCs w:val="28"/>
              </w:rPr>
            </w:pPr>
            <w:r w:rsidRPr="006C3FE7">
              <w:rPr>
                <w:sz w:val="28"/>
                <w:szCs w:val="28"/>
              </w:rPr>
              <w:t>1575</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6C3FE7" w:rsidRDefault="00AB6A49" w:rsidP="00115731">
            <w:pPr>
              <w:autoSpaceDN w:val="0"/>
              <w:jc w:val="center"/>
              <w:rPr>
                <w:sz w:val="28"/>
                <w:szCs w:val="28"/>
              </w:rPr>
            </w:pPr>
            <w:r w:rsidRPr="006C3FE7">
              <w:rPr>
                <w:bCs/>
                <w:sz w:val="28"/>
                <w:szCs w:val="28"/>
              </w:rPr>
              <w:t>190</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6C3FE7" w:rsidRDefault="006C3FE7" w:rsidP="00115731">
            <w:pPr>
              <w:autoSpaceDN w:val="0"/>
              <w:jc w:val="center"/>
              <w:rPr>
                <w:sz w:val="28"/>
                <w:szCs w:val="28"/>
              </w:rPr>
            </w:pPr>
            <w:r w:rsidRPr="006C3FE7">
              <w:rPr>
                <w:sz w:val="28"/>
                <w:szCs w:val="28"/>
              </w:rPr>
              <w:t>395,02</w:t>
            </w:r>
          </w:p>
        </w:tc>
        <w:tc>
          <w:tcPr>
            <w:tcW w:w="11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6C3FE7" w:rsidRDefault="006C3FE7" w:rsidP="00115731">
            <w:pPr>
              <w:autoSpaceDN w:val="0"/>
              <w:jc w:val="center"/>
              <w:rPr>
                <w:sz w:val="28"/>
                <w:szCs w:val="28"/>
              </w:rPr>
            </w:pPr>
            <w:r w:rsidRPr="006C3FE7">
              <w:rPr>
                <w:sz w:val="28"/>
                <w:szCs w:val="28"/>
              </w:rPr>
              <w:t>141,75</w:t>
            </w:r>
          </w:p>
        </w:tc>
        <w:tc>
          <w:tcPr>
            <w:tcW w:w="11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6C3FE7" w:rsidRDefault="006C3FE7" w:rsidP="00115731">
            <w:pPr>
              <w:autoSpaceDN w:val="0"/>
              <w:jc w:val="center"/>
              <w:rPr>
                <w:sz w:val="28"/>
                <w:szCs w:val="28"/>
              </w:rPr>
            </w:pPr>
            <w:r w:rsidRPr="006C3FE7">
              <w:rPr>
                <w:sz w:val="28"/>
                <w:szCs w:val="28"/>
              </w:rPr>
              <w:t>536,77</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6C3FE7" w:rsidRDefault="006C3FE7" w:rsidP="00115731">
            <w:pPr>
              <w:autoSpaceDN w:val="0"/>
              <w:jc w:val="center"/>
              <w:rPr>
                <w:sz w:val="28"/>
                <w:szCs w:val="28"/>
              </w:rPr>
            </w:pPr>
            <w:r w:rsidRPr="006C3FE7">
              <w:rPr>
                <w:sz w:val="28"/>
                <w:szCs w:val="28"/>
              </w:rPr>
              <w:t>32,26</w:t>
            </w:r>
          </w:p>
        </w:tc>
        <w:tc>
          <w:tcPr>
            <w:tcW w:w="1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6C3FE7" w:rsidRDefault="00AB6A49" w:rsidP="00115731">
            <w:pPr>
              <w:autoSpaceDN w:val="0"/>
              <w:jc w:val="center"/>
              <w:rPr>
                <w:color w:val="FF0000"/>
                <w:sz w:val="28"/>
                <w:szCs w:val="28"/>
              </w:rPr>
            </w:pPr>
          </w:p>
        </w:tc>
      </w:tr>
    </w:tbl>
    <w:p w:rsidR="00AB6A49" w:rsidRDefault="00AB6A49" w:rsidP="001F46D3">
      <w:pPr>
        <w:ind w:firstLine="708"/>
        <w:jc w:val="both"/>
        <w:rPr>
          <w:sz w:val="28"/>
          <w:szCs w:val="28"/>
        </w:rPr>
      </w:pPr>
    </w:p>
    <w:p w:rsidR="001F46D3" w:rsidRPr="0099169B" w:rsidRDefault="001F46D3" w:rsidP="001F46D3">
      <w:pPr>
        <w:ind w:firstLine="708"/>
        <w:jc w:val="both"/>
        <w:rPr>
          <w:sz w:val="28"/>
          <w:szCs w:val="28"/>
        </w:rPr>
      </w:pPr>
      <w:r w:rsidRPr="0099169B">
        <w:rPr>
          <w:sz w:val="28"/>
          <w:szCs w:val="28"/>
        </w:rPr>
        <w:t>В расчете максимального часового расхода не учитываются расходы воды на полив, т. к. они не совпадают по времени.</w:t>
      </w:r>
    </w:p>
    <w:p w:rsidR="001F46D3" w:rsidRPr="0099169B" w:rsidRDefault="001F46D3" w:rsidP="001F46D3">
      <w:pPr>
        <w:ind w:firstLine="708"/>
        <w:jc w:val="both"/>
        <w:rPr>
          <w:sz w:val="28"/>
          <w:szCs w:val="28"/>
        </w:rPr>
      </w:pPr>
      <w:r w:rsidRPr="0099169B">
        <w:rPr>
          <w:sz w:val="28"/>
          <w:szCs w:val="28"/>
        </w:rPr>
        <w:t xml:space="preserve">Расход воды на сельхозпредприятиях Сузунского района в расчете не учтены, т. к. на территории этих предприятий есть ведомственные скважины и водонапорные башни. </w:t>
      </w:r>
    </w:p>
    <w:p w:rsidR="001F46D3" w:rsidRPr="0099169B" w:rsidRDefault="001F46D3" w:rsidP="001F46D3">
      <w:pPr>
        <w:ind w:firstLine="708"/>
        <w:jc w:val="both"/>
        <w:rPr>
          <w:sz w:val="28"/>
          <w:szCs w:val="28"/>
        </w:rPr>
      </w:pPr>
      <w:r w:rsidRPr="0099169B">
        <w:rPr>
          <w:sz w:val="28"/>
          <w:szCs w:val="28"/>
        </w:rPr>
        <w:t>Местоположения площадок водопроводных сооружений с определением границ санитарно-защитных зон предлагается определить на последующих стадиях проектирования.</w:t>
      </w:r>
    </w:p>
    <w:p w:rsidR="001F46D3" w:rsidRPr="0099169B" w:rsidRDefault="001F46D3" w:rsidP="001F46D3">
      <w:pPr>
        <w:ind w:firstLine="708"/>
        <w:jc w:val="both"/>
        <w:rPr>
          <w:sz w:val="28"/>
          <w:szCs w:val="28"/>
        </w:rPr>
      </w:pPr>
      <w:r w:rsidRPr="0099169B">
        <w:rPr>
          <w:sz w:val="28"/>
          <w:szCs w:val="28"/>
        </w:rPr>
        <w:t>В водонапорных башнях предусматривается хранение регулирующего (в размере 20% от максимального суточного запаса воды), противопожарного (на 10-ти минутную продолжительность тушения одного наружного и одного внутреннего пожара с учетом обеспечения максимальных хозяйственно – питьевых нужд на период пожаротушения 10 мин) и аварийного запасов воды на время ликвидации аварии на водоводе 8 часов (с учетом дополнительного запаса воды на пожаротушение и 70% расчетного среднечасового водопотребления на хоз-питьевые нужды):</w:t>
      </w:r>
    </w:p>
    <w:p w:rsidR="001F46D3" w:rsidRPr="00F83C92" w:rsidRDefault="001F46D3" w:rsidP="001F46D3">
      <w:pPr>
        <w:ind w:firstLine="708"/>
        <w:jc w:val="both"/>
        <w:rPr>
          <w:sz w:val="28"/>
          <w:szCs w:val="28"/>
        </w:rPr>
      </w:pPr>
      <w:r w:rsidRPr="00F83C92">
        <w:rPr>
          <w:sz w:val="28"/>
          <w:szCs w:val="28"/>
        </w:rPr>
        <w:t>Существующие водонапорные башни и водопроводные сети населенных пунктов необходимо обследовать с составлением актов технического состояния и решить вопрос о необходимости реконструкции существующий сетей и сооружений или демонтаж их и строительство новых.</w:t>
      </w:r>
    </w:p>
    <w:p w:rsidR="001F46D3" w:rsidRPr="0099169B" w:rsidRDefault="001F46D3" w:rsidP="001F46D3">
      <w:pPr>
        <w:ind w:firstLine="708"/>
        <w:jc w:val="both"/>
        <w:rPr>
          <w:sz w:val="28"/>
          <w:szCs w:val="28"/>
        </w:rPr>
      </w:pPr>
      <w:r w:rsidRPr="00F83C92">
        <w:rPr>
          <w:sz w:val="28"/>
          <w:szCs w:val="28"/>
        </w:rPr>
        <w:t>На сетях водопровода предусматривается устройство колодцев для установки в них пожарных гидрантов (не более чем через 150м) и отключающей арматуры. Проектируемые</w:t>
      </w:r>
      <w:r w:rsidRPr="0099169B">
        <w:rPr>
          <w:sz w:val="28"/>
          <w:szCs w:val="28"/>
        </w:rPr>
        <w:t xml:space="preserve"> сети и водоводы рекомендуется выполнить из полиэтиленовых труб.</w:t>
      </w:r>
    </w:p>
    <w:p w:rsidR="001F46D3" w:rsidRPr="0099169B" w:rsidRDefault="001F46D3" w:rsidP="001F46D3">
      <w:pPr>
        <w:ind w:firstLine="708"/>
        <w:jc w:val="both"/>
        <w:rPr>
          <w:sz w:val="28"/>
          <w:szCs w:val="28"/>
        </w:rPr>
      </w:pPr>
      <w:r w:rsidRPr="0099169B">
        <w:rPr>
          <w:sz w:val="28"/>
          <w:szCs w:val="28"/>
        </w:rPr>
        <w:t>На вводах в здания предусматривается устройство водомерных узлов в соответствии с гл.11 СНиП 2.04.01-85. Объем строительства системы водоснабжения и водопроводных сооружений  с разбивкой по очередям предлагается определить на последующих стадиях проектирования.</w:t>
      </w:r>
    </w:p>
    <w:p w:rsidR="001F46D3" w:rsidRPr="0099169B" w:rsidRDefault="001F46D3" w:rsidP="001F46D3">
      <w:pPr>
        <w:jc w:val="both"/>
        <w:rPr>
          <w:sz w:val="28"/>
          <w:szCs w:val="28"/>
        </w:rPr>
      </w:pPr>
    </w:p>
    <w:p w:rsidR="001F46D3" w:rsidRPr="0099169B" w:rsidRDefault="001F46D3" w:rsidP="001F46D3">
      <w:pPr>
        <w:jc w:val="center"/>
        <w:rPr>
          <w:b/>
          <w:bCs/>
          <w:sz w:val="28"/>
          <w:szCs w:val="28"/>
        </w:rPr>
      </w:pPr>
      <w:r w:rsidRPr="0099169B">
        <w:rPr>
          <w:b/>
          <w:bCs/>
          <w:sz w:val="28"/>
          <w:szCs w:val="28"/>
        </w:rPr>
        <w:t>Зоны санитарной охраны</w:t>
      </w:r>
    </w:p>
    <w:p w:rsidR="001F46D3" w:rsidRPr="0099169B" w:rsidRDefault="001F46D3" w:rsidP="001F46D3">
      <w:pPr>
        <w:jc w:val="center"/>
        <w:rPr>
          <w:b/>
          <w:bCs/>
          <w:sz w:val="28"/>
          <w:szCs w:val="28"/>
        </w:rPr>
      </w:pPr>
      <w:r w:rsidRPr="0099169B">
        <w:rPr>
          <w:b/>
          <w:bCs/>
          <w:sz w:val="28"/>
          <w:szCs w:val="28"/>
        </w:rPr>
        <w:t>ист</w:t>
      </w:r>
      <w:r>
        <w:rPr>
          <w:b/>
          <w:bCs/>
          <w:sz w:val="28"/>
          <w:szCs w:val="28"/>
        </w:rPr>
        <w:t>очников питьевого водоснабжения</w:t>
      </w:r>
    </w:p>
    <w:p w:rsidR="00F83C92" w:rsidRDefault="001F46D3" w:rsidP="000E4ADF">
      <w:pPr>
        <w:ind w:firstLine="709"/>
        <w:jc w:val="both"/>
        <w:rPr>
          <w:sz w:val="28"/>
          <w:szCs w:val="28"/>
        </w:rPr>
      </w:pPr>
      <w:r w:rsidRPr="0099169B">
        <w:rPr>
          <w:sz w:val="28"/>
          <w:szCs w:val="28"/>
        </w:rPr>
        <w:t xml:space="preserve">В соответствии с СанПиН 2.1.4.1110-02 и СНиП 2.04.02-84* источники хозяйственно-питьевого водоснабжения, водоводы, водопроводные сети и водопроводные сооружения должны иметь зоны санитарной охраны (ЗСО) с целью обеспечения их санитарно-эпидемиологической надежности. </w:t>
      </w:r>
    </w:p>
    <w:p w:rsidR="000E4ADF" w:rsidRPr="0099169B" w:rsidRDefault="000E4ADF" w:rsidP="000E4ADF">
      <w:pPr>
        <w:ind w:firstLine="709"/>
        <w:jc w:val="both"/>
        <w:rPr>
          <w:b/>
          <w:i/>
          <w:sz w:val="28"/>
          <w:szCs w:val="28"/>
        </w:rPr>
      </w:pPr>
    </w:p>
    <w:p w:rsidR="001F46D3" w:rsidRPr="0099169B" w:rsidRDefault="001F46D3" w:rsidP="001F46D3">
      <w:pPr>
        <w:ind w:firstLine="708"/>
        <w:jc w:val="center"/>
        <w:rPr>
          <w:b/>
          <w:i/>
          <w:sz w:val="28"/>
          <w:szCs w:val="28"/>
        </w:rPr>
      </w:pPr>
      <w:r w:rsidRPr="0099169B">
        <w:rPr>
          <w:b/>
          <w:i/>
          <w:sz w:val="28"/>
          <w:szCs w:val="28"/>
        </w:rPr>
        <w:t xml:space="preserve">Мероприятия по </w:t>
      </w:r>
      <w:r w:rsidRPr="000E4ADF">
        <w:rPr>
          <w:b/>
          <w:i/>
          <w:sz w:val="28"/>
          <w:szCs w:val="28"/>
        </w:rPr>
        <w:t xml:space="preserve">водоснабжению </w:t>
      </w:r>
      <w:r w:rsidR="000E4ADF" w:rsidRPr="000E4ADF">
        <w:rPr>
          <w:b/>
          <w:i/>
          <w:sz w:val="28"/>
          <w:szCs w:val="28"/>
        </w:rPr>
        <w:t>Ключиковского</w:t>
      </w:r>
      <w:r w:rsidRPr="000E4ADF">
        <w:rPr>
          <w:b/>
          <w:i/>
          <w:sz w:val="28"/>
          <w:szCs w:val="28"/>
        </w:rPr>
        <w:t xml:space="preserve"> сельсовета Сузунского района:</w:t>
      </w:r>
    </w:p>
    <w:p w:rsidR="001F46D3" w:rsidRPr="0099169B" w:rsidRDefault="001F46D3" w:rsidP="001F46D3">
      <w:pPr>
        <w:numPr>
          <w:ilvl w:val="0"/>
          <w:numId w:val="53"/>
        </w:numPr>
        <w:jc w:val="both"/>
        <w:rPr>
          <w:sz w:val="28"/>
          <w:szCs w:val="28"/>
        </w:rPr>
      </w:pPr>
      <w:r w:rsidRPr="0099169B">
        <w:rPr>
          <w:sz w:val="28"/>
          <w:szCs w:val="28"/>
        </w:rPr>
        <w:t>Водоснабжение площадок нового строительства осуществлять прокладкой новых водопроводных сетей в зонах водоснабжения от соответствующих водоводов</w:t>
      </w:r>
    </w:p>
    <w:p w:rsidR="001F46D3" w:rsidRPr="0099169B" w:rsidRDefault="001F46D3" w:rsidP="001F46D3">
      <w:pPr>
        <w:numPr>
          <w:ilvl w:val="0"/>
          <w:numId w:val="53"/>
        </w:numPr>
        <w:jc w:val="both"/>
        <w:rPr>
          <w:sz w:val="28"/>
          <w:szCs w:val="28"/>
        </w:rPr>
      </w:pPr>
      <w:r w:rsidRPr="0099169B">
        <w:rPr>
          <w:sz w:val="28"/>
          <w:szCs w:val="28"/>
        </w:rPr>
        <w:lastRenderedPageBreak/>
        <w:t>Сети водопровода принимаются из стальных, чугунных труб из шаровидного графита, либо из пластмассовых труб</w:t>
      </w:r>
    </w:p>
    <w:p w:rsidR="001F46D3" w:rsidRPr="0099169B" w:rsidRDefault="001F46D3" w:rsidP="001F46D3">
      <w:pPr>
        <w:numPr>
          <w:ilvl w:val="0"/>
          <w:numId w:val="53"/>
        </w:numPr>
        <w:jc w:val="both"/>
        <w:rPr>
          <w:sz w:val="28"/>
          <w:szCs w:val="28"/>
        </w:rPr>
      </w:pPr>
      <w:r w:rsidRPr="0099169B">
        <w:rPr>
          <w:sz w:val="28"/>
          <w:szCs w:val="28"/>
        </w:rPr>
        <w:t>Установка водомеров на вводах водопровода во всех зданиях для осуществления первичного учета расходования воды отдельными водопотребителями и ее экономии</w:t>
      </w:r>
    </w:p>
    <w:p w:rsidR="001F46D3" w:rsidRPr="0099169B" w:rsidRDefault="001F46D3" w:rsidP="001F46D3">
      <w:pPr>
        <w:numPr>
          <w:ilvl w:val="0"/>
          <w:numId w:val="53"/>
        </w:numPr>
        <w:jc w:val="both"/>
        <w:rPr>
          <w:sz w:val="28"/>
          <w:szCs w:val="28"/>
        </w:rPr>
      </w:pPr>
      <w:r w:rsidRPr="0099169B">
        <w:rPr>
          <w:sz w:val="28"/>
          <w:szCs w:val="28"/>
        </w:rPr>
        <w:t>Реконструкция существующих водоводов в точках подключения новых районов с использованием современных технологий прокладки и восстановления инженерных сетей</w:t>
      </w:r>
    </w:p>
    <w:p w:rsidR="001F46D3" w:rsidRPr="0099169B" w:rsidRDefault="001F46D3" w:rsidP="001F46D3">
      <w:pPr>
        <w:numPr>
          <w:ilvl w:val="0"/>
          <w:numId w:val="53"/>
        </w:numPr>
        <w:jc w:val="both"/>
        <w:rPr>
          <w:sz w:val="28"/>
          <w:szCs w:val="28"/>
        </w:rPr>
      </w:pPr>
      <w:r w:rsidRPr="0099169B">
        <w:rPr>
          <w:sz w:val="28"/>
          <w:szCs w:val="28"/>
        </w:rPr>
        <w:t>Оборудование всех объектов водоснабжения системами автоматического управления и регулирования</w:t>
      </w:r>
    </w:p>
    <w:p w:rsidR="001F46D3" w:rsidRPr="0099169B" w:rsidRDefault="001F46D3" w:rsidP="001F46D3">
      <w:pPr>
        <w:numPr>
          <w:ilvl w:val="0"/>
          <w:numId w:val="53"/>
        </w:numPr>
        <w:jc w:val="both"/>
        <w:rPr>
          <w:sz w:val="28"/>
          <w:szCs w:val="28"/>
        </w:rPr>
      </w:pPr>
      <w:r w:rsidRPr="0099169B">
        <w:rPr>
          <w:sz w:val="28"/>
          <w:szCs w:val="28"/>
        </w:rPr>
        <w:t>Реконструкция существующих водонасосных станций и существующих водозаборов, с учетом увеличения их производительности</w:t>
      </w:r>
    </w:p>
    <w:p w:rsidR="001F46D3" w:rsidRPr="0099169B" w:rsidRDefault="001F46D3" w:rsidP="001F46D3">
      <w:pPr>
        <w:numPr>
          <w:ilvl w:val="0"/>
          <w:numId w:val="53"/>
        </w:numPr>
        <w:jc w:val="both"/>
        <w:rPr>
          <w:sz w:val="28"/>
          <w:szCs w:val="28"/>
        </w:rPr>
      </w:pPr>
      <w:r w:rsidRPr="0099169B">
        <w:rPr>
          <w:sz w:val="28"/>
          <w:szCs w:val="28"/>
          <w:shd w:val="clear" w:color="auto" w:fill="FFFFFF"/>
        </w:rPr>
        <w:t>Предусмотреть и благоустроить территорию зон санитарной охраны на водозаборах</w:t>
      </w:r>
    </w:p>
    <w:p w:rsidR="001F46D3" w:rsidRPr="0099169B" w:rsidRDefault="001F46D3" w:rsidP="001F46D3">
      <w:pPr>
        <w:pStyle w:val="6"/>
        <w:rPr>
          <w:szCs w:val="28"/>
        </w:rPr>
      </w:pPr>
    </w:p>
    <w:p w:rsidR="001F46D3" w:rsidRPr="0099169B" w:rsidRDefault="001F46D3" w:rsidP="001F46D3">
      <w:pPr>
        <w:pStyle w:val="6"/>
        <w:rPr>
          <w:szCs w:val="28"/>
        </w:rPr>
      </w:pPr>
      <w:r>
        <w:rPr>
          <w:szCs w:val="28"/>
        </w:rPr>
        <w:t>Водоотведение</w:t>
      </w:r>
    </w:p>
    <w:p w:rsidR="001F46D3" w:rsidRPr="0099169B" w:rsidRDefault="001F46D3" w:rsidP="001F46D3">
      <w:pPr>
        <w:jc w:val="center"/>
        <w:rPr>
          <w:sz w:val="28"/>
          <w:szCs w:val="28"/>
        </w:rPr>
      </w:pPr>
      <w:r w:rsidRPr="0099169B">
        <w:rPr>
          <w:b/>
          <w:sz w:val="28"/>
          <w:szCs w:val="28"/>
        </w:rPr>
        <w:t>Расчетные расходы стоков</w:t>
      </w:r>
    </w:p>
    <w:p w:rsidR="001F46D3" w:rsidRPr="0099169B" w:rsidRDefault="001F46D3" w:rsidP="001F46D3">
      <w:pPr>
        <w:ind w:firstLine="708"/>
        <w:jc w:val="both"/>
        <w:rPr>
          <w:sz w:val="28"/>
          <w:szCs w:val="28"/>
        </w:rPr>
      </w:pPr>
      <w:r w:rsidRPr="0099169B">
        <w:rPr>
          <w:sz w:val="28"/>
          <w:szCs w:val="28"/>
        </w:rPr>
        <w:t>В соответствии со СНиП 2.04.03-85 приняты следующие нормы водоотведения:</w:t>
      </w:r>
    </w:p>
    <w:p w:rsidR="001F46D3" w:rsidRPr="0099169B" w:rsidRDefault="001F46D3" w:rsidP="001F46D3">
      <w:pPr>
        <w:ind w:firstLine="708"/>
        <w:jc w:val="both"/>
        <w:rPr>
          <w:sz w:val="28"/>
          <w:szCs w:val="28"/>
        </w:rPr>
      </w:pPr>
      <w:r w:rsidRPr="0099169B">
        <w:rPr>
          <w:sz w:val="28"/>
          <w:szCs w:val="28"/>
        </w:rPr>
        <w:t>- расчетные суточные расходы сточных вод принимаются равными расчетным расходам водопотребления с учетом коэффициента суточной неравномерности и без учета расхода воды на полив.</w:t>
      </w:r>
    </w:p>
    <w:p w:rsidR="001F46D3" w:rsidRPr="0099169B" w:rsidRDefault="001F46D3" w:rsidP="001F46D3">
      <w:pPr>
        <w:ind w:firstLine="708"/>
        <w:jc w:val="both"/>
        <w:rPr>
          <w:sz w:val="28"/>
          <w:szCs w:val="28"/>
        </w:rPr>
      </w:pPr>
      <w:r w:rsidRPr="0099169B">
        <w:rPr>
          <w:sz w:val="28"/>
          <w:szCs w:val="28"/>
        </w:rPr>
        <w:t>- максимальные часовые и секундные расходы определены с учетом коэффициентов неравномерности притока сточных вод, принятых по табл. 2 СНиП 2.04.03-85 при средних расходах сточных вод более 5л/сек и по СНиП 2.04.01-85* при средних расходах сточных вод менее 5л/сек.</w:t>
      </w:r>
    </w:p>
    <w:p w:rsidR="001F46D3" w:rsidRPr="0099169B" w:rsidRDefault="001F46D3" w:rsidP="001F46D3">
      <w:pPr>
        <w:ind w:firstLine="708"/>
        <w:jc w:val="both"/>
        <w:rPr>
          <w:sz w:val="28"/>
          <w:szCs w:val="28"/>
        </w:rPr>
      </w:pPr>
      <w:r w:rsidRPr="0099169B">
        <w:rPr>
          <w:sz w:val="28"/>
          <w:szCs w:val="28"/>
        </w:rPr>
        <w:t>Расчеты выполнены с учетом требований:</w:t>
      </w:r>
    </w:p>
    <w:p w:rsidR="001F46D3" w:rsidRPr="0099169B" w:rsidRDefault="001F46D3" w:rsidP="001F46D3">
      <w:pPr>
        <w:ind w:firstLine="708"/>
        <w:jc w:val="both"/>
        <w:rPr>
          <w:sz w:val="28"/>
          <w:szCs w:val="28"/>
        </w:rPr>
      </w:pPr>
      <w:r w:rsidRPr="0099169B">
        <w:rPr>
          <w:sz w:val="28"/>
          <w:szCs w:val="28"/>
        </w:rPr>
        <w:t>1. СНиП 2.04.03-85 «Канализация. Наружные сети и сооружения», М., 1986г.</w:t>
      </w:r>
    </w:p>
    <w:p w:rsidR="001F46D3" w:rsidRPr="0099169B" w:rsidRDefault="001F46D3" w:rsidP="001F46D3">
      <w:pPr>
        <w:jc w:val="both"/>
        <w:rPr>
          <w:sz w:val="28"/>
          <w:szCs w:val="28"/>
        </w:rPr>
      </w:pPr>
      <w:r w:rsidRPr="0099169B">
        <w:rPr>
          <w:sz w:val="28"/>
          <w:szCs w:val="28"/>
        </w:rPr>
        <w:t xml:space="preserve">      </w:t>
      </w:r>
      <w:r w:rsidRPr="0099169B">
        <w:rPr>
          <w:sz w:val="28"/>
          <w:szCs w:val="28"/>
        </w:rPr>
        <w:tab/>
        <w:t>2. СНиП 2.04.01-85* «Внутренний водопровод и канализация зданий», М, 1991г.</w:t>
      </w:r>
    </w:p>
    <w:p w:rsidR="001F46D3" w:rsidRPr="0099169B" w:rsidRDefault="001F46D3" w:rsidP="001F46D3">
      <w:pPr>
        <w:jc w:val="both"/>
        <w:rPr>
          <w:sz w:val="28"/>
          <w:szCs w:val="28"/>
        </w:rPr>
      </w:pPr>
      <w:r w:rsidRPr="0099169B">
        <w:rPr>
          <w:sz w:val="28"/>
          <w:szCs w:val="28"/>
        </w:rPr>
        <w:t xml:space="preserve">       </w:t>
      </w:r>
      <w:r w:rsidRPr="0099169B">
        <w:rPr>
          <w:sz w:val="28"/>
          <w:szCs w:val="28"/>
        </w:rPr>
        <w:tab/>
        <w:t>3. СП 42.13330.2011 «Градостроительство. Планировка и застройка городских и сельских поселений». Актуализированная редакция СНиП 2.07.01-89*.</w:t>
      </w:r>
    </w:p>
    <w:p w:rsidR="001F46D3" w:rsidRDefault="001F46D3" w:rsidP="001F46D3">
      <w:pPr>
        <w:rPr>
          <w:sz w:val="28"/>
          <w:szCs w:val="28"/>
        </w:rPr>
      </w:pPr>
    </w:p>
    <w:p w:rsidR="000E4ADF" w:rsidRDefault="000E4ADF" w:rsidP="001F46D3">
      <w:pPr>
        <w:rPr>
          <w:sz w:val="28"/>
          <w:szCs w:val="28"/>
        </w:rPr>
      </w:pPr>
    </w:p>
    <w:p w:rsidR="000E4ADF" w:rsidRDefault="000E4ADF" w:rsidP="001F46D3">
      <w:pPr>
        <w:rPr>
          <w:sz w:val="28"/>
          <w:szCs w:val="28"/>
        </w:rPr>
      </w:pPr>
    </w:p>
    <w:p w:rsidR="000E4ADF" w:rsidRDefault="000E4ADF" w:rsidP="001F46D3">
      <w:pPr>
        <w:rPr>
          <w:sz w:val="28"/>
          <w:szCs w:val="28"/>
        </w:rPr>
      </w:pPr>
    </w:p>
    <w:p w:rsidR="000E4ADF" w:rsidRDefault="000E4ADF" w:rsidP="001F46D3">
      <w:pPr>
        <w:rPr>
          <w:sz w:val="28"/>
          <w:szCs w:val="28"/>
        </w:rPr>
      </w:pPr>
    </w:p>
    <w:p w:rsidR="000E4ADF" w:rsidRDefault="000E4ADF" w:rsidP="001F46D3">
      <w:pPr>
        <w:rPr>
          <w:sz w:val="28"/>
          <w:szCs w:val="28"/>
        </w:rPr>
      </w:pPr>
    </w:p>
    <w:p w:rsidR="001F46D3" w:rsidRPr="0099169B" w:rsidRDefault="001F46D3" w:rsidP="001F46D3">
      <w:pPr>
        <w:rPr>
          <w:sz w:val="28"/>
          <w:szCs w:val="28"/>
        </w:rPr>
      </w:pPr>
    </w:p>
    <w:p w:rsidR="001F46D3" w:rsidRPr="0099169B" w:rsidRDefault="001F46D3" w:rsidP="001F46D3">
      <w:pPr>
        <w:autoSpaceDN w:val="0"/>
        <w:spacing w:before="120"/>
        <w:jc w:val="center"/>
        <w:rPr>
          <w:b/>
          <w:bCs/>
          <w:sz w:val="28"/>
          <w:szCs w:val="28"/>
        </w:rPr>
      </w:pPr>
      <w:r w:rsidRPr="0099169B">
        <w:rPr>
          <w:b/>
          <w:bCs/>
          <w:sz w:val="28"/>
          <w:szCs w:val="28"/>
        </w:rPr>
        <w:lastRenderedPageBreak/>
        <w:t xml:space="preserve">Сводная таблица проектируемого водоотведения </w:t>
      </w:r>
      <w:r w:rsidRPr="000649CA">
        <w:rPr>
          <w:b/>
          <w:bCs/>
          <w:sz w:val="28"/>
          <w:szCs w:val="28"/>
        </w:rPr>
        <w:t>на расчетный срок</w:t>
      </w:r>
    </w:p>
    <w:tbl>
      <w:tblPr>
        <w:tblW w:w="96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342"/>
        <w:gridCol w:w="2132"/>
        <w:gridCol w:w="977"/>
        <w:gridCol w:w="977"/>
        <w:gridCol w:w="977"/>
        <w:gridCol w:w="977"/>
        <w:gridCol w:w="1302"/>
        <w:gridCol w:w="1943"/>
      </w:tblGrid>
      <w:tr w:rsidR="001F46D3" w:rsidRPr="0099169B" w:rsidTr="00BC21D3">
        <w:trPr>
          <w:jc w:val="center"/>
        </w:trPr>
        <w:tc>
          <w:tcPr>
            <w:tcW w:w="3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bCs/>
                <w:sz w:val="28"/>
                <w:szCs w:val="28"/>
              </w:rPr>
            </w:pPr>
            <w:r w:rsidRPr="0099169B">
              <w:rPr>
                <w:b/>
                <w:bCs/>
                <w:sz w:val="28"/>
                <w:szCs w:val="28"/>
              </w:rPr>
              <w:t>№</w:t>
            </w:r>
          </w:p>
          <w:p w:rsidR="001F46D3" w:rsidRPr="0099169B" w:rsidRDefault="001F46D3" w:rsidP="00BC21D3">
            <w:pPr>
              <w:autoSpaceDN w:val="0"/>
              <w:jc w:val="center"/>
              <w:rPr>
                <w:b/>
                <w:sz w:val="28"/>
                <w:szCs w:val="28"/>
              </w:rPr>
            </w:pPr>
            <w:r w:rsidRPr="0099169B">
              <w:rPr>
                <w:b/>
                <w:bCs/>
                <w:sz w:val="28"/>
                <w:szCs w:val="28"/>
              </w:rPr>
              <w:t>п.п.</w:t>
            </w:r>
          </w:p>
        </w:tc>
        <w:tc>
          <w:tcPr>
            <w:tcW w:w="21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sz w:val="28"/>
                <w:szCs w:val="28"/>
              </w:rPr>
            </w:pPr>
            <w:r w:rsidRPr="0099169B">
              <w:rPr>
                <w:b/>
                <w:bCs/>
                <w:sz w:val="28"/>
                <w:szCs w:val="28"/>
              </w:rPr>
              <w:t>Потребитель</w:t>
            </w:r>
          </w:p>
        </w:tc>
        <w:tc>
          <w:tcPr>
            <w:tcW w:w="9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bCs/>
                <w:sz w:val="28"/>
                <w:szCs w:val="28"/>
              </w:rPr>
            </w:pPr>
            <w:r w:rsidRPr="0099169B">
              <w:rPr>
                <w:b/>
                <w:bCs/>
                <w:sz w:val="28"/>
                <w:szCs w:val="28"/>
              </w:rPr>
              <w:t>Кол-во</w:t>
            </w:r>
          </w:p>
          <w:p w:rsidR="001F46D3" w:rsidRPr="0099169B" w:rsidRDefault="001F46D3" w:rsidP="00BC21D3">
            <w:pPr>
              <w:autoSpaceDN w:val="0"/>
              <w:jc w:val="center"/>
              <w:rPr>
                <w:b/>
                <w:sz w:val="28"/>
                <w:szCs w:val="28"/>
              </w:rPr>
            </w:pPr>
            <w:r w:rsidRPr="0099169B">
              <w:rPr>
                <w:b/>
                <w:bCs/>
                <w:sz w:val="28"/>
                <w:szCs w:val="28"/>
              </w:rPr>
              <w:t>жите-лей</w:t>
            </w:r>
          </w:p>
        </w:tc>
        <w:tc>
          <w:tcPr>
            <w:tcW w:w="9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sz w:val="28"/>
                <w:szCs w:val="28"/>
              </w:rPr>
            </w:pPr>
            <w:r w:rsidRPr="0099169B">
              <w:rPr>
                <w:b/>
                <w:bCs/>
                <w:sz w:val="28"/>
                <w:szCs w:val="28"/>
              </w:rPr>
              <w:t>Сред. сут. норма на жит.</w:t>
            </w:r>
          </w:p>
        </w:tc>
        <w:tc>
          <w:tcPr>
            <w:tcW w:w="519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sz w:val="28"/>
                <w:szCs w:val="28"/>
              </w:rPr>
            </w:pPr>
            <w:r w:rsidRPr="0099169B">
              <w:rPr>
                <w:b/>
                <w:bCs/>
                <w:sz w:val="28"/>
                <w:szCs w:val="28"/>
              </w:rPr>
              <w:t>Водоотведение</w:t>
            </w:r>
          </w:p>
        </w:tc>
      </w:tr>
      <w:tr w:rsidR="001F46D3" w:rsidRPr="0099169B" w:rsidTr="00BC21D3">
        <w:trPr>
          <w:jc w:val="center"/>
        </w:trPr>
        <w:tc>
          <w:tcPr>
            <w:tcW w:w="3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jc w:val="center"/>
              <w:rPr>
                <w:b/>
                <w:sz w:val="28"/>
                <w:szCs w:val="28"/>
              </w:rPr>
            </w:pPr>
          </w:p>
        </w:tc>
        <w:tc>
          <w:tcPr>
            <w:tcW w:w="21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jc w:val="center"/>
              <w:rPr>
                <w:b/>
                <w:sz w:val="28"/>
                <w:szCs w:val="28"/>
              </w:rPr>
            </w:pPr>
          </w:p>
        </w:tc>
        <w:tc>
          <w:tcPr>
            <w:tcW w:w="9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jc w:val="center"/>
              <w:rPr>
                <w:b/>
                <w:sz w:val="28"/>
                <w:szCs w:val="28"/>
              </w:rPr>
            </w:pPr>
          </w:p>
        </w:tc>
        <w:tc>
          <w:tcPr>
            <w:tcW w:w="9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jc w:val="center"/>
              <w:rPr>
                <w:b/>
                <w:sz w:val="28"/>
                <w:szCs w:val="28"/>
              </w:rPr>
            </w:pP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bCs/>
                <w:sz w:val="28"/>
                <w:szCs w:val="28"/>
              </w:rPr>
            </w:pPr>
            <w:r w:rsidRPr="0099169B">
              <w:rPr>
                <w:b/>
                <w:bCs/>
                <w:sz w:val="28"/>
                <w:szCs w:val="28"/>
              </w:rPr>
              <w:t>ср.сут. м³/сут</w:t>
            </w:r>
          </w:p>
          <w:p w:rsidR="001F46D3" w:rsidRPr="0099169B" w:rsidRDefault="001F46D3" w:rsidP="00BC21D3">
            <w:pPr>
              <w:autoSpaceDN w:val="0"/>
              <w:jc w:val="center"/>
              <w:rPr>
                <w:b/>
                <w:sz w:val="28"/>
                <w:szCs w:val="28"/>
              </w:rPr>
            </w:pPr>
            <w:r w:rsidRPr="0099169B">
              <w:rPr>
                <w:b/>
                <w:bCs/>
                <w:sz w:val="28"/>
                <w:szCs w:val="28"/>
              </w:rPr>
              <w:t>+20%</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bCs/>
                <w:sz w:val="28"/>
                <w:szCs w:val="28"/>
              </w:rPr>
            </w:pPr>
            <w:r w:rsidRPr="0099169B">
              <w:rPr>
                <w:b/>
                <w:bCs/>
                <w:sz w:val="28"/>
                <w:szCs w:val="28"/>
              </w:rPr>
              <w:t>макс. сут. м³/сут</w:t>
            </w:r>
          </w:p>
          <w:p w:rsidR="001F46D3" w:rsidRPr="0099169B" w:rsidRDefault="001F46D3" w:rsidP="00BC21D3">
            <w:pPr>
              <w:autoSpaceDN w:val="0"/>
              <w:jc w:val="center"/>
              <w:rPr>
                <w:b/>
                <w:sz w:val="28"/>
                <w:szCs w:val="28"/>
              </w:rPr>
            </w:pPr>
            <w:r w:rsidRPr="0099169B">
              <w:rPr>
                <w:b/>
                <w:bCs/>
                <w:sz w:val="28"/>
                <w:szCs w:val="28"/>
              </w:rPr>
              <w:t>на хоз-быт.</w:t>
            </w:r>
          </w:p>
        </w:tc>
        <w:tc>
          <w:tcPr>
            <w:tcW w:w="13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sz w:val="28"/>
                <w:szCs w:val="28"/>
              </w:rPr>
            </w:pPr>
            <w:r w:rsidRPr="0099169B">
              <w:rPr>
                <w:b/>
                <w:bCs/>
                <w:sz w:val="28"/>
                <w:szCs w:val="28"/>
              </w:rPr>
              <w:t>макс. час. м³/час</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sz w:val="28"/>
                <w:szCs w:val="28"/>
              </w:rPr>
            </w:pPr>
            <w:r w:rsidRPr="0099169B">
              <w:rPr>
                <w:b/>
                <w:sz w:val="28"/>
                <w:szCs w:val="28"/>
              </w:rPr>
              <w:t>Приме-</w:t>
            </w:r>
          </w:p>
          <w:p w:rsidR="001F46D3" w:rsidRPr="0099169B" w:rsidRDefault="001F46D3" w:rsidP="00BC21D3">
            <w:pPr>
              <w:autoSpaceDN w:val="0"/>
              <w:jc w:val="center"/>
              <w:rPr>
                <w:b/>
                <w:sz w:val="28"/>
                <w:szCs w:val="28"/>
              </w:rPr>
            </w:pPr>
            <w:r w:rsidRPr="0099169B">
              <w:rPr>
                <w:b/>
                <w:sz w:val="28"/>
                <w:szCs w:val="28"/>
              </w:rPr>
              <w:t>чание</w:t>
            </w:r>
          </w:p>
        </w:tc>
      </w:tr>
      <w:tr w:rsidR="001F46D3" w:rsidRPr="0099169B" w:rsidTr="00BC21D3">
        <w:trPr>
          <w:jc w:val="center"/>
        </w:trPr>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sz w:val="28"/>
                <w:szCs w:val="28"/>
              </w:rPr>
            </w:pPr>
            <w:r w:rsidRPr="0099169B">
              <w:rPr>
                <w:sz w:val="28"/>
                <w:szCs w:val="28"/>
              </w:rPr>
              <w:t>1</w:t>
            </w:r>
          </w:p>
        </w:tc>
        <w:tc>
          <w:tcPr>
            <w:tcW w:w="2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0E4ADF" w:rsidRDefault="000E4ADF" w:rsidP="00BC21D3">
            <w:pPr>
              <w:autoSpaceDN w:val="0"/>
              <w:jc w:val="both"/>
              <w:rPr>
                <w:sz w:val="28"/>
                <w:szCs w:val="28"/>
              </w:rPr>
            </w:pPr>
            <w:r w:rsidRPr="000E4ADF">
              <w:rPr>
                <w:sz w:val="28"/>
                <w:szCs w:val="28"/>
              </w:rPr>
              <w:t>Ключиковский</w:t>
            </w:r>
            <w:r w:rsidR="001F46D3" w:rsidRPr="000E4ADF">
              <w:rPr>
                <w:sz w:val="28"/>
                <w:szCs w:val="28"/>
              </w:rPr>
              <w:t xml:space="preserve"> сельсовет</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0E4ADF" w:rsidRDefault="000E4ADF" w:rsidP="00BC21D3">
            <w:pPr>
              <w:autoSpaceDN w:val="0"/>
              <w:jc w:val="center"/>
              <w:rPr>
                <w:sz w:val="28"/>
                <w:szCs w:val="28"/>
              </w:rPr>
            </w:pPr>
            <w:r w:rsidRPr="000E4ADF">
              <w:rPr>
                <w:sz w:val="28"/>
                <w:szCs w:val="28"/>
              </w:rPr>
              <w:t>1575</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0E4ADF" w:rsidRDefault="001F46D3" w:rsidP="00BC21D3">
            <w:pPr>
              <w:autoSpaceDN w:val="0"/>
              <w:jc w:val="center"/>
              <w:rPr>
                <w:sz w:val="28"/>
                <w:szCs w:val="28"/>
              </w:rPr>
            </w:pPr>
            <w:r w:rsidRPr="000E4ADF">
              <w:rPr>
                <w:bCs/>
                <w:sz w:val="28"/>
                <w:szCs w:val="28"/>
              </w:rPr>
              <w:t>190</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0E4ADF" w:rsidRDefault="000E4ADF" w:rsidP="00BC21D3">
            <w:pPr>
              <w:autoSpaceDN w:val="0"/>
              <w:jc w:val="center"/>
              <w:rPr>
                <w:sz w:val="28"/>
                <w:szCs w:val="28"/>
              </w:rPr>
            </w:pPr>
            <w:r w:rsidRPr="000E4ADF">
              <w:rPr>
                <w:sz w:val="28"/>
                <w:szCs w:val="28"/>
              </w:rPr>
              <w:t>395,02</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0E4ADF" w:rsidRDefault="000E4ADF" w:rsidP="00BC21D3">
            <w:pPr>
              <w:autoSpaceDN w:val="0"/>
              <w:jc w:val="center"/>
              <w:rPr>
                <w:sz w:val="28"/>
                <w:szCs w:val="28"/>
              </w:rPr>
            </w:pPr>
            <w:r w:rsidRPr="000E4ADF">
              <w:rPr>
                <w:sz w:val="28"/>
                <w:szCs w:val="28"/>
              </w:rPr>
              <w:t>39502</w:t>
            </w:r>
          </w:p>
        </w:tc>
        <w:tc>
          <w:tcPr>
            <w:tcW w:w="13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0E4ADF" w:rsidRDefault="000E4ADF" w:rsidP="00BC21D3">
            <w:pPr>
              <w:autoSpaceDN w:val="0"/>
              <w:jc w:val="center"/>
              <w:rPr>
                <w:sz w:val="28"/>
                <w:szCs w:val="28"/>
              </w:rPr>
            </w:pPr>
            <w:r w:rsidRPr="000E4ADF">
              <w:rPr>
                <w:sz w:val="28"/>
                <w:szCs w:val="28"/>
              </w:rPr>
              <w:t>32,26</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sz w:val="28"/>
                <w:szCs w:val="28"/>
                <w:highlight w:val="red"/>
              </w:rPr>
            </w:pPr>
          </w:p>
        </w:tc>
      </w:tr>
    </w:tbl>
    <w:p w:rsidR="00F83C92" w:rsidRDefault="00F83C92" w:rsidP="00F83C92">
      <w:pPr>
        <w:ind w:firstLine="709"/>
        <w:jc w:val="both"/>
        <w:rPr>
          <w:sz w:val="28"/>
          <w:szCs w:val="28"/>
        </w:rPr>
      </w:pPr>
    </w:p>
    <w:p w:rsidR="001F46D3" w:rsidRPr="000E4ADF" w:rsidRDefault="001F46D3" w:rsidP="00F83C92">
      <w:pPr>
        <w:ind w:firstLine="709"/>
        <w:jc w:val="both"/>
        <w:rPr>
          <w:sz w:val="28"/>
          <w:szCs w:val="28"/>
        </w:rPr>
      </w:pPr>
      <w:r w:rsidRPr="0099169B">
        <w:rPr>
          <w:sz w:val="28"/>
          <w:szCs w:val="28"/>
        </w:rPr>
        <w:t>Проектом генерального плана Сузунского района в качестве основы перспективного развития предлагается централизованная схема бытовой канализации</w:t>
      </w:r>
      <w:r w:rsidRPr="0099169B">
        <w:rPr>
          <w:color w:val="FF0000"/>
          <w:sz w:val="28"/>
          <w:szCs w:val="28"/>
        </w:rPr>
        <w:t xml:space="preserve"> </w:t>
      </w:r>
      <w:r w:rsidR="000E4ADF" w:rsidRPr="000E4ADF">
        <w:rPr>
          <w:sz w:val="28"/>
          <w:szCs w:val="28"/>
        </w:rPr>
        <w:t xml:space="preserve">Ключиковского </w:t>
      </w:r>
      <w:r w:rsidRPr="000E4ADF">
        <w:rPr>
          <w:sz w:val="28"/>
          <w:szCs w:val="28"/>
        </w:rPr>
        <w:t xml:space="preserve">сельсовета. </w:t>
      </w:r>
    </w:p>
    <w:p w:rsidR="001F46D3" w:rsidRPr="000E4ADF" w:rsidRDefault="001F46D3" w:rsidP="001F46D3">
      <w:pPr>
        <w:ind w:firstLine="708"/>
        <w:jc w:val="both"/>
        <w:rPr>
          <w:color w:val="FF0000"/>
          <w:sz w:val="28"/>
          <w:szCs w:val="28"/>
        </w:rPr>
      </w:pPr>
      <w:r w:rsidRPr="000E4ADF">
        <w:rPr>
          <w:sz w:val="28"/>
          <w:szCs w:val="28"/>
        </w:rPr>
        <w:t xml:space="preserve">Жилую застройку </w:t>
      </w:r>
      <w:r w:rsidR="000E4ADF" w:rsidRPr="000E4ADF">
        <w:rPr>
          <w:sz w:val="28"/>
          <w:szCs w:val="28"/>
        </w:rPr>
        <w:t xml:space="preserve">Ключиковского сельсовета </w:t>
      </w:r>
      <w:r w:rsidRPr="000E4ADF">
        <w:rPr>
          <w:sz w:val="28"/>
          <w:szCs w:val="28"/>
        </w:rPr>
        <w:t>предлагается оборудовать сетями самотечной канализацией с накопительными емкостями, откуда стоки спецмашинами могут вывозится на ОСК</w:t>
      </w:r>
      <w:r w:rsidRPr="000E4ADF">
        <w:rPr>
          <w:color w:val="FF0000"/>
          <w:sz w:val="28"/>
          <w:szCs w:val="28"/>
        </w:rPr>
        <w:t xml:space="preserve">. </w:t>
      </w:r>
    </w:p>
    <w:p w:rsidR="001F46D3" w:rsidRPr="0099169B" w:rsidRDefault="001F46D3" w:rsidP="001F46D3">
      <w:pPr>
        <w:ind w:firstLine="708"/>
        <w:jc w:val="both"/>
        <w:rPr>
          <w:sz w:val="28"/>
          <w:szCs w:val="28"/>
        </w:rPr>
      </w:pPr>
      <w:r w:rsidRPr="000E4ADF">
        <w:rPr>
          <w:sz w:val="28"/>
          <w:szCs w:val="28"/>
        </w:rPr>
        <w:t>Для сбора сточных вод и направления их на очистные сооружения канализации (ОСК), по территории сельсовета  проектом генерального плана предлагается запроектировать и построить</w:t>
      </w:r>
      <w:r w:rsidRPr="0099169B">
        <w:rPr>
          <w:sz w:val="28"/>
          <w:szCs w:val="28"/>
        </w:rPr>
        <w:t xml:space="preserve"> самотечные канализационные квартальные сети и напорные трубопроводы.</w:t>
      </w:r>
    </w:p>
    <w:p w:rsidR="001F46D3" w:rsidRPr="0099169B" w:rsidRDefault="001F46D3" w:rsidP="001F46D3">
      <w:pPr>
        <w:ind w:firstLine="708"/>
        <w:jc w:val="both"/>
        <w:rPr>
          <w:sz w:val="28"/>
          <w:szCs w:val="28"/>
        </w:rPr>
      </w:pPr>
      <w:r w:rsidRPr="0099169B">
        <w:rPr>
          <w:sz w:val="28"/>
          <w:szCs w:val="28"/>
        </w:rPr>
        <w:t>Направление канализационных трубопроводов определить с учетом рельефа. В случае значительного заглубления самотечных трубопроводов, по ходу прокладки трубопроводов следует предусмотреть размещение модульных канализационных насосных станций в подземном исполнении, которые располагаются  непосредственно на   канализационных сетях.</w:t>
      </w:r>
    </w:p>
    <w:p w:rsidR="001F46D3" w:rsidRPr="0099169B" w:rsidRDefault="001F46D3" w:rsidP="001F46D3">
      <w:pPr>
        <w:ind w:firstLine="708"/>
        <w:jc w:val="both"/>
        <w:rPr>
          <w:sz w:val="28"/>
          <w:szCs w:val="28"/>
        </w:rPr>
      </w:pPr>
      <w:r w:rsidRPr="0099169B">
        <w:rPr>
          <w:sz w:val="28"/>
          <w:szCs w:val="28"/>
        </w:rPr>
        <w:t xml:space="preserve">Для очистки канализационных стоков предлагается осуществить строительство очистных сооружений канализации модульного типа с комплексом полной биологической очистки, с иловыми площадками для обработки осадка, позволяющих обеспечить степень очистки стоков в пределах ПДК для рыбохозяйственных водоемов с выпуском очищенных сточных вод в р.Обь. </w:t>
      </w:r>
    </w:p>
    <w:p w:rsidR="001F46D3" w:rsidRPr="0099169B" w:rsidRDefault="001F46D3" w:rsidP="001F46D3">
      <w:pPr>
        <w:ind w:firstLine="708"/>
        <w:jc w:val="both"/>
        <w:rPr>
          <w:sz w:val="28"/>
          <w:szCs w:val="28"/>
        </w:rPr>
      </w:pPr>
      <w:r w:rsidRPr="0099169B">
        <w:rPr>
          <w:sz w:val="28"/>
          <w:szCs w:val="28"/>
        </w:rPr>
        <w:t xml:space="preserve">Предполагаемая производительность очистных сооружений на расчетный срок составит, с учетом остальных населенных пунктов  – 500,0 м3/сут. </w:t>
      </w:r>
    </w:p>
    <w:p w:rsidR="001F46D3" w:rsidRPr="0099169B" w:rsidRDefault="001F46D3" w:rsidP="001F46D3">
      <w:pPr>
        <w:ind w:firstLine="708"/>
        <w:jc w:val="both"/>
        <w:rPr>
          <w:sz w:val="28"/>
          <w:szCs w:val="28"/>
        </w:rPr>
      </w:pPr>
      <w:r w:rsidRPr="0099169B">
        <w:rPr>
          <w:sz w:val="28"/>
          <w:szCs w:val="28"/>
        </w:rPr>
        <w:t xml:space="preserve">Окончательно решение по размещению ОСК и места сброса очищенных стоков должно приниматься по результатам согласований органов санитарно-эпидемиологического надзора, охраны природы и водных ресурсов с учетом мнения смежного поселения.            </w:t>
      </w:r>
    </w:p>
    <w:p w:rsidR="001F46D3" w:rsidRPr="0099169B" w:rsidRDefault="001F46D3" w:rsidP="001F46D3">
      <w:pPr>
        <w:jc w:val="both"/>
        <w:rPr>
          <w:sz w:val="28"/>
          <w:szCs w:val="28"/>
        </w:rPr>
      </w:pPr>
      <w:r w:rsidRPr="0099169B">
        <w:rPr>
          <w:sz w:val="28"/>
          <w:szCs w:val="28"/>
        </w:rPr>
        <w:t>Канализационные сети предлагается выполнить из полиэтиленовых труб.</w:t>
      </w:r>
    </w:p>
    <w:p w:rsidR="001F46D3" w:rsidRPr="0099169B" w:rsidRDefault="001F46D3" w:rsidP="001F46D3">
      <w:pPr>
        <w:ind w:firstLine="708"/>
        <w:jc w:val="both"/>
        <w:rPr>
          <w:sz w:val="28"/>
          <w:szCs w:val="28"/>
        </w:rPr>
      </w:pPr>
      <w:r w:rsidRPr="0099169B">
        <w:rPr>
          <w:sz w:val="28"/>
          <w:szCs w:val="28"/>
        </w:rPr>
        <w:t>Площадка должна иметь санитарно-защитную зону ориентировочно 200м в соответствии с СанПиН 2.2.1/2.1.1.1200-03 «Санитарно-защитные зоны и санитарная классификация предприятий, сооружений и иных объектов».  Объем строительства системы канализации и очистных сооружений предлагается определить на последующих стадиях проектирования.</w:t>
      </w:r>
    </w:p>
    <w:p w:rsidR="001F46D3" w:rsidRPr="0099169B" w:rsidRDefault="001F46D3" w:rsidP="001F46D3">
      <w:pPr>
        <w:rPr>
          <w:sz w:val="28"/>
          <w:szCs w:val="28"/>
        </w:rPr>
      </w:pPr>
    </w:p>
    <w:p w:rsidR="001F46D3" w:rsidRPr="0099169B" w:rsidRDefault="001F46D3" w:rsidP="001F46D3">
      <w:pPr>
        <w:jc w:val="center"/>
        <w:rPr>
          <w:b/>
          <w:bCs/>
          <w:sz w:val="28"/>
          <w:szCs w:val="28"/>
        </w:rPr>
      </w:pPr>
      <w:r w:rsidRPr="0099169B">
        <w:rPr>
          <w:b/>
          <w:bCs/>
          <w:sz w:val="28"/>
          <w:szCs w:val="28"/>
        </w:rPr>
        <w:t>Санитарно-защитная зона очистных сооружений канализации</w:t>
      </w:r>
    </w:p>
    <w:p w:rsidR="001F46D3" w:rsidRPr="000E4ADF" w:rsidRDefault="001F46D3" w:rsidP="001F46D3">
      <w:pPr>
        <w:ind w:firstLine="708"/>
        <w:jc w:val="both"/>
        <w:rPr>
          <w:color w:val="FF0000"/>
          <w:sz w:val="28"/>
          <w:szCs w:val="28"/>
        </w:rPr>
      </w:pPr>
      <w:r w:rsidRPr="0099169B">
        <w:rPr>
          <w:sz w:val="28"/>
          <w:szCs w:val="28"/>
        </w:rPr>
        <w:t xml:space="preserve">Санитарно-защитная зона от площадки </w:t>
      </w:r>
      <w:r w:rsidRPr="000E4ADF">
        <w:rPr>
          <w:sz w:val="28"/>
          <w:szCs w:val="28"/>
        </w:rPr>
        <w:t xml:space="preserve">очистных сооружений канализации до границ жилой застройки </w:t>
      </w:r>
      <w:r w:rsidR="000E4ADF" w:rsidRPr="000E4ADF">
        <w:rPr>
          <w:sz w:val="28"/>
          <w:szCs w:val="28"/>
        </w:rPr>
        <w:t>Ключиковского сельсовета</w:t>
      </w:r>
      <w:r w:rsidRPr="000E4ADF">
        <w:rPr>
          <w:sz w:val="28"/>
          <w:szCs w:val="28"/>
        </w:rPr>
        <w:t>, при наличии сливной станции для приема спецмашин,  принимается – 300м.</w:t>
      </w:r>
      <w:r w:rsidRPr="000E4ADF">
        <w:rPr>
          <w:color w:val="FF0000"/>
          <w:sz w:val="28"/>
          <w:szCs w:val="28"/>
        </w:rPr>
        <w:t xml:space="preserve"> </w:t>
      </w:r>
    </w:p>
    <w:p w:rsidR="001F46D3" w:rsidRPr="000E4ADF" w:rsidRDefault="001F46D3" w:rsidP="001F46D3">
      <w:pPr>
        <w:ind w:firstLine="708"/>
        <w:jc w:val="both"/>
        <w:rPr>
          <w:b/>
          <w:i/>
          <w:color w:val="000000"/>
          <w:sz w:val="28"/>
          <w:szCs w:val="28"/>
        </w:rPr>
      </w:pPr>
      <w:r w:rsidRPr="000E4ADF">
        <w:rPr>
          <w:b/>
          <w:i/>
          <w:color w:val="000000"/>
          <w:sz w:val="28"/>
          <w:szCs w:val="28"/>
        </w:rPr>
        <w:t>Мероприятия по водоотведению:</w:t>
      </w:r>
    </w:p>
    <w:p w:rsidR="001F46D3" w:rsidRPr="000E4ADF" w:rsidRDefault="001F46D3" w:rsidP="001F46D3">
      <w:pPr>
        <w:numPr>
          <w:ilvl w:val="0"/>
          <w:numId w:val="51"/>
        </w:numPr>
        <w:jc w:val="both"/>
        <w:rPr>
          <w:color w:val="000000"/>
          <w:sz w:val="28"/>
          <w:szCs w:val="28"/>
        </w:rPr>
      </w:pPr>
      <w:r w:rsidRPr="000E4ADF">
        <w:rPr>
          <w:color w:val="000000"/>
          <w:sz w:val="28"/>
          <w:szCs w:val="28"/>
        </w:rPr>
        <w:t>проведение изыскательских и проектных работ по размещению и строительству очистных сооружений канализации;</w:t>
      </w:r>
    </w:p>
    <w:p w:rsidR="001F46D3" w:rsidRPr="0099169B" w:rsidRDefault="001F46D3" w:rsidP="001F46D3">
      <w:pPr>
        <w:numPr>
          <w:ilvl w:val="0"/>
          <w:numId w:val="51"/>
        </w:numPr>
        <w:jc w:val="both"/>
        <w:rPr>
          <w:color w:val="000000"/>
          <w:sz w:val="28"/>
          <w:szCs w:val="28"/>
        </w:rPr>
      </w:pPr>
      <w:r w:rsidRPr="0099169B">
        <w:rPr>
          <w:color w:val="000000"/>
          <w:sz w:val="28"/>
          <w:szCs w:val="28"/>
        </w:rPr>
        <w:t>проведение мероприятий по сокращению объемов водоотведения за счет введения систем оборотного водоснабжения, создания бессточных производств и водосберегающих технологий;</w:t>
      </w:r>
    </w:p>
    <w:p w:rsidR="001F46D3" w:rsidRPr="0099169B" w:rsidRDefault="001F46D3" w:rsidP="001F46D3">
      <w:pPr>
        <w:numPr>
          <w:ilvl w:val="0"/>
          <w:numId w:val="51"/>
        </w:numPr>
        <w:jc w:val="both"/>
        <w:rPr>
          <w:color w:val="000000"/>
          <w:sz w:val="28"/>
          <w:szCs w:val="28"/>
        </w:rPr>
      </w:pPr>
      <w:r w:rsidRPr="0099169B">
        <w:rPr>
          <w:color w:val="000000"/>
          <w:sz w:val="28"/>
          <w:szCs w:val="28"/>
        </w:rPr>
        <w:t>канализование проектируемых объектов;</w:t>
      </w:r>
    </w:p>
    <w:p w:rsidR="001F46D3" w:rsidRPr="0099169B" w:rsidRDefault="001F46D3" w:rsidP="001F46D3">
      <w:pPr>
        <w:numPr>
          <w:ilvl w:val="0"/>
          <w:numId w:val="51"/>
        </w:numPr>
        <w:jc w:val="both"/>
        <w:rPr>
          <w:color w:val="000000"/>
          <w:sz w:val="28"/>
          <w:szCs w:val="28"/>
        </w:rPr>
      </w:pPr>
      <w:r w:rsidRPr="0099169B">
        <w:rPr>
          <w:color w:val="000000"/>
          <w:sz w:val="28"/>
          <w:szCs w:val="28"/>
        </w:rPr>
        <w:t>канализование существующего неканализованного жилого фонда предусмотреть через проектируемые самотечные коллекторы диаметрами 150-</w:t>
      </w:r>
      <w:smartTag w:uri="urn:schemas-microsoft-com:office:smarttags" w:element="metricconverter">
        <w:smartTagPr>
          <w:attr w:name="ProductID" w:val="300 мм"/>
        </w:smartTagPr>
        <w:r w:rsidRPr="0099169B">
          <w:rPr>
            <w:color w:val="000000"/>
            <w:sz w:val="28"/>
            <w:szCs w:val="28"/>
          </w:rPr>
          <w:t>300 мм</w:t>
        </w:r>
      </w:smartTag>
      <w:r w:rsidRPr="0099169B">
        <w:rPr>
          <w:color w:val="000000"/>
          <w:sz w:val="28"/>
          <w:szCs w:val="28"/>
        </w:rPr>
        <w:t>;</w:t>
      </w:r>
    </w:p>
    <w:p w:rsidR="001F46D3" w:rsidRPr="0099169B" w:rsidRDefault="001F46D3" w:rsidP="001F46D3">
      <w:pPr>
        <w:numPr>
          <w:ilvl w:val="0"/>
          <w:numId w:val="51"/>
        </w:numPr>
        <w:jc w:val="both"/>
        <w:rPr>
          <w:color w:val="000000"/>
          <w:sz w:val="28"/>
          <w:szCs w:val="28"/>
        </w:rPr>
      </w:pPr>
      <w:r w:rsidRPr="0099169B">
        <w:rPr>
          <w:color w:val="000000"/>
          <w:sz w:val="28"/>
          <w:szCs w:val="28"/>
        </w:rPr>
        <w:t xml:space="preserve">самотечные сети канализации прокладывать из асбестоцементных или пластмассовых труб, напорные сети – из металлических труб в изоляции, железобетонных либо пластмассовых труб. </w:t>
      </w:r>
    </w:p>
    <w:p w:rsidR="001F46D3" w:rsidRPr="0099169B" w:rsidRDefault="001F46D3" w:rsidP="001F46D3">
      <w:pPr>
        <w:ind w:left="720"/>
        <w:jc w:val="both"/>
        <w:rPr>
          <w:color w:val="000000"/>
          <w:sz w:val="28"/>
          <w:szCs w:val="28"/>
        </w:rPr>
      </w:pPr>
    </w:p>
    <w:p w:rsidR="001F46D3" w:rsidRPr="0099169B" w:rsidRDefault="001F46D3" w:rsidP="001F46D3">
      <w:pPr>
        <w:ind w:firstLine="709"/>
        <w:jc w:val="center"/>
        <w:rPr>
          <w:rStyle w:val="11"/>
          <w:b/>
          <w:sz w:val="28"/>
          <w:szCs w:val="28"/>
        </w:rPr>
      </w:pPr>
      <w:r w:rsidRPr="0099169B">
        <w:rPr>
          <w:rStyle w:val="11"/>
          <w:b/>
          <w:sz w:val="28"/>
          <w:szCs w:val="28"/>
        </w:rPr>
        <w:t>Теплоснабжение</w:t>
      </w:r>
    </w:p>
    <w:p w:rsidR="001F46D3" w:rsidRPr="0099169B" w:rsidRDefault="001F46D3" w:rsidP="001F46D3">
      <w:pPr>
        <w:ind w:firstLine="709"/>
        <w:jc w:val="both"/>
        <w:rPr>
          <w:rStyle w:val="11"/>
          <w:sz w:val="28"/>
          <w:szCs w:val="28"/>
        </w:rPr>
      </w:pPr>
      <w:r w:rsidRPr="0099169B">
        <w:rPr>
          <w:rStyle w:val="11"/>
          <w:sz w:val="28"/>
          <w:szCs w:val="28"/>
        </w:rPr>
        <w:t xml:space="preserve">В настоящее время в Бобровском сельсовете </w:t>
      </w:r>
      <w:r w:rsidR="00090BB4" w:rsidRPr="00090BB4">
        <w:rPr>
          <w:rStyle w:val="11"/>
          <w:sz w:val="28"/>
          <w:szCs w:val="28"/>
        </w:rPr>
        <w:t>в</w:t>
      </w:r>
      <w:r w:rsidRPr="00090BB4">
        <w:rPr>
          <w:rStyle w:val="11"/>
          <w:sz w:val="28"/>
          <w:szCs w:val="28"/>
        </w:rPr>
        <w:t>строенные котельные обслуживают школы, детские сады и прочие объекты общественного назначения. Топливом явля</w:t>
      </w:r>
      <w:r w:rsidR="00090BB4" w:rsidRPr="00090BB4">
        <w:rPr>
          <w:rStyle w:val="11"/>
          <w:sz w:val="28"/>
          <w:szCs w:val="28"/>
        </w:rPr>
        <w:t>е</w:t>
      </w:r>
      <w:r w:rsidRPr="00090BB4">
        <w:rPr>
          <w:rStyle w:val="11"/>
          <w:sz w:val="28"/>
          <w:szCs w:val="28"/>
        </w:rPr>
        <w:t>тся уголь.</w:t>
      </w:r>
    </w:p>
    <w:p w:rsidR="001F46D3" w:rsidRPr="0099169B" w:rsidRDefault="001F46D3" w:rsidP="001F46D3">
      <w:pPr>
        <w:ind w:firstLine="709"/>
        <w:jc w:val="both"/>
        <w:rPr>
          <w:rStyle w:val="11"/>
          <w:sz w:val="28"/>
          <w:szCs w:val="28"/>
        </w:rPr>
      </w:pPr>
      <w:r w:rsidRPr="0099169B">
        <w:rPr>
          <w:rStyle w:val="11"/>
          <w:sz w:val="28"/>
          <w:szCs w:val="28"/>
        </w:rPr>
        <w:t>Расчет тепловых потоков и расходов сетевой воды возможно только при наличии данных по общей площади жилых и общественных зданий (м²).</w:t>
      </w:r>
    </w:p>
    <w:p w:rsidR="001F46D3" w:rsidRPr="0099169B" w:rsidRDefault="001F46D3" w:rsidP="001F46D3">
      <w:pPr>
        <w:shd w:val="clear" w:color="auto" w:fill="FFFFFF"/>
        <w:autoSpaceDE w:val="0"/>
        <w:ind w:firstLine="709"/>
        <w:jc w:val="both"/>
        <w:rPr>
          <w:color w:val="000000"/>
          <w:sz w:val="28"/>
          <w:szCs w:val="28"/>
          <w:shd w:val="clear" w:color="auto" w:fill="FFFFFF"/>
        </w:rPr>
      </w:pPr>
      <w:r w:rsidRPr="0099169B">
        <w:rPr>
          <w:color w:val="000000"/>
          <w:sz w:val="28"/>
          <w:szCs w:val="28"/>
          <w:shd w:val="clear" w:color="auto" w:fill="FFFFFF"/>
        </w:rPr>
        <w:t>Обеспечение теплом объектов соцкультбыта предлагается от котельных блочных, встроенных   и  электрических  теплогенераторов  тепла.</w:t>
      </w:r>
    </w:p>
    <w:p w:rsidR="001F46D3" w:rsidRPr="0099169B" w:rsidRDefault="001F46D3" w:rsidP="001F46D3">
      <w:pPr>
        <w:ind w:firstLine="708"/>
        <w:jc w:val="both"/>
        <w:rPr>
          <w:i/>
          <w:color w:val="000000"/>
          <w:sz w:val="28"/>
          <w:szCs w:val="28"/>
        </w:rPr>
      </w:pPr>
      <w:r w:rsidRPr="0099169B">
        <w:rPr>
          <w:sz w:val="28"/>
          <w:szCs w:val="28"/>
          <w:shd w:val="clear" w:color="auto" w:fill="FFFFFF"/>
        </w:rPr>
        <w:t>Также необходимо предусмотреть оборудование малоэтажных жилых домов местными системами (печное, электрическое) или поквартирными, автономными, системами отопления и горячего водоснабжения (от автономных генераторов тепла различного типа, работающих на твердом, жидком, газообразном топливе и электроэнергии)</w:t>
      </w:r>
    </w:p>
    <w:p w:rsidR="001F46D3" w:rsidRPr="0099169B" w:rsidRDefault="001F46D3" w:rsidP="001F46D3">
      <w:pPr>
        <w:ind w:firstLine="708"/>
        <w:jc w:val="both"/>
        <w:rPr>
          <w:i/>
          <w:color w:val="000000"/>
          <w:sz w:val="28"/>
          <w:szCs w:val="28"/>
        </w:rPr>
      </w:pPr>
    </w:p>
    <w:p w:rsidR="001F46D3" w:rsidRPr="0099169B" w:rsidRDefault="001F46D3" w:rsidP="001F46D3">
      <w:pPr>
        <w:ind w:firstLine="708"/>
        <w:rPr>
          <w:b/>
          <w:sz w:val="28"/>
          <w:szCs w:val="28"/>
        </w:rPr>
      </w:pPr>
      <w:r w:rsidRPr="0099169B">
        <w:rPr>
          <w:b/>
          <w:sz w:val="28"/>
          <w:szCs w:val="28"/>
        </w:rPr>
        <w:t>Мероприятия по теплоснабжению Сузунского района:</w:t>
      </w:r>
    </w:p>
    <w:p w:rsidR="001F46D3" w:rsidRPr="0099169B" w:rsidRDefault="001F46D3" w:rsidP="001F46D3">
      <w:pPr>
        <w:numPr>
          <w:ilvl w:val="0"/>
          <w:numId w:val="51"/>
        </w:numPr>
        <w:jc w:val="both"/>
        <w:rPr>
          <w:color w:val="000000"/>
          <w:sz w:val="28"/>
          <w:szCs w:val="28"/>
        </w:rPr>
      </w:pPr>
      <w:r w:rsidRPr="0099169B">
        <w:rPr>
          <w:color w:val="000000"/>
          <w:sz w:val="28"/>
          <w:szCs w:val="28"/>
        </w:rPr>
        <w:t>реконструкция и переоборудование изношенных котельных и тепловых сетей социально значимых объектов;</w:t>
      </w:r>
    </w:p>
    <w:p w:rsidR="001F46D3" w:rsidRPr="0099169B" w:rsidRDefault="001F46D3" w:rsidP="001F46D3">
      <w:pPr>
        <w:numPr>
          <w:ilvl w:val="0"/>
          <w:numId w:val="51"/>
        </w:numPr>
        <w:jc w:val="both"/>
        <w:rPr>
          <w:color w:val="000000"/>
          <w:sz w:val="28"/>
          <w:szCs w:val="28"/>
        </w:rPr>
      </w:pPr>
      <w:r w:rsidRPr="0099169B">
        <w:rPr>
          <w:color w:val="000000"/>
          <w:sz w:val="28"/>
          <w:szCs w:val="28"/>
        </w:rPr>
        <w:t>внедрение приборов и средств учёта и контроля расхода тепловой энергии и топлива;</w:t>
      </w:r>
    </w:p>
    <w:p w:rsidR="001F46D3" w:rsidRPr="0099169B" w:rsidRDefault="001F46D3" w:rsidP="001F46D3">
      <w:pPr>
        <w:numPr>
          <w:ilvl w:val="0"/>
          <w:numId w:val="51"/>
        </w:numPr>
        <w:jc w:val="both"/>
        <w:rPr>
          <w:color w:val="000000"/>
          <w:sz w:val="28"/>
          <w:szCs w:val="28"/>
        </w:rPr>
      </w:pPr>
      <w:r w:rsidRPr="0099169B">
        <w:rPr>
          <w:color w:val="000000"/>
          <w:sz w:val="28"/>
          <w:szCs w:val="28"/>
        </w:rPr>
        <w:t xml:space="preserve">применение для строящихся и реконструируемых тепловых сетей  труб повышенной надёжности (с долговечным антикоррозийным покрытием, </w:t>
      </w:r>
      <w:r w:rsidRPr="0099169B">
        <w:rPr>
          <w:color w:val="000000"/>
          <w:sz w:val="28"/>
          <w:szCs w:val="28"/>
        </w:rPr>
        <w:lastRenderedPageBreak/>
        <w:t>высокоэффективной тепловой изоляцией из сверхлёгкого пенобетона или пенополиуретана и наружной гидроизоляцией).</w:t>
      </w:r>
    </w:p>
    <w:p w:rsidR="001F46D3" w:rsidRPr="0099169B" w:rsidRDefault="001F46D3" w:rsidP="001F46D3">
      <w:pPr>
        <w:jc w:val="both"/>
        <w:rPr>
          <w:color w:val="000000"/>
          <w:sz w:val="28"/>
          <w:szCs w:val="28"/>
        </w:rPr>
      </w:pPr>
    </w:p>
    <w:p w:rsidR="001F46D3" w:rsidRPr="0099169B" w:rsidRDefault="001F46D3" w:rsidP="001F46D3">
      <w:pPr>
        <w:ind w:firstLine="708"/>
        <w:jc w:val="center"/>
        <w:rPr>
          <w:b/>
          <w:color w:val="000000"/>
          <w:sz w:val="28"/>
          <w:szCs w:val="28"/>
        </w:rPr>
      </w:pPr>
      <w:r w:rsidRPr="0099169B">
        <w:rPr>
          <w:b/>
          <w:color w:val="000000"/>
          <w:sz w:val="28"/>
          <w:szCs w:val="28"/>
        </w:rPr>
        <w:t>Электроснабжение</w:t>
      </w:r>
    </w:p>
    <w:p w:rsidR="001F46D3" w:rsidRPr="0099169B" w:rsidRDefault="001F46D3" w:rsidP="001F46D3">
      <w:pPr>
        <w:shd w:val="clear" w:color="auto" w:fill="FFFFFF"/>
        <w:autoSpaceDE w:val="0"/>
        <w:ind w:firstLine="709"/>
        <w:jc w:val="both"/>
        <w:rPr>
          <w:rFonts w:eastAsia="Arial" w:cs="Arial"/>
          <w:color w:val="000000"/>
          <w:sz w:val="28"/>
          <w:szCs w:val="28"/>
          <w:shd w:val="clear" w:color="auto" w:fill="FFFFFF"/>
        </w:rPr>
      </w:pPr>
      <w:r w:rsidRPr="0099169B">
        <w:rPr>
          <w:rFonts w:eastAsia="Arial" w:cs="Arial"/>
          <w:color w:val="000000"/>
          <w:sz w:val="28"/>
          <w:szCs w:val="28"/>
          <w:shd w:val="clear" w:color="auto" w:fill="FFFFFF"/>
        </w:rPr>
        <w:t xml:space="preserve">Электрические нагрузки коммунально-бытовых потребителей поселения на перспективу определены по удельным показателям в соответствии с «Инструкцией по проектированию городских электрических сетей»  РД 34.20.185-94 (изменения и дополнения 1999г.) с учетом пищеприготовления на газовых плитах. Распределение суммарного потребления электроэнергии населением при составе семьи 3 человека составит 421 кВт. ч. в год на одного человека. Рост электрических нагрузок по промышленным и сельскохозяйственным предприятиям принят из расчета прироста 2 % в год. </w:t>
      </w:r>
    </w:p>
    <w:p w:rsidR="001F46D3" w:rsidRPr="0099169B" w:rsidRDefault="001F46D3" w:rsidP="001F46D3">
      <w:pPr>
        <w:shd w:val="clear" w:color="auto" w:fill="FFFFFF"/>
        <w:autoSpaceDE w:val="0"/>
        <w:ind w:firstLine="709"/>
        <w:jc w:val="both"/>
        <w:rPr>
          <w:rFonts w:eastAsia="Arial" w:cs="Arial"/>
          <w:color w:val="000000"/>
          <w:sz w:val="28"/>
          <w:szCs w:val="28"/>
          <w:shd w:val="clear" w:color="auto" w:fill="FFFFFF"/>
        </w:rPr>
      </w:pPr>
      <w:r w:rsidRPr="0099169B">
        <w:rPr>
          <w:rFonts w:eastAsia="Arial" w:cs="Arial"/>
          <w:color w:val="000000"/>
          <w:sz w:val="28"/>
          <w:szCs w:val="28"/>
          <w:shd w:val="clear" w:color="auto" w:fill="FFFFFF"/>
        </w:rPr>
        <w:t>Потребности в электроэнергии объектов располагаемых на перспективных площадях строительства, необходимо принимать, по мере реализации на них инвестиционных проектов.</w:t>
      </w:r>
    </w:p>
    <w:p w:rsidR="001F46D3" w:rsidRPr="0099169B" w:rsidRDefault="001F46D3" w:rsidP="001F46D3">
      <w:pPr>
        <w:ind w:firstLine="708"/>
        <w:rPr>
          <w:b/>
          <w:color w:val="000000"/>
          <w:sz w:val="28"/>
          <w:szCs w:val="28"/>
        </w:rPr>
      </w:pPr>
    </w:p>
    <w:p w:rsidR="001F46D3" w:rsidRPr="0099169B" w:rsidRDefault="001F46D3" w:rsidP="001F46D3">
      <w:pPr>
        <w:ind w:firstLine="708"/>
        <w:rPr>
          <w:b/>
          <w:color w:val="000000"/>
          <w:sz w:val="28"/>
          <w:szCs w:val="28"/>
        </w:rPr>
      </w:pPr>
      <w:r w:rsidRPr="0099169B">
        <w:rPr>
          <w:b/>
          <w:color w:val="000000"/>
          <w:sz w:val="28"/>
          <w:szCs w:val="28"/>
        </w:rPr>
        <w:t xml:space="preserve">Мероприятия по </w:t>
      </w:r>
      <w:r w:rsidRPr="0099169B">
        <w:rPr>
          <w:b/>
          <w:sz w:val="28"/>
          <w:szCs w:val="28"/>
        </w:rPr>
        <w:t>электроснабжению Сузунского района</w:t>
      </w:r>
      <w:r w:rsidRPr="0099169B">
        <w:rPr>
          <w:b/>
          <w:color w:val="000000"/>
          <w:sz w:val="28"/>
          <w:szCs w:val="28"/>
        </w:rPr>
        <w:t>:</w:t>
      </w:r>
    </w:p>
    <w:p w:rsidR="001F46D3" w:rsidRPr="0099169B" w:rsidRDefault="001F46D3" w:rsidP="001F46D3">
      <w:pPr>
        <w:numPr>
          <w:ilvl w:val="0"/>
          <w:numId w:val="51"/>
        </w:numPr>
        <w:jc w:val="both"/>
        <w:rPr>
          <w:color w:val="000000"/>
          <w:sz w:val="28"/>
          <w:szCs w:val="28"/>
        </w:rPr>
      </w:pPr>
      <w:r w:rsidRPr="0099169B">
        <w:rPr>
          <w:color w:val="000000"/>
          <w:sz w:val="28"/>
          <w:szCs w:val="28"/>
        </w:rPr>
        <w:t>предусматривать строительство новых сетевых объектов нецелесообразно, так как  уровень электропотребления на перспективу обеспечивается существующими электрическими сетями.</w:t>
      </w:r>
    </w:p>
    <w:p w:rsidR="001F46D3" w:rsidRPr="0099169B" w:rsidRDefault="001F46D3" w:rsidP="001F46D3">
      <w:pPr>
        <w:numPr>
          <w:ilvl w:val="0"/>
          <w:numId w:val="51"/>
        </w:numPr>
        <w:jc w:val="both"/>
        <w:rPr>
          <w:color w:val="000000"/>
          <w:sz w:val="28"/>
          <w:szCs w:val="28"/>
        </w:rPr>
      </w:pPr>
      <w:r w:rsidRPr="0099169B">
        <w:rPr>
          <w:color w:val="000000"/>
          <w:sz w:val="28"/>
          <w:szCs w:val="28"/>
        </w:rPr>
        <w:t>при возникновении прироста потребления электроэнергии в случаях:</w:t>
      </w:r>
    </w:p>
    <w:p w:rsidR="001F46D3" w:rsidRPr="0099169B" w:rsidRDefault="001F46D3" w:rsidP="001F46D3">
      <w:pPr>
        <w:ind w:left="720"/>
        <w:jc w:val="both"/>
        <w:rPr>
          <w:color w:val="000000"/>
          <w:sz w:val="28"/>
          <w:szCs w:val="28"/>
        </w:rPr>
      </w:pPr>
      <w:r w:rsidRPr="0099169B">
        <w:rPr>
          <w:color w:val="000000"/>
          <w:sz w:val="28"/>
          <w:szCs w:val="28"/>
        </w:rPr>
        <w:t>- роста производственных мощностей промышленных и сельскохозяйственных предприятий или их перепрофилирования и переоборудования;</w:t>
      </w:r>
    </w:p>
    <w:p w:rsidR="001F46D3" w:rsidRPr="0099169B" w:rsidRDefault="001F46D3" w:rsidP="001F46D3">
      <w:pPr>
        <w:ind w:left="720"/>
        <w:jc w:val="both"/>
        <w:rPr>
          <w:color w:val="000000"/>
          <w:sz w:val="28"/>
          <w:szCs w:val="28"/>
        </w:rPr>
      </w:pPr>
      <w:r w:rsidRPr="0099169B">
        <w:rPr>
          <w:color w:val="000000"/>
          <w:sz w:val="28"/>
          <w:szCs w:val="28"/>
        </w:rPr>
        <w:t>- переоборудования систем электроснабжения жилого фонда в связи с использованием большего количества бытовой техники -для обеспечения надежного и бесперебойного электроснабжения, возможно развитие сетевых объектов путем реконструкции существующих подстанций с заменой трансформаторов на более мощные и установкой дополнительных трансформаторов.</w:t>
      </w:r>
    </w:p>
    <w:p w:rsidR="001F46D3" w:rsidRPr="0099169B" w:rsidRDefault="001F46D3" w:rsidP="001F46D3">
      <w:pPr>
        <w:ind w:left="720"/>
        <w:jc w:val="both"/>
        <w:rPr>
          <w:b/>
          <w:i/>
          <w:color w:val="000000"/>
          <w:sz w:val="28"/>
          <w:szCs w:val="28"/>
        </w:rPr>
      </w:pPr>
    </w:p>
    <w:p w:rsidR="001F46D3" w:rsidRPr="0099169B" w:rsidRDefault="001F46D3" w:rsidP="001F46D3">
      <w:pPr>
        <w:ind w:firstLine="709"/>
        <w:jc w:val="center"/>
        <w:rPr>
          <w:b/>
          <w:bCs/>
          <w:sz w:val="28"/>
          <w:szCs w:val="28"/>
        </w:rPr>
      </w:pPr>
      <w:bookmarkStart w:id="201" w:name="_Toc257036307"/>
      <w:bookmarkStart w:id="202" w:name="_Toc259786932"/>
      <w:bookmarkStart w:id="203" w:name="_Toc269977027"/>
      <w:bookmarkStart w:id="204" w:name="_Toc284838120"/>
      <w:r w:rsidRPr="0099169B">
        <w:rPr>
          <w:b/>
          <w:bCs/>
          <w:iCs/>
          <w:sz w:val="28"/>
          <w:szCs w:val="28"/>
        </w:rPr>
        <w:t xml:space="preserve">Системы связи. </w:t>
      </w:r>
      <w:r w:rsidRPr="0099169B">
        <w:rPr>
          <w:b/>
          <w:bCs/>
          <w:sz w:val="28"/>
          <w:szCs w:val="28"/>
        </w:rPr>
        <w:t>Проектные решения</w:t>
      </w:r>
    </w:p>
    <w:p w:rsidR="001F46D3" w:rsidRPr="0099169B" w:rsidRDefault="001F46D3" w:rsidP="001F46D3">
      <w:pPr>
        <w:ind w:firstLine="709"/>
        <w:jc w:val="both"/>
        <w:rPr>
          <w:rStyle w:val="aff8"/>
          <w:b w:val="0"/>
          <w:sz w:val="28"/>
          <w:szCs w:val="28"/>
          <w:shd w:val="clear" w:color="auto" w:fill="FFFFFF"/>
        </w:rPr>
      </w:pPr>
      <w:r w:rsidRPr="0099169B">
        <w:rPr>
          <w:rStyle w:val="aff8"/>
          <w:b w:val="0"/>
          <w:sz w:val="28"/>
          <w:szCs w:val="28"/>
          <w:shd w:val="clear" w:color="auto" w:fill="FFFFFF"/>
        </w:rPr>
        <w:t>Генеральным планом на расчетный срок предусматривается развитие основного комплекса электрической связи и телекоммуникаций, включающего в себя:</w:t>
      </w:r>
    </w:p>
    <w:p w:rsidR="001F46D3" w:rsidRPr="0099169B" w:rsidRDefault="001F46D3" w:rsidP="001F46D3">
      <w:pPr>
        <w:widowControl w:val="0"/>
        <w:numPr>
          <w:ilvl w:val="0"/>
          <w:numId w:val="88"/>
        </w:numPr>
        <w:suppressAutoHyphens/>
        <w:ind w:left="1134"/>
        <w:jc w:val="both"/>
        <w:rPr>
          <w:rStyle w:val="aff8"/>
          <w:b w:val="0"/>
          <w:sz w:val="28"/>
          <w:szCs w:val="28"/>
          <w:shd w:val="clear" w:color="auto" w:fill="FFFFFF"/>
        </w:rPr>
      </w:pPr>
      <w:r w:rsidRPr="0099169B">
        <w:rPr>
          <w:rStyle w:val="aff8"/>
          <w:b w:val="0"/>
          <w:sz w:val="28"/>
          <w:szCs w:val="28"/>
          <w:shd w:val="clear" w:color="auto" w:fill="FFFFFF"/>
        </w:rPr>
        <w:t>телефонную связь общего пользования;</w:t>
      </w:r>
    </w:p>
    <w:p w:rsidR="001F46D3" w:rsidRPr="0099169B" w:rsidRDefault="001F46D3" w:rsidP="001F46D3">
      <w:pPr>
        <w:widowControl w:val="0"/>
        <w:numPr>
          <w:ilvl w:val="0"/>
          <w:numId w:val="88"/>
        </w:numPr>
        <w:suppressAutoHyphens/>
        <w:ind w:left="1134"/>
        <w:jc w:val="both"/>
        <w:rPr>
          <w:rStyle w:val="aff8"/>
          <w:b w:val="0"/>
          <w:sz w:val="28"/>
          <w:szCs w:val="28"/>
          <w:shd w:val="clear" w:color="auto" w:fill="FFFFFF"/>
        </w:rPr>
      </w:pPr>
      <w:r w:rsidRPr="0099169B">
        <w:rPr>
          <w:rStyle w:val="aff8"/>
          <w:b w:val="0"/>
          <w:sz w:val="28"/>
          <w:szCs w:val="28"/>
          <w:shd w:val="clear" w:color="auto" w:fill="FFFFFF"/>
        </w:rPr>
        <w:t>мобильную (сотовую) радиотелефонную связь;</w:t>
      </w:r>
    </w:p>
    <w:p w:rsidR="001F46D3" w:rsidRPr="0099169B" w:rsidRDefault="001F46D3" w:rsidP="001F46D3">
      <w:pPr>
        <w:widowControl w:val="0"/>
        <w:numPr>
          <w:ilvl w:val="0"/>
          <w:numId w:val="88"/>
        </w:numPr>
        <w:suppressAutoHyphens/>
        <w:ind w:left="1134"/>
        <w:jc w:val="both"/>
        <w:rPr>
          <w:rStyle w:val="aff8"/>
          <w:b w:val="0"/>
          <w:sz w:val="28"/>
          <w:szCs w:val="28"/>
          <w:shd w:val="clear" w:color="auto" w:fill="FFFFFF"/>
        </w:rPr>
      </w:pPr>
      <w:r w:rsidRPr="0099169B">
        <w:rPr>
          <w:rStyle w:val="aff8"/>
          <w:b w:val="0"/>
          <w:sz w:val="28"/>
          <w:szCs w:val="28"/>
          <w:shd w:val="clear" w:color="auto" w:fill="FFFFFF"/>
        </w:rPr>
        <w:t>цифровые телекоммуникационные информационные сети и системы передачи данных;</w:t>
      </w:r>
    </w:p>
    <w:p w:rsidR="001F46D3" w:rsidRPr="0099169B" w:rsidRDefault="001F46D3" w:rsidP="001F46D3">
      <w:pPr>
        <w:widowControl w:val="0"/>
        <w:numPr>
          <w:ilvl w:val="0"/>
          <w:numId w:val="88"/>
        </w:numPr>
        <w:suppressAutoHyphens/>
        <w:ind w:left="1134"/>
        <w:jc w:val="both"/>
        <w:rPr>
          <w:rStyle w:val="aff8"/>
          <w:b w:val="0"/>
          <w:sz w:val="28"/>
          <w:szCs w:val="28"/>
          <w:shd w:val="clear" w:color="auto" w:fill="FFFFFF"/>
        </w:rPr>
      </w:pPr>
      <w:r w:rsidRPr="0099169B">
        <w:rPr>
          <w:rStyle w:val="aff8"/>
          <w:b w:val="0"/>
          <w:sz w:val="28"/>
          <w:szCs w:val="28"/>
          <w:shd w:val="clear" w:color="auto" w:fill="FFFFFF"/>
        </w:rPr>
        <w:t>проводное вещание;</w:t>
      </w:r>
    </w:p>
    <w:p w:rsidR="001F46D3" w:rsidRPr="0099169B" w:rsidRDefault="001F46D3" w:rsidP="001F46D3">
      <w:pPr>
        <w:widowControl w:val="0"/>
        <w:numPr>
          <w:ilvl w:val="0"/>
          <w:numId w:val="88"/>
        </w:numPr>
        <w:suppressAutoHyphens/>
        <w:ind w:left="1134"/>
        <w:jc w:val="both"/>
        <w:rPr>
          <w:rStyle w:val="aff8"/>
          <w:b w:val="0"/>
          <w:sz w:val="28"/>
          <w:szCs w:val="28"/>
          <w:shd w:val="clear" w:color="auto" w:fill="FFFFFF"/>
        </w:rPr>
      </w:pPr>
      <w:r w:rsidRPr="0099169B">
        <w:rPr>
          <w:rStyle w:val="aff8"/>
          <w:b w:val="0"/>
          <w:sz w:val="28"/>
          <w:szCs w:val="28"/>
          <w:shd w:val="clear" w:color="auto" w:fill="FFFFFF"/>
        </w:rPr>
        <w:t>эфирное радиовещание;</w:t>
      </w:r>
    </w:p>
    <w:p w:rsidR="001F46D3" w:rsidRPr="0099169B" w:rsidRDefault="001F46D3" w:rsidP="001F46D3">
      <w:pPr>
        <w:widowControl w:val="0"/>
        <w:numPr>
          <w:ilvl w:val="0"/>
          <w:numId w:val="88"/>
        </w:numPr>
        <w:suppressAutoHyphens/>
        <w:ind w:left="1134"/>
        <w:jc w:val="both"/>
        <w:rPr>
          <w:rStyle w:val="aff8"/>
          <w:b w:val="0"/>
          <w:sz w:val="28"/>
          <w:szCs w:val="28"/>
          <w:shd w:val="clear" w:color="auto" w:fill="FFFFFF"/>
        </w:rPr>
      </w:pPr>
      <w:r w:rsidRPr="0099169B">
        <w:rPr>
          <w:rStyle w:val="aff8"/>
          <w:b w:val="0"/>
          <w:sz w:val="28"/>
          <w:szCs w:val="28"/>
          <w:shd w:val="clear" w:color="auto" w:fill="FFFFFF"/>
        </w:rPr>
        <w:lastRenderedPageBreak/>
        <w:t>телевизионное вещание.</w:t>
      </w:r>
    </w:p>
    <w:p w:rsidR="001F46D3" w:rsidRPr="0099169B" w:rsidRDefault="001F46D3" w:rsidP="001F46D3">
      <w:pPr>
        <w:ind w:firstLine="709"/>
        <w:jc w:val="both"/>
        <w:rPr>
          <w:rStyle w:val="aff8"/>
          <w:b w:val="0"/>
          <w:sz w:val="28"/>
          <w:szCs w:val="28"/>
          <w:shd w:val="clear" w:color="auto" w:fill="FFFFFF"/>
        </w:rPr>
      </w:pPr>
      <w:r w:rsidRPr="0099169B">
        <w:rPr>
          <w:rStyle w:val="aff8"/>
          <w:b w:val="0"/>
          <w:sz w:val="28"/>
          <w:szCs w:val="28"/>
          <w:shd w:val="clear" w:color="auto" w:fill="FFFFFF"/>
        </w:rPr>
        <w:t>Емкость сети телефонной связи общего пользования должна будет составлять к расчетному сроку при 100% телефонизации квартирного и общественного сектора порядка 98%.</w:t>
      </w:r>
    </w:p>
    <w:p w:rsidR="001F46D3" w:rsidRPr="0099169B" w:rsidRDefault="001F46D3" w:rsidP="001F46D3">
      <w:pPr>
        <w:ind w:firstLine="709"/>
        <w:jc w:val="both"/>
        <w:rPr>
          <w:rStyle w:val="aff8"/>
          <w:b w:val="0"/>
          <w:sz w:val="28"/>
          <w:szCs w:val="28"/>
          <w:shd w:val="clear" w:color="auto" w:fill="FFFFFF"/>
        </w:rPr>
      </w:pPr>
      <w:r w:rsidRPr="0099169B">
        <w:rPr>
          <w:rStyle w:val="aff8"/>
          <w:b w:val="0"/>
          <w:sz w:val="28"/>
          <w:szCs w:val="28"/>
          <w:shd w:val="clear" w:color="auto" w:fill="FFFFFF"/>
        </w:rPr>
        <w:t>Развитие телефонной сети фиксированной связи поселения предусматривается наращиванием номерной емкости АТС и модернизацией оборудования на базе современного цифрового.</w:t>
      </w:r>
    </w:p>
    <w:p w:rsidR="001F46D3" w:rsidRPr="0099169B" w:rsidRDefault="001F46D3" w:rsidP="001F46D3">
      <w:pPr>
        <w:ind w:firstLine="709"/>
        <w:jc w:val="both"/>
        <w:rPr>
          <w:rStyle w:val="aff8"/>
          <w:b w:val="0"/>
          <w:sz w:val="28"/>
          <w:szCs w:val="28"/>
          <w:shd w:val="clear" w:color="auto" w:fill="FFFFFF"/>
        </w:rPr>
      </w:pPr>
    </w:p>
    <w:p w:rsidR="001F46D3" w:rsidRPr="0099169B" w:rsidRDefault="001F46D3" w:rsidP="001F46D3">
      <w:pPr>
        <w:ind w:firstLine="709"/>
        <w:jc w:val="both"/>
        <w:rPr>
          <w:rStyle w:val="aff8"/>
          <w:sz w:val="28"/>
          <w:szCs w:val="28"/>
          <w:u w:val="single"/>
          <w:shd w:val="clear" w:color="auto" w:fill="FFFFFF"/>
        </w:rPr>
      </w:pPr>
      <w:r w:rsidRPr="0099169B">
        <w:rPr>
          <w:rStyle w:val="aff8"/>
          <w:sz w:val="28"/>
          <w:szCs w:val="28"/>
          <w:u w:val="single"/>
          <w:shd w:val="clear" w:color="auto" w:fill="FFFFFF"/>
        </w:rPr>
        <w:t>Основными направлениями развития сетей фиксированной связи являются:</w:t>
      </w:r>
    </w:p>
    <w:p w:rsidR="001F46D3" w:rsidRPr="0099169B" w:rsidRDefault="001F46D3" w:rsidP="001F46D3">
      <w:pPr>
        <w:widowControl w:val="0"/>
        <w:numPr>
          <w:ilvl w:val="0"/>
          <w:numId w:val="89"/>
        </w:numPr>
        <w:suppressAutoHyphens/>
        <w:jc w:val="both"/>
        <w:rPr>
          <w:rStyle w:val="aff8"/>
          <w:b w:val="0"/>
          <w:sz w:val="28"/>
          <w:szCs w:val="28"/>
          <w:shd w:val="clear" w:color="auto" w:fill="FFFFFF"/>
        </w:rPr>
      </w:pPr>
      <w:r w:rsidRPr="0099169B">
        <w:rPr>
          <w:rStyle w:val="aff8"/>
          <w:b w:val="0"/>
          <w:sz w:val="28"/>
          <w:szCs w:val="28"/>
          <w:shd w:val="clear" w:color="auto" w:fill="FFFFFF"/>
        </w:rPr>
        <w:t>постепенный переход от существующих сетей с технологией коммуникации каналов к мультисервисным сетям с технологией коммуникации пакетов;</w:t>
      </w:r>
    </w:p>
    <w:p w:rsidR="001F46D3" w:rsidRPr="0099169B" w:rsidRDefault="001F46D3" w:rsidP="001F46D3">
      <w:pPr>
        <w:widowControl w:val="0"/>
        <w:numPr>
          <w:ilvl w:val="0"/>
          <w:numId w:val="89"/>
        </w:numPr>
        <w:suppressAutoHyphens/>
        <w:jc w:val="both"/>
        <w:rPr>
          <w:rStyle w:val="aff8"/>
          <w:b w:val="0"/>
          <w:sz w:val="28"/>
          <w:szCs w:val="28"/>
          <w:shd w:val="clear" w:color="auto" w:fill="FFFFFF"/>
        </w:rPr>
      </w:pPr>
      <w:r w:rsidRPr="0099169B">
        <w:rPr>
          <w:rStyle w:val="aff8"/>
          <w:b w:val="0"/>
          <w:sz w:val="28"/>
          <w:szCs w:val="28"/>
          <w:shd w:val="clear" w:color="auto" w:fill="FFFFFF"/>
        </w:rPr>
        <w:t>телефонизация вновь строящихся объектов в рамках формирования широкополосных абонентских сетей доступа, обеспечивающих абонентов наряду с телефонной связью услугами по передаче данных и видеоинформации.</w:t>
      </w:r>
    </w:p>
    <w:p w:rsidR="001F46D3" w:rsidRPr="0099169B" w:rsidRDefault="001F46D3" w:rsidP="001F46D3">
      <w:pPr>
        <w:ind w:firstLine="709"/>
        <w:jc w:val="both"/>
        <w:rPr>
          <w:rStyle w:val="aff8"/>
          <w:b w:val="0"/>
          <w:sz w:val="28"/>
          <w:szCs w:val="28"/>
          <w:shd w:val="clear" w:color="auto" w:fill="FFFFFF"/>
        </w:rPr>
      </w:pPr>
    </w:p>
    <w:p w:rsidR="001F46D3" w:rsidRPr="0099169B" w:rsidRDefault="001F46D3" w:rsidP="001F46D3">
      <w:pPr>
        <w:ind w:firstLine="709"/>
        <w:jc w:val="both"/>
        <w:rPr>
          <w:rStyle w:val="aff8"/>
          <w:sz w:val="28"/>
          <w:szCs w:val="28"/>
          <w:u w:val="single"/>
          <w:shd w:val="clear" w:color="auto" w:fill="FFFFFF"/>
        </w:rPr>
      </w:pPr>
      <w:r w:rsidRPr="0099169B">
        <w:rPr>
          <w:rStyle w:val="aff8"/>
          <w:sz w:val="28"/>
          <w:szCs w:val="28"/>
          <w:u w:val="single"/>
          <w:shd w:val="clear" w:color="auto" w:fill="FFFFFF"/>
        </w:rPr>
        <w:t>Основными направлениями развития телекоммуникационных сетей являются:</w:t>
      </w:r>
    </w:p>
    <w:p w:rsidR="001F46D3" w:rsidRPr="0099169B" w:rsidRDefault="001F46D3" w:rsidP="001F46D3">
      <w:pPr>
        <w:widowControl w:val="0"/>
        <w:numPr>
          <w:ilvl w:val="0"/>
          <w:numId w:val="90"/>
        </w:numPr>
        <w:suppressAutoHyphens/>
        <w:ind w:left="1134"/>
        <w:jc w:val="both"/>
        <w:rPr>
          <w:rStyle w:val="aff8"/>
          <w:b w:val="0"/>
          <w:sz w:val="28"/>
          <w:szCs w:val="28"/>
          <w:shd w:val="clear" w:color="auto" w:fill="FFFFFF"/>
        </w:rPr>
      </w:pPr>
      <w:r w:rsidRPr="0099169B">
        <w:rPr>
          <w:rStyle w:val="aff8"/>
          <w:b w:val="0"/>
          <w:sz w:val="28"/>
          <w:szCs w:val="28"/>
          <w:shd w:val="clear" w:color="auto" w:fill="FFFFFF"/>
        </w:rPr>
        <w:t>расширение сети «Интернет»;</w:t>
      </w:r>
    </w:p>
    <w:p w:rsidR="001F46D3" w:rsidRPr="0099169B" w:rsidRDefault="001F46D3" w:rsidP="001F46D3">
      <w:pPr>
        <w:widowControl w:val="0"/>
        <w:numPr>
          <w:ilvl w:val="0"/>
          <w:numId w:val="90"/>
        </w:numPr>
        <w:suppressAutoHyphens/>
        <w:ind w:left="1134"/>
        <w:jc w:val="both"/>
        <w:rPr>
          <w:rStyle w:val="aff8"/>
          <w:b w:val="0"/>
          <w:sz w:val="28"/>
          <w:szCs w:val="28"/>
          <w:shd w:val="clear" w:color="auto" w:fill="FFFFFF"/>
        </w:rPr>
      </w:pPr>
      <w:r w:rsidRPr="0099169B">
        <w:rPr>
          <w:rStyle w:val="aff8"/>
          <w:b w:val="0"/>
          <w:sz w:val="28"/>
          <w:szCs w:val="28"/>
          <w:shd w:val="clear" w:color="auto" w:fill="FFFFFF"/>
        </w:rPr>
        <w:t>строительство широкополосных интерактивных телевизионных кабельных сетей и сетей подачи данных с использованием новых технологий;</w:t>
      </w:r>
    </w:p>
    <w:p w:rsidR="001F46D3" w:rsidRPr="0099169B" w:rsidRDefault="001F46D3" w:rsidP="001F46D3">
      <w:pPr>
        <w:widowControl w:val="0"/>
        <w:numPr>
          <w:ilvl w:val="0"/>
          <w:numId w:val="90"/>
        </w:numPr>
        <w:suppressAutoHyphens/>
        <w:ind w:left="1134"/>
        <w:jc w:val="both"/>
        <w:rPr>
          <w:rStyle w:val="aff8"/>
          <w:b w:val="0"/>
          <w:sz w:val="28"/>
          <w:szCs w:val="28"/>
          <w:shd w:val="clear" w:color="auto" w:fill="FFFFFF"/>
        </w:rPr>
      </w:pPr>
      <w:r w:rsidRPr="0099169B">
        <w:rPr>
          <w:rStyle w:val="aff8"/>
          <w:b w:val="0"/>
          <w:sz w:val="28"/>
          <w:szCs w:val="28"/>
          <w:shd w:val="clear" w:color="auto" w:fill="FFFFFF"/>
        </w:rPr>
        <w:t>обеспечение доступа сельского населения к универсальным услугам связи.</w:t>
      </w:r>
    </w:p>
    <w:p w:rsidR="001F46D3" w:rsidRPr="0099169B" w:rsidRDefault="001F46D3" w:rsidP="001F46D3">
      <w:pPr>
        <w:ind w:left="1134"/>
        <w:jc w:val="both"/>
        <w:rPr>
          <w:rStyle w:val="aff8"/>
          <w:b w:val="0"/>
          <w:sz w:val="28"/>
          <w:szCs w:val="28"/>
          <w:shd w:val="clear" w:color="auto" w:fill="FFFFFF"/>
        </w:rPr>
      </w:pPr>
    </w:p>
    <w:p w:rsidR="001F46D3" w:rsidRPr="0099169B" w:rsidRDefault="001F46D3" w:rsidP="001F46D3">
      <w:pPr>
        <w:ind w:firstLine="709"/>
        <w:jc w:val="both"/>
        <w:rPr>
          <w:rStyle w:val="aff8"/>
          <w:sz w:val="28"/>
          <w:szCs w:val="28"/>
          <w:u w:val="single"/>
          <w:shd w:val="clear" w:color="auto" w:fill="FFFFFF"/>
        </w:rPr>
      </w:pPr>
      <w:r w:rsidRPr="0099169B">
        <w:rPr>
          <w:rStyle w:val="aff8"/>
          <w:sz w:val="28"/>
          <w:szCs w:val="28"/>
          <w:u w:val="single"/>
          <w:shd w:val="clear" w:color="auto" w:fill="FFFFFF"/>
        </w:rPr>
        <w:t>Главными направлениями развития сетей сотовой подвижной связи (СПС) являются:</w:t>
      </w:r>
    </w:p>
    <w:p w:rsidR="001F46D3" w:rsidRPr="0099169B" w:rsidRDefault="001F46D3" w:rsidP="001F46D3">
      <w:pPr>
        <w:widowControl w:val="0"/>
        <w:numPr>
          <w:ilvl w:val="0"/>
          <w:numId w:val="91"/>
        </w:numPr>
        <w:suppressAutoHyphens/>
        <w:jc w:val="both"/>
        <w:rPr>
          <w:rStyle w:val="aff8"/>
          <w:b w:val="0"/>
          <w:sz w:val="28"/>
          <w:szCs w:val="28"/>
          <w:shd w:val="clear" w:color="auto" w:fill="FFFFFF"/>
        </w:rPr>
      </w:pPr>
      <w:r w:rsidRPr="0099169B">
        <w:rPr>
          <w:rStyle w:val="aff8"/>
          <w:b w:val="0"/>
          <w:sz w:val="28"/>
          <w:szCs w:val="28"/>
          <w:shd w:val="clear" w:color="auto" w:fill="FFFFFF"/>
        </w:rPr>
        <w:t>постепенная замена аналоговых сетей цифровыми;</w:t>
      </w:r>
    </w:p>
    <w:p w:rsidR="001F46D3" w:rsidRPr="0099169B" w:rsidRDefault="001F46D3" w:rsidP="001F46D3">
      <w:pPr>
        <w:widowControl w:val="0"/>
        <w:numPr>
          <w:ilvl w:val="0"/>
          <w:numId w:val="91"/>
        </w:numPr>
        <w:suppressAutoHyphens/>
        <w:jc w:val="both"/>
        <w:rPr>
          <w:rStyle w:val="aff8"/>
          <w:b w:val="0"/>
          <w:sz w:val="28"/>
          <w:szCs w:val="28"/>
          <w:shd w:val="clear" w:color="auto" w:fill="FFFFFF"/>
        </w:rPr>
      </w:pPr>
      <w:r w:rsidRPr="0099169B">
        <w:rPr>
          <w:rStyle w:val="aff8"/>
          <w:b w:val="0"/>
          <w:sz w:val="28"/>
          <w:szCs w:val="28"/>
          <w:shd w:val="clear" w:color="auto" w:fill="FFFFFF"/>
        </w:rPr>
        <w:t>повышение степени проникновения сотовой подвижности;</w:t>
      </w:r>
    </w:p>
    <w:p w:rsidR="001F46D3" w:rsidRPr="0099169B" w:rsidRDefault="001F46D3" w:rsidP="001F46D3">
      <w:pPr>
        <w:widowControl w:val="0"/>
        <w:numPr>
          <w:ilvl w:val="0"/>
          <w:numId w:val="91"/>
        </w:numPr>
        <w:suppressAutoHyphens/>
        <w:jc w:val="both"/>
        <w:rPr>
          <w:rStyle w:val="aff8"/>
          <w:b w:val="0"/>
          <w:sz w:val="28"/>
          <w:szCs w:val="28"/>
          <w:shd w:val="clear" w:color="auto" w:fill="FFFFFF"/>
        </w:rPr>
      </w:pPr>
      <w:r w:rsidRPr="0099169B">
        <w:rPr>
          <w:rStyle w:val="aff8"/>
          <w:b w:val="0"/>
          <w:sz w:val="28"/>
          <w:szCs w:val="28"/>
          <w:shd w:val="clear" w:color="auto" w:fill="FFFFFF"/>
        </w:rPr>
        <w:t>рост числа абонентов.</w:t>
      </w:r>
    </w:p>
    <w:p w:rsidR="001F46D3" w:rsidRPr="0099169B" w:rsidRDefault="001F46D3" w:rsidP="001F46D3">
      <w:pPr>
        <w:ind w:firstLine="709"/>
        <w:jc w:val="both"/>
        <w:rPr>
          <w:rStyle w:val="aff8"/>
          <w:b w:val="0"/>
          <w:sz w:val="28"/>
          <w:szCs w:val="28"/>
          <w:shd w:val="clear" w:color="auto" w:fill="FFFFFF"/>
        </w:rPr>
      </w:pPr>
    </w:p>
    <w:p w:rsidR="001F46D3" w:rsidRPr="0099169B" w:rsidRDefault="001F46D3" w:rsidP="001F46D3">
      <w:pPr>
        <w:ind w:firstLine="709"/>
        <w:jc w:val="both"/>
        <w:rPr>
          <w:rStyle w:val="aff8"/>
          <w:sz w:val="28"/>
          <w:szCs w:val="28"/>
          <w:u w:val="single"/>
          <w:shd w:val="clear" w:color="auto" w:fill="FFFFFF"/>
        </w:rPr>
      </w:pPr>
      <w:r w:rsidRPr="0099169B">
        <w:rPr>
          <w:rStyle w:val="aff8"/>
          <w:sz w:val="28"/>
          <w:szCs w:val="28"/>
          <w:u w:val="single"/>
          <w:shd w:val="clear" w:color="auto" w:fill="FFFFFF"/>
        </w:rPr>
        <w:t>Основными направлениями развития систем телевидения, радиовещания и СКТ являются:</w:t>
      </w:r>
    </w:p>
    <w:p w:rsidR="001F46D3" w:rsidRPr="0099169B" w:rsidRDefault="001F46D3" w:rsidP="001F46D3">
      <w:pPr>
        <w:widowControl w:val="0"/>
        <w:numPr>
          <w:ilvl w:val="0"/>
          <w:numId w:val="92"/>
        </w:numPr>
        <w:suppressAutoHyphens/>
        <w:jc w:val="both"/>
        <w:rPr>
          <w:rStyle w:val="aff8"/>
          <w:b w:val="0"/>
          <w:sz w:val="28"/>
          <w:szCs w:val="28"/>
          <w:shd w:val="clear" w:color="auto" w:fill="FFFFFF"/>
        </w:rPr>
      </w:pPr>
      <w:r w:rsidRPr="0099169B">
        <w:rPr>
          <w:rStyle w:val="aff8"/>
          <w:b w:val="0"/>
          <w:sz w:val="28"/>
          <w:szCs w:val="28"/>
          <w:shd w:val="clear" w:color="auto" w:fill="FFFFFF"/>
        </w:rPr>
        <w:t xml:space="preserve">переход на цифровое телевидение стандарта </w:t>
      </w:r>
      <w:r w:rsidRPr="0099169B">
        <w:rPr>
          <w:rStyle w:val="aff8"/>
          <w:b w:val="0"/>
          <w:sz w:val="28"/>
          <w:szCs w:val="28"/>
          <w:shd w:val="clear" w:color="auto" w:fill="FFFFFF"/>
          <w:lang w:val="en-US"/>
        </w:rPr>
        <w:t>DVB</w:t>
      </w:r>
      <w:r w:rsidRPr="0099169B">
        <w:rPr>
          <w:rStyle w:val="aff8"/>
          <w:b w:val="0"/>
          <w:sz w:val="28"/>
          <w:szCs w:val="28"/>
          <w:shd w:val="clear" w:color="auto" w:fill="FFFFFF"/>
        </w:rPr>
        <w:t>;</w:t>
      </w:r>
    </w:p>
    <w:p w:rsidR="001F46D3" w:rsidRPr="0099169B" w:rsidRDefault="001F46D3" w:rsidP="001F46D3">
      <w:pPr>
        <w:widowControl w:val="0"/>
        <w:numPr>
          <w:ilvl w:val="0"/>
          <w:numId w:val="92"/>
        </w:numPr>
        <w:suppressAutoHyphens/>
        <w:jc w:val="both"/>
        <w:rPr>
          <w:rStyle w:val="aff8"/>
          <w:b w:val="0"/>
          <w:sz w:val="28"/>
          <w:szCs w:val="28"/>
          <w:shd w:val="clear" w:color="auto" w:fill="FFFFFF"/>
        </w:rPr>
      </w:pPr>
      <w:r w:rsidRPr="0099169B">
        <w:rPr>
          <w:rStyle w:val="aff8"/>
          <w:b w:val="0"/>
          <w:sz w:val="28"/>
          <w:szCs w:val="28"/>
          <w:shd w:val="clear" w:color="auto" w:fill="FFFFFF"/>
        </w:rPr>
        <w:t xml:space="preserve">реализация наземных радиовещательных сетей на базе стандарта цифрового телевизионного вещания </w:t>
      </w:r>
      <w:r w:rsidRPr="0099169B">
        <w:rPr>
          <w:rStyle w:val="aff8"/>
          <w:b w:val="0"/>
          <w:sz w:val="28"/>
          <w:szCs w:val="28"/>
          <w:shd w:val="clear" w:color="auto" w:fill="FFFFFF"/>
          <w:lang w:val="en-US"/>
        </w:rPr>
        <w:t>DVD</w:t>
      </w:r>
      <w:r w:rsidRPr="0099169B">
        <w:rPr>
          <w:rStyle w:val="aff8"/>
          <w:b w:val="0"/>
          <w:sz w:val="28"/>
          <w:szCs w:val="28"/>
          <w:shd w:val="clear" w:color="auto" w:fill="FFFFFF"/>
        </w:rPr>
        <w:t>;</w:t>
      </w:r>
    </w:p>
    <w:p w:rsidR="001F46D3" w:rsidRPr="0099169B" w:rsidRDefault="001F46D3" w:rsidP="001F46D3">
      <w:pPr>
        <w:widowControl w:val="0"/>
        <w:numPr>
          <w:ilvl w:val="0"/>
          <w:numId w:val="92"/>
        </w:numPr>
        <w:suppressAutoHyphens/>
        <w:jc w:val="both"/>
        <w:rPr>
          <w:rStyle w:val="aff8"/>
          <w:b w:val="0"/>
          <w:sz w:val="28"/>
          <w:szCs w:val="28"/>
          <w:shd w:val="clear" w:color="auto" w:fill="FFFFFF"/>
        </w:rPr>
      </w:pPr>
      <w:r w:rsidRPr="0099169B">
        <w:rPr>
          <w:rStyle w:val="aff8"/>
          <w:b w:val="0"/>
          <w:sz w:val="28"/>
          <w:szCs w:val="28"/>
          <w:shd w:val="clear" w:color="auto" w:fill="FFFFFF"/>
        </w:rPr>
        <w:t>объединение сетей кабельного телевидения в единую областную сеть с использованием волоконно-оптических линий.</w:t>
      </w:r>
    </w:p>
    <w:p w:rsidR="001F46D3" w:rsidRPr="0099169B" w:rsidRDefault="001F46D3" w:rsidP="001F46D3">
      <w:pPr>
        <w:ind w:firstLine="709"/>
        <w:jc w:val="both"/>
        <w:rPr>
          <w:rStyle w:val="aff8"/>
          <w:sz w:val="28"/>
          <w:szCs w:val="28"/>
          <w:u w:val="single"/>
          <w:shd w:val="clear" w:color="auto" w:fill="FFFFFF"/>
        </w:rPr>
      </w:pPr>
      <w:r w:rsidRPr="0099169B">
        <w:rPr>
          <w:rStyle w:val="aff8"/>
          <w:sz w:val="28"/>
          <w:szCs w:val="28"/>
          <w:u w:val="single"/>
          <w:shd w:val="clear" w:color="auto" w:fill="FFFFFF"/>
        </w:rPr>
        <w:t>Главными направлениями развития почтовой связи являются:</w:t>
      </w:r>
    </w:p>
    <w:p w:rsidR="001F46D3" w:rsidRPr="0099169B" w:rsidRDefault="001F46D3" w:rsidP="001F46D3">
      <w:pPr>
        <w:widowControl w:val="0"/>
        <w:numPr>
          <w:ilvl w:val="0"/>
          <w:numId w:val="93"/>
        </w:numPr>
        <w:suppressAutoHyphens/>
        <w:jc w:val="both"/>
        <w:rPr>
          <w:rStyle w:val="aff8"/>
          <w:b w:val="0"/>
          <w:sz w:val="28"/>
          <w:szCs w:val="28"/>
          <w:shd w:val="clear" w:color="auto" w:fill="FFFFFF"/>
        </w:rPr>
      </w:pPr>
      <w:r w:rsidRPr="0099169B">
        <w:rPr>
          <w:rStyle w:val="aff8"/>
          <w:b w:val="0"/>
          <w:sz w:val="28"/>
          <w:szCs w:val="28"/>
          <w:shd w:val="clear" w:color="auto" w:fill="FFFFFF"/>
        </w:rPr>
        <w:lastRenderedPageBreak/>
        <w:t>техническое перевооружение и внедрение информационных технологий почтовой связи;</w:t>
      </w:r>
    </w:p>
    <w:p w:rsidR="001F46D3" w:rsidRPr="0099169B" w:rsidRDefault="001F46D3" w:rsidP="001F46D3">
      <w:pPr>
        <w:widowControl w:val="0"/>
        <w:numPr>
          <w:ilvl w:val="0"/>
          <w:numId w:val="93"/>
        </w:numPr>
        <w:jc w:val="both"/>
        <w:rPr>
          <w:rStyle w:val="aff8"/>
          <w:b w:val="0"/>
          <w:sz w:val="28"/>
          <w:szCs w:val="28"/>
          <w:shd w:val="clear" w:color="auto" w:fill="FFFFFF"/>
        </w:rPr>
      </w:pPr>
      <w:r w:rsidRPr="0099169B">
        <w:rPr>
          <w:rStyle w:val="aff8"/>
          <w:b w:val="0"/>
          <w:sz w:val="28"/>
          <w:szCs w:val="28"/>
          <w:shd w:val="clear" w:color="auto" w:fill="FFFFFF"/>
        </w:rPr>
        <w:t>улучшение быстроты и качества обслуживания.</w:t>
      </w:r>
    </w:p>
    <w:p w:rsidR="001F46D3" w:rsidRPr="0099169B" w:rsidRDefault="001F46D3" w:rsidP="001F46D3">
      <w:pPr>
        <w:ind w:left="708"/>
        <w:jc w:val="both"/>
        <w:rPr>
          <w:i/>
          <w:color w:val="000000"/>
          <w:sz w:val="28"/>
          <w:szCs w:val="28"/>
          <w:highlight w:val="yellow"/>
        </w:rPr>
      </w:pPr>
    </w:p>
    <w:p w:rsidR="001F46D3" w:rsidRPr="00954FF9" w:rsidRDefault="001F46D3" w:rsidP="001F46D3">
      <w:pPr>
        <w:pStyle w:val="00"/>
        <w:jc w:val="center"/>
        <w:rPr>
          <w:b/>
          <w:sz w:val="28"/>
          <w:szCs w:val="28"/>
        </w:rPr>
      </w:pPr>
      <w:bookmarkStart w:id="205" w:name="_Toc310093256"/>
      <w:bookmarkStart w:id="206" w:name="_Toc310093426"/>
      <w:bookmarkStart w:id="207" w:name="_Toc310093600"/>
      <w:bookmarkStart w:id="208" w:name="_Toc310245573"/>
      <w:r w:rsidRPr="00954FF9">
        <w:rPr>
          <w:b/>
          <w:sz w:val="28"/>
          <w:szCs w:val="28"/>
        </w:rPr>
        <w:t>3.4.2. Мероприятия по обеспечению территории сельского поселения объектами транспортной инфраструктуры</w:t>
      </w:r>
      <w:bookmarkEnd w:id="201"/>
      <w:bookmarkEnd w:id="202"/>
      <w:bookmarkEnd w:id="203"/>
      <w:bookmarkEnd w:id="204"/>
      <w:bookmarkEnd w:id="205"/>
      <w:bookmarkEnd w:id="206"/>
      <w:bookmarkEnd w:id="207"/>
      <w:bookmarkEnd w:id="208"/>
    </w:p>
    <w:p w:rsidR="001F46D3" w:rsidRPr="0099169B" w:rsidRDefault="001F46D3" w:rsidP="001F46D3">
      <w:pPr>
        <w:ind w:firstLine="709"/>
        <w:jc w:val="both"/>
        <w:rPr>
          <w:sz w:val="28"/>
          <w:szCs w:val="28"/>
        </w:rPr>
      </w:pPr>
      <w:bookmarkStart w:id="209" w:name="_Toc259786933"/>
      <w:bookmarkStart w:id="210" w:name="_Toc269977028"/>
      <w:bookmarkStart w:id="211" w:name="_Toc284838121"/>
      <w:r w:rsidRPr="0099169B">
        <w:rPr>
          <w:sz w:val="28"/>
          <w:szCs w:val="28"/>
        </w:rPr>
        <w:t xml:space="preserve">К вопросам органов местного самоуправления относятся вопросы дорожной деятельности в отношении автомобильных дорог местного значения в границах населенных пунктов поселения, осуществления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а также предоставления транспортных услуг населению и организация транспортного обслуживания в границах поселения. </w:t>
      </w:r>
    </w:p>
    <w:p w:rsidR="001F46D3" w:rsidRPr="0099169B" w:rsidRDefault="001F46D3" w:rsidP="001F46D3">
      <w:pPr>
        <w:ind w:firstLine="709"/>
        <w:jc w:val="both"/>
        <w:rPr>
          <w:sz w:val="28"/>
          <w:szCs w:val="28"/>
        </w:rPr>
      </w:pPr>
      <w:r w:rsidRPr="0099169B">
        <w:rPr>
          <w:sz w:val="28"/>
          <w:szCs w:val="28"/>
        </w:rPr>
        <w:t>К основным мероприятиям по развитию улично-дорожной сети населенных пунктов  Сузунского района, обеспечивающим надлежащую пропускную способность, надежность и безопасность движения транспорта и пешеходов, относится реконструкция существующей улично-дорожной сети, а также мероприятия по устройству подъездных дорог к местам массового отдыха жителей поселения и содействие мероприятиям по организации объектов придорожного сервиса на территории поселения.</w:t>
      </w:r>
    </w:p>
    <w:p w:rsidR="001F46D3" w:rsidRPr="0099169B" w:rsidRDefault="001F46D3" w:rsidP="001F46D3">
      <w:pPr>
        <w:ind w:firstLine="709"/>
        <w:jc w:val="both"/>
        <w:rPr>
          <w:sz w:val="28"/>
          <w:szCs w:val="28"/>
        </w:rPr>
      </w:pPr>
      <w:r w:rsidRPr="0099169B">
        <w:rPr>
          <w:sz w:val="28"/>
          <w:szCs w:val="28"/>
        </w:rPr>
        <w:t>Генеральным планом сохраняется существующая система обслуживания населения общественным пассажирским транспортом, при этом предлагается установка остановочных павильонов на местах сложившихся остановок и реконструкция существующих.</w:t>
      </w:r>
    </w:p>
    <w:p w:rsidR="001F46D3" w:rsidRPr="0099169B" w:rsidRDefault="001F46D3" w:rsidP="001F46D3">
      <w:pPr>
        <w:ind w:firstLine="709"/>
        <w:jc w:val="both"/>
        <w:rPr>
          <w:sz w:val="28"/>
          <w:szCs w:val="28"/>
        </w:rPr>
      </w:pPr>
      <w:r w:rsidRPr="0099169B">
        <w:rPr>
          <w:sz w:val="28"/>
          <w:szCs w:val="28"/>
        </w:rPr>
        <w:t xml:space="preserve">Анализ комплекса вопросов, определяющих транспортно-эксплуатационное состояние автомобильных дорог, позволил выделить основные направления деятельности в области обеспечения качества в дорожном хозяйстве. Они должны, с одной стороны, охватить аспекты функционирования дорожной отрасли, а с другой - учитывать деятельность всех участников работ, от органа исполнительной власти до подрядных организаций. Исходя из этого, к основным направлениям деятельности отнесены: </w:t>
      </w:r>
    </w:p>
    <w:p w:rsidR="001F46D3" w:rsidRPr="0099169B" w:rsidRDefault="001F46D3" w:rsidP="001F46D3">
      <w:pPr>
        <w:numPr>
          <w:ilvl w:val="0"/>
          <w:numId w:val="51"/>
        </w:numPr>
        <w:jc w:val="both"/>
        <w:rPr>
          <w:color w:val="000000"/>
          <w:sz w:val="28"/>
          <w:szCs w:val="28"/>
        </w:rPr>
      </w:pPr>
      <w:r w:rsidRPr="0099169B">
        <w:rPr>
          <w:color w:val="000000"/>
          <w:sz w:val="28"/>
          <w:szCs w:val="28"/>
        </w:rPr>
        <w:t xml:space="preserve">проектирование автомобильных дорог; </w:t>
      </w:r>
    </w:p>
    <w:p w:rsidR="001F46D3" w:rsidRPr="0099169B" w:rsidRDefault="001F46D3" w:rsidP="001F46D3">
      <w:pPr>
        <w:numPr>
          <w:ilvl w:val="0"/>
          <w:numId w:val="51"/>
        </w:numPr>
        <w:jc w:val="both"/>
        <w:rPr>
          <w:color w:val="000000"/>
          <w:sz w:val="28"/>
          <w:szCs w:val="28"/>
        </w:rPr>
      </w:pPr>
      <w:r w:rsidRPr="0099169B">
        <w:rPr>
          <w:color w:val="000000"/>
          <w:sz w:val="28"/>
          <w:szCs w:val="28"/>
        </w:rPr>
        <w:t xml:space="preserve">качество производства дорожных работ; </w:t>
      </w:r>
    </w:p>
    <w:p w:rsidR="001F46D3" w:rsidRPr="0099169B" w:rsidRDefault="001F46D3" w:rsidP="001F46D3">
      <w:pPr>
        <w:numPr>
          <w:ilvl w:val="0"/>
          <w:numId w:val="51"/>
        </w:numPr>
        <w:jc w:val="both"/>
        <w:rPr>
          <w:color w:val="000000"/>
          <w:sz w:val="28"/>
          <w:szCs w:val="28"/>
        </w:rPr>
      </w:pPr>
      <w:r w:rsidRPr="0099169B">
        <w:rPr>
          <w:color w:val="000000"/>
          <w:sz w:val="28"/>
          <w:szCs w:val="28"/>
        </w:rPr>
        <w:t xml:space="preserve">оценка соответствия и мониторинг транспортно-эксплуатационного состояния; </w:t>
      </w:r>
    </w:p>
    <w:p w:rsidR="001F46D3" w:rsidRPr="0099169B" w:rsidRDefault="001F46D3" w:rsidP="001F46D3">
      <w:pPr>
        <w:numPr>
          <w:ilvl w:val="0"/>
          <w:numId w:val="51"/>
        </w:numPr>
        <w:jc w:val="both"/>
        <w:rPr>
          <w:color w:val="000000"/>
          <w:sz w:val="28"/>
          <w:szCs w:val="28"/>
        </w:rPr>
      </w:pPr>
      <w:r w:rsidRPr="0099169B">
        <w:rPr>
          <w:color w:val="000000"/>
          <w:sz w:val="28"/>
          <w:szCs w:val="28"/>
        </w:rPr>
        <w:t xml:space="preserve">нормативное обеспечение; </w:t>
      </w:r>
    </w:p>
    <w:p w:rsidR="001F46D3" w:rsidRPr="0099169B" w:rsidRDefault="001F46D3" w:rsidP="001F46D3">
      <w:pPr>
        <w:numPr>
          <w:ilvl w:val="0"/>
          <w:numId w:val="51"/>
        </w:numPr>
        <w:jc w:val="both"/>
        <w:rPr>
          <w:color w:val="000000"/>
          <w:sz w:val="28"/>
          <w:szCs w:val="28"/>
        </w:rPr>
      </w:pPr>
      <w:r w:rsidRPr="0099169B">
        <w:rPr>
          <w:color w:val="000000"/>
          <w:sz w:val="28"/>
          <w:szCs w:val="28"/>
        </w:rPr>
        <w:t xml:space="preserve">метрологическое обеспечение; </w:t>
      </w:r>
    </w:p>
    <w:p w:rsidR="001F46D3" w:rsidRPr="0099169B" w:rsidRDefault="001F46D3" w:rsidP="001F46D3">
      <w:pPr>
        <w:numPr>
          <w:ilvl w:val="0"/>
          <w:numId w:val="51"/>
        </w:numPr>
        <w:jc w:val="both"/>
        <w:rPr>
          <w:color w:val="000000"/>
          <w:sz w:val="28"/>
          <w:szCs w:val="28"/>
        </w:rPr>
      </w:pPr>
      <w:r w:rsidRPr="0099169B">
        <w:rPr>
          <w:color w:val="000000"/>
          <w:sz w:val="28"/>
          <w:szCs w:val="28"/>
        </w:rPr>
        <w:t xml:space="preserve">повышение безопасности дорожного движения; </w:t>
      </w:r>
    </w:p>
    <w:p w:rsidR="001F46D3" w:rsidRPr="0099169B" w:rsidRDefault="001F46D3" w:rsidP="001F46D3">
      <w:pPr>
        <w:numPr>
          <w:ilvl w:val="0"/>
          <w:numId w:val="51"/>
        </w:numPr>
        <w:jc w:val="both"/>
        <w:rPr>
          <w:color w:val="000000"/>
          <w:sz w:val="28"/>
          <w:szCs w:val="28"/>
        </w:rPr>
      </w:pPr>
      <w:r w:rsidRPr="0099169B">
        <w:rPr>
          <w:color w:val="000000"/>
          <w:sz w:val="28"/>
          <w:szCs w:val="28"/>
        </w:rPr>
        <w:t xml:space="preserve">сервис и охрана окружающей среды; </w:t>
      </w:r>
    </w:p>
    <w:p w:rsidR="001F46D3" w:rsidRPr="0099169B" w:rsidRDefault="001F46D3" w:rsidP="001F46D3">
      <w:pPr>
        <w:numPr>
          <w:ilvl w:val="0"/>
          <w:numId w:val="51"/>
        </w:numPr>
        <w:jc w:val="both"/>
        <w:rPr>
          <w:color w:val="000000"/>
          <w:sz w:val="28"/>
          <w:szCs w:val="28"/>
        </w:rPr>
      </w:pPr>
      <w:r w:rsidRPr="0099169B">
        <w:rPr>
          <w:color w:val="000000"/>
          <w:sz w:val="28"/>
          <w:szCs w:val="28"/>
        </w:rPr>
        <w:t xml:space="preserve">информационно-управляющие системы; </w:t>
      </w:r>
    </w:p>
    <w:p w:rsidR="001F46D3" w:rsidRPr="0099169B" w:rsidRDefault="001F46D3" w:rsidP="001F46D3">
      <w:pPr>
        <w:numPr>
          <w:ilvl w:val="0"/>
          <w:numId w:val="51"/>
        </w:numPr>
        <w:jc w:val="both"/>
        <w:rPr>
          <w:color w:val="000000"/>
          <w:sz w:val="28"/>
          <w:szCs w:val="28"/>
        </w:rPr>
      </w:pPr>
      <w:r w:rsidRPr="0099169B">
        <w:rPr>
          <w:color w:val="000000"/>
          <w:sz w:val="28"/>
          <w:szCs w:val="28"/>
        </w:rPr>
        <w:t>финансовое обеспечение</w:t>
      </w:r>
    </w:p>
    <w:p w:rsidR="001F46D3" w:rsidRDefault="001F46D3" w:rsidP="001F46D3">
      <w:pPr>
        <w:ind w:left="720"/>
        <w:jc w:val="center"/>
        <w:rPr>
          <w:color w:val="FF0000"/>
          <w:sz w:val="28"/>
          <w:szCs w:val="28"/>
          <w:u w:val="single"/>
        </w:rPr>
      </w:pPr>
    </w:p>
    <w:p w:rsidR="001F46D3" w:rsidRPr="0099169B" w:rsidRDefault="001F46D3" w:rsidP="001F46D3">
      <w:pPr>
        <w:ind w:left="720"/>
        <w:jc w:val="center"/>
        <w:rPr>
          <w:b/>
          <w:sz w:val="28"/>
          <w:szCs w:val="28"/>
        </w:rPr>
      </w:pPr>
      <w:r w:rsidRPr="0099169B">
        <w:rPr>
          <w:b/>
          <w:sz w:val="28"/>
          <w:szCs w:val="28"/>
        </w:rPr>
        <w:t>Перечень мероприятий</w:t>
      </w:r>
    </w:p>
    <w:tbl>
      <w:tblPr>
        <w:tblW w:w="99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7"/>
        <w:gridCol w:w="3821"/>
        <w:gridCol w:w="992"/>
        <w:gridCol w:w="992"/>
        <w:gridCol w:w="2126"/>
        <w:gridCol w:w="1569"/>
      </w:tblGrid>
      <w:tr w:rsidR="000E4ADF" w:rsidRPr="00E00873" w:rsidTr="000E4ADF">
        <w:tc>
          <w:tcPr>
            <w:tcW w:w="467" w:type="dxa"/>
            <w:tcBorders>
              <w:bottom w:val="single" w:sz="4" w:space="0" w:color="auto"/>
            </w:tcBorders>
            <w:shd w:val="clear" w:color="auto" w:fill="auto"/>
            <w:vAlign w:val="center"/>
          </w:tcPr>
          <w:p w:rsidR="000E4ADF" w:rsidRPr="00E00873" w:rsidRDefault="000E4ADF" w:rsidP="00622100">
            <w:pPr>
              <w:ind w:left="-84" w:right="-96"/>
              <w:jc w:val="center"/>
              <w:rPr>
                <w:b/>
                <w:sz w:val="28"/>
                <w:szCs w:val="28"/>
              </w:rPr>
            </w:pPr>
            <w:r w:rsidRPr="00E00873">
              <w:rPr>
                <w:b/>
                <w:sz w:val="28"/>
                <w:szCs w:val="28"/>
              </w:rPr>
              <w:t>№ п/п</w:t>
            </w:r>
          </w:p>
        </w:tc>
        <w:tc>
          <w:tcPr>
            <w:tcW w:w="3821" w:type="dxa"/>
            <w:tcBorders>
              <w:bottom w:val="single" w:sz="4" w:space="0" w:color="auto"/>
            </w:tcBorders>
            <w:shd w:val="clear" w:color="auto" w:fill="auto"/>
            <w:vAlign w:val="center"/>
          </w:tcPr>
          <w:p w:rsidR="000E4ADF" w:rsidRPr="00E00873" w:rsidRDefault="000E4ADF" w:rsidP="00622100">
            <w:pPr>
              <w:ind w:left="-84" w:right="-96"/>
              <w:jc w:val="center"/>
              <w:rPr>
                <w:b/>
                <w:sz w:val="28"/>
                <w:szCs w:val="28"/>
              </w:rPr>
            </w:pPr>
            <w:r w:rsidRPr="00E00873">
              <w:rPr>
                <w:b/>
                <w:sz w:val="28"/>
                <w:szCs w:val="28"/>
              </w:rPr>
              <w:t xml:space="preserve">Наименование </w:t>
            </w:r>
          </w:p>
        </w:tc>
        <w:tc>
          <w:tcPr>
            <w:tcW w:w="992" w:type="dxa"/>
            <w:tcBorders>
              <w:bottom w:val="single" w:sz="4" w:space="0" w:color="auto"/>
            </w:tcBorders>
            <w:shd w:val="clear" w:color="auto" w:fill="auto"/>
            <w:vAlign w:val="center"/>
          </w:tcPr>
          <w:p w:rsidR="000E4ADF" w:rsidRPr="00E00873" w:rsidRDefault="000E4ADF" w:rsidP="00622100">
            <w:pPr>
              <w:ind w:left="-84" w:right="-96" w:hanging="24"/>
              <w:jc w:val="center"/>
              <w:rPr>
                <w:b/>
                <w:sz w:val="28"/>
                <w:szCs w:val="28"/>
              </w:rPr>
            </w:pPr>
            <w:r w:rsidRPr="00E00873">
              <w:rPr>
                <w:b/>
                <w:sz w:val="28"/>
                <w:szCs w:val="28"/>
              </w:rPr>
              <w:t>Един.</w:t>
            </w:r>
          </w:p>
          <w:p w:rsidR="000E4ADF" w:rsidRPr="00E00873" w:rsidRDefault="000E4ADF" w:rsidP="00622100">
            <w:pPr>
              <w:ind w:left="-84" w:right="-96"/>
              <w:jc w:val="center"/>
              <w:rPr>
                <w:b/>
                <w:sz w:val="28"/>
                <w:szCs w:val="28"/>
              </w:rPr>
            </w:pPr>
            <w:r w:rsidRPr="00E00873">
              <w:rPr>
                <w:b/>
                <w:sz w:val="28"/>
                <w:szCs w:val="28"/>
              </w:rPr>
              <w:t>измер.</w:t>
            </w:r>
          </w:p>
        </w:tc>
        <w:tc>
          <w:tcPr>
            <w:tcW w:w="992" w:type="dxa"/>
            <w:tcBorders>
              <w:bottom w:val="single" w:sz="4" w:space="0" w:color="auto"/>
            </w:tcBorders>
            <w:shd w:val="clear" w:color="auto" w:fill="auto"/>
            <w:vAlign w:val="center"/>
          </w:tcPr>
          <w:p w:rsidR="000E4ADF" w:rsidRPr="00E00873" w:rsidRDefault="000E4ADF" w:rsidP="00622100">
            <w:pPr>
              <w:ind w:left="-84" w:right="-96"/>
              <w:jc w:val="center"/>
              <w:rPr>
                <w:b/>
                <w:sz w:val="28"/>
                <w:szCs w:val="28"/>
              </w:rPr>
            </w:pPr>
            <w:r w:rsidRPr="00E00873">
              <w:rPr>
                <w:b/>
                <w:sz w:val="28"/>
                <w:szCs w:val="28"/>
              </w:rPr>
              <w:t>Кол-во</w:t>
            </w:r>
          </w:p>
        </w:tc>
        <w:tc>
          <w:tcPr>
            <w:tcW w:w="2126" w:type="dxa"/>
            <w:tcBorders>
              <w:bottom w:val="single" w:sz="4" w:space="0" w:color="auto"/>
            </w:tcBorders>
            <w:shd w:val="clear" w:color="auto" w:fill="auto"/>
            <w:vAlign w:val="center"/>
          </w:tcPr>
          <w:p w:rsidR="000E4ADF" w:rsidRPr="00E00873" w:rsidRDefault="000E4ADF" w:rsidP="00622100">
            <w:pPr>
              <w:ind w:left="-84" w:right="-96"/>
              <w:jc w:val="center"/>
              <w:rPr>
                <w:b/>
                <w:sz w:val="28"/>
                <w:szCs w:val="28"/>
              </w:rPr>
            </w:pPr>
            <w:r w:rsidRPr="00E00873">
              <w:rPr>
                <w:b/>
                <w:sz w:val="28"/>
                <w:szCs w:val="28"/>
              </w:rPr>
              <w:t>Мероприятия</w:t>
            </w:r>
          </w:p>
        </w:tc>
        <w:tc>
          <w:tcPr>
            <w:tcW w:w="1569" w:type="dxa"/>
            <w:tcBorders>
              <w:bottom w:val="single" w:sz="4" w:space="0" w:color="auto"/>
            </w:tcBorders>
            <w:shd w:val="clear" w:color="auto" w:fill="auto"/>
            <w:vAlign w:val="center"/>
          </w:tcPr>
          <w:p w:rsidR="000E4ADF" w:rsidRPr="00E00873" w:rsidRDefault="000E4ADF" w:rsidP="00622100">
            <w:pPr>
              <w:ind w:left="-84" w:right="-96"/>
              <w:jc w:val="center"/>
              <w:rPr>
                <w:b/>
                <w:sz w:val="28"/>
                <w:szCs w:val="28"/>
              </w:rPr>
            </w:pPr>
            <w:r w:rsidRPr="00E00873">
              <w:rPr>
                <w:b/>
                <w:sz w:val="28"/>
                <w:szCs w:val="28"/>
              </w:rPr>
              <w:t>Сроки реализа</w:t>
            </w:r>
            <w:r>
              <w:rPr>
                <w:b/>
                <w:sz w:val="28"/>
                <w:szCs w:val="28"/>
              </w:rPr>
              <w:t>-</w:t>
            </w:r>
          </w:p>
          <w:p w:rsidR="000E4ADF" w:rsidRPr="00E00873" w:rsidRDefault="000E4ADF" w:rsidP="00622100">
            <w:pPr>
              <w:ind w:left="-84" w:right="-96"/>
              <w:jc w:val="center"/>
              <w:rPr>
                <w:b/>
                <w:sz w:val="28"/>
                <w:szCs w:val="28"/>
              </w:rPr>
            </w:pPr>
            <w:r w:rsidRPr="00E00873">
              <w:rPr>
                <w:b/>
                <w:sz w:val="28"/>
                <w:szCs w:val="28"/>
              </w:rPr>
              <w:t>ции</w:t>
            </w:r>
          </w:p>
        </w:tc>
      </w:tr>
      <w:tr w:rsidR="000E4ADF" w:rsidRPr="00E00873" w:rsidTr="000E4ADF">
        <w:tc>
          <w:tcPr>
            <w:tcW w:w="467" w:type="dxa"/>
            <w:shd w:val="clear" w:color="auto" w:fill="auto"/>
            <w:vAlign w:val="center"/>
          </w:tcPr>
          <w:p w:rsidR="000E4ADF" w:rsidRPr="00E00873" w:rsidRDefault="000E4ADF" w:rsidP="00622100">
            <w:pPr>
              <w:ind w:left="-84" w:right="-96"/>
              <w:jc w:val="center"/>
              <w:rPr>
                <w:sz w:val="28"/>
                <w:szCs w:val="28"/>
              </w:rPr>
            </w:pPr>
            <w:r w:rsidRPr="00E00873">
              <w:rPr>
                <w:sz w:val="28"/>
                <w:szCs w:val="28"/>
              </w:rPr>
              <w:t>1</w:t>
            </w:r>
          </w:p>
        </w:tc>
        <w:tc>
          <w:tcPr>
            <w:tcW w:w="3821" w:type="dxa"/>
            <w:shd w:val="clear" w:color="auto" w:fill="auto"/>
            <w:vAlign w:val="center"/>
          </w:tcPr>
          <w:p w:rsidR="000E4ADF" w:rsidRPr="00E00873" w:rsidRDefault="000E4ADF" w:rsidP="00622100">
            <w:pPr>
              <w:ind w:left="-84" w:right="-96"/>
              <w:jc w:val="center"/>
              <w:rPr>
                <w:sz w:val="28"/>
                <w:szCs w:val="28"/>
              </w:rPr>
            </w:pPr>
            <w:r w:rsidRPr="00E00873">
              <w:rPr>
                <w:sz w:val="28"/>
                <w:szCs w:val="28"/>
              </w:rPr>
              <w:t>2</w:t>
            </w:r>
          </w:p>
        </w:tc>
        <w:tc>
          <w:tcPr>
            <w:tcW w:w="992" w:type="dxa"/>
            <w:shd w:val="clear" w:color="auto" w:fill="auto"/>
          </w:tcPr>
          <w:p w:rsidR="000E4ADF" w:rsidRPr="00E00873" w:rsidRDefault="000E4ADF" w:rsidP="00622100">
            <w:pPr>
              <w:ind w:left="-84" w:right="-96"/>
              <w:jc w:val="center"/>
              <w:rPr>
                <w:sz w:val="28"/>
                <w:szCs w:val="28"/>
              </w:rPr>
            </w:pPr>
            <w:r w:rsidRPr="00E00873">
              <w:rPr>
                <w:sz w:val="28"/>
                <w:szCs w:val="28"/>
              </w:rPr>
              <w:t>3</w:t>
            </w:r>
          </w:p>
        </w:tc>
        <w:tc>
          <w:tcPr>
            <w:tcW w:w="992" w:type="dxa"/>
            <w:shd w:val="clear" w:color="auto" w:fill="auto"/>
          </w:tcPr>
          <w:p w:rsidR="000E4ADF" w:rsidRPr="00E00873" w:rsidRDefault="000E4ADF" w:rsidP="00622100">
            <w:pPr>
              <w:ind w:left="-84" w:right="-96"/>
              <w:jc w:val="center"/>
              <w:rPr>
                <w:sz w:val="28"/>
                <w:szCs w:val="28"/>
              </w:rPr>
            </w:pPr>
            <w:r w:rsidRPr="00E00873">
              <w:rPr>
                <w:sz w:val="28"/>
                <w:szCs w:val="28"/>
              </w:rPr>
              <w:t>4</w:t>
            </w:r>
          </w:p>
        </w:tc>
        <w:tc>
          <w:tcPr>
            <w:tcW w:w="2126" w:type="dxa"/>
            <w:shd w:val="clear" w:color="auto" w:fill="auto"/>
          </w:tcPr>
          <w:p w:rsidR="000E4ADF" w:rsidRPr="00E00873" w:rsidRDefault="000E4ADF" w:rsidP="00622100">
            <w:pPr>
              <w:ind w:left="-84" w:right="-96"/>
              <w:jc w:val="center"/>
              <w:rPr>
                <w:sz w:val="28"/>
                <w:szCs w:val="28"/>
              </w:rPr>
            </w:pPr>
            <w:r w:rsidRPr="00E00873">
              <w:rPr>
                <w:sz w:val="28"/>
                <w:szCs w:val="28"/>
              </w:rPr>
              <w:t>5</w:t>
            </w:r>
          </w:p>
        </w:tc>
        <w:tc>
          <w:tcPr>
            <w:tcW w:w="1569" w:type="dxa"/>
            <w:shd w:val="clear" w:color="auto" w:fill="auto"/>
          </w:tcPr>
          <w:p w:rsidR="000E4ADF" w:rsidRPr="00E00873" w:rsidRDefault="000E4ADF" w:rsidP="00622100">
            <w:pPr>
              <w:ind w:left="-84" w:right="-96"/>
              <w:jc w:val="center"/>
              <w:rPr>
                <w:sz w:val="28"/>
                <w:szCs w:val="28"/>
              </w:rPr>
            </w:pPr>
            <w:r w:rsidRPr="00E00873">
              <w:rPr>
                <w:sz w:val="28"/>
                <w:szCs w:val="28"/>
              </w:rPr>
              <w:t>6</w:t>
            </w:r>
          </w:p>
        </w:tc>
      </w:tr>
      <w:tr w:rsidR="000E4ADF" w:rsidRPr="00E00873" w:rsidTr="000E4ADF">
        <w:tc>
          <w:tcPr>
            <w:tcW w:w="467" w:type="dxa"/>
            <w:shd w:val="clear" w:color="auto" w:fill="auto"/>
            <w:vAlign w:val="center"/>
          </w:tcPr>
          <w:p w:rsidR="000E4ADF" w:rsidRPr="00E00873" w:rsidRDefault="000E4ADF" w:rsidP="00622100">
            <w:pPr>
              <w:ind w:left="-84" w:right="-96"/>
              <w:jc w:val="center"/>
              <w:rPr>
                <w:sz w:val="28"/>
                <w:szCs w:val="28"/>
              </w:rPr>
            </w:pPr>
            <w:r w:rsidRPr="00E00873">
              <w:rPr>
                <w:sz w:val="28"/>
                <w:szCs w:val="28"/>
              </w:rPr>
              <w:t>1</w:t>
            </w:r>
          </w:p>
        </w:tc>
        <w:tc>
          <w:tcPr>
            <w:tcW w:w="3821" w:type="dxa"/>
            <w:shd w:val="clear" w:color="auto" w:fill="auto"/>
            <w:vAlign w:val="center"/>
          </w:tcPr>
          <w:p w:rsidR="000E4ADF" w:rsidRPr="00E00873" w:rsidRDefault="000E4ADF" w:rsidP="00622100">
            <w:pPr>
              <w:ind w:left="-84" w:right="-96"/>
              <w:rPr>
                <w:sz w:val="28"/>
                <w:szCs w:val="28"/>
              </w:rPr>
            </w:pPr>
            <w:r w:rsidRPr="00E00873">
              <w:rPr>
                <w:sz w:val="28"/>
                <w:szCs w:val="28"/>
              </w:rPr>
              <w:t xml:space="preserve">Реконструкции мостовых сооружений </w:t>
            </w:r>
          </w:p>
        </w:tc>
        <w:tc>
          <w:tcPr>
            <w:tcW w:w="992" w:type="dxa"/>
            <w:shd w:val="clear" w:color="auto" w:fill="auto"/>
            <w:vAlign w:val="center"/>
          </w:tcPr>
          <w:p w:rsidR="000E4ADF" w:rsidRPr="00E00873" w:rsidRDefault="000E4ADF" w:rsidP="00622100">
            <w:pPr>
              <w:ind w:left="-84" w:right="-96"/>
              <w:jc w:val="center"/>
              <w:rPr>
                <w:sz w:val="28"/>
                <w:szCs w:val="28"/>
              </w:rPr>
            </w:pPr>
            <w:r w:rsidRPr="00E00873">
              <w:rPr>
                <w:sz w:val="28"/>
                <w:szCs w:val="28"/>
              </w:rPr>
              <w:t>шт.</w:t>
            </w:r>
          </w:p>
        </w:tc>
        <w:tc>
          <w:tcPr>
            <w:tcW w:w="992" w:type="dxa"/>
            <w:shd w:val="clear" w:color="auto" w:fill="auto"/>
            <w:vAlign w:val="center"/>
          </w:tcPr>
          <w:p w:rsidR="000E4ADF" w:rsidRPr="00E00873" w:rsidRDefault="000E4ADF" w:rsidP="00622100">
            <w:pPr>
              <w:ind w:left="-84" w:right="-96"/>
              <w:jc w:val="center"/>
              <w:rPr>
                <w:sz w:val="28"/>
                <w:szCs w:val="28"/>
              </w:rPr>
            </w:pPr>
            <w:r>
              <w:rPr>
                <w:sz w:val="28"/>
                <w:szCs w:val="28"/>
              </w:rPr>
              <w:t>2</w:t>
            </w:r>
          </w:p>
        </w:tc>
        <w:tc>
          <w:tcPr>
            <w:tcW w:w="2126" w:type="dxa"/>
            <w:shd w:val="clear" w:color="auto" w:fill="auto"/>
            <w:vAlign w:val="center"/>
          </w:tcPr>
          <w:p w:rsidR="000E4ADF" w:rsidRPr="00E00873" w:rsidRDefault="000E4ADF" w:rsidP="00622100">
            <w:pPr>
              <w:ind w:left="-84" w:right="-96"/>
              <w:jc w:val="center"/>
              <w:rPr>
                <w:sz w:val="28"/>
                <w:szCs w:val="28"/>
              </w:rPr>
            </w:pPr>
            <w:r w:rsidRPr="00E00873">
              <w:rPr>
                <w:sz w:val="28"/>
                <w:szCs w:val="28"/>
              </w:rPr>
              <w:t>Реконструкция</w:t>
            </w:r>
          </w:p>
        </w:tc>
        <w:tc>
          <w:tcPr>
            <w:tcW w:w="1569" w:type="dxa"/>
            <w:shd w:val="clear" w:color="auto" w:fill="auto"/>
            <w:vAlign w:val="center"/>
          </w:tcPr>
          <w:p w:rsidR="000E4ADF" w:rsidRPr="00E00873" w:rsidRDefault="000E4ADF" w:rsidP="00622100">
            <w:pPr>
              <w:ind w:left="-84" w:right="-96"/>
              <w:jc w:val="center"/>
              <w:rPr>
                <w:sz w:val="28"/>
                <w:szCs w:val="28"/>
              </w:rPr>
            </w:pPr>
            <w:r w:rsidRPr="00E00873">
              <w:rPr>
                <w:sz w:val="28"/>
                <w:szCs w:val="28"/>
                <w:lang w:val="en-US"/>
              </w:rPr>
              <w:t>I</w:t>
            </w:r>
            <w:r w:rsidRPr="00E00873">
              <w:rPr>
                <w:sz w:val="28"/>
                <w:szCs w:val="28"/>
              </w:rPr>
              <w:t xml:space="preserve"> очередь, расчетный срок</w:t>
            </w:r>
          </w:p>
        </w:tc>
      </w:tr>
      <w:tr w:rsidR="000E4ADF" w:rsidRPr="00E00873" w:rsidTr="000E4ADF">
        <w:tc>
          <w:tcPr>
            <w:tcW w:w="467" w:type="dxa"/>
            <w:shd w:val="clear" w:color="auto" w:fill="auto"/>
            <w:vAlign w:val="center"/>
          </w:tcPr>
          <w:p w:rsidR="000E4ADF" w:rsidRPr="00E00873" w:rsidRDefault="000E4ADF" w:rsidP="00622100">
            <w:pPr>
              <w:ind w:left="-84" w:right="-96"/>
              <w:jc w:val="center"/>
              <w:rPr>
                <w:sz w:val="28"/>
                <w:szCs w:val="28"/>
              </w:rPr>
            </w:pPr>
            <w:r w:rsidRPr="00E00873">
              <w:rPr>
                <w:sz w:val="28"/>
                <w:szCs w:val="28"/>
              </w:rPr>
              <w:t>2</w:t>
            </w:r>
          </w:p>
        </w:tc>
        <w:tc>
          <w:tcPr>
            <w:tcW w:w="3821" w:type="dxa"/>
            <w:shd w:val="clear" w:color="auto" w:fill="auto"/>
            <w:vAlign w:val="center"/>
          </w:tcPr>
          <w:p w:rsidR="000E4ADF" w:rsidRPr="00E00873" w:rsidRDefault="000E4ADF" w:rsidP="00622100">
            <w:pPr>
              <w:ind w:left="-84" w:right="-96"/>
              <w:rPr>
                <w:sz w:val="28"/>
                <w:szCs w:val="28"/>
              </w:rPr>
            </w:pPr>
            <w:r w:rsidRPr="00E00873">
              <w:rPr>
                <w:sz w:val="28"/>
                <w:szCs w:val="28"/>
              </w:rPr>
              <w:t>Устройство проезжей части с асфальтовым покрытием и благоустройством улиц</w:t>
            </w:r>
          </w:p>
        </w:tc>
        <w:tc>
          <w:tcPr>
            <w:tcW w:w="992" w:type="dxa"/>
            <w:shd w:val="clear" w:color="auto" w:fill="auto"/>
            <w:vAlign w:val="center"/>
          </w:tcPr>
          <w:p w:rsidR="000E4ADF" w:rsidRPr="00E00873" w:rsidRDefault="000E4ADF" w:rsidP="00622100">
            <w:pPr>
              <w:ind w:left="-84" w:right="-96"/>
              <w:jc w:val="center"/>
              <w:rPr>
                <w:sz w:val="28"/>
                <w:szCs w:val="28"/>
              </w:rPr>
            </w:pPr>
            <w:r w:rsidRPr="00E00873">
              <w:rPr>
                <w:sz w:val="28"/>
                <w:szCs w:val="28"/>
              </w:rPr>
              <w:t>км</w:t>
            </w:r>
          </w:p>
        </w:tc>
        <w:tc>
          <w:tcPr>
            <w:tcW w:w="992" w:type="dxa"/>
            <w:shd w:val="clear" w:color="auto" w:fill="auto"/>
            <w:vAlign w:val="center"/>
          </w:tcPr>
          <w:p w:rsidR="000E4ADF" w:rsidRPr="00E00873" w:rsidRDefault="000E4ADF" w:rsidP="00622100">
            <w:pPr>
              <w:ind w:left="-84" w:right="-96"/>
              <w:jc w:val="center"/>
              <w:rPr>
                <w:sz w:val="28"/>
                <w:szCs w:val="28"/>
                <w:highlight w:val="yellow"/>
              </w:rPr>
            </w:pPr>
            <w:r w:rsidRPr="00E00873">
              <w:rPr>
                <w:sz w:val="28"/>
                <w:szCs w:val="28"/>
              </w:rPr>
              <w:t>-</w:t>
            </w:r>
          </w:p>
        </w:tc>
        <w:tc>
          <w:tcPr>
            <w:tcW w:w="2126" w:type="dxa"/>
            <w:shd w:val="clear" w:color="auto" w:fill="auto"/>
            <w:vAlign w:val="center"/>
          </w:tcPr>
          <w:p w:rsidR="000E4ADF" w:rsidRPr="00E00873" w:rsidRDefault="000E4ADF" w:rsidP="00622100">
            <w:pPr>
              <w:jc w:val="center"/>
              <w:rPr>
                <w:sz w:val="28"/>
                <w:szCs w:val="28"/>
              </w:rPr>
            </w:pPr>
            <w:r w:rsidRPr="00E00873">
              <w:rPr>
                <w:sz w:val="28"/>
                <w:szCs w:val="28"/>
              </w:rPr>
              <w:t>Строительство и реконструкция дорожного полотна, озеленение, освещение</w:t>
            </w:r>
          </w:p>
        </w:tc>
        <w:tc>
          <w:tcPr>
            <w:tcW w:w="1569" w:type="dxa"/>
            <w:shd w:val="clear" w:color="auto" w:fill="auto"/>
            <w:vAlign w:val="center"/>
          </w:tcPr>
          <w:p w:rsidR="000E4ADF" w:rsidRPr="00E00873" w:rsidRDefault="000E4ADF" w:rsidP="00622100">
            <w:pPr>
              <w:ind w:left="-84" w:right="-96"/>
              <w:jc w:val="center"/>
              <w:rPr>
                <w:sz w:val="28"/>
                <w:szCs w:val="28"/>
              </w:rPr>
            </w:pPr>
            <w:r w:rsidRPr="00E00873">
              <w:rPr>
                <w:sz w:val="28"/>
                <w:szCs w:val="28"/>
                <w:lang w:val="en-US"/>
              </w:rPr>
              <w:t>I</w:t>
            </w:r>
            <w:r w:rsidRPr="00E00873">
              <w:rPr>
                <w:sz w:val="28"/>
                <w:szCs w:val="28"/>
              </w:rPr>
              <w:t xml:space="preserve"> очередь, расчетный срок</w:t>
            </w:r>
          </w:p>
        </w:tc>
      </w:tr>
      <w:tr w:rsidR="000E4ADF" w:rsidRPr="00E00873" w:rsidTr="000E4ADF">
        <w:tc>
          <w:tcPr>
            <w:tcW w:w="467" w:type="dxa"/>
            <w:shd w:val="clear" w:color="auto" w:fill="auto"/>
            <w:vAlign w:val="center"/>
          </w:tcPr>
          <w:p w:rsidR="000E4ADF" w:rsidRPr="00E00873" w:rsidRDefault="000E4ADF" w:rsidP="00622100">
            <w:pPr>
              <w:ind w:left="-84" w:right="-96"/>
              <w:jc w:val="center"/>
              <w:rPr>
                <w:sz w:val="28"/>
                <w:szCs w:val="28"/>
              </w:rPr>
            </w:pPr>
            <w:r w:rsidRPr="00E00873">
              <w:rPr>
                <w:sz w:val="28"/>
                <w:szCs w:val="28"/>
              </w:rPr>
              <w:t>3</w:t>
            </w:r>
          </w:p>
        </w:tc>
        <w:tc>
          <w:tcPr>
            <w:tcW w:w="3821" w:type="dxa"/>
            <w:shd w:val="clear" w:color="auto" w:fill="auto"/>
            <w:vAlign w:val="center"/>
          </w:tcPr>
          <w:p w:rsidR="000E4ADF" w:rsidRPr="00E00873" w:rsidRDefault="000E4ADF" w:rsidP="00622100">
            <w:pPr>
              <w:ind w:left="-84" w:right="-96"/>
              <w:rPr>
                <w:sz w:val="28"/>
                <w:szCs w:val="28"/>
              </w:rPr>
            </w:pPr>
            <w:r w:rsidRPr="00E00873">
              <w:rPr>
                <w:sz w:val="28"/>
                <w:szCs w:val="28"/>
              </w:rPr>
              <w:t>Устройство остановочных павильонов</w:t>
            </w:r>
          </w:p>
        </w:tc>
        <w:tc>
          <w:tcPr>
            <w:tcW w:w="992" w:type="dxa"/>
            <w:shd w:val="clear" w:color="auto" w:fill="auto"/>
            <w:vAlign w:val="center"/>
          </w:tcPr>
          <w:p w:rsidR="000E4ADF" w:rsidRPr="00E00873" w:rsidRDefault="000E4ADF" w:rsidP="00622100">
            <w:pPr>
              <w:ind w:left="-84" w:right="-96"/>
              <w:jc w:val="center"/>
              <w:rPr>
                <w:sz w:val="28"/>
                <w:szCs w:val="28"/>
              </w:rPr>
            </w:pPr>
            <w:r w:rsidRPr="00E00873">
              <w:rPr>
                <w:sz w:val="28"/>
                <w:szCs w:val="28"/>
              </w:rPr>
              <w:t>объект</w:t>
            </w:r>
          </w:p>
        </w:tc>
        <w:tc>
          <w:tcPr>
            <w:tcW w:w="992" w:type="dxa"/>
            <w:shd w:val="clear" w:color="auto" w:fill="auto"/>
            <w:vAlign w:val="center"/>
          </w:tcPr>
          <w:p w:rsidR="000E4ADF" w:rsidRPr="00E00873" w:rsidRDefault="000E4ADF" w:rsidP="00622100">
            <w:pPr>
              <w:ind w:left="-84" w:right="-96"/>
              <w:jc w:val="center"/>
              <w:rPr>
                <w:sz w:val="28"/>
                <w:szCs w:val="28"/>
              </w:rPr>
            </w:pPr>
            <w:r>
              <w:rPr>
                <w:sz w:val="28"/>
                <w:szCs w:val="28"/>
              </w:rPr>
              <w:t>14</w:t>
            </w:r>
          </w:p>
        </w:tc>
        <w:tc>
          <w:tcPr>
            <w:tcW w:w="2126" w:type="dxa"/>
            <w:shd w:val="clear" w:color="auto" w:fill="auto"/>
            <w:vAlign w:val="center"/>
          </w:tcPr>
          <w:p w:rsidR="000E4ADF" w:rsidRPr="00E00873" w:rsidRDefault="000E4ADF" w:rsidP="00622100">
            <w:pPr>
              <w:ind w:left="-84" w:right="-96"/>
              <w:jc w:val="center"/>
              <w:rPr>
                <w:sz w:val="28"/>
                <w:szCs w:val="28"/>
              </w:rPr>
            </w:pPr>
            <w:r w:rsidRPr="00E00873">
              <w:rPr>
                <w:sz w:val="28"/>
                <w:szCs w:val="28"/>
              </w:rPr>
              <w:t>Новое строительство</w:t>
            </w:r>
          </w:p>
        </w:tc>
        <w:tc>
          <w:tcPr>
            <w:tcW w:w="1569" w:type="dxa"/>
            <w:shd w:val="clear" w:color="auto" w:fill="auto"/>
            <w:vAlign w:val="center"/>
          </w:tcPr>
          <w:p w:rsidR="000E4ADF" w:rsidRPr="00E00873" w:rsidRDefault="000E4ADF" w:rsidP="00622100">
            <w:pPr>
              <w:ind w:left="-84" w:right="-96"/>
              <w:jc w:val="center"/>
              <w:rPr>
                <w:sz w:val="28"/>
                <w:szCs w:val="28"/>
              </w:rPr>
            </w:pPr>
            <w:r w:rsidRPr="00E00873">
              <w:rPr>
                <w:sz w:val="28"/>
                <w:szCs w:val="28"/>
              </w:rPr>
              <w:t>I очередь</w:t>
            </w:r>
          </w:p>
        </w:tc>
      </w:tr>
      <w:tr w:rsidR="000E4ADF" w:rsidRPr="00E00873" w:rsidTr="000E4ADF">
        <w:tc>
          <w:tcPr>
            <w:tcW w:w="467" w:type="dxa"/>
            <w:shd w:val="clear" w:color="auto" w:fill="auto"/>
            <w:vAlign w:val="center"/>
          </w:tcPr>
          <w:p w:rsidR="000E4ADF" w:rsidRPr="00E00873" w:rsidRDefault="000E4ADF" w:rsidP="00622100">
            <w:pPr>
              <w:ind w:left="-84" w:right="-96"/>
              <w:jc w:val="center"/>
              <w:rPr>
                <w:sz w:val="28"/>
                <w:szCs w:val="28"/>
              </w:rPr>
            </w:pPr>
            <w:r w:rsidRPr="00E00873">
              <w:rPr>
                <w:sz w:val="28"/>
                <w:szCs w:val="28"/>
              </w:rPr>
              <w:t>4</w:t>
            </w:r>
          </w:p>
        </w:tc>
        <w:tc>
          <w:tcPr>
            <w:tcW w:w="3821" w:type="dxa"/>
            <w:shd w:val="clear" w:color="auto" w:fill="auto"/>
            <w:vAlign w:val="center"/>
          </w:tcPr>
          <w:p w:rsidR="000E4ADF" w:rsidRPr="00E00873" w:rsidRDefault="000E4ADF" w:rsidP="00622100">
            <w:pPr>
              <w:ind w:left="-84" w:right="-96"/>
              <w:rPr>
                <w:sz w:val="28"/>
                <w:szCs w:val="28"/>
              </w:rPr>
            </w:pPr>
            <w:r w:rsidRPr="00E00873">
              <w:rPr>
                <w:sz w:val="28"/>
                <w:szCs w:val="28"/>
              </w:rPr>
              <w:t xml:space="preserve">Устройство автозаправочных станций </w:t>
            </w:r>
          </w:p>
        </w:tc>
        <w:tc>
          <w:tcPr>
            <w:tcW w:w="992" w:type="dxa"/>
            <w:shd w:val="clear" w:color="auto" w:fill="auto"/>
            <w:vAlign w:val="center"/>
          </w:tcPr>
          <w:p w:rsidR="000E4ADF" w:rsidRPr="00E00873" w:rsidRDefault="000E4ADF" w:rsidP="00622100">
            <w:pPr>
              <w:ind w:left="-84" w:right="-96"/>
              <w:jc w:val="center"/>
              <w:rPr>
                <w:sz w:val="28"/>
                <w:szCs w:val="28"/>
              </w:rPr>
            </w:pPr>
            <w:r w:rsidRPr="00E00873">
              <w:rPr>
                <w:sz w:val="28"/>
                <w:szCs w:val="28"/>
              </w:rPr>
              <w:t>объект</w:t>
            </w:r>
          </w:p>
        </w:tc>
        <w:tc>
          <w:tcPr>
            <w:tcW w:w="992" w:type="dxa"/>
            <w:shd w:val="clear" w:color="auto" w:fill="auto"/>
            <w:vAlign w:val="center"/>
          </w:tcPr>
          <w:p w:rsidR="000E4ADF" w:rsidRPr="00E00873" w:rsidRDefault="000E4ADF" w:rsidP="00622100">
            <w:pPr>
              <w:ind w:left="-84" w:right="-96"/>
              <w:jc w:val="center"/>
              <w:rPr>
                <w:sz w:val="28"/>
                <w:szCs w:val="28"/>
              </w:rPr>
            </w:pPr>
            <w:r>
              <w:rPr>
                <w:sz w:val="28"/>
                <w:szCs w:val="28"/>
              </w:rPr>
              <w:t>2</w:t>
            </w:r>
          </w:p>
        </w:tc>
        <w:tc>
          <w:tcPr>
            <w:tcW w:w="2126" w:type="dxa"/>
            <w:shd w:val="clear" w:color="auto" w:fill="auto"/>
            <w:vAlign w:val="center"/>
          </w:tcPr>
          <w:p w:rsidR="000E4ADF" w:rsidRPr="00E00873" w:rsidRDefault="000E4ADF" w:rsidP="00622100">
            <w:pPr>
              <w:ind w:left="-84" w:right="-96"/>
              <w:jc w:val="center"/>
              <w:rPr>
                <w:sz w:val="28"/>
                <w:szCs w:val="28"/>
              </w:rPr>
            </w:pPr>
            <w:r w:rsidRPr="00E00873">
              <w:rPr>
                <w:sz w:val="28"/>
                <w:szCs w:val="28"/>
              </w:rPr>
              <w:t>Новое строительство</w:t>
            </w:r>
          </w:p>
        </w:tc>
        <w:tc>
          <w:tcPr>
            <w:tcW w:w="1569" w:type="dxa"/>
            <w:shd w:val="clear" w:color="auto" w:fill="auto"/>
            <w:vAlign w:val="center"/>
          </w:tcPr>
          <w:p w:rsidR="000E4ADF" w:rsidRPr="00E00873" w:rsidRDefault="000E4ADF" w:rsidP="00622100">
            <w:pPr>
              <w:ind w:left="-84" w:right="-96"/>
              <w:jc w:val="center"/>
              <w:rPr>
                <w:sz w:val="28"/>
                <w:szCs w:val="28"/>
              </w:rPr>
            </w:pPr>
            <w:r w:rsidRPr="00E00873">
              <w:rPr>
                <w:sz w:val="28"/>
                <w:szCs w:val="28"/>
              </w:rPr>
              <w:t>I очередь, расчетный срок</w:t>
            </w:r>
          </w:p>
        </w:tc>
      </w:tr>
    </w:tbl>
    <w:p w:rsidR="001F46D3" w:rsidRPr="0099169B" w:rsidRDefault="001F46D3" w:rsidP="001F46D3">
      <w:pPr>
        <w:jc w:val="both"/>
        <w:rPr>
          <w:color w:val="FF0000"/>
          <w:sz w:val="28"/>
          <w:szCs w:val="28"/>
        </w:rPr>
      </w:pPr>
    </w:p>
    <w:p w:rsidR="001F46D3" w:rsidRPr="0099169B" w:rsidRDefault="001F46D3" w:rsidP="001F46D3">
      <w:pPr>
        <w:jc w:val="center"/>
        <w:rPr>
          <w:b/>
          <w:sz w:val="28"/>
          <w:szCs w:val="28"/>
        </w:rPr>
      </w:pPr>
      <w:bookmarkStart w:id="212" w:name="_Toc310093257"/>
      <w:bookmarkStart w:id="213" w:name="_Toc310093427"/>
      <w:bookmarkStart w:id="214" w:name="_Toc310093601"/>
      <w:bookmarkStart w:id="215" w:name="_Toc310245574"/>
      <w:r w:rsidRPr="0099169B">
        <w:rPr>
          <w:b/>
          <w:sz w:val="28"/>
          <w:szCs w:val="28"/>
        </w:rPr>
        <w:t>3.4.3. Мероприятия по обеспечению территории сельского поселения объектами жилищного строительства</w:t>
      </w:r>
      <w:bookmarkEnd w:id="209"/>
      <w:bookmarkEnd w:id="210"/>
      <w:bookmarkEnd w:id="211"/>
      <w:bookmarkEnd w:id="212"/>
      <w:bookmarkEnd w:id="213"/>
      <w:bookmarkEnd w:id="214"/>
      <w:bookmarkEnd w:id="215"/>
    </w:p>
    <w:p w:rsidR="001F46D3" w:rsidRPr="0099169B" w:rsidRDefault="001F46D3" w:rsidP="001F46D3">
      <w:pPr>
        <w:tabs>
          <w:tab w:val="left" w:pos="775"/>
        </w:tabs>
        <w:ind w:firstLine="709"/>
        <w:jc w:val="both"/>
        <w:rPr>
          <w:sz w:val="28"/>
          <w:szCs w:val="28"/>
        </w:rPr>
      </w:pPr>
      <w:bookmarkStart w:id="216" w:name="_Toc257036309"/>
      <w:bookmarkStart w:id="217" w:name="_Toc259786934"/>
      <w:bookmarkStart w:id="218" w:name="_Toc269977029"/>
      <w:bookmarkStart w:id="219" w:name="_Toc284838122"/>
      <w:r w:rsidRPr="0099169B">
        <w:rPr>
          <w:sz w:val="28"/>
          <w:szCs w:val="28"/>
        </w:rPr>
        <w:t>Согласно ст. 14 и 14.1 от 06.10. 2003г.  № 131- ФЗ к полномочиям администрации сельского поселения относятся предложения по обеспечению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1F46D3" w:rsidRPr="0099169B" w:rsidRDefault="001F46D3" w:rsidP="001F46D3">
      <w:pPr>
        <w:pStyle w:val="00"/>
        <w:ind w:firstLine="709"/>
        <w:rPr>
          <w:sz w:val="28"/>
          <w:szCs w:val="28"/>
          <w:lang w:val="ru-RU"/>
        </w:rPr>
      </w:pPr>
      <w:r w:rsidRPr="0099169B">
        <w:rPr>
          <w:sz w:val="28"/>
          <w:szCs w:val="28"/>
          <w:lang w:val="ru-RU"/>
        </w:rPr>
        <w:t>В порядке решения этих вопросов основными мероприятиями являются:</w:t>
      </w:r>
    </w:p>
    <w:p w:rsidR="001F46D3" w:rsidRPr="0099169B" w:rsidRDefault="001F46D3" w:rsidP="001F46D3">
      <w:pPr>
        <w:pStyle w:val="00"/>
        <w:numPr>
          <w:ilvl w:val="0"/>
          <w:numId w:val="94"/>
        </w:numPr>
        <w:rPr>
          <w:sz w:val="28"/>
          <w:szCs w:val="28"/>
          <w:lang w:val="ru-RU"/>
        </w:rPr>
      </w:pPr>
      <w:r w:rsidRPr="0099169B">
        <w:rPr>
          <w:sz w:val="28"/>
          <w:szCs w:val="28"/>
          <w:lang w:val="ru-RU"/>
        </w:rPr>
        <w:t>реализация жилищной программы с учетом конкретных условий населенных пунктов сельского поселения;</w:t>
      </w:r>
    </w:p>
    <w:p w:rsidR="001F46D3" w:rsidRPr="0099169B" w:rsidRDefault="001F46D3" w:rsidP="001F46D3">
      <w:pPr>
        <w:pStyle w:val="00"/>
        <w:numPr>
          <w:ilvl w:val="0"/>
          <w:numId w:val="94"/>
        </w:numPr>
        <w:rPr>
          <w:sz w:val="28"/>
          <w:szCs w:val="28"/>
          <w:lang w:val="ru-RU"/>
        </w:rPr>
      </w:pPr>
      <w:r w:rsidRPr="0099169B">
        <w:rPr>
          <w:sz w:val="28"/>
          <w:szCs w:val="28"/>
          <w:lang w:val="ru-RU"/>
        </w:rPr>
        <w:t>новое жилищное строительство;</w:t>
      </w:r>
    </w:p>
    <w:p w:rsidR="001F46D3" w:rsidRPr="0099169B" w:rsidRDefault="001F46D3" w:rsidP="001F46D3">
      <w:pPr>
        <w:pStyle w:val="00"/>
        <w:numPr>
          <w:ilvl w:val="0"/>
          <w:numId w:val="94"/>
        </w:numPr>
        <w:rPr>
          <w:sz w:val="28"/>
          <w:szCs w:val="28"/>
          <w:lang w:val="ru-RU"/>
        </w:rPr>
      </w:pPr>
      <w:r w:rsidRPr="0099169B">
        <w:rPr>
          <w:sz w:val="28"/>
          <w:szCs w:val="28"/>
          <w:lang w:val="ru-RU"/>
        </w:rPr>
        <w:t>освоение свободных территорий под жилищное строительство, учитывая благоприятное местоположение поселения;</w:t>
      </w:r>
    </w:p>
    <w:p w:rsidR="001F46D3" w:rsidRPr="0099169B" w:rsidRDefault="001F46D3" w:rsidP="001F46D3">
      <w:pPr>
        <w:pStyle w:val="00"/>
        <w:numPr>
          <w:ilvl w:val="0"/>
          <w:numId w:val="94"/>
        </w:numPr>
        <w:rPr>
          <w:sz w:val="28"/>
          <w:szCs w:val="28"/>
          <w:lang w:val="ru-RU"/>
        </w:rPr>
      </w:pPr>
      <w:r w:rsidRPr="0099169B">
        <w:rPr>
          <w:sz w:val="28"/>
          <w:szCs w:val="28"/>
          <w:lang w:val="ru-RU"/>
        </w:rPr>
        <w:t>выделение земельных участков под индивидуальную застройку всем желающим;</w:t>
      </w:r>
    </w:p>
    <w:p w:rsidR="001F46D3" w:rsidRPr="0099169B" w:rsidRDefault="001F46D3" w:rsidP="001F46D3">
      <w:pPr>
        <w:pStyle w:val="00"/>
        <w:numPr>
          <w:ilvl w:val="0"/>
          <w:numId w:val="94"/>
        </w:numPr>
        <w:rPr>
          <w:sz w:val="28"/>
          <w:szCs w:val="28"/>
          <w:lang w:val="ru-RU"/>
        </w:rPr>
      </w:pPr>
      <w:r w:rsidRPr="0099169B">
        <w:rPr>
          <w:sz w:val="28"/>
          <w:szCs w:val="28"/>
          <w:lang w:val="ru-RU"/>
        </w:rPr>
        <w:t>реконструкция, модернизация и капитальный ремонт муниципального жилищного фонда;</w:t>
      </w:r>
    </w:p>
    <w:p w:rsidR="001F46D3" w:rsidRPr="0099169B" w:rsidRDefault="001F46D3" w:rsidP="001F46D3">
      <w:pPr>
        <w:pStyle w:val="00"/>
        <w:numPr>
          <w:ilvl w:val="0"/>
          <w:numId w:val="94"/>
        </w:numPr>
        <w:rPr>
          <w:sz w:val="28"/>
          <w:szCs w:val="28"/>
          <w:lang w:val="ru-RU"/>
        </w:rPr>
      </w:pPr>
      <w:r w:rsidRPr="0099169B">
        <w:rPr>
          <w:sz w:val="28"/>
          <w:szCs w:val="28"/>
          <w:lang w:val="ru-RU"/>
        </w:rPr>
        <w:lastRenderedPageBreak/>
        <w:t>решение полноценного инженерного благоустройства всего жилищного фонда в поселении, с целью создания привлекательной среды обитания для населения и закрепления его на селе, создание условий для притока молодых специалистов;</w:t>
      </w:r>
    </w:p>
    <w:p w:rsidR="001F46D3" w:rsidRPr="0099169B" w:rsidRDefault="001F46D3" w:rsidP="001F46D3">
      <w:pPr>
        <w:pStyle w:val="00"/>
        <w:numPr>
          <w:ilvl w:val="0"/>
          <w:numId w:val="94"/>
        </w:numPr>
        <w:rPr>
          <w:sz w:val="28"/>
          <w:szCs w:val="28"/>
          <w:lang w:val="ru-RU"/>
        </w:rPr>
      </w:pPr>
      <w:r w:rsidRPr="0099169B">
        <w:rPr>
          <w:sz w:val="28"/>
          <w:szCs w:val="28"/>
          <w:lang w:val="ru-RU"/>
        </w:rPr>
        <w:t>для решения жилищной проблемы, а также учитывая ограниченные возможности бюджетного финансирования строительства, необходимо: активное вовлечение в жилищное строительство средств  дольщиков,  вовлечение частных инвесторов, развитие ипотечного кредитования.</w:t>
      </w:r>
    </w:p>
    <w:p w:rsidR="001F46D3" w:rsidRPr="0099169B" w:rsidRDefault="001F46D3" w:rsidP="001F46D3">
      <w:pPr>
        <w:pStyle w:val="00"/>
        <w:ind w:firstLine="709"/>
        <w:rPr>
          <w:sz w:val="28"/>
          <w:szCs w:val="28"/>
          <w:lang w:val="ru-RU"/>
        </w:rPr>
      </w:pPr>
    </w:p>
    <w:p w:rsidR="001F46D3" w:rsidRPr="0099169B" w:rsidRDefault="001F46D3" w:rsidP="001F46D3">
      <w:pPr>
        <w:pStyle w:val="00"/>
        <w:ind w:firstLine="709"/>
        <w:rPr>
          <w:sz w:val="28"/>
          <w:szCs w:val="28"/>
          <w:lang w:val="ru-RU"/>
        </w:rPr>
      </w:pPr>
      <w:r w:rsidRPr="0099169B">
        <w:rPr>
          <w:sz w:val="28"/>
          <w:szCs w:val="28"/>
          <w:lang w:val="ru-RU"/>
        </w:rPr>
        <w:t>В границах проектируемых зон индивидуальной жилой застройки населенных пунктов Сузунского района  генеральным планом предусмотрены территории для нового жилищного строительства с целью доведения обеспеченности жильем постоянного населения поселения до минимальной нормы</w:t>
      </w:r>
      <w:r w:rsidR="000213C6">
        <w:rPr>
          <w:sz w:val="28"/>
          <w:szCs w:val="28"/>
          <w:lang w:val="ru-RU"/>
        </w:rPr>
        <w:t>,</w:t>
      </w:r>
      <w:r w:rsidRPr="0099169B">
        <w:rPr>
          <w:sz w:val="28"/>
          <w:szCs w:val="28"/>
          <w:lang w:val="ru-RU"/>
        </w:rPr>
        <w:t xml:space="preserve"> установленной законодательством РФ в сфере градостроительства. </w:t>
      </w:r>
    </w:p>
    <w:p w:rsidR="001F46D3" w:rsidRPr="0099169B" w:rsidRDefault="001F46D3" w:rsidP="001F46D3">
      <w:pPr>
        <w:pStyle w:val="00"/>
        <w:ind w:firstLine="709"/>
        <w:rPr>
          <w:sz w:val="28"/>
          <w:szCs w:val="28"/>
          <w:lang w:val="ru-RU"/>
        </w:rPr>
      </w:pPr>
      <w:r w:rsidRPr="0099169B">
        <w:rPr>
          <w:sz w:val="28"/>
          <w:szCs w:val="28"/>
          <w:lang w:val="ru-RU"/>
        </w:rPr>
        <w:t>Для осуществления жилищного строительства намечается освоение свободных территорий, при комплексном решении основных градостроительных составляющих: объектов обслуживания, инженерных коммуникаций, транспорта.</w:t>
      </w:r>
    </w:p>
    <w:p w:rsidR="001F46D3" w:rsidRPr="0099169B" w:rsidRDefault="001F46D3" w:rsidP="001F46D3">
      <w:pPr>
        <w:pStyle w:val="00"/>
        <w:rPr>
          <w:sz w:val="28"/>
          <w:szCs w:val="28"/>
          <w:lang w:val="ru-RU"/>
        </w:rPr>
      </w:pPr>
    </w:p>
    <w:p w:rsidR="001F46D3" w:rsidRPr="000E4ADF" w:rsidRDefault="001F46D3" w:rsidP="001F46D3">
      <w:pPr>
        <w:widowControl w:val="0"/>
        <w:suppressAutoHyphens/>
        <w:jc w:val="center"/>
        <w:rPr>
          <w:rFonts w:eastAsia="Lucida Sans Unicode"/>
          <w:b/>
          <w:kern w:val="1"/>
          <w:sz w:val="28"/>
          <w:szCs w:val="28"/>
          <w:lang w:eastAsia="en-US"/>
        </w:rPr>
      </w:pPr>
      <w:r w:rsidRPr="000E4ADF">
        <w:rPr>
          <w:rFonts w:eastAsia="Lucida Sans Unicode"/>
          <w:b/>
          <w:kern w:val="1"/>
          <w:sz w:val="28"/>
          <w:szCs w:val="28"/>
          <w:lang w:eastAsia="en-US"/>
        </w:rPr>
        <w:t xml:space="preserve">Перечень мероприятий по обеспечению </w:t>
      </w:r>
      <w:r w:rsidR="000E4ADF" w:rsidRPr="000E4ADF">
        <w:rPr>
          <w:rFonts w:eastAsia="Lucida Sans Unicode"/>
          <w:b/>
          <w:kern w:val="1"/>
          <w:sz w:val="28"/>
          <w:szCs w:val="28"/>
          <w:lang w:eastAsia="en-US"/>
        </w:rPr>
        <w:t>Ключиковского</w:t>
      </w:r>
      <w:r w:rsidRPr="000E4ADF">
        <w:rPr>
          <w:rFonts w:eastAsia="Lucida Sans Unicode"/>
          <w:b/>
          <w:kern w:val="1"/>
          <w:sz w:val="28"/>
          <w:szCs w:val="28"/>
          <w:lang w:eastAsia="en-US"/>
        </w:rPr>
        <w:t xml:space="preserve"> сельсовета Су</w:t>
      </w:r>
      <w:r w:rsidR="000213C6" w:rsidRPr="000E4ADF">
        <w:rPr>
          <w:rFonts w:eastAsia="Lucida Sans Unicode"/>
          <w:b/>
          <w:kern w:val="1"/>
          <w:sz w:val="28"/>
          <w:szCs w:val="28"/>
          <w:lang w:eastAsia="en-US"/>
        </w:rPr>
        <w:t>з</w:t>
      </w:r>
      <w:r w:rsidRPr="000E4ADF">
        <w:rPr>
          <w:rFonts w:eastAsia="Lucida Sans Unicode"/>
          <w:b/>
          <w:kern w:val="1"/>
          <w:sz w:val="28"/>
          <w:szCs w:val="28"/>
          <w:lang w:eastAsia="en-US"/>
        </w:rPr>
        <w:t>унского района объектами жилой инфраструктуры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5"/>
        <w:gridCol w:w="6457"/>
        <w:gridCol w:w="2814"/>
      </w:tblGrid>
      <w:tr w:rsidR="001F46D3" w:rsidRPr="000E4ADF" w:rsidTr="00BC21D3">
        <w:tc>
          <w:tcPr>
            <w:tcW w:w="427" w:type="pct"/>
            <w:shd w:val="clear" w:color="auto" w:fill="auto"/>
          </w:tcPr>
          <w:p w:rsidR="001F46D3" w:rsidRPr="000E4ADF" w:rsidRDefault="001F46D3" w:rsidP="00BC21D3">
            <w:pPr>
              <w:widowControl w:val="0"/>
              <w:suppressAutoHyphens/>
              <w:jc w:val="center"/>
              <w:rPr>
                <w:rFonts w:eastAsia="Lucida Sans Unicode"/>
                <w:b/>
                <w:kern w:val="1"/>
                <w:sz w:val="28"/>
                <w:szCs w:val="28"/>
                <w:lang w:eastAsia="en-US"/>
              </w:rPr>
            </w:pPr>
          </w:p>
          <w:p w:rsidR="001F46D3" w:rsidRPr="000E4ADF" w:rsidRDefault="001F46D3" w:rsidP="00BC21D3">
            <w:pPr>
              <w:widowControl w:val="0"/>
              <w:suppressAutoHyphens/>
              <w:jc w:val="center"/>
              <w:rPr>
                <w:rFonts w:eastAsia="Lucida Sans Unicode"/>
                <w:b/>
                <w:kern w:val="1"/>
                <w:sz w:val="28"/>
                <w:szCs w:val="28"/>
                <w:lang w:eastAsia="en-US"/>
              </w:rPr>
            </w:pPr>
            <w:r w:rsidRPr="000E4ADF">
              <w:rPr>
                <w:rFonts w:eastAsia="Lucida Sans Unicode"/>
                <w:b/>
                <w:kern w:val="1"/>
                <w:sz w:val="28"/>
                <w:szCs w:val="28"/>
                <w:lang w:eastAsia="en-US"/>
              </w:rPr>
              <w:t>№ п/п</w:t>
            </w:r>
          </w:p>
          <w:p w:rsidR="001F46D3" w:rsidRPr="000E4ADF" w:rsidRDefault="001F46D3" w:rsidP="00BC21D3">
            <w:pPr>
              <w:widowControl w:val="0"/>
              <w:suppressAutoHyphens/>
              <w:jc w:val="center"/>
              <w:rPr>
                <w:rFonts w:eastAsia="Lucida Sans Unicode"/>
                <w:b/>
                <w:kern w:val="1"/>
                <w:sz w:val="28"/>
                <w:szCs w:val="28"/>
                <w:lang w:eastAsia="en-US"/>
              </w:rPr>
            </w:pPr>
          </w:p>
        </w:tc>
        <w:tc>
          <w:tcPr>
            <w:tcW w:w="3185" w:type="pct"/>
            <w:shd w:val="clear" w:color="auto" w:fill="auto"/>
          </w:tcPr>
          <w:p w:rsidR="001F46D3" w:rsidRPr="000E4ADF" w:rsidRDefault="001F46D3" w:rsidP="00BC21D3">
            <w:pPr>
              <w:widowControl w:val="0"/>
              <w:suppressAutoHyphens/>
              <w:jc w:val="center"/>
              <w:rPr>
                <w:rFonts w:eastAsia="Lucida Sans Unicode"/>
                <w:b/>
                <w:kern w:val="1"/>
                <w:sz w:val="28"/>
                <w:szCs w:val="28"/>
                <w:lang w:eastAsia="en-US"/>
              </w:rPr>
            </w:pPr>
          </w:p>
          <w:p w:rsidR="001F46D3" w:rsidRPr="000E4ADF" w:rsidRDefault="001F46D3" w:rsidP="00BC21D3">
            <w:pPr>
              <w:widowControl w:val="0"/>
              <w:suppressAutoHyphens/>
              <w:jc w:val="center"/>
              <w:rPr>
                <w:rFonts w:eastAsia="Lucida Sans Unicode"/>
                <w:b/>
                <w:kern w:val="1"/>
                <w:sz w:val="28"/>
                <w:szCs w:val="28"/>
                <w:lang w:eastAsia="en-US"/>
              </w:rPr>
            </w:pPr>
            <w:r w:rsidRPr="000E4ADF">
              <w:rPr>
                <w:rFonts w:eastAsia="Lucida Sans Unicode"/>
                <w:b/>
                <w:kern w:val="1"/>
                <w:sz w:val="28"/>
                <w:szCs w:val="28"/>
                <w:lang w:eastAsia="en-US"/>
              </w:rPr>
              <w:t>Наименование мероприятий</w:t>
            </w:r>
          </w:p>
        </w:tc>
        <w:tc>
          <w:tcPr>
            <w:tcW w:w="1388" w:type="pct"/>
            <w:shd w:val="clear" w:color="auto" w:fill="auto"/>
          </w:tcPr>
          <w:p w:rsidR="001F46D3" w:rsidRPr="000E4ADF" w:rsidRDefault="001F46D3" w:rsidP="00BC21D3">
            <w:pPr>
              <w:widowControl w:val="0"/>
              <w:suppressAutoHyphens/>
              <w:jc w:val="center"/>
              <w:rPr>
                <w:rFonts w:eastAsia="Lucida Sans Unicode"/>
                <w:b/>
                <w:kern w:val="1"/>
                <w:sz w:val="28"/>
                <w:szCs w:val="28"/>
                <w:lang w:eastAsia="en-US"/>
              </w:rPr>
            </w:pPr>
          </w:p>
          <w:p w:rsidR="001F46D3" w:rsidRPr="000E4ADF" w:rsidRDefault="001F46D3" w:rsidP="00BC21D3">
            <w:pPr>
              <w:widowControl w:val="0"/>
              <w:suppressAutoHyphens/>
              <w:jc w:val="center"/>
              <w:rPr>
                <w:rFonts w:eastAsia="Lucida Sans Unicode"/>
                <w:b/>
                <w:kern w:val="1"/>
                <w:sz w:val="28"/>
                <w:szCs w:val="28"/>
                <w:lang w:eastAsia="en-US"/>
              </w:rPr>
            </w:pPr>
            <w:r w:rsidRPr="000E4ADF">
              <w:rPr>
                <w:rFonts w:eastAsia="Lucida Sans Unicode"/>
                <w:b/>
                <w:kern w:val="1"/>
                <w:sz w:val="28"/>
                <w:szCs w:val="28"/>
                <w:lang w:eastAsia="en-US"/>
              </w:rPr>
              <w:t>Сроки реализации</w:t>
            </w:r>
          </w:p>
        </w:tc>
      </w:tr>
      <w:tr w:rsidR="001F46D3" w:rsidRPr="000E4ADF" w:rsidTr="00BC21D3">
        <w:tc>
          <w:tcPr>
            <w:tcW w:w="427" w:type="pct"/>
            <w:shd w:val="clear" w:color="auto" w:fill="auto"/>
          </w:tcPr>
          <w:p w:rsidR="001F46D3" w:rsidRPr="000E4ADF" w:rsidRDefault="001F46D3" w:rsidP="00BC21D3">
            <w:pPr>
              <w:widowControl w:val="0"/>
              <w:suppressAutoHyphens/>
              <w:jc w:val="center"/>
              <w:rPr>
                <w:rFonts w:eastAsia="Lucida Sans Unicode"/>
                <w:kern w:val="1"/>
                <w:sz w:val="28"/>
                <w:szCs w:val="28"/>
                <w:lang w:eastAsia="en-US"/>
              </w:rPr>
            </w:pPr>
            <w:r w:rsidRPr="000E4ADF">
              <w:rPr>
                <w:rFonts w:eastAsia="Lucida Sans Unicode"/>
                <w:kern w:val="1"/>
                <w:sz w:val="28"/>
                <w:szCs w:val="28"/>
                <w:lang w:eastAsia="en-US"/>
              </w:rPr>
              <w:t>1</w:t>
            </w:r>
          </w:p>
        </w:tc>
        <w:tc>
          <w:tcPr>
            <w:tcW w:w="3185" w:type="pct"/>
            <w:shd w:val="clear" w:color="auto" w:fill="auto"/>
          </w:tcPr>
          <w:p w:rsidR="001F46D3" w:rsidRPr="000E4ADF" w:rsidRDefault="001F46D3" w:rsidP="00BC21D3">
            <w:pPr>
              <w:widowControl w:val="0"/>
              <w:suppressAutoHyphens/>
              <w:rPr>
                <w:rFonts w:eastAsia="Lucida Sans Unicode"/>
                <w:kern w:val="1"/>
                <w:sz w:val="28"/>
                <w:szCs w:val="28"/>
                <w:lang w:eastAsia="en-US"/>
              </w:rPr>
            </w:pPr>
            <w:r w:rsidRPr="000E4ADF">
              <w:rPr>
                <w:rFonts w:eastAsia="Lucida Sans Unicode"/>
                <w:kern w:val="1"/>
                <w:sz w:val="28"/>
                <w:szCs w:val="28"/>
                <w:lang w:eastAsia="en-US"/>
              </w:rPr>
              <w:t>Обеспечение условий для увеличения объемов и повышения качества жилищного фонда сельского поселения, при обязательном выполнении экологических, санитарно- гигиенических и градостроительных требований, с учетом сложившегося архитектурно-планировочного облика сельского поселения</w:t>
            </w:r>
          </w:p>
        </w:tc>
        <w:tc>
          <w:tcPr>
            <w:tcW w:w="1388" w:type="pct"/>
            <w:shd w:val="clear" w:color="auto" w:fill="auto"/>
            <w:vAlign w:val="center"/>
          </w:tcPr>
          <w:p w:rsidR="001F46D3" w:rsidRPr="000E4ADF" w:rsidRDefault="001F46D3" w:rsidP="00BC21D3">
            <w:pPr>
              <w:widowControl w:val="0"/>
              <w:suppressAutoHyphens/>
              <w:rPr>
                <w:rFonts w:eastAsia="Lucida Sans Unicode"/>
                <w:kern w:val="1"/>
                <w:sz w:val="28"/>
                <w:szCs w:val="28"/>
                <w:lang w:eastAsia="en-US"/>
              </w:rPr>
            </w:pPr>
          </w:p>
          <w:p w:rsidR="001F46D3" w:rsidRPr="000E4ADF" w:rsidRDefault="001F46D3" w:rsidP="00BC21D3">
            <w:pPr>
              <w:widowControl w:val="0"/>
              <w:suppressAutoHyphens/>
              <w:jc w:val="center"/>
              <w:rPr>
                <w:rFonts w:eastAsia="Lucida Sans Unicode"/>
                <w:kern w:val="1"/>
                <w:sz w:val="28"/>
                <w:szCs w:val="28"/>
                <w:lang w:eastAsia="en-US"/>
              </w:rPr>
            </w:pPr>
            <w:r w:rsidRPr="000E4ADF">
              <w:rPr>
                <w:rFonts w:eastAsia="Lucida Sans Unicode"/>
                <w:kern w:val="1"/>
                <w:sz w:val="28"/>
                <w:szCs w:val="28"/>
                <w:lang w:eastAsia="en-US"/>
              </w:rPr>
              <w:t>I очередь - расчётный срок</w:t>
            </w:r>
          </w:p>
        </w:tc>
      </w:tr>
      <w:tr w:rsidR="001F46D3" w:rsidRPr="000E4ADF" w:rsidTr="00BC21D3">
        <w:tc>
          <w:tcPr>
            <w:tcW w:w="427" w:type="pct"/>
            <w:shd w:val="clear" w:color="auto" w:fill="auto"/>
          </w:tcPr>
          <w:p w:rsidR="001F46D3" w:rsidRPr="000E4ADF" w:rsidRDefault="001F46D3" w:rsidP="00BC21D3">
            <w:pPr>
              <w:widowControl w:val="0"/>
              <w:suppressAutoHyphens/>
              <w:jc w:val="center"/>
              <w:rPr>
                <w:rFonts w:eastAsia="Lucida Sans Unicode"/>
                <w:kern w:val="1"/>
                <w:sz w:val="28"/>
                <w:szCs w:val="28"/>
                <w:lang w:eastAsia="en-US"/>
              </w:rPr>
            </w:pPr>
            <w:r w:rsidRPr="000E4ADF">
              <w:rPr>
                <w:rFonts w:eastAsia="Lucida Sans Unicode"/>
                <w:kern w:val="1"/>
                <w:sz w:val="28"/>
                <w:szCs w:val="28"/>
                <w:lang w:eastAsia="en-US"/>
              </w:rPr>
              <w:t>2</w:t>
            </w:r>
          </w:p>
        </w:tc>
        <w:tc>
          <w:tcPr>
            <w:tcW w:w="3185" w:type="pct"/>
            <w:shd w:val="clear" w:color="auto" w:fill="auto"/>
          </w:tcPr>
          <w:p w:rsidR="001F46D3" w:rsidRPr="000E4ADF" w:rsidRDefault="001F46D3" w:rsidP="000213C6">
            <w:pPr>
              <w:autoSpaceDE w:val="0"/>
              <w:autoSpaceDN w:val="0"/>
              <w:adjustRightInd w:val="0"/>
              <w:rPr>
                <w:rFonts w:eastAsia="Lucida Sans Unicode"/>
                <w:kern w:val="1"/>
                <w:sz w:val="28"/>
                <w:szCs w:val="28"/>
                <w:lang w:eastAsia="en-US"/>
              </w:rPr>
            </w:pPr>
            <w:r w:rsidRPr="000E4ADF">
              <w:rPr>
                <w:rFonts w:ascii="TimesNewRomanPSMT" w:eastAsia="Calibri" w:hAnsi="TimesNewRomanPSMT" w:cs="TimesNewRomanPSMT"/>
                <w:sz w:val="28"/>
                <w:szCs w:val="28"/>
                <w:lang w:eastAsia="en-US"/>
              </w:rPr>
              <w:t>Реконструкция, модернизация и капитальный ремонт</w:t>
            </w:r>
            <w:r w:rsidR="000213C6" w:rsidRPr="000E4ADF">
              <w:rPr>
                <w:rFonts w:ascii="TimesNewRomanPSMT" w:eastAsia="Calibri" w:hAnsi="TimesNewRomanPSMT" w:cs="TimesNewRomanPSMT"/>
                <w:sz w:val="28"/>
                <w:szCs w:val="28"/>
                <w:lang w:eastAsia="en-US"/>
              </w:rPr>
              <w:t xml:space="preserve"> </w:t>
            </w:r>
            <w:r w:rsidRPr="000E4ADF">
              <w:rPr>
                <w:rFonts w:ascii="TimesNewRomanPSMT" w:eastAsia="Calibri" w:hAnsi="TimesNewRomanPSMT" w:cs="TimesNewRomanPSMT"/>
                <w:sz w:val="28"/>
                <w:szCs w:val="28"/>
                <w:lang w:eastAsia="en-US"/>
              </w:rPr>
              <w:t>муниципального жилого фонда.</w:t>
            </w:r>
          </w:p>
        </w:tc>
        <w:tc>
          <w:tcPr>
            <w:tcW w:w="1388" w:type="pct"/>
            <w:shd w:val="clear" w:color="auto" w:fill="auto"/>
            <w:vAlign w:val="center"/>
          </w:tcPr>
          <w:p w:rsidR="001F46D3" w:rsidRPr="000E4ADF" w:rsidRDefault="001F46D3" w:rsidP="000213C6">
            <w:pPr>
              <w:widowControl w:val="0"/>
              <w:suppressAutoHyphens/>
              <w:jc w:val="center"/>
              <w:rPr>
                <w:rFonts w:eastAsia="Lucida Sans Unicode"/>
                <w:kern w:val="1"/>
                <w:sz w:val="28"/>
                <w:szCs w:val="28"/>
                <w:lang w:eastAsia="en-US"/>
              </w:rPr>
            </w:pPr>
            <w:r w:rsidRPr="000E4ADF">
              <w:rPr>
                <w:rFonts w:eastAsia="Lucida Sans Unicode"/>
                <w:kern w:val="1"/>
                <w:sz w:val="28"/>
                <w:szCs w:val="28"/>
                <w:lang w:eastAsia="en-US"/>
              </w:rPr>
              <w:t>I очередь - расчётный срок</w:t>
            </w:r>
          </w:p>
        </w:tc>
      </w:tr>
      <w:tr w:rsidR="001F46D3" w:rsidRPr="000E4ADF" w:rsidTr="00BC21D3">
        <w:tc>
          <w:tcPr>
            <w:tcW w:w="427" w:type="pct"/>
            <w:shd w:val="clear" w:color="auto" w:fill="auto"/>
          </w:tcPr>
          <w:p w:rsidR="001F46D3" w:rsidRPr="000E4ADF" w:rsidRDefault="001F46D3" w:rsidP="00BC21D3">
            <w:pPr>
              <w:widowControl w:val="0"/>
              <w:suppressAutoHyphens/>
              <w:jc w:val="center"/>
              <w:rPr>
                <w:rFonts w:eastAsia="Lucida Sans Unicode"/>
                <w:kern w:val="1"/>
                <w:sz w:val="28"/>
                <w:szCs w:val="28"/>
                <w:lang w:eastAsia="en-US"/>
              </w:rPr>
            </w:pPr>
            <w:r w:rsidRPr="000E4ADF">
              <w:rPr>
                <w:rFonts w:eastAsia="Lucida Sans Unicode"/>
                <w:kern w:val="1"/>
                <w:sz w:val="28"/>
                <w:szCs w:val="28"/>
                <w:lang w:eastAsia="en-US"/>
              </w:rPr>
              <w:t>3</w:t>
            </w:r>
          </w:p>
        </w:tc>
        <w:tc>
          <w:tcPr>
            <w:tcW w:w="3185" w:type="pct"/>
            <w:shd w:val="clear" w:color="auto" w:fill="auto"/>
          </w:tcPr>
          <w:p w:rsidR="001F46D3" w:rsidRPr="000E4ADF" w:rsidRDefault="001F46D3" w:rsidP="00BC21D3">
            <w:pPr>
              <w:widowControl w:val="0"/>
              <w:suppressAutoHyphens/>
              <w:rPr>
                <w:rFonts w:eastAsia="Lucida Sans Unicode"/>
                <w:kern w:val="1"/>
                <w:sz w:val="28"/>
                <w:szCs w:val="28"/>
                <w:lang w:eastAsia="en-US"/>
              </w:rPr>
            </w:pPr>
            <w:r w:rsidRPr="000E4ADF">
              <w:rPr>
                <w:rFonts w:ascii="TimesNewRomanPSMT" w:eastAsia="Calibri" w:hAnsi="TimesNewRomanPSMT" w:cs="TimesNewRomanPSMT"/>
                <w:sz w:val="28"/>
                <w:szCs w:val="28"/>
                <w:lang w:eastAsia="en-US"/>
              </w:rPr>
              <w:t>Комплексное благоустройство жилых кварталов</w:t>
            </w:r>
          </w:p>
        </w:tc>
        <w:tc>
          <w:tcPr>
            <w:tcW w:w="1388" w:type="pct"/>
            <w:shd w:val="clear" w:color="auto" w:fill="auto"/>
            <w:vAlign w:val="center"/>
          </w:tcPr>
          <w:p w:rsidR="001F46D3" w:rsidRPr="000E4ADF" w:rsidRDefault="001F46D3" w:rsidP="00BC21D3">
            <w:pPr>
              <w:widowControl w:val="0"/>
              <w:suppressAutoHyphens/>
              <w:jc w:val="center"/>
              <w:rPr>
                <w:rFonts w:eastAsia="Lucida Sans Unicode"/>
                <w:kern w:val="1"/>
                <w:sz w:val="28"/>
                <w:szCs w:val="28"/>
                <w:lang w:eastAsia="en-US"/>
              </w:rPr>
            </w:pPr>
            <w:r w:rsidRPr="000E4ADF">
              <w:rPr>
                <w:rFonts w:eastAsia="Lucida Sans Unicode"/>
                <w:kern w:val="1"/>
                <w:sz w:val="28"/>
                <w:szCs w:val="28"/>
                <w:lang w:eastAsia="en-US"/>
              </w:rPr>
              <w:t>I очередь - расчётный срок</w:t>
            </w:r>
          </w:p>
        </w:tc>
      </w:tr>
      <w:tr w:rsidR="001F46D3" w:rsidRPr="000E4ADF" w:rsidTr="00BC21D3">
        <w:trPr>
          <w:trHeight w:val="182"/>
        </w:trPr>
        <w:tc>
          <w:tcPr>
            <w:tcW w:w="427" w:type="pct"/>
            <w:shd w:val="clear" w:color="auto" w:fill="auto"/>
          </w:tcPr>
          <w:p w:rsidR="001F46D3" w:rsidRPr="000E4ADF" w:rsidRDefault="001F46D3" w:rsidP="00BC21D3">
            <w:pPr>
              <w:widowControl w:val="0"/>
              <w:suppressAutoHyphens/>
              <w:jc w:val="center"/>
              <w:rPr>
                <w:rFonts w:eastAsia="Lucida Sans Unicode"/>
                <w:kern w:val="1"/>
                <w:sz w:val="28"/>
                <w:szCs w:val="28"/>
                <w:lang w:eastAsia="en-US"/>
              </w:rPr>
            </w:pPr>
            <w:r w:rsidRPr="000E4ADF">
              <w:rPr>
                <w:rFonts w:eastAsia="Lucida Sans Unicode"/>
                <w:kern w:val="1"/>
                <w:sz w:val="28"/>
                <w:szCs w:val="28"/>
                <w:lang w:eastAsia="en-US"/>
              </w:rPr>
              <w:t>4</w:t>
            </w:r>
          </w:p>
          <w:p w:rsidR="001F46D3" w:rsidRPr="000E4ADF" w:rsidRDefault="001F46D3" w:rsidP="00BC21D3">
            <w:pPr>
              <w:autoSpaceDE w:val="0"/>
              <w:autoSpaceDN w:val="0"/>
              <w:adjustRightInd w:val="0"/>
              <w:rPr>
                <w:rFonts w:ascii="TimesNewRomanPSMT" w:eastAsia="Calibri" w:hAnsi="TimesNewRomanPSMT" w:cs="TimesNewRomanPSMT"/>
                <w:sz w:val="28"/>
                <w:szCs w:val="28"/>
                <w:lang w:eastAsia="en-US"/>
              </w:rPr>
            </w:pPr>
          </w:p>
        </w:tc>
        <w:tc>
          <w:tcPr>
            <w:tcW w:w="3185" w:type="pct"/>
            <w:shd w:val="clear" w:color="auto" w:fill="auto"/>
          </w:tcPr>
          <w:p w:rsidR="001F46D3" w:rsidRPr="000E4ADF" w:rsidRDefault="001F46D3" w:rsidP="000213C6">
            <w:pPr>
              <w:widowControl w:val="0"/>
              <w:suppressAutoHyphens/>
              <w:rPr>
                <w:rFonts w:eastAsia="Lucida Sans Unicode"/>
                <w:color w:val="FF0000"/>
                <w:kern w:val="1"/>
                <w:sz w:val="28"/>
                <w:szCs w:val="28"/>
                <w:lang w:eastAsia="en-US"/>
              </w:rPr>
            </w:pPr>
            <w:r w:rsidRPr="000E4ADF">
              <w:rPr>
                <w:rFonts w:eastAsia="Lucida Sans Unicode"/>
                <w:kern w:val="1"/>
                <w:sz w:val="28"/>
                <w:szCs w:val="28"/>
                <w:lang w:eastAsia="en-US"/>
              </w:rPr>
              <w:t>Освоение свободных от застройки территорий в границах жилых зон,</w:t>
            </w:r>
            <w:r w:rsidRPr="000E4ADF">
              <w:rPr>
                <w:sz w:val="28"/>
                <w:szCs w:val="28"/>
              </w:rPr>
              <w:t xml:space="preserve"> </w:t>
            </w:r>
            <w:r w:rsidRPr="000E4ADF">
              <w:rPr>
                <w:rFonts w:eastAsia="Lucida Sans Unicode"/>
                <w:kern w:val="1"/>
                <w:sz w:val="28"/>
                <w:szCs w:val="28"/>
                <w:lang w:eastAsia="en-US"/>
              </w:rPr>
              <w:t>определенных генеральным планом,  под строительство</w:t>
            </w:r>
            <w:r w:rsidRPr="000E4ADF">
              <w:rPr>
                <w:rFonts w:eastAsia="Lucida Sans Unicode"/>
                <w:color w:val="FF0000"/>
                <w:kern w:val="1"/>
                <w:sz w:val="28"/>
                <w:szCs w:val="28"/>
                <w:lang w:eastAsia="en-US"/>
              </w:rPr>
              <w:t xml:space="preserve">  </w:t>
            </w:r>
          </w:p>
        </w:tc>
        <w:tc>
          <w:tcPr>
            <w:tcW w:w="1388" w:type="pct"/>
            <w:shd w:val="clear" w:color="auto" w:fill="auto"/>
            <w:vAlign w:val="center"/>
          </w:tcPr>
          <w:p w:rsidR="001F46D3" w:rsidRPr="000E4ADF" w:rsidRDefault="001F46D3" w:rsidP="00BC21D3">
            <w:pPr>
              <w:widowControl w:val="0"/>
              <w:suppressAutoHyphens/>
              <w:jc w:val="center"/>
              <w:rPr>
                <w:rFonts w:eastAsia="Lucida Sans Unicode"/>
                <w:kern w:val="1"/>
                <w:sz w:val="28"/>
                <w:szCs w:val="28"/>
                <w:lang w:eastAsia="en-US"/>
              </w:rPr>
            </w:pPr>
            <w:r w:rsidRPr="000E4ADF">
              <w:rPr>
                <w:rFonts w:eastAsia="Lucida Sans Unicode"/>
                <w:kern w:val="1"/>
                <w:sz w:val="28"/>
                <w:szCs w:val="28"/>
                <w:lang w:eastAsia="en-US"/>
              </w:rPr>
              <w:t>I очередь - расчётный срок</w:t>
            </w:r>
          </w:p>
        </w:tc>
      </w:tr>
      <w:tr w:rsidR="001F46D3" w:rsidRPr="0099169B" w:rsidTr="00BC21D3">
        <w:trPr>
          <w:trHeight w:val="182"/>
        </w:trPr>
        <w:tc>
          <w:tcPr>
            <w:tcW w:w="427" w:type="pct"/>
            <w:shd w:val="clear" w:color="auto" w:fill="auto"/>
          </w:tcPr>
          <w:p w:rsidR="001F46D3" w:rsidRPr="000E4ADF" w:rsidRDefault="001F46D3" w:rsidP="00BC21D3">
            <w:pPr>
              <w:widowControl w:val="0"/>
              <w:suppressAutoHyphens/>
              <w:jc w:val="center"/>
              <w:rPr>
                <w:rFonts w:eastAsia="Lucida Sans Unicode"/>
                <w:kern w:val="1"/>
                <w:sz w:val="28"/>
                <w:szCs w:val="28"/>
                <w:lang w:eastAsia="en-US"/>
              </w:rPr>
            </w:pPr>
            <w:r w:rsidRPr="000E4ADF">
              <w:rPr>
                <w:rFonts w:eastAsia="Lucida Sans Unicode"/>
                <w:kern w:val="1"/>
                <w:sz w:val="28"/>
                <w:szCs w:val="28"/>
                <w:lang w:eastAsia="en-US"/>
              </w:rPr>
              <w:t>5</w:t>
            </w:r>
          </w:p>
        </w:tc>
        <w:tc>
          <w:tcPr>
            <w:tcW w:w="3185" w:type="pct"/>
            <w:shd w:val="clear" w:color="auto" w:fill="auto"/>
          </w:tcPr>
          <w:p w:rsidR="001F46D3" w:rsidRPr="000E4ADF" w:rsidRDefault="001F46D3" w:rsidP="000213C6">
            <w:pPr>
              <w:autoSpaceDE w:val="0"/>
              <w:autoSpaceDN w:val="0"/>
              <w:adjustRightInd w:val="0"/>
              <w:rPr>
                <w:rFonts w:ascii="TimesNewRomanPSMT" w:eastAsia="Calibri" w:hAnsi="TimesNewRomanPSMT" w:cs="TimesNewRomanPSMT"/>
                <w:sz w:val="28"/>
                <w:szCs w:val="28"/>
                <w:lang w:eastAsia="en-US"/>
              </w:rPr>
            </w:pPr>
            <w:r w:rsidRPr="000E4ADF">
              <w:rPr>
                <w:rFonts w:ascii="TimesNewRomanPSMT" w:eastAsia="Calibri" w:hAnsi="TimesNewRomanPSMT" w:cs="TimesNewRomanPSMT"/>
                <w:sz w:val="28"/>
                <w:szCs w:val="28"/>
                <w:lang w:eastAsia="en-US"/>
              </w:rPr>
              <w:t>Освоение под жилую застройку определенных генеральным планом</w:t>
            </w:r>
            <w:r w:rsidRPr="000E4ADF">
              <w:rPr>
                <w:sz w:val="28"/>
                <w:szCs w:val="28"/>
              </w:rPr>
              <w:t xml:space="preserve"> </w:t>
            </w:r>
            <w:r w:rsidRPr="000E4ADF">
              <w:rPr>
                <w:rFonts w:ascii="TimesNewRomanPSMT" w:eastAsia="Calibri" w:hAnsi="TimesNewRomanPSMT" w:cs="TimesNewRomanPSMT"/>
                <w:sz w:val="28"/>
                <w:szCs w:val="28"/>
                <w:lang w:eastAsia="en-US"/>
              </w:rPr>
              <w:t xml:space="preserve">территорий, благоприятных для размещения жилья </w:t>
            </w:r>
          </w:p>
        </w:tc>
        <w:tc>
          <w:tcPr>
            <w:tcW w:w="1388" w:type="pct"/>
            <w:shd w:val="clear" w:color="auto" w:fill="auto"/>
            <w:vAlign w:val="center"/>
          </w:tcPr>
          <w:p w:rsidR="001F46D3" w:rsidRPr="0099169B" w:rsidRDefault="001F46D3" w:rsidP="00BC21D3">
            <w:pPr>
              <w:widowControl w:val="0"/>
              <w:suppressAutoHyphens/>
              <w:jc w:val="center"/>
              <w:rPr>
                <w:rFonts w:eastAsia="Lucida Sans Unicode"/>
                <w:kern w:val="1"/>
                <w:sz w:val="28"/>
                <w:szCs w:val="28"/>
                <w:lang w:eastAsia="en-US"/>
              </w:rPr>
            </w:pPr>
            <w:r w:rsidRPr="000E4ADF">
              <w:rPr>
                <w:rFonts w:eastAsia="Lucida Sans Unicode"/>
                <w:kern w:val="1"/>
                <w:sz w:val="28"/>
                <w:szCs w:val="28"/>
                <w:lang w:eastAsia="en-US"/>
              </w:rPr>
              <w:t>За расчётным сроком</w:t>
            </w:r>
          </w:p>
        </w:tc>
      </w:tr>
    </w:tbl>
    <w:p w:rsidR="001F46D3" w:rsidRPr="0099169B" w:rsidRDefault="001F46D3" w:rsidP="001F46D3">
      <w:pPr>
        <w:pStyle w:val="3"/>
        <w:jc w:val="both"/>
        <w:rPr>
          <w:iCs/>
          <w:szCs w:val="28"/>
        </w:rPr>
      </w:pPr>
    </w:p>
    <w:p w:rsidR="001F46D3" w:rsidRPr="00954FF9" w:rsidRDefault="001F46D3" w:rsidP="001F46D3">
      <w:pPr>
        <w:pStyle w:val="00"/>
        <w:jc w:val="center"/>
        <w:rPr>
          <w:b/>
          <w:sz w:val="28"/>
          <w:szCs w:val="28"/>
        </w:rPr>
      </w:pPr>
      <w:bookmarkStart w:id="220" w:name="_Toc310093258"/>
      <w:bookmarkStart w:id="221" w:name="_Toc310093428"/>
      <w:bookmarkStart w:id="222" w:name="_Toc310093602"/>
      <w:bookmarkStart w:id="223" w:name="_Toc310245575"/>
      <w:r w:rsidRPr="00954FF9">
        <w:rPr>
          <w:b/>
          <w:iCs/>
          <w:sz w:val="28"/>
          <w:szCs w:val="28"/>
        </w:rPr>
        <w:t>3.4</w:t>
      </w:r>
      <w:r w:rsidRPr="00954FF9">
        <w:rPr>
          <w:b/>
          <w:sz w:val="28"/>
          <w:szCs w:val="28"/>
        </w:rPr>
        <w:t>.4. Мероприятия по развитию сети объектов социальной инфраструктуры</w:t>
      </w:r>
      <w:bookmarkEnd w:id="216"/>
      <w:bookmarkEnd w:id="217"/>
      <w:bookmarkEnd w:id="218"/>
      <w:bookmarkEnd w:id="219"/>
      <w:bookmarkEnd w:id="220"/>
      <w:bookmarkEnd w:id="221"/>
      <w:bookmarkEnd w:id="222"/>
      <w:bookmarkEnd w:id="223"/>
    </w:p>
    <w:p w:rsidR="001F46D3" w:rsidRPr="0099169B" w:rsidRDefault="001F46D3" w:rsidP="001F46D3">
      <w:pPr>
        <w:ind w:firstLine="708"/>
        <w:jc w:val="both"/>
        <w:rPr>
          <w:sz w:val="28"/>
          <w:szCs w:val="28"/>
        </w:rPr>
      </w:pPr>
      <w:r w:rsidRPr="0099169B">
        <w:rPr>
          <w:sz w:val="28"/>
          <w:szCs w:val="28"/>
        </w:rPr>
        <w:t>Качество и комфортность проживания населения находятся в полной зависимости от системы обслуживания и представляемых услуг и сервиса.</w:t>
      </w:r>
    </w:p>
    <w:p w:rsidR="001F46D3" w:rsidRPr="0099169B" w:rsidRDefault="001F46D3" w:rsidP="001F46D3">
      <w:pPr>
        <w:ind w:firstLine="708"/>
        <w:jc w:val="both"/>
        <w:rPr>
          <w:sz w:val="28"/>
          <w:szCs w:val="28"/>
        </w:rPr>
      </w:pPr>
      <w:r w:rsidRPr="0099169B">
        <w:rPr>
          <w:sz w:val="28"/>
          <w:szCs w:val="28"/>
        </w:rPr>
        <w:t>При организации сети предприятий обслуживания устанавливаются следующие принципы:</w:t>
      </w:r>
    </w:p>
    <w:p w:rsidR="001F46D3" w:rsidRPr="0099169B" w:rsidRDefault="001F46D3" w:rsidP="001F46D3">
      <w:pPr>
        <w:numPr>
          <w:ilvl w:val="0"/>
          <w:numId w:val="95"/>
        </w:numPr>
        <w:tabs>
          <w:tab w:val="left" w:pos="1364"/>
        </w:tabs>
        <w:suppressAutoHyphens/>
        <w:ind w:left="1418"/>
        <w:jc w:val="both"/>
        <w:rPr>
          <w:sz w:val="28"/>
          <w:szCs w:val="28"/>
        </w:rPr>
      </w:pPr>
      <w:r w:rsidRPr="0099169B">
        <w:rPr>
          <w:sz w:val="28"/>
          <w:szCs w:val="28"/>
        </w:rPr>
        <w:t>организация центров обслуживания в наиболее оживленных местах;</w:t>
      </w:r>
    </w:p>
    <w:p w:rsidR="001F46D3" w:rsidRPr="0099169B" w:rsidRDefault="001F46D3" w:rsidP="001F46D3">
      <w:pPr>
        <w:numPr>
          <w:ilvl w:val="0"/>
          <w:numId w:val="95"/>
        </w:numPr>
        <w:tabs>
          <w:tab w:val="left" w:pos="1364"/>
        </w:tabs>
        <w:suppressAutoHyphens/>
        <w:ind w:left="1418"/>
        <w:jc w:val="both"/>
        <w:rPr>
          <w:sz w:val="28"/>
          <w:szCs w:val="28"/>
        </w:rPr>
      </w:pPr>
      <w:r w:rsidRPr="0099169B">
        <w:rPr>
          <w:sz w:val="28"/>
          <w:szCs w:val="28"/>
        </w:rPr>
        <w:t>организация многопрофильных центров обслуживания;</w:t>
      </w:r>
    </w:p>
    <w:p w:rsidR="001F46D3" w:rsidRPr="0099169B" w:rsidRDefault="001F46D3" w:rsidP="001F46D3">
      <w:pPr>
        <w:numPr>
          <w:ilvl w:val="0"/>
          <w:numId w:val="95"/>
        </w:numPr>
        <w:tabs>
          <w:tab w:val="left" w:pos="1364"/>
        </w:tabs>
        <w:suppressAutoHyphens/>
        <w:ind w:left="1418"/>
        <w:jc w:val="both"/>
        <w:rPr>
          <w:sz w:val="28"/>
          <w:szCs w:val="28"/>
        </w:rPr>
      </w:pPr>
      <w:r w:rsidRPr="0099169B">
        <w:rPr>
          <w:sz w:val="28"/>
          <w:szCs w:val="28"/>
        </w:rPr>
        <w:t>соблюдение радиусов доступности.</w:t>
      </w:r>
    </w:p>
    <w:p w:rsidR="001F46D3" w:rsidRPr="0099169B" w:rsidRDefault="001F46D3" w:rsidP="001F46D3">
      <w:pPr>
        <w:ind w:firstLine="709"/>
        <w:jc w:val="both"/>
        <w:rPr>
          <w:sz w:val="28"/>
          <w:szCs w:val="28"/>
        </w:rPr>
      </w:pPr>
      <w:r w:rsidRPr="0099169B">
        <w:rPr>
          <w:sz w:val="28"/>
          <w:szCs w:val="28"/>
        </w:rPr>
        <w:t>К полномочиям органов местного самоуправления относятся:</w:t>
      </w:r>
    </w:p>
    <w:p w:rsidR="001F46D3" w:rsidRPr="0099169B" w:rsidRDefault="001F46D3" w:rsidP="001F46D3">
      <w:pPr>
        <w:numPr>
          <w:ilvl w:val="0"/>
          <w:numId w:val="96"/>
        </w:numPr>
        <w:tabs>
          <w:tab w:val="left" w:pos="1080"/>
        </w:tabs>
        <w:suppressAutoHyphens/>
        <w:jc w:val="both"/>
        <w:rPr>
          <w:sz w:val="28"/>
          <w:szCs w:val="28"/>
        </w:rPr>
      </w:pPr>
      <w:r w:rsidRPr="0099169B">
        <w:rPr>
          <w:sz w:val="28"/>
          <w:szCs w:val="28"/>
        </w:rPr>
        <w:t>создание условий для организации досуга, обеспечение жителей услугами организаций культуры;</w:t>
      </w:r>
    </w:p>
    <w:p w:rsidR="001F46D3" w:rsidRPr="0099169B" w:rsidRDefault="001F46D3" w:rsidP="001F46D3">
      <w:pPr>
        <w:numPr>
          <w:ilvl w:val="0"/>
          <w:numId w:val="96"/>
        </w:numPr>
        <w:tabs>
          <w:tab w:val="left" w:pos="1080"/>
        </w:tabs>
        <w:suppressAutoHyphens/>
        <w:jc w:val="both"/>
        <w:rPr>
          <w:sz w:val="28"/>
          <w:szCs w:val="28"/>
        </w:rPr>
      </w:pPr>
      <w:r w:rsidRPr="0099169B">
        <w:rPr>
          <w:sz w:val="28"/>
          <w:szCs w:val="28"/>
        </w:rPr>
        <w:t>организация библиотечного обслуживания;</w:t>
      </w:r>
    </w:p>
    <w:p w:rsidR="001F46D3" w:rsidRPr="0099169B" w:rsidRDefault="001F46D3" w:rsidP="001F46D3">
      <w:pPr>
        <w:numPr>
          <w:ilvl w:val="0"/>
          <w:numId w:val="96"/>
        </w:numPr>
        <w:tabs>
          <w:tab w:val="left" w:pos="1080"/>
        </w:tabs>
        <w:suppressAutoHyphens/>
        <w:jc w:val="both"/>
        <w:rPr>
          <w:sz w:val="28"/>
          <w:szCs w:val="28"/>
        </w:rPr>
      </w:pPr>
      <w:r w:rsidRPr="0099169B">
        <w:rPr>
          <w:sz w:val="28"/>
          <w:szCs w:val="28"/>
        </w:rPr>
        <w:t>развитие массовой физической культуры и спорта.</w:t>
      </w:r>
    </w:p>
    <w:p w:rsidR="001F46D3" w:rsidRPr="0099169B" w:rsidRDefault="001F46D3" w:rsidP="001F46D3">
      <w:pPr>
        <w:pStyle w:val="00"/>
        <w:ind w:firstLine="709"/>
        <w:rPr>
          <w:sz w:val="28"/>
          <w:szCs w:val="28"/>
          <w:lang w:val="ru-RU"/>
        </w:rPr>
      </w:pPr>
      <w:r w:rsidRPr="0099169B">
        <w:rPr>
          <w:sz w:val="28"/>
          <w:szCs w:val="28"/>
          <w:lang w:val="ru-RU"/>
        </w:rPr>
        <w:t>Характеристика существующих объектов и потребность в новых объектах образования, здравоохранения, торговли, общественного питания, коммунально-бытового обслуживания, связи, культуры и физической культуры и спорта приведена в п. 2.7.1.</w:t>
      </w:r>
    </w:p>
    <w:p w:rsidR="001F46D3" w:rsidRPr="0099169B" w:rsidRDefault="001F46D3" w:rsidP="001F46D3">
      <w:pPr>
        <w:pStyle w:val="100"/>
        <w:ind w:left="720" w:firstLine="0"/>
        <w:rPr>
          <w:sz w:val="28"/>
          <w:szCs w:val="28"/>
        </w:rPr>
      </w:pPr>
    </w:p>
    <w:p w:rsidR="001F46D3" w:rsidRDefault="001F46D3" w:rsidP="001F46D3">
      <w:pPr>
        <w:jc w:val="center"/>
        <w:rPr>
          <w:b/>
          <w:sz w:val="28"/>
          <w:szCs w:val="28"/>
        </w:rPr>
      </w:pPr>
      <w:r w:rsidRPr="0099169B">
        <w:rPr>
          <w:b/>
          <w:sz w:val="28"/>
          <w:szCs w:val="28"/>
        </w:rPr>
        <w:t>Перечень мероприятий по развитию сети объектов социальной инфраструктуры</w:t>
      </w:r>
    </w:p>
    <w:p w:rsidR="000213C6" w:rsidRDefault="000213C6" w:rsidP="001F46D3">
      <w:pPr>
        <w:jc w:val="center"/>
        <w:rPr>
          <w:b/>
          <w:sz w:val="28"/>
          <w:szCs w:val="28"/>
        </w:rPr>
      </w:pPr>
    </w:p>
    <w:tbl>
      <w:tblPr>
        <w:tblW w:w="99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1"/>
        <w:gridCol w:w="3053"/>
        <w:gridCol w:w="1134"/>
        <w:gridCol w:w="1060"/>
        <w:gridCol w:w="2058"/>
        <w:gridCol w:w="2133"/>
      </w:tblGrid>
      <w:tr w:rsidR="000E4ADF" w:rsidRPr="00C26416" w:rsidTr="000E4ADF">
        <w:tc>
          <w:tcPr>
            <w:tcW w:w="491" w:type="dxa"/>
            <w:shd w:val="clear" w:color="auto" w:fill="auto"/>
          </w:tcPr>
          <w:p w:rsidR="000E4ADF" w:rsidRPr="00C26416" w:rsidRDefault="000E4ADF" w:rsidP="00622100">
            <w:pPr>
              <w:ind w:left="-84" w:right="-108"/>
              <w:jc w:val="center"/>
              <w:rPr>
                <w:b/>
                <w:sz w:val="28"/>
                <w:szCs w:val="28"/>
              </w:rPr>
            </w:pPr>
            <w:r w:rsidRPr="00C26416">
              <w:rPr>
                <w:b/>
                <w:sz w:val="28"/>
                <w:szCs w:val="28"/>
              </w:rPr>
              <w:t xml:space="preserve">№ п/п </w:t>
            </w:r>
          </w:p>
        </w:tc>
        <w:tc>
          <w:tcPr>
            <w:tcW w:w="3053" w:type="dxa"/>
            <w:shd w:val="clear" w:color="auto" w:fill="auto"/>
            <w:vAlign w:val="center"/>
          </w:tcPr>
          <w:p w:rsidR="000E4ADF" w:rsidRPr="00C26416" w:rsidRDefault="000E4ADF" w:rsidP="00622100">
            <w:pPr>
              <w:ind w:left="-84" w:right="-108"/>
              <w:jc w:val="center"/>
              <w:rPr>
                <w:b/>
                <w:sz w:val="28"/>
                <w:szCs w:val="28"/>
              </w:rPr>
            </w:pPr>
            <w:r w:rsidRPr="00C26416">
              <w:rPr>
                <w:b/>
                <w:sz w:val="28"/>
                <w:szCs w:val="28"/>
              </w:rPr>
              <w:t>Наименование учреждений</w:t>
            </w:r>
          </w:p>
        </w:tc>
        <w:tc>
          <w:tcPr>
            <w:tcW w:w="1134" w:type="dxa"/>
            <w:shd w:val="clear" w:color="auto" w:fill="auto"/>
            <w:vAlign w:val="center"/>
          </w:tcPr>
          <w:p w:rsidR="000E4ADF" w:rsidRPr="00C26416" w:rsidRDefault="000E4ADF" w:rsidP="00622100">
            <w:pPr>
              <w:ind w:left="-84" w:right="-108"/>
              <w:jc w:val="center"/>
              <w:rPr>
                <w:b/>
                <w:sz w:val="28"/>
                <w:szCs w:val="28"/>
              </w:rPr>
            </w:pPr>
            <w:r w:rsidRPr="00C26416">
              <w:rPr>
                <w:b/>
                <w:sz w:val="28"/>
                <w:szCs w:val="28"/>
              </w:rPr>
              <w:t>Един</w:t>
            </w:r>
          </w:p>
          <w:p w:rsidR="000E4ADF" w:rsidRPr="00C26416" w:rsidRDefault="000E4ADF" w:rsidP="00622100">
            <w:pPr>
              <w:ind w:left="-84" w:right="-108"/>
              <w:jc w:val="center"/>
              <w:rPr>
                <w:b/>
                <w:sz w:val="28"/>
                <w:szCs w:val="28"/>
              </w:rPr>
            </w:pPr>
            <w:r w:rsidRPr="00C26416">
              <w:rPr>
                <w:b/>
                <w:sz w:val="28"/>
                <w:szCs w:val="28"/>
              </w:rPr>
              <w:t>изм.</w:t>
            </w:r>
          </w:p>
        </w:tc>
        <w:tc>
          <w:tcPr>
            <w:tcW w:w="1060" w:type="dxa"/>
            <w:shd w:val="clear" w:color="auto" w:fill="auto"/>
            <w:vAlign w:val="center"/>
          </w:tcPr>
          <w:p w:rsidR="000E4ADF" w:rsidRPr="00C26416" w:rsidRDefault="000E4ADF" w:rsidP="00622100">
            <w:pPr>
              <w:ind w:left="-84" w:right="-108"/>
              <w:jc w:val="center"/>
              <w:rPr>
                <w:b/>
                <w:sz w:val="28"/>
                <w:szCs w:val="28"/>
              </w:rPr>
            </w:pPr>
            <w:r w:rsidRPr="00C26416">
              <w:rPr>
                <w:b/>
                <w:sz w:val="28"/>
                <w:szCs w:val="28"/>
              </w:rPr>
              <w:t>Кол-во</w:t>
            </w:r>
          </w:p>
        </w:tc>
        <w:tc>
          <w:tcPr>
            <w:tcW w:w="2058" w:type="dxa"/>
            <w:shd w:val="clear" w:color="auto" w:fill="auto"/>
            <w:vAlign w:val="center"/>
          </w:tcPr>
          <w:p w:rsidR="000E4ADF" w:rsidRPr="00C26416" w:rsidRDefault="000E4ADF" w:rsidP="00622100">
            <w:pPr>
              <w:ind w:left="-84" w:right="-108"/>
              <w:jc w:val="center"/>
              <w:rPr>
                <w:b/>
                <w:sz w:val="28"/>
                <w:szCs w:val="28"/>
              </w:rPr>
            </w:pPr>
            <w:r w:rsidRPr="00C26416">
              <w:rPr>
                <w:b/>
                <w:sz w:val="28"/>
                <w:szCs w:val="28"/>
              </w:rPr>
              <w:t>Мероприятия</w:t>
            </w:r>
          </w:p>
        </w:tc>
        <w:tc>
          <w:tcPr>
            <w:tcW w:w="2133" w:type="dxa"/>
            <w:shd w:val="clear" w:color="auto" w:fill="auto"/>
            <w:vAlign w:val="center"/>
          </w:tcPr>
          <w:p w:rsidR="000E4ADF" w:rsidRPr="00C26416" w:rsidRDefault="000E4ADF" w:rsidP="00622100">
            <w:pPr>
              <w:ind w:left="-84" w:right="-108"/>
              <w:jc w:val="center"/>
              <w:rPr>
                <w:b/>
                <w:sz w:val="28"/>
                <w:szCs w:val="28"/>
              </w:rPr>
            </w:pPr>
            <w:r w:rsidRPr="00C26416">
              <w:rPr>
                <w:b/>
                <w:sz w:val="28"/>
                <w:szCs w:val="28"/>
              </w:rPr>
              <w:t>Сроки реализации</w:t>
            </w:r>
          </w:p>
        </w:tc>
      </w:tr>
      <w:tr w:rsidR="000E4ADF" w:rsidRPr="00C26416" w:rsidTr="000E4ADF">
        <w:tc>
          <w:tcPr>
            <w:tcW w:w="491" w:type="dxa"/>
            <w:shd w:val="clear" w:color="auto" w:fill="auto"/>
          </w:tcPr>
          <w:p w:rsidR="000E4ADF" w:rsidRPr="00C26416" w:rsidRDefault="000E4ADF" w:rsidP="00622100">
            <w:pPr>
              <w:ind w:left="-84" w:right="-108"/>
              <w:jc w:val="center"/>
              <w:rPr>
                <w:sz w:val="28"/>
                <w:szCs w:val="28"/>
              </w:rPr>
            </w:pPr>
            <w:r w:rsidRPr="00C26416">
              <w:rPr>
                <w:sz w:val="28"/>
                <w:szCs w:val="28"/>
              </w:rPr>
              <w:t>1</w:t>
            </w:r>
          </w:p>
        </w:tc>
        <w:tc>
          <w:tcPr>
            <w:tcW w:w="3053" w:type="dxa"/>
            <w:shd w:val="clear" w:color="auto" w:fill="auto"/>
          </w:tcPr>
          <w:p w:rsidR="000E4ADF" w:rsidRPr="00C26416" w:rsidRDefault="000E4ADF" w:rsidP="00622100">
            <w:pPr>
              <w:ind w:left="-84" w:right="-108"/>
              <w:jc w:val="center"/>
              <w:rPr>
                <w:sz w:val="28"/>
                <w:szCs w:val="28"/>
              </w:rPr>
            </w:pPr>
            <w:r w:rsidRPr="00C26416">
              <w:rPr>
                <w:sz w:val="28"/>
                <w:szCs w:val="28"/>
              </w:rPr>
              <w:t>2</w:t>
            </w:r>
          </w:p>
        </w:tc>
        <w:tc>
          <w:tcPr>
            <w:tcW w:w="1134" w:type="dxa"/>
            <w:shd w:val="clear" w:color="auto" w:fill="auto"/>
          </w:tcPr>
          <w:p w:rsidR="000E4ADF" w:rsidRPr="00C26416" w:rsidRDefault="000E4ADF" w:rsidP="00622100">
            <w:pPr>
              <w:ind w:left="-84" w:right="-108"/>
              <w:jc w:val="center"/>
              <w:rPr>
                <w:sz w:val="28"/>
                <w:szCs w:val="28"/>
              </w:rPr>
            </w:pPr>
            <w:r w:rsidRPr="00C26416">
              <w:rPr>
                <w:sz w:val="28"/>
                <w:szCs w:val="28"/>
              </w:rPr>
              <w:t>3</w:t>
            </w:r>
          </w:p>
        </w:tc>
        <w:tc>
          <w:tcPr>
            <w:tcW w:w="1060" w:type="dxa"/>
            <w:shd w:val="clear" w:color="auto" w:fill="auto"/>
          </w:tcPr>
          <w:p w:rsidR="000E4ADF" w:rsidRPr="00C26416" w:rsidRDefault="000E4ADF" w:rsidP="00622100">
            <w:pPr>
              <w:ind w:left="-84" w:right="-108"/>
              <w:jc w:val="center"/>
              <w:rPr>
                <w:sz w:val="28"/>
                <w:szCs w:val="28"/>
              </w:rPr>
            </w:pPr>
            <w:r w:rsidRPr="00C26416">
              <w:rPr>
                <w:sz w:val="28"/>
                <w:szCs w:val="28"/>
              </w:rPr>
              <w:t>4</w:t>
            </w:r>
          </w:p>
        </w:tc>
        <w:tc>
          <w:tcPr>
            <w:tcW w:w="2058" w:type="dxa"/>
            <w:shd w:val="clear" w:color="auto" w:fill="auto"/>
          </w:tcPr>
          <w:p w:rsidR="000E4ADF" w:rsidRPr="00C26416" w:rsidRDefault="000E4ADF" w:rsidP="00622100">
            <w:pPr>
              <w:ind w:left="-84" w:right="-108"/>
              <w:jc w:val="center"/>
              <w:rPr>
                <w:sz w:val="28"/>
                <w:szCs w:val="28"/>
              </w:rPr>
            </w:pPr>
            <w:r>
              <w:rPr>
                <w:sz w:val="28"/>
                <w:szCs w:val="28"/>
              </w:rPr>
              <w:t>5</w:t>
            </w:r>
          </w:p>
        </w:tc>
        <w:tc>
          <w:tcPr>
            <w:tcW w:w="2133" w:type="dxa"/>
            <w:shd w:val="clear" w:color="auto" w:fill="auto"/>
          </w:tcPr>
          <w:p w:rsidR="000E4ADF" w:rsidRPr="00C26416" w:rsidRDefault="000E4ADF" w:rsidP="00622100">
            <w:pPr>
              <w:ind w:left="-84" w:right="-108"/>
              <w:jc w:val="center"/>
              <w:rPr>
                <w:sz w:val="28"/>
                <w:szCs w:val="28"/>
              </w:rPr>
            </w:pPr>
            <w:r>
              <w:rPr>
                <w:sz w:val="28"/>
                <w:szCs w:val="28"/>
              </w:rPr>
              <w:t>6</w:t>
            </w:r>
          </w:p>
        </w:tc>
      </w:tr>
      <w:tr w:rsidR="000E4ADF" w:rsidRPr="00C26416" w:rsidTr="000E4ADF">
        <w:tc>
          <w:tcPr>
            <w:tcW w:w="9929" w:type="dxa"/>
            <w:gridSpan w:val="6"/>
            <w:shd w:val="clear" w:color="auto" w:fill="auto"/>
            <w:vAlign w:val="center"/>
          </w:tcPr>
          <w:p w:rsidR="000E4ADF" w:rsidRPr="000C35EF" w:rsidRDefault="000E4ADF" w:rsidP="00622100">
            <w:pPr>
              <w:ind w:left="-84" w:right="-108"/>
              <w:jc w:val="center"/>
              <w:rPr>
                <w:sz w:val="28"/>
                <w:szCs w:val="28"/>
              </w:rPr>
            </w:pPr>
            <w:r w:rsidRPr="000C35EF">
              <w:rPr>
                <w:sz w:val="28"/>
                <w:szCs w:val="28"/>
              </w:rPr>
              <w:t>Предприятия, оказывающие туристические услуги населению, предприятия общественного питания и иные</w:t>
            </w:r>
          </w:p>
        </w:tc>
      </w:tr>
      <w:tr w:rsidR="000E4ADF" w:rsidRPr="00C26416" w:rsidTr="000E4ADF">
        <w:tc>
          <w:tcPr>
            <w:tcW w:w="491" w:type="dxa"/>
            <w:shd w:val="clear" w:color="auto" w:fill="auto"/>
            <w:vAlign w:val="center"/>
          </w:tcPr>
          <w:p w:rsidR="000E4ADF" w:rsidRDefault="000E4ADF" w:rsidP="00622100">
            <w:pPr>
              <w:ind w:left="-84" w:right="-108"/>
              <w:jc w:val="center"/>
              <w:rPr>
                <w:sz w:val="28"/>
                <w:szCs w:val="28"/>
              </w:rPr>
            </w:pPr>
            <w:r>
              <w:rPr>
                <w:sz w:val="28"/>
                <w:szCs w:val="28"/>
              </w:rPr>
              <w:t>1</w:t>
            </w:r>
          </w:p>
        </w:tc>
        <w:tc>
          <w:tcPr>
            <w:tcW w:w="3053" w:type="dxa"/>
            <w:shd w:val="clear" w:color="auto" w:fill="auto"/>
            <w:vAlign w:val="center"/>
          </w:tcPr>
          <w:p w:rsidR="000E4ADF" w:rsidRPr="000C35EF" w:rsidRDefault="000E4ADF" w:rsidP="00622100">
            <w:pPr>
              <w:ind w:left="-84" w:right="-108"/>
              <w:rPr>
                <w:sz w:val="28"/>
                <w:szCs w:val="28"/>
              </w:rPr>
            </w:pPr>
            <w:r>
              <w:rPr>
                <w:sz w:val="28"/>
                <w:szCs w:val="28"/>
              </w:rPr>
              <w:t>Столовая</w:t>
            </w:r>
          </w:p>
        </w:tc>
        <w:tc>
          <w:tcPr>
            <w:tcW w:w="1134" w:type="dxa"/>
            <w:shd w:val="clear" w:color="auto" w:fill="auto"/>
            <w:vAlign w:val="center"/>
          </w:tcPr>
          <w:p w:rsidR="000E4ADF" w:rsidRPr="000C35EF" w:rsidRDefault="000E4ADF" w:rsidP="00622100">
            <w:pPr>
              <w:ind w:left="-84" w:right="-108"/>
              <w:jc w:val="center"/>
              <w:rPr>
                <w:sz w:val="28"/>
                <w:szCs w:val="28"/>
              </w:rPr>
            </w:pPr>
            <w:r w:rsidRPr="000C35EF">
              <w:rPr>
                <w:sz w:val="28"/>
                <w:szCs w:val="28"/>
              </w:rPr>
              <w:t>объект</w:t>
            </w:r>
          </w:p>
        </w:tc>
        <w:tc>
          <w:tcPr>
            <w:tcW w:w="1060" w:type="dxa"/>
            <w:shd w:val="clear" w:color="auto" w:fill="auto"/>
            <w:vAlign w:val="center"/>
          </w:tcPr>
          <w:p w:rsidR="000E4ADF" w:rsidRPr="000C35EF" w:rsidRDefault="000E4ADF" w:rsidP="00622100">
            <w:pPr>
              <w:ind w:left="-84" w:right="-108"/>
              <w:jc w:val="center"/>
              <w:rPr>
                <w:sz w:val="28"/>
                <w:szCs w:val="28"/>
              </w:rPr>
            </w:pPr>
            <w:r>
              <w:rPr>
                <w:sz w:val="28"/>
                <w:szCs w:val="28"/>
              </w:rPr>
              <w:t>1</w:t>
            </w:r>
          </w:p>
        </w:tc>
        <w:tc>
          <w:tcPr>
            <w:tcW w:w="2058" w:type="dxa"/>
            <w:shd w:val="clear" w:color="auto" w:fill="auto"/>
            <w:vAlign w:val="center"/>
          </w:tcPr>
          <w:p w:rsidR="000E4ADF" w:rsidRPr="000C35EF" w:rsidRDefault="000E4ADF" w:rsidP="00622100">
            <w:pPr>
              <w:ind w:left="-84" w:right="-108"/>
              <w:jc w:val="center"/>
              <w:rPr>
                <w:sz w:val="28"/>
                <w:szCs w:val="28"/>
              </w:rPr>
            </w:pPr>
            <w:r w:rsidRPr="000C35EF">
              <w:rPr>
                <w:sz w:val="28"/>
                <w:szCs w:val="28"/>
              </w:rPr>
              <w:t>реконструкция</w:t>
            </w:r>
          </w:p>
        </w:tc>
        <w:tc>
          <w:tcPr>
            <w:tcW w:w="2133" w:type="dxa"/>
            <w:shd w:val="clear" w:color="auto" w:fill="auto"/>
            <w:vAlign w:val="center"/>
          </w:tcPr>
          <w:p w:rsidR="000E4ADF" w:rsidRPr="000C35EF" w:rsidRDefault="000E4ADF" w:rsidP="00622100">
            <w:pPr>
              <w:ind w:left="-84" w:right="-108"/>
              <w:jc w:val="center"/>
              <w:rPr>
                <w:sz w:val="28"/>
                <w:szCs w:val="28"/>
              </w:rPr>
            </w:pPr>
            <w:r w:rsidRPr="000C35EF">
              <w:rPr>
                <w:sz w:val="28"/>
                <w:szCs w:val="28"/>
              </w:rPr>
              <w:t>I очередь-расчетный срок</w:t>
            </w:r>
          </w:p>
        </w:tc>
      </w:tr>
    </w:tbl>
    <w:p w:rsidR="000E4ADF" w:rsidRDefault="000E4ADF" w:rsidP="001F46D3">
      <w:pPr>
        <w:pStyle w:val="00"/>
        <w:jc w:val="center"/>
        <w:rPr>
          <w:b/>
          <w:sz w:val="28"/>
          <w:szCs w:val="28"/>
          <w:lang w:val="ru-RU"/>
        </w:rPr>
      </w:pPr>
      <w:bookmarkStart w:id="224" w:name="_Toc236295736"/>
      <w:bookmarkStart w:id="225" w:name="_Toc284838123"/>
      <w:bookmarkStart w:id="226" w:name="_Toc310093259"/>
      <w:bookmarkStart w:id="227" w:name="_Toc310093429"/>
      <w:bookmarkStart w:id="228" w:name="_Toc310093603"/>
      <w:bookmarkStart w:id="229" w:name="_Toc310245576"/>
    </w:p>
    <w:p w:rsidR="001F46D3" w:rsidRPr="00CC1FD2" w:rsidRDefault="001F46D3" w:rsidP="001F46D3">
      <w:pPr>
        <w:pStyle w:val="00"/>
        <w:jc w:val="center"/>
        <w:rPr>
          <w:b/>
          <w:sz w:val="28"/>
          <w:szCs w:val="28"/>
          <w:lang w:val="ru-RU"/>
        </w:rPr>
      </w:pPr>
      <w:r w:rsidRPr="00CC1FD2">
        <w:rPr>
          <w:b/>
          <w:sz w:val="28"/>
          <w:szCs w:val="28"/>
        </w:rPr>
        <w:t xml:space="preserve">3.4.5. </w:t>
      </w:r>
      <w:bookmarkEnd w:id="224"/>
      <w:r w:rsidRPr="00CC1FD2">
        <w:rPr>
          <w:b/>
          <w:sz w:val="28"/>
          <w:szCs w:val="28"/>
        </w:rPr>
        <w:t>Мероприятия по обеспечению территории сельского поселения местами массового отдыха жителей, благоустройство и озеленение</w:t>
      </w:r>
      <w:bookmarkEnd w:id="225"/>
      <w:bookmarkEnd w:id="226"/>
      <w:bookmarkEnd w:id="227"/>
      <w:bookmarkEnd w:id="228"/>
      <w:bookmarkEnd w:id="229"/>
    </w:p>
    <w:p w:rsidR="001F46D3" w:rsidRPr="0099169B" w:rsidRDefault="001F46D3" w:rsidP="001F46D3">
      <w:pPr>
        <w:ind w:firstLine="708"/>
        <w:jc w:val="both"/>
        <w:rPr>
          <w:sz w:val="28"/>
          <w:szCs w:val="28"/>
        </w:rPr>
      </w:pPr>
      <w:r w:rsidRPr="0099169B">
        <w:rPr>
          <w:color w:val="000000"/>
          <w:sz w:val="28"/>
          <w:szCs w:val="28"/>
        </w:rPr>
        <w:t>Согласно ст. 14 и 14.1</w:t>
      </w:r>
      <w:r w:rsidRPr="0099169B">
        <w:rPr>
          <w:sz w:val="28"/>
          <w:szCs w:val="28"/>
        </w:rPr>
        <w:t xml:space="preserve"> </w:t>
      </w:r>
      <w:r w:rsidRPr="0099169B">
        <w:rPr>
          <w:color w:val="000000"/>
          <w:sz w:val="28"/>
          <w:szCs w:val="28"/>
        </w:rPr>
        <w:t>от 06.10. 2003г.  № 131- ФЗ к полномочиям администрации поселения относятся:</w:t>
      </w:r>
    </w:p>
    <w:p w:rsidR="001F46D3" w:rsidRPr="0099169B" w:rsidRDefault="001F46D3" w:rsidP="001F46D3">
      <w:pPr>
        <w:numPr>
          <w:ilvl w:val="0"/>
          <w:numId w:val="5"/>
        </w:numPr>
        <w:tabs>
          <w:tab w:val="clear" w:pos="720"/>
          <w:tab w:val="num" w:pos="900"/>
        </w:tabs>
        <w:ind w:left="900" w:hanging="180"/>
        <w:jc w:val="both"/>
        <w:rPr>
          <w:sz w:val="28"/>
          <w:szCs w:val="28"/>
        </w:rPr>
      </w:pPr>
      <w:r w:rsidRPr="0099169B">
        <w:rPr>
          <w:color w:val="000000"/>
          <w:sz w:val="28"/>
          <w:szCs w:val="28"/>
        </w:rPr>
        <w:t>создание условий для массового отдыха жителей поселения и организация обустройства мест массового отдыха населения;</w:t>
      </w:r>
    </w:p>
    <w:p w:rsidR="001F46D3" w:rsidRPr="0099169B" w:rsidRDefault="001F46D3" w:rsidP="001F46D3">
      <w:pPr>
        <w:numPr>
          <w:ilvl w:val="0"/>
          <w:numId w:val="5"/>
        </w:numPr>
        <w:tabs>
          <w:tab w:val="clear" w:pos="720"/>
          <w:tab w:val="num" w:pos="900"/>
        </w:tabs>
        <w:ind w:left="900" w:hanging="180"/>
        <w:jc w:val="both"/>
        <w:rPr>
          <w:sz w:val="28"/>
          <w:szCs w:val="28"/>
        </w:rPr>
      </w:pPr>
      <w:r w:rsidRPr="0099169B">
        <w:rPr>
          <w:color w:val="000000"/>
          <w:sz w:val="28"/>
          <w:szCs w:val="28"/>
        </w:rPr>
        <w:t>организация благоустройства и озеленения территории поселения.</w:t>
      </w:r>
    </w:p>
    <w:p w:rsidR="001F46D3" w:rsidRPr="0099169B" w:rsidRDefault="001F46D3" w:rsidP="001F46D3">
      <w:pPr>
        <w:pStyle w:val="100"/>
        <w:ind w:firstLine="709"/>
        <w:rPr>
          <w:color w:val="auto"/>
          <w:sz w:val="28"/>
          <w:szCs w:val="28"/>
        </w:rPr>
      </w:pPr>
      <w:r w:rsidRPr="0099169B">
        <w:rPr>
          <w:color w:val="auto"/>
          <w:sz w:val="28"/>
          <w:szCs w:val="28"/>
        </w:rPr>
        <w:t xml:space="preserve">Развитие рекреации </w:t>
      </w:r>
      <w:r w:rsidRPr="000E4ADF">
        <w:rPr>
          <w:color w:val="auto"/>
          <w:sz w:val="28"/>
          <w:szCs w:val="28"/>
        </w:rPr>
        <w:t xml:space="preserve">в </w:t>
      </w:r>
      <w:r w:rsidR="000E4ADF" w:rsidRPr="000E4ADF">
        <w:rPr>
          <w:color w:val="auto"/>
          <w:sz w:val="28"/>
          <w:szCs w:val="28"/>
        </w:rPr>
        <w:t>Ключиковском</w:t>
      </w:r>
      <w:r w:rsidRPr="000E4ADF">
        <w:rPr>
          <w:color w:val="auto"/>
          <w:sz w:val="28"/>
          <w:szCs w:val="28"/>
        </w:rPr>
        <w:t xml:space="preserve"> сельсовете Сузунского района подразумевает проведение мероприятий по сохранению естественных</w:t>
      </w:r>
      <w:r w:rsidRPr="0099169B">
        <w:rPr>
          <w:color w:val="auto"/>
          <w:sz w:val="28"/>
          <w:szCs w:val="28"/>
        </w:rPr>
        <w:t xml:space="preserve"> ландшафтов территории, выбор и обустройство мест массового отдыха и купания </w:t>
      </w:r>
      <w:r w:rsidRPr="0099169B">
        <w:rPr>
          <w:color w:val="auto"/>
          <w:sz w:val="28"/>
          <w:szCs w:val="28"/>
        </w:rPr>
        <w:lastRenderedPageBreak/>
        <w:t>у наиболее приспособленных для этих целей водоемов , а именно – в пойме реки Обь. Развитие территорий рекреационного озеленения предлагается за счет благоустроительных работ в центральной части населенных пунктов и территорий, прилегающих к зданиям общественного назначения.</w:t>
      </w:r>
    </w:p>
    <w:p w:rsidR="001F46D3" w:rsidRPr="0099169B" w:rsidRDefault="001F46D3" w:rsidP="001F46D3">
      <w:pPr>
        <w:pStyle w:val="100"/>
        <w:ind w:firstLine="709"/>
        <w:rPr>
          <w:color w:val="auto"/>
          <w:sz w:val="28"/>
          <w:szCs w:val="28"/>
        </w:rPr>
      </w:pPr>
      <w:r w:rsidRPr="0099169B">
        <w:rPr>
          <w:color w:val="auto"/>
          <w:sz w:val="28"/>
          <w:szCs w:val="28"/>
        </w:rPr>
        <w:t>Ппредполагается  обустройство скверов перед общественными зданиями центральной части населенных пунктов.</w:t>
      </w:r>
    </w:p>
    <w:p w:rsidR="001F46D3" w:rsidRDefault="001F46D3" w:rsidP="001F46D3">
      <w:pPr>
        <w:pStyle w:val="100"/>
        <w:ind w:firstLine="709"/>
        <w:rPr>
          <w:color w:val="auto"/>
          <w:sz w:val="28"/>
          <w:szCs w:val="28"/>
        </w:rPr>
      </w:pPr>
    </w:p>
    <w:p w:rsidR="001F46D3" w:rsidRPr="0099169B" w:rsidRDefault="001F46D3" w:rsidP="001F46D3">
      <w:pPr>
        <w:pStyle w:val="100"/>
        <w:ind w:firstLine="0"/>
        <w:jc w:val="center"/>
        <w:rPr>
          <w:b/>
          <w:color w:val="auto"/>
          <w:sz w:val="28"/>
          <w:szCs w:val="28"/>
        </w:rPr>
      </w:pPr>
      <w:r w:rsidRPr="0099169B">
        <w:rPr>
          <w:b/>
          <w:color w:val="auto"/>
          <w:sz w:val="28"/>
          <w:szCs w:val="28"/>
        </w:rPr>
        <w:t>Перечень мероприятий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4"/>
        <w:gridCol w:w="3442"/>
        <w:gridCol w:w="845"/>
        <w:gridCol w:w="1081"/>
        <w:gridCol w:w="2327"/>
        <w:gridCol w:w="1842"/>
      </w:tblGrid>
      <w:tr w:rsidR="000E4ADF" w:rsidRPr="00C26416" w:rsidTr="000E4ADF">
        <w:tc>
          <w:tcPr>
            <w:tcW w:w="494" w:type="dxa"/>
            <w:shd w:val="clear" w:color="auto" w:fill="auto"/>
          </w:tcPr>
          <w:p w:rsidR="000E4ADF" w:rsidRPr="00C26416" w:rsidRDefault="000E4ADF" w:rsidP="00622100">
            <w:pPr>
              <w:ind w:right="-108"/>
              <w:rPr>
                <w:b/>
                <w:sz w:val="28"/>
                <w:szCs w:val="28"/>
              </w:rPr>
            </w:pPr>
          </w:p>
          <w:p w:rsidR="000E4ADF" w:rsidRPr="00C26416" w:rsidRDefault="000E4ADF" w:rsidP="00622100">
            <w:pPr>
              <w:ind w:right="-108"/>
              <w:rPr>
                <w:b/>
                <w:sz w:val="28"/>
                <w:szCs w:val="28"/>
              </w:rPr>
            </w:pPr>
            <w:r w:rsidRPr="00C26416">
              <w:rPr>
                <w:b/>
                <w:sz w:val="28"/>
                <w:szCs w:val="28"/>
              </w:rPr>
              <w:t>№ п/п</w:t>
            </w:r>
          </w:p>
        </w:tc>
        <w:tc>
          <w:tcPr>
            <w:tcW w:w="3442" w:type="dxa"/>
            <w:shd w:val="clear" w:color="auto" w:fill="auto"/>
          </w:tcPr>
          <w:p w:rsidR="000E4ADF" w:rsidRPr="00C26416" w:rsidRDefault="000E4ADF" w:rsidP="00622100">
            <w:pPr>
              <w:ind w:left="-84" w:right="-108"/>
              <w:jc w:val="center"/>
              <w:rPr>
                <w:b/>
                <w:sz w:val="28"/>
                <w:szCs w:val="28"/>
              </w:rPr>
            </w:pPr>
            <w:r w:rsidRPr="00C26416">
              <w:rPr>
                <w:b/>
                <w:sz w:val="28"/>
                <w:szCs w:val="28"/>
              </w:rPr>
              <w:t>Наименование учреждений</w:t>
            </w:r>
          </w:p>
        </w:tc>
        <w:tc>
          <w:tcPr>
            <w:tcW w:w="845" w:type="dxa"/>
            <w:shd w:val="clear" w:color="auto" w:fill="auto"/>
          </w:tcPr>
          <w:p w:rsidR="000E4ADF" w:rsidRPr="00C26416" w:rsidRDefault="000E4ADF" w:rsidP="00622100">
            <w:pPr>
              <w:ind w:left="-84" w:right="-108"/>
              <w:jc w:val="center"/>
              <w:rPr>
                <w:b/>
                <w:sz w:val="28"/>
                <w:szCs w:val="28"/>
              </w:rPr>
            </w:pPr>
            <w:r w:rsidRPr="00C26416">
              <w:rPr>
                <w:b/>
                <w:sz w:val="28"/>
                <w:szCs w:val="28"/>
              </w:rPr>
              <w:t>Един</w:t>
            </w:r>
          </w:p>
          <w:p w:rsidR="000E4ADF" w:rsidRPr="00C26416" w:rsidRDefault="000E4ADF" w:rsidP="00622100">
            <w:pPr>
              <w:ind w:left="-84" w:right="-108"/>
              <w:jc w:val="center"/>
              <w:rPr>
                <w:b/>
                <w:sz w:val="28"/>
                <w:szCs w:val="28"/>
              </w:rPr>
            </w:pPr>
            <w:r w:rsidRPr="00C26416">
              <w:rPr>
                <w:b/>
                <w:sz w:val="28"/>
                <w:szCs w:val="28"/>
              </w:rPr>
              <w:t>изм.</w:t>
            </w:r>
          </w:p>
        </w:tc>
        <w:tc>
          <w:tcPr>
            <w:tcW w:w="1081" w:type="dxa"/>
            <w:shd w:val="clear" w:color="auto" w:fill="auto"/>
          </w:tcPr>
          <w:p w:rsidR="000E4ADF" w:rsidRPr="00C26416" w:rsidRDefault="000E4ADF" w:rsidP="00622100">
            <w:pPr>
              <w:ind w:left="-84" w:right="-108"/>
              <w:jc w:val="center"/>
              <w:rPr>
                <w:b/>
                <w:sz w:val="28"/>
                <w:szCs w:val="28"/>
              </w:rPr>
            </w:pPr>
            <w:r w:rsidRPr="00C26416">
              <w:rPr>
                <w:b/>
                <w:sz w:val="28"/>
                <w:szCs w:val="28"/>
              </w:rPr>
              <w:t>Кол-во</w:t>
            </w:r>
          </w:p>
        </w:tc>
        <w:tc>
          <w:tcPr>
            <w:tcW w:w="2327" w:type="dxa"/>
            <w:shd w:val="clear" w:color="auto" w:fill="auto"/>
          </w:tcPr>
          <w:p w:rsidR="000E4ADF" w:rsidRPr="00C26416" w:rsidRDefault="000E4ADF" w:rsidP="00622100">
            <w:pPr>
              <w:ind w:left="-84" w:right="-108"/>
              <w:jc w:val="center"/>
              <w:rPr>
                <w:b/>
                <w:sz w:val="28"/>
                <w:szCs w:val="28"/>
              </w:rPr>
            </w:pPr>
            <w:r w:rsidRPr="00C26416">
              <w:rPr>
                <w:b/>
                <w:sz w:val="28"/>
                <w:szCs w:val="28"/>
              </w:rPr>
              <w:t>Мероприятия</w:t>
            </w:r>
          </w:p>
        </w:tc>
        <w:tc>
          <w:tcPr>
            <w:tcW w:w="1842" w:type="dxa"/>
            <w:shd w:val="clear" w:color="auto" w:fill="auto"/>
          </w:tcPr>
          <w:p w:rsidR="000E4ADF" w:rsidRPr="00C26416" w:rsidRDefault="000E4ADF" w:rsidP="00622100">
            <w:pPr>
              <w:ind w:left="-104" w:right="-108"/>
              <w:jc w:val="center"/>
              <w:rPr>
                <w:b/>
                <w:sz w:val="28"/>
                <w:szCs w:val="28"/>
              </w:rPr>
            </w:pPr>
            <w:r w:rsidRPr="00C26416">
              <w:rPr>
                <w:b/>
                <w:sz w:val="28"/>
                <w:szCs w:val="28"/>
              </w:rPr>
              <w:t>Сроки реализации</w:t>
            </w:r>
          </w:p>
        </w:tc>
      </w:tr>
      <w:tr w:rsidR="000E4ADF" w:rsidRPr="00C26416" w:rsidTr="000E4ADF">
        <w:tc>
          <w:tcPr>
            <w:tcW w:w="494" w:type="dxa"/>
            <w:shd w:val="clear" w:color="auto" w:fill="auto"/>
          </w:tcPr>
          <w:p w:rsidR="000E4ADF" w:rsidRPr="00C26416" w:rsidRDefault="000E4ADF" w:rsidP="00622100">
            <w:pPr>
              <w:ind w:left="-84" w:right="-108"/>
              <w:jc w:val="center"/>
              <w:rPr>
                <w:sz w:val="28"/>
                <w:szCs w:val="28"/>
              </w:rPr>
            </w:pPr>
            <w:r w:rsidRPr="00C26416">
              <w:rPr>
                <w:sz w:val="28"/>
                <w:szCs w:val="28"/>
              </w:rPr>
              <w:t>1</w:t>
            </w:r>
          </w:p>
        </w:tc>
        <w:tc>
          <w:tcPr>
            <w:tcW w:w="3442" w:type="dxa"/>
            <w:shd w:val="clear" w:color="auto" w:fill="auto"/>
          </w:tcPr>
          <w:p w:rsidR="000E4ADF" w:rsidRPr="00C26416" w:rsidRDefault="000E4ADF" w:rsidP="00622100">
            <w:pPr>
              <w:ind w:left="-84" w:right="-108"/>
              <w:jc w:val="center"/>
              <w:rPr>
                <w:sz w:val="28"/>
                <w:szCs w:val="28"/>
              </w:rPr>
            </w:pPr>
            <w:r w:rsidRPr="00C26416">
              <w:rPr>
                <w:sz w:val="28"/>
                <w:szCs w:val="28"/>
              </w:rPr>
              <w:t>2</w:t>
            </w:r>
          </w:p>
        </w:tc>
        <w:tc>
          <w:tcPr>
            <w:tcW w:w="845" w:type="dxa"/>
            <w:shd w:val="clear" w:color="auto" w:fill="auto"/>
          </w:tcPr>
          <w:p w:rsidR="000E4ADF" w:rsidRPr="00C26416" w:rsidRDefault="000E4ADF" w:rsidP="00622100">
            <w:pPr>
              <w:ind w:left="-84" w:right="-108"/>
              <w:jc w:val="center"/>
              <w:rPr>
                <w:sz w:val="28"/>
                <w:szCs w:val="28"/>
              </w:rPr>
            </w:pPr>
            <w:r w:rsidRPr="00C26416">
              <w:rPr>
                <w:sz w:val="28"/>
                <w:szCs w:val="28"/>
              </w:rPr>
              <w:t>3</w:t>
            </w:r>
          </w:p>
        </w:tc>
        <w:tc>
          <w:tcPr>
            <w:tcW w:w="1081" w:type="dxa"/>
            <w:shd w:val="clear" w:color="auto" w:fill="auto"/>
          </w:tcPr>
          <w:p w:rsidR="000E4ADF" w:rsidRPr="00C26416" w:rsidRDefault="000E4ADF" w:rsidP="00622100">
            <w:pPr>
              <w:ind w:left="-84" w:right="-108"/>
              <w:jc w:val="center"/>
              <w:rPr>
                <w:sz w:val="28"/>
                <w:szCs w:val="28"/>
              </w:rPr>
            </w:pPr>
            <w:r w:rsidRPr="00C26416">
              <w:rPr>
                <w:sz w:val="28"/>
                <w:szCs w:val="28"/>
              </w:rPr>
              <w:t>4</w:t>
            </w:r>
          </w:p>
        </w:tc>
        <w:tc>
          <w:tcPr>
            <w:tcW w:w="2327" w:type="dxa"/>
            <w:shd w:val="clear" w:color="auto" w:fill="auto"/>
          </w:tcPr>
          <w:p w:rsidR="000E4ADF" w:rsidRPr="00C26416" w:rsidRDefault="000E4ADF" w:rsidP="00622100">
            <w:pPr>
              <w:ind w:left="-84" w:right="-108"/>
              <w:jc w:val="center"/>
              <w:rPr>
                <w:sz w:val="28"/>
                <w:szCs w:val="28"/>
              </w:rPr>
            </w:pPr>
            <w:r>
              <w:rPr>
                <w:sz w:val="28"/>
                <w:szCs w:val="28"/>
              </w:rPr>
              <w:t>5</w:t>
            </w:r>
          </w:p>
        </w:tc>
        <w:tc>
          <w:tcPr>
            <w:tcW w:w="1842" w:type="dxa"/>
            <w:shd w:val="clear" w:color="auto" w:fill="auto"/>
          </w:tcPr>
          <w:p w:rsidR="000E4ADF" w:rsidRPr="00C26416" w:rsidRDefault="000E4ADF" w:rsidP="00622100">
            <w:pPr>
              <w:ind w:left="-104" w:right="-108"/>
              <w:jc w:val="center"/>
              <w:rPr>
                <w:sz w:val="28"/>
                <w:szCs w:val="28"/>
              </w:rPr>
            </w:pPr>
            <w:r>
              <w:rPr>
                <w:sz w:val="28"/>
                <w:szCs w:val="28"/>
              </w:rPr>
              <w:t>6</w:t>
            </w:r>
          </w:p>
        </w:tc>
      </w:tr>
      <w:tr w:rsidR="000E4ADF" w:rsidRPr="00C26416" w:rsidTr="000E4ADF">
        <w:tc>
          <w:tcPr>
            <w:tcW w:w="494" w:type="dxa"/>
            <w:shd w:val="clear" w:color="auto" w:fill="auto"/>
            <w:vAlign w:val="center"/>
          </w:tcPr>
          <w:p w:rsidR="000E4ADF" w:rsidRPr="007403E2" w:rsidRDefault="000E4ADF" w:rsidP="00622100">
            <w:pPr>
              <w:ind w:left="-84" w:right="-116"/>
              <w:jc w:val="center"/>
              <w:rPr>
                <w:sz w:val="28"/>
                <w:szCs w:val="28"/>
              </w:rPr>
            </w:pPr>
            <w:r w:rsidRPr="007403E2">
              <w:rPr>
                <w:sz w:val="28"/>
                <w:szCs w:val="28"/>
              </w:rPr>
              <w:t>1</w:t>
            </w:r>
          </w:p>
        </w:tc>
        <w:tc>
          <w:tcPr>
            <w:tcW w:w="3442" w:type="dxa"/>
            <w:shd w:val="clear" w:color="auto" w:fill="auto"/>
            <w:vAlign w:val="center"/>
          </w:tcPr>
          <w:p w:rsidR="000E4ADF" w:rsidRPr="007403E2" w:rsidRDefault="000E4ADF" w:rsidP="00622100">
            <w:pPr>
              <w:ind w:left="-84" w:right="-116"/>
              <w:rPr>
                <w:sz w:val="28"/>
                <w:szCs w:val="28"/>
              </w:rPr>
            </w:pPr>
            <w:r w:rsidRPr="007403E2">
              <w:rPr>
                <w:sz w:val="28"/>
                <w:szCs w:val="28"/>
              </w:rPr>
              <w:t xml:space="preserve">Благоустройство стихийно сложившихся пляжей </w:t>
            </w:r>
          </w:p>
        </w:tc>
        <w:tc>
          <w:tcPr>
            <w:tcW w:w="845" w:type="dxa"/>
            <w:shd w:val="clear" w:color="auto" w:fill="auto"/>
            <w:vAlign w:val="center"/>
          </w:tcPr>
          <w:p w:rsidR="000E4ADF" w:rsidRPr="007403E2" w:rsidRDefault="000E4ADF" w:rsidP="00622100">
            <w:pPr>
              <w:ind w:left="-84" w:right="-116"/>
              <w:jc w:val="center"/>
              <w:rPr>
                <w:sz w:val="28"/>
                <w:szCs w:val="28"/>
              </w:rPr>
            </w:pPr>
            <w:r w:rsidRPr="007403E2">
              <w:rPr>
                <w:sz w:val="28"/>
                <w:szCs w:val="28"/>
              </w:rPr>
              <w:t>га</w:t>
            </w:r>
          </w:p>
        </w:tc>
        <w:tc>
          <w:tcPr>
            <w:tcW w:w="1081" w:type="dxa"/>
            <w:shd w:val="clear" w:color="auto" w:fill="auto"/>
            <w:vAlign w:val="center"/>
          </w:tcPr>
          <w:p w:rsidR="000E4ADF" w:rsidRPr="007403E2" w:rsidRDefault="000E4ADF" w:rsidP="00622100">
            <w:pPr>
              <w:ind w:left="-84" w:right="-116"/>
              <w:jc w:val="center"/>
              <w:rPr>
                <w:sz w:val="28"/>
                <w:szCs w:val="28"/>
              </w:rPr>
            </w:pPr>
            <w:r w:rsidRPr="007403E2">
              <w:rPr>
                <w:sz w:val="28"/>
                <w:szCs w:val="28"/>
              </w:rPr>
              <w:t>-</w:t>
            </w:r>
          </w:p>
        </w:tc>
        <w:tc>
          <w:tcPr>
            <w:tcW w:w="2327" w:type="dxa"/>
            <w:shd w:val="clear" w:color="auto" w:fill="auto"/>
            <w:vAlign w:val="center"/>
          </w:tcPr>
          <w:p w:rsidR="000E4ADF" w:rsidRPr="007403E2" w:rsidRDefault="000E4ADF" w:rsidP="00622100">
            <w:pPr>
              <w:ind w:left="-84" w:right="-116"/>
              <w:jc w:val="center"/>
              <w:rPr>
                <w:sz w:val="28"/>
                <w:szCs w:val="28"/>
              </w:rPr>
            </w:pPr>
            <w:r w:rsidRPr="007403E2">
              <w:rPr>
                <w:sz w:val="28"/>
                <w:szCs w:val="28"/>
              </w:rPr>
              <w:t>Благоустройство</w:t>
            </w:r>
          </w:p>
        </w:tc>
        <w:tc>
          <w:tcPr>
            <w:tcW w:w="1842" w:type="dxa"/>
            <w:shd w:val="clear" w:color="auto" w:fill="auto"/>
            <w:vAlign w:val="center"/>
          </w:tcPr>
          <w:p w:rsidR="000E4ADF" w:rsidRPr="007403E2" w:rsidRDefault="000E4ADF" w:rsidP="00622100">
            <w:pPr>
              <w:ind w:left="-104" w:right="-108"/>
              <w:jc w:val="center"/>
              <w:rPr>
                <w:sz w:val="28"/>
                <w:szCs w:val="28"/>
              </w:rPr>
            </w:pPr>
            <w:r w:rsidRPr="007403E2">
              <w:rPr>
                <w:sz w:val="28"/>
                <w:szCs w:val="28"/>
              </w:rPr>
              <w:t>I очередь</w:t>
            </w:r>
          </w:p>
        </w:tc>
      </w:tr>
      <w:tr w:rsidR="000E4ADF" w:rsidRPr="00C26416" w:rsidTr="000E4ADF">
        <w:tc>
          <w:tcPr>
            <w:tcW w:w="494" w:type="dxa"/>
            <w:shd w:val="clear" w:color="auto" w:fill="auto"/>
            <w:vAlign w:val="center"/>
          </w:tcPr>
          <w:p w:rsidR="000E4ADF" w:rsidRPr="007403E2" w:rsidRDefault="000E4ADF" w:rsidP="00622100">
            <w:pPr>
              <w:ind w:left="-84" w:right="-116"/>
              <w:jc w:val="center"/>
              <w:rPr>
                <w:sz w:val="28"/>
                <w:szCs w:val="28"/>
              </w:rPr>
            </w:pPr>
            <w:r w:rsidRPr="007403E2">
              <w:rPr>
                <w:sz w:val="28"/>
                <w:szCs w:val="28"/>
              </w:rPr>
              <w:t>2</w:t>
            </w:r>
          </w:p>
        </w:tc>
        <w:tc>
          <w:tcPr>
            <w:tcW w:w="3442" w:type="dxa"/>
            <w:shd w:val="clear" w:color="auto" w:fill="auto"/>
            <w:vAlign w:val="center"/>
          </w:tcPr>
          <w:p w:rsidR="000E4ADF" w:rsidRPr="007403E2" w:rsidRDefault="000E4ADF" w:rsidP="00622100">
            <w:pPr>
              <w:ind w:left="-84" w:right="-116"/>
              <w:rPr>
                <w:sz w:val="28"/>
                <w:szCs w:val="28"/>
              </w:rPr>
            </w:pPr>
            <w:r w:rsidRPr="007403E2">
              <w:rPr>
                <w:sz w:val="28"/>
                <w:szCs w:val="28"/>
              </w:rPr>
              <w:t xml:space="preserve">Благоустройство территории, прилегающей к прудам </w:t>
            </w:r>
          </w:p>
        </w:tc>
        <w:tc>
          <w:tcPr>
            <w:tcW w:w="845" w:type="dxa"/>
            <w:shd w:val="clear" w:color="auto" w:fill="auto"/>
            <w:vAlign w:val="center"/>
          </w:tcPr>
          <w:p w:rsidR="000E4ADF" w:rsidRPr="007403E2" w:rsidRDefault="000E4ADF" w:rsidP="00622100">
            <w:pPr>
              <w:ind w:left="-84" w:right="-116"/>
              <w:jc w:val="center"/>
              <w:rPr>
                <w:sz w:val="28"/>
                <w:szCs w:val="28"/>
              </w:rPr>
            </w:pPr>
            <w:r w:rsidRPr="007403E2">
              <w:rPr>
                <w:sz w:val="28"/>
                <w:szCs w:val="28"/>
              </w:rPr>
              <w:t>га</w:t>
            </w:r>
          </w:p>
        </w:tc>
        <w:tc>
          <w:tcPr>
            <w:tcW w:w="1081" w:type="dxa"/>
            <w:shd w:val="clear" w:color="auto" w:fill="auto"/>
            <w:vAlign w:val="center"/>
          </w:tcPr>
          <w:p w:rsidR="000E4ADF" w:rsidRPr="007403E2" w:rsidRDefault="000E4ADF" w:rsidP="00622100">
            <w:pPr>
              <w:ind w:left="-84" w:right="-116"/>
              <w:jc w:val="center"/>
              <w:rPr>
                <w:sz w:val="28"/>
                <w:szCs w:val="28"/>
              </w:rPr>
            </w:pPr>
            <w:r w:rsidRPr="007403E2">
              <w:rPr>
                <w:sz w:val="28"/>
                <w:szCs w:val="28"/>
              </w:rPr>
              <w:t>-</w:t>
            </w:r>
          </w:p>
        </w:tc>
        <w:tc>
          <w:tcPr>
            <w:tcW w:w="2327" w:type="dxa"/>
            <w:shd w:val="clear" w:color="auto" w:fill="auto"/>
            <w:vAlign w:val="center"/>
          </w:tcPr>
          <w:p w:rsidR="000E4ADF" w:rsidRPr="007403E2" w:rsidRDefault="000E4ADF" w:rsidP="00622100">
            <w:pPr>
              <w:ind w:left="-84" w:right="-116"/>
              <w:jc w:val="center"/>
              <w:rPr>
                <w:sz w:val="28"/>
                <w:szCs w:val="28"/>
              </w:rPr>
            </w:pPr>
            <w:r w:rsidRPr="007403E2">
              <w:rPr>
                <w:sz w:val="28"/>
                <w:szCs w:val="28"/>
              </w:rPr>
              <w:t>Благоустройство</w:t>
            </w:r>
          </w:p>
        </w:tc>
        <w:tc>
          <w:tcPr>
            <w:tcW w:w="1842" w:type="dxa"/>
            <w:shd w:val="clear" w:color="auto" w:fill="auto"/>
            <w:vAlign w:val="center"/>
          </w:tcPr>
          <w:p w:rsidR="000E4ADF" w:rsidRPr="007403E2" w:rsidRDefault="000E4ADF" w:rsidP="00622100">
            <w:pPr>
              <w:ind w:left="-104" w:right="-108"/>
              <w:jc w:val="center"/>
              <w:rPr>
                <w:sz w:val="28"/>
                <w:szCs w:val="28"/>
              </w:rPr>
            </w:pPr>
            <w:r w:rsidRPr="007403E2">
              <w:rPr>
                <w:sz w:val="28"/>
                <w:szCs w:val="28"/>
              </w:rPr>
              <w:t xml:space="preserve">I очередь - расч.срок </w:t>
            </w:r>
          </w:p>
        </w:tc>
      </w:tr>
      <w:tr w:rsidR="000E4ADF" w:rsidRPr="00C26416" w:rsidTr="000E4ADF">
        <w:tc>
          <w:tcPr>
            <w:tcW w:w="494" w:type="dxa"/>
            <w:shd w:val="clear" w:color="auto" w:fill="auto"/>
            <w:vAlign w:val="center"/>
          </w:tcPr>
          <w:p w:rsidR="000E4ADF" w:rsidRPr="007403E2" w:rsidRDefault="000E4ADF" w:rsidP="00622100">
            <w:pPr>
              <w:ind w:left="-84" w:right="-116"/>
              <w:jc w:val="center"/>
              <w:rPr>
                <w:sz w:val="28"/>
                <w:szCs w:val="28"/>
              </w:rPr>
            </w:pPr>
            <w:r w:rsidRPr="007403E2">
              <w:rPr>
                <w:sz w:val="28"/>
                <w:szCs w:val="28"/>
              </w:rPr>
              <w:t>3</w:t>
            </w:r>
          </w:p>
        </w:tc>
        <w:tc>
          <w:tcPr>
            <w:tcW w:w="3442" w:type="dxa"/>
            <w:shd w:val="clear" w:color="auto" w:fill="auto"/>
            <w:vAlign w:val="center"/>
          </w:tcPr>
          <w:p w:rsidR="000E4ADF" w:rsidRPr="007403E2" w:rsidRDefault="000E4ADF" w:rsidP="00622100">
            <w:pPr>
              <w:ind w:left="-84" w:right="-116"/>
              <w:rPr>
                <w:sz w:val="28"/>
                <w:szCs w:val="28"/>
              </w:rPr>
            </w:pPr>
            <w:r w:rsidRPr="007403E2">
              <w:rPr>
                <w:sz w:val="28"/>
                <w:szCs w:val="28"/>
              </w:rPr>
              <w:t>Устройство  уличного и санитарно-защитного озеленения</w:t>
            </w:r>
          </w:p>
        </w:tc>
        <w:tc>
          <w:tcPr>
            <w:tcW w:w="845" w:type="dxa"/>
            <w:shd w:val="clear" w:color="auto" w:fill="auto"/>
            <w:vAlign w:val="center"/>
          </w:tcPr>
          <w:p w:rsidR="000E4ADF" w:rsidRPr="007403E2" w:rsidRDefault="000E4ADF" w:rsidP="00622100">
            <w:pPr>
              <w:ind w:left="-84" w:right="-116"/>
              <w:jc w:val="center"/>
              <w:rPr>
                <w:sz w:val="28"/>
                <w:szCs w:val="28"/>
              </w:rPr>
            </w:pPr>
            <w:r w:rsidRPr="007403E2">
              <w:rPr>
                <w:sz w:val="28"/>
                <w:szCs w:val="28"/>
              </w:rPr>
              <w:t>га</w:t>
            </w:r>
          </w:p>
        </w:tc>
        <w:tc>
          <w:tcPr>
            <w:tcW w:w="1081" w:type="dxa"/>
            <w:shd w:val="clear" w:color="auto" w:fill="auto"/>
            <w:vAlign w:val="center"/>
          </w:tcPr>
          <w:p w:rsidR="000E4ADF" w:rsidRPr="007403E2" w:rsidRDefault="000E4ADF" w:rsidP="00622100">
            <w:pPr>
              <w:ind w:left="-84" w:right="-116"/>
              <w:jc w:val="center"/>
              <w:rPr>
                <w:sz w:val="28"/>
                <w:szCs w:val="28"/>
              </w:rPr>
            </w:pPr>
            <w:r w:rsidRPr="007403E2">
              <w:rPr>
                <w:sz w:val="28"/>
                <w:szCs w:val="28"/>
              </w:rPr>
              <w:t>-</w:t>
            </w:r>
          </w:p>
        </w:tc>
        <w:tc>
          <w:tcPr>
            <w:tcW w:w="2327" w:type="dxa"/>
            <w:shd w:val="clear" w:color="auto" w:fill="auto"/>
            <w:vAlign w:val="center"/>
          </w:tcPr>
          <w:p w:rsidR="000E4ADF" w:rsidRPr="007403E2" w:rsidRDefault="000E4ADF" w:rsidP="00622100">
            <w:pPr>
              <w:ind w:left="-84" w:right="-116"/>
              <w:jc w:val="center"/>
              <w:rPr>
                <w:sz w:val="28"/>
                <w:szCs w:val="28"/>
              </w:rPr>
            </w:pPr>
            <w:r w:rsidRPr="007403E2">
              <w:rPr>
                <w:sz w:val="28"/>
                <w:szCs w:val="28"/>
              </w:rPr>
              <w:t>-</w:t>
            </w:r>
          </w:p>
        </w:tc>
        <w:tc>
          <w:tcPr>
            <w:tcW w:w="1842" w:type="dxa"/>
            <w:shd w:val="clear" w:color="auto" w:fill="auto"/>
            <w:vAlign w:val="center"/>
          </w:tcPr>
          <w:p w:rsidR="000E4ADF" w:rsidRPr="007403E2" w:rsidRDefault="000E4ADF" w:rsidP="00622100">
            <w:pPr>
              <w:ind w:left="-104" w:right="-108"/>
              <w:jc w:val="center"/>
              <w:rPr>
                <w:sz w:val="28"/>
                <w:szCs w:val="28"/>
              </w:rPr>
            </w:pPr>
            <w:r w:rsidRPr="007403E2">
              <w:rPr>
                <w:sz w:val="28"/>
                <w:szCs w:val="28"/>
              </w:rPr>
              <w:t>расчетный срок</w:t>
            </w:r>
          </w:p>
        </w:tc>
      </w:tr>
    </w:tbl>
    <w:p w:rsidR="001F46D3" w:rsidRPr="0099169B" w:rsidRDefault="001F46D3" w:rsidP="001F46D3">
      <w:pPr>
        <w:pStyle w:val="100"/>
        <w:rPr>
          <w:sz w:val="28"/>
          <w:szCs w:val="28"/>
        </w:rPr>
      </w:pPr>
    </w:p>
    <w:p w:rsidR="001F46D3" w:rsidRPr="00CC1FD2" w:rsidRDefault="001F46D3" w:rsidP="001F46D3">
      <w:pPr>
        <w:pStyle w:val="00"/>
        <w:jc w:val="center"/>
        <w:rPr>
          <w:b/>
          <w:sz w:val="28"/>
          <w:szCs w:val="28"/>
          <w:lang w:val="ru-RU"/>
        </w:rPr>
      </w:pPr>
      <w:bookmarkStart w:id="230" w:name="_Toc277844618"/>
      <w:bookmarkStart w:id="231" w:name="_Toc283888337"/>
      <w:bookmarkStart w:id="232" w:name="_Toc310093260"/>
      <w:bookmarkStart w:id="233" w:name="_Toc310093430"/>
      <w:bookmarkStart w:id="234" w:name="_Toc310093604"/>
      <w:bookmarkStart w:id="235" w:name="_Toc310245577"/>
      <w:r w:rsidRPr="00CC1FD2">
        <w:rPr>
          <w:b/>
          <w:sz w:val="28"/>
          <w:szCs w:val="28"/>
        </w:rPr>
        <w:t>3.4.</w:t>
      </w:r>
      <w:r>
        <w:rPr>
          <w:b/>
          <w:sz w:val="28"/>
          <w:szCs w:val="28"/>
          <w:lang w:val="ru-RU"/>
        </w:rPr>
        <w:t>6</w:t>
      </w:r>
      <w:r w:rsidRPr="00CC1FD2">
        <w:rPr>
          <w:b/>
          <w:sz w:val="28"/>
          <w:szCs w:val="28"/>
        </w:rPr>
        <w:t>. Объекты специального назначения. Предложения по обеспечению территории сельского поселения местами сбора бытовых отходов и местами захоронений</w:t>
      </w:r>
      <w:bookmarkEnd w:id="230"/>
      <w:bookmarkEnd w:id="231"/>
      <w:bookmarkEnd w:id="232"/>
      <w:bookmarkEnd w:id="233"/>
      <w:bookmarkEnd w:id="234"/>
      <w:bookmarkEnd w:id="235"/>
    </w:p>
    <w:p w:rsidR="001F46D3" w:rsidRPr="0099169B" w:rsidRDefault="001F46D3" w:rsidP="001F46D3">
      <w:pPr>
        <w:ind w:firstLine="720"/>
        <w:jc w:val="both"/>
        <w:rPr>
          <w:sz w:val="28"/>
          <w:szCs w:val="28"/>
        </w:rPr>
      </w:pPr>
      <w:r w:rsidRPr="0099169B">
        <w:rPr>
          <w:sz w:val="28"/>
          <w:szCs w:val="28"/>
        </w:rPr>
        <w:t>Одной из самых серьезных экологических проблем для поселения является проблема обращения с отходами. Согласно ст. 14 Федерального закона от 06.10.2003 № 131-ФЗ к вопросам местного значения поселения относятся вопросы организации сбора и вывоза бытовых отходов и мусора.</w:t>
      </w:r>
    </w:p>
    <w:p w:rsidR="001F46D3" w:rsidRPr="0099169B" w:rsidRDefault="001F46D3" w:rsidP="001F46D3">
      <w:pPr>
        <w:ind w:firstLine="720"/>
        <w:jc w:val="both"/>
        <w:rPr>
          <w:sz w:val="28"/>
          <w:szCs w:val="28"/>
        </w:rPr>
      </w:pPr>
      <w:r w:rsidRPr="0099169B">
        <w:rPr>
          <w:sz w:val="28"/>
          <w:szCs w:val="28"/>
        </w:rPr>
        <w:t>Бытовые отходы сельских поселений содержат заметно меньшее количество компостируемых веществ, Практика показала, что от сельских жителей на свалки может поступать на 25% отходов меньше, чем от городских.</w:t>
      </w:r>
    </w:p>
    <w:p w:rsidR="001F46D3" w:rsidRPr="0099169B" w:rsidRDefault="001F46D3" w:rsidP="001F46D3">
      <w:pPr>
        <w:ind w:firstLine="720"/>
        <w:jc w:val="both"/>
        <w:rPr>
          <w:sz w:val="28"/>
          <w:szCs w:val="28"/>
        </w:rPr>
      </w:pPr>
      <w:r w:rsidRPr="0099169B">
        <w:rPr>
          <w:sz w:val="28"/>
          <w:szCs w:val="28"/>
        </w:rPr>
        <w:t>Выбор и изъятие на переработку утильных фракций позволит сократить объем утилизируемых отходов, как минимум, на 20%.</w:t>
      </w:r>
    </w:p>
    <w:p w:rsidR="001F46D3" w:rsidRPr="0099169B" w:rsidRDefault="001F46D3" w:rsidP="001F46D3">
      <w:pPr>
        <w:ind w:firstLine="720"/>
        <w:jc w:val="both"/>
        <w:rPr>
          <w:sz w:val="28"/>
          <w:szCs w:val="28"/>
        </w:rPr>
      </w:pPr>
      <w:r w:rsidRPr="0099169B">
        <w:rPr>
          <w:sz w:val="28"/>
          <w:szCs w:val="28"/>
        </w:rPr>
        <w:t xml:space="preserve">Поскольку к вывозу на полигон принимаются только отходы 3 и 4 классов опасности, опасные отходы (1 и 2 класса опасности), если таковые образуются (ртутные лампы, батарейки, остатки краски и пр.), должны собираться отдельно. </w:t>
      </w:r>
    </w:p>
    <w:p w:rsidR="001F46D3" w:rsidRPr="0099169B" w:rsidRDefault="001F46D3" w:rsidP="001F46D3">
      <w:pPr>
        <w:ind w:firstLine="720"/>
        <w:jc w:val="both"/>
        <w:rPr>
          <w:sz w:val="28"/>
          <w:szCs w:val="28"/>
        </w:rPr>
      </w:pPr>
      <w:r w:rsidRPr="0099169B">
        <w:rPr>
          <w:sz w:val="28"/>
          <w:szCs w:val="28"/>
        </w:rPr>
        <w:t>В сельских населенных пунктах для организации сбора и временного хранения ТБО необходимо оборудовать специальные площадки с контейнерами. Площадки должны быть оборудованы асфальтовым покрытием, обвалованием, благоустроенными подъездными путями. В перспективе площадки должны быть приспособлены для раздельного сбора ТБО, рассортированного по видам.</w:t>
      </w:r>
    </w:p>
    <w:p w:rsidR="001F46D3" w:rsidRPr="0099169B" w:rsidRDefault="001F46D3" w:rsidP="001F46D3">
      <w:pPr>
        <w:ind w:firstLine="720"/>
        <w:jc w:val="both"/>
        <w:rPr>
          <w:sz w:val="28"/>
          <w:szCs w:val="28"/>
        </w:rPr>
      </w:pPr>
      <w:r w:rsidRPr="0099169B">
        <w:rPr>
          <w:sz w:val="28"/>
          <w:szCs w:val="28"/>
        </w:rPr>
        <w:lastRenderedPageBreak/>
        <w:t>Для стабилизации и дальнейшего решения проблемы ТБО в поселении необходима разработка схемы планово-регулярной системы сбора и транспортировки бытовых отходов. Разработка схемы обеспечивает организацию рациональной системы сбора, хранения, регулярного вывоза отходов и уборки территорий населенных пунктов с соблюдением требований "Санитарных правил содержания территорий населенных мест" (СанПиН 42-128-4690-88). В составе схемы должны быть предусмотрены следующие первоочередные меры:</w:t>
      </w:r>
    </w:p>
    <w:p w:rsidR="001F46D3" w:rsidRPr="0099169B" w:rsidRDefault="001F46D3" w:rsidP="001F46D3">
      <w:pPr>
        <w:numPr>
          <w:ilvl w:val="0"/>
          <w:numId w:val="97"/>
        </w:numPr>
        <w:rPr>
          <w:sz w:val="28"/>
          <w:szCs w:val="28"/>
        </w:rPr>
      </w:pPr>
      <w:r w:rsidRPr="0099169B">
        <w:rPr>
          <w:sz w:val="28"/>
          <w:szCs w:val="28"/>
        </w:rPr>
        <w:t>выявление всех несанкционированных свалок и их рекультивация;</w:t>
      </w:r>
    </w:p>
    <w:p w:rsidR="001F46D3" w:rsidRPr="0099169B" w:rsidRDefault="001F46D3" w:rsidP="001F46D3">
      <w:pPr>
        <w:numPr>
          <w:ilvl w:val="0"/>
          <w:numId w:val="97"/>
        </w:numPr>
        <w:rPr>
          <w:sz w:val="28"/>
          <w:szCs w:val="28"/>
        </w:rPr>
      </w:pPr>
      <w:r w:rsidRPr="0099169B">
        <w:rPr>
          <w:sz w:val="28"/>
          <w:szCs w:val="28"/>
        </w:rPr>
        <w:t>организация сбора отходов в жилых зонах на специальных площадках с контейнерами большой емкости ;</w:t>
      </w:r>
    </w:p>
    <w:p w:rsidR="001F46D3" w:rsidRPr="0099169B" w:rsidRDefault="001F46D3" w:rsidP="001F46D3">
      <w:pPr>
        <w:numPr>
          <w:ilvl w:val="0"/>
          <w:numId w:val="97"/>
        </w:numPr>
        <w:rPr>
          <w:sz w:val="28"/>
          <w:szCs w:val="28"/>
        </w:rPr>
      </w:pPr>
      <w:r w:rsidRPr="0099169B">
        <w:rPr>
          <w:sz w:val="28"/>
          <w:szCs w:val="28"/>
        </w:rPr>
        <w:t xml:space="preserve">обеспечение отдельного сбора и сдачи на переработку или захоронение токсичных отходов (1 и 2 классов опасности); </w:t>
      </w:r>
    </w:p>
    <w:p w:rsidR="001F46D3" w:rsidRPr="0099169B" w:rsidRDefault="001F46D3" w:rsidP="001F46D3">
      <w:pPr>
        <w:numPr>
          <w:ilvl w:val="0"/>
          <w:numId w:val="97"/>
        </w:numPr>
        <w:rPr>
          <w:sz w:val="28"/>
          <w:szCs w:val="28"/>
        </w:rPr>
      </w:pPr>
      <w:r w:rsidRPr="0099169B">
        <w:rPr>
          <w:sz w:val="28"/>
          <w:szCs w:val="28"/>
        </w:rPr>
        <w:t>заключение договора на сдачу вторичного сырья на дальнейшую переработку.</w:t>
      </w:r>
    </w:p>
    <w:p w:rsidR="001F46D3" w:rsidRPr="0099169B" w:rsidRDefault="001F46D3" w:rsidP="001F46D3">
      <w:pPr>
        <w:ind w:firstLine="720"/>
        <w:jc w:val="both"/>
        <w:rPr>
          <w:sz w:val="28"/>
          <w:szCs w:val="28"/>
        </w:rPr>
      </w:pPr>
      <w:r w:rsidRPr="0099169B">
        <w:rPr>
          <w:sz w:val="28"/>
          <w:szCs w:val="28"/>
        </w:rPr>
        <w:t>Планово-регулярная система включает: подготовку отходов к погрузке в собирающий мусоровозный транспорт, организацию временного хранения отходов (и необходимую сортировку), сбор и вывоз отходов с территорий домовладений, зимнюю и летнюю уборку территории, утилизацию и обезвреживание специфических отходов, и использование вторичных ресурсов.</w:t>
      </w:r>
    </w:p>
    <w:p w:rsidR="001F46D3" w:rsidRPr="0099169B" w:rsidRDefault="001F46D3" w:rsidP="001F46D3">
      <w:pPr>
        <w:pStyle w:val="100"/>
        <w:ind w:firstLine="709"/>
        <w:rPr>
          <w:sz w:val="28"/>
          <w:szCs w:val="28"/>
        </w:rPr>
      </w:pPr>
      <w:r w:rsidRPr="0099169B">
        <w:rPr>
          <w:sz w:val="28"/>
          <w:szCs w:val="28"/>
        </w:rPr>
        <w:t>На территориях усадебной индивидуальной застройки необходима установка.</w:t>
      </w:r>
    </w:p>
    <w:p w:rsidR="001F46D3" w:rsidRPr="0099169B" w:rsidRDefault="001F46D3" w:rsidP="001F46D3">
      <w:pPr>
        <w:pStyle w:val="100"/>
        <w:rPr>
          <w:sz w:val="28"/>
          <w:szCs w:val="28"/>
        </w:rPr>
      </w:pPr>
    </w:p>
    <w:p w:rsidR="001F46D3" w:rsidRPr="0099169B" w:rsidRDefault="001F46D3" w:rsidP="001F46D3">
      <w:pPr>
        <w:pStyle w:val="100"/>
        <w:jc w:val="center"/>
        <w:rPr>
          <w:b/>
          <w:bCs/>
          <w:iCs/>
          <w:color w:val="auto"/>
          <w:sz w:val="28"/>
          <w:szCs w:val="28"/>
        </w:rPr>
      </w:pPr>
      <w:r w:rsidRPr="0099169B">
        <w:rPr>
          <w:b/>
          <w:bCs/>
          <w:iCs/>
          <w:color w:val="auto"/>
          <w:sz w:val="28"/>
          <w:szCs w:val="28"/>
        </w:rPr>
        <w:t>Перечень мероприятий по организации сбора и вывоза бытовых отходов и мусора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2912"/>
        <w:gridCol w:w="769"/>
        <w:gridCol w:w="1115"/>
        <w:gridCol w:w="2917"/>
        <w:gridCol w:w="1417"/>
      </w:tblGrid>
      <w:tr w:rsidR="000E4ADF" w:rsidRPr="00C26416" w:rsidTr="000E4ADF">
        <w:tc>
          <w:tcPr>
            <w:tcW w:w="617" w:type="dxa"/>
            <w:shd w:val="clear" w:color="auto" w:fill="auto"/>
            <w:vAlign w:val="center"/>
          </w:tcPr>
          <w:p w:rsidR="000E4ADF" w:rsidRPr="00C26416" w:rsidRDefault="000E4ADF" w:rsidP="00622100">
            <w:pPr>
              <w:spacing w:before="100" w:beforeAutospacing="1" w:after="100" w:afterAutospacing="1"/>
              <w:jc w:val="center"/>
              <w:rPr>
                <w:b/>
                <w:sz w:val="28"/>
                <w:szCs w:val="28"/>
              </w:rPr>
            </w:pPr>
            <w:r w:rsidRPr="00C26416">
              <w:rPr>
                <w:b/>
                <w:sz w:val="28"/>
                <w:szCs w:val="28"/>
              </w:rPr>
              <w:t>№ п/п</w:t>
            </w:r>
          </w:p>
        </w:tc>
        <w:tc>
          <w:tcPr>
            <w:tcW w:w="2912" w:type="dxa"/>
            <w:shd w:val="clear" w:color="auto" w:fill="auto"/>
            <w:vAlign w:val="center"/>
          </w:tcPr>
          <w:p w:rsidR="000E4ADF" w:rsidRPr="00C26416" w:rsidRDefault="000E4ADF" w:rsidP="00622100">
            <w:pPr>
              <w:spacing w:before="100" w:beforeAutospacing="1" w:after="100" w:afterAutospacing="1"/>
              <w:jc w:val="center"/>
              <w:rPr>
                <w:b/>
                <w:sz w:val="28"/>
                <w:szCs w:val="28"/>
              </w:rPr>
            </w:pPr>
            <w:r w:rsidRPr="00C26416">
              <w:rPr>
                <w:b/>
                <w:sz w:val="28"/>
                <w:szCs w:val="28"/>
              </w:rPr>
              <w:t xml:space="preserve">Наименование </w:t>
            </w:r>
          </w:p>
        </w:tc>
        <w:tc>
          <w:tcPr>
            <w:tcW w:w="769" w:type="dxa"/>
            <w:shd w:val="clear" w:color="auto" w:fill="auto"/>
            <w:vAlign w:val="center"/>
          </w:tcPr>
          <w:p w:rsidR="000E4ADF" w:rsidRPr="00C26416" w:rsidRDefault="000E4ADF" w:rsidP="00622100">
            <w:pPr>
              <w:jc w:val="center"/>
              <w:rPr>
                <w:b/>
                <w:sz w:val="28"/>
                <w:szCs w:val="28"/>
              </w:rPr>
            </w:pPr>
            <w:r w:rsidRPr="00C26416">
              <w:rPr>
                <w:b/>
                <w:sz w:val="28"/>
                <w:szCs w:val="28"/>
              </w:rPr>
              <w:t>Ед.</w:t>
            </w:r>
          </w:p>
          <w:p w:rsidR="000E4ADF" w:rsidRPr="00C26416" w:rsidRDefault="000E4ADF" w:rsidP="00622100">
            <w:pPr>
              <w:jc w:val="center"/>
              <w:rPr>
                <w:b/>
                <w:sz w:val="28"/>
                <w:szCs w:val="28"/>
              </w:rPr>
            </w:pPr>
            <w:r w:rsidRPr="00C26416">
              <w:rPr>
                <w:b/>
                <w:sz w:val="28"/>
                <w:szCs w:val="28"/>
              </w:rPr>
              <w:t>изм.</w:t>
            </w:r>
          </w:p>
        </w:tc>
        <w:tc>
          <w:tcPr>
            <w:tcW w:w="1115" w:type="dxa"/>
            <w:shd w:val="clear" w:color="auto" w:fill="auto"/>
            <w:vAlign w:val="center"/>
          </w:tcPr>
          <w:p w:rsidR="000E4ADF" w:rsidRPr="00C26416" w:rsidRDefault="000E4ADF" w:rsidP="00622100">
            <w:pPr>
              <w:spacing w:before="100" w:beforeAutospacing="1" w:after="100" w:afterAutospacing="1"/>
              <w:jc w:val="center"/>
              <w:rPr>
                <w:b/>
                <w:sz w:val="28"/>
                <w:szCs w:val="28"/>
              </w:rPr>
            </w:pPr>
            <w:r w:rsidRPr="00C26416">
              <w:rPr>
                <w:b/>
                <w:sz w:val="28"/>
                <w:szCs w:val="28"/>
              </w:rPr>
              <w:t>Кол-во</w:t>
            </w:r>
          </w:p>
        </w:tc>
        <w:tc>
          <w:tcPr>
            <w:tcW w:w="2917" w:type="dxa"/>
            <w:shd w:val="clear" w:color="auto" w:fill="auto"/>
            <w:vAlign w:val="center"/>
          </w:tcPr>
          <w:p w:rsidR="000E4ADF" w:rsidRPr="00C26416" w:rsidRDefault="000E4ADF" w:rsidP="00622100">
            <w:pPr>
              <w:spacing w:before="100" w:beforeAutospacing="1" w:after="100" w:afterAutospacing="1"/>
              <w:jc w:val="center"/>
              <w:rPr>
                <w:b/>
                <w:sz w:val="28"/>
                <w:szCs w:val="28"/>
              </w:rPr>
            </w:pPr>
            <w:r w:rsidRPr="00C26416">
              <w:rPr>
                <w:b/>
                <w:sz w:val="28"/>
                <w:szCs w:val="28"/>
              </w:rPr>
              <w:t>Мероприятия</w:t>
            </w:r>
          </w:p>
        </w:tc>
        <w:tc>
          <w:tcPr>
            <w:tcW w:w="1417" w:type="dxa"/>
            <w:shd w:val="clear" w:color="auto" w:fill="auto"/>
            <w:vAlign w:val="center"/>
          </w:tcPr>
          <w:p w:rsidR="000E4ADF" w:rsidRPr="00C26416" w:rsidRDefault="000E4ADF" w:rsidP="00622100">
            <w:pPr>
              <w:spacing w:before="100" w:beforeAutospacing="1" w:after="100" w:afterAutospacing="1"/>
              <w:jc w:val="center"/>
              <w:rPr>
                <w:b/>
                <w:sz w:val="28"/>
                <w:szCs w:val="28"/>
              </w:rPr>
            </w:pPr>
            <w:r w:rsidRPr="00C26416">
              <w:rPr>
                <w:b/>
                <w:sz w:val="28"/>
                <w:szCs w:val="28"/>
              </w:rPr>
              <w:t>Сроки реализ.</w:t>
            </w:r>
          </w:p>
        </w:tc>
      </w:tr>
      <w:tr w:rsidR="000E4ADF" w:rsidRPr="00C26416" w:rsidTr="000E4ADF">
        <w:tc>
          <w:tcPr>
            <w:tcW w:w="617" w:type="dxa"/>
            <w:shd w:val="clear" w:color="auto" w:fill="auto"/>
            <w:vAlign w:val="center"/>
          </w:tcPr>
          <w:p w:rsidR="000E4ADF" w:rsidRPr="0016384B" w:rsidRDefault="000E4ADF" w:rsidP="00622100">
            <w:pPr>
              <w:spacing w:before="100" w:beforeAutospacing="1" w:after="100" w:afterAutospacing="1"/>
              <w:jc w:val="center"/>
              <w:rPr>
                <w:sz w:val="28"/>
                <w:szCs w:val="28"/>
              </w:rPr>
            </w:pPr>
            <w:r w:rsidRPr="0016384B">
              <w:rPr>
                <w:sz w:val="28"/>
                <w:szCs w:val="28"/>
              </w:rPr>
              <w:t>1</w:t>
            </w:r>
          </w:p>
        </w:tc>
        <w:tc>
          <w:tcPr>
            <w:tcW w:w="2912" w:type="dxa"/>
            <w:shd w:val="clear" w:color="auto" w:fill="auto"/>
            <w:vAlign w:val="center"/>
          </w:tcPr>
          <w:p w:rsidR="000E4ADF" w:rsidRPr="0016384B" w:rsidRDefault="000E4ADF" w:rsidP="00622100">
            <w:pPr>
              <w:spacing w:before="100" w:beforeAutospacing="1" w:after="100" w:afterAutospacing="1"/>
              <w:rPr>
                <w:sz w:val="28"/>
                <w:szCs w:val="28"/>
              </w:rPr>
            </w:pPr>
            <w:r w:rsidRPr="0016384B">
              <w:rPr>
                <w:sz w:val="28"/>
                <w:szCs w:val="28"/>
              </w:rPr>
              <w:t>Площадки для сбора и временного хранения бытовых отходов.</w:t>
            </w:r>
          </w:p>
        </w:tc>
        <w:tc>
          <w:tcPr>
            <w:tcW w:w="769" w:type="dxa"/>
            <w:shd w:val="clear" w:color="auto" w:fill="auto"/>
            <w:vAlign w:val="center"/>
          </w:tcPr>
          <w:p w:rsidR="000E4ADF" w:rsidRPr="0016384B" w:rsidRDefault="000E4ADF" w:rsidP="00622100">
            <w:pPr>
              <w:spacing w:before="100" w:beforeAutospacing="1" w:after="100" w:afterAutospacing="1"/>
              <w:jc w:val="center"/>
              <w:rPr>
                <w:sz w:val="28"/>
                <w:szCs w:val="28"/>
              </w:rPr>
            </w:pPr>
            <w:r w:rsidRPr="0016384B">
              <w:rPr>
                <w:sz w:val="28"/>
                <w:szCs w:val="28"/>
              </w:rPr>
              <w:t>ед.</w:t>
            </w:r>
          </w:p>
        </w:tc>
        <w:tc>
          <w:tcPr>
            <w:tcW w:w="1115" w:type="dxa"/>
            <w:shd w:val="clear" w:color="auto" w:fill="auto"/>
            <w:vAlign w:val="center"/>
          </w:tcPr>
          <w:p w:rsidR="000E4ADF" w:rsidRPr="0016384B" w:rsidRDefault="000E4ADF" w:rsidP="00622100">
            <w:pPr>
              <w:spacing w:before="100" w:beforeAutospacing="1" w:after="100" w:afterAutospacing="1"/>
              <w:jc w:val="center"/>
              <w:rPr>
                <w:sz w:val="28"/>
                <w:szCs w:val="28"/>
              </w:rPr>
            </w:pPr>
            <w:r>
              <w:rPr>
                <w:sz w:val="28"/>
                <w:szCs w:val="28"/>
              </w:rPr>
              <w:t>2</w:t>
            </w:r>
          </w:p>
        </w:tc>
        <w:tc>
          <w:tcPr>
            <w:tcW w:w="2917" w:type="dxa"/>
            <w:shd w:val="clear" w:color="auto" w:fill="auto"/>
            <w:vAlign w:val="center"/>
          </w:tcPr>
          <w:p w:rsidR="000E4ADF" w:rsidRPr="0016384B" w:rsidRDefault="000E4ADF" w:rsidP="00622100">
            <w:pPr>
              <w:spacing w:before="100" w:beforeAutospacing="1" w:after="100" w:afterAutospacing="1"/>
              <w:jc w:val="center"/>
              <w:rPr>
                <w:sz w:val="28"/>
                <w:szCs w:val="28"/>
              </w:rPr>
            </w:pPr>
            <w:r w:rsidRPr="0016384B">
              <w:rPr>
                <w:sz w:val="28"/>
                <w:szCs w:val="28"/>
              </w:rPr>
              <w:t>Зарезервировать территорию, установка контейнеров большой емкости</w:t>
            </w:r>
          </w:p>
        </w:tc>
        <w:tc>
          <w:tcPr>
            <w:tcW w:w="1417" w:type="dxa"/>
            <w:shd w:val="clear" w:color="auto" w:fill="auto"/>
            <w:vAlign w:val="center"/>
          </w:tcPr>
          <w:p w:rsidR="000E4ADF" w:rsidRPr="0016384B" w:rsidRDefault="000E4ADF" w:rsidP="00622100">
            <w:pPr>
              <w:spacing w:before="100" w:beforeAutospacing="1" w:after="100" w:afterAutospacing="1"/>
              <w:jc w:val="center"/>
              <w:rPr>
                <w:sz w:val="28"/>
                <w:szCs w:val="28"/>
              </w:rPr>
            </w:pPr>
            <w:r w:rsidRPr="0016384B">
              <w:rPr>
                <w:sz w:val="28"/>
                <w:szCs w:val="28"/>
              </w:rPr>
              <w:t>I очередь</w:t>
            </w:r>
          </w:p>
        </w:tc>
      </w:tr>
    </w:tbl>
    <w:p w:rsidR="001F46D3" w:rsidRPr="0099169B" w:rsidRDefault="001F46D3" w:rsidP="001F46D3">
      <w:pPr>
        <w:pStyle w:val="100"/>
        <w:rPr>
          <w:sz w:val="28"/>
          <w:szCs w:val="28"/>
        </w:rPr>
      </w:pPr>
    </w:p>
    <w:p w:rsidR="001F46D3" w:rsidRPr="000E4ADF" w:rsidRDefault="001F46D3" w:rsidP="001F46D3">
      <w:pPr>
        <w:pStyle w:val="2"/>
        <w:jc w:val="center"/>
        <w:rPr>
          <w:b/>
          <w:noProof/>
          <w:kern w:val="28"/>
          <w:szCs w:val="28"/>
        </w:rPr>
      </w:pPr>
      <w:bookmarkStart w:id="236" w:name="_Toc269909365"/>
      <w:bookmarkStart w:id="237" w:name="_Toc277844619"/>
      <w:bookmarkStart w:id="238" w:name="_Toc283888338"/>
      <w:bookmarkStart w:id="239" w:name="_Toc310093261"/>
      <w:bookmarkStart w:id="240" w:name="_Toc310093431"/>
      <w:bookmarkStart w:id="241" w:name="_Toc310093605"/>
      <w:bookmarkStart w:id="242" w:name="_Toc310245578"/>
      <w:r w:rsidRPr="00D84FF3">
        <w:rPr>
          <w:b/>
          <w:noProof/>
          <w:kern w:val="28"/>
          <w:szCs w:val="28"/>
        </w:rPr>
        <w:t>3.5. Основные технико-экономические показатели</w:t>
      </w:r>
      <w:bookmarkEnd w:id="236"/>
      <w:bookmarkEnd w:id="237"/>
      <w:bookmarkEnd w:id="238"/>
      <w:bookmarkEnd w:id="239"/>
      <w:bookmarkEnd w:id="240"/>
      <w:bookmarkEnd w:id="241"/>
      <w:bookmarkEnd w:id="242"/>
      <w:r w:rsidRPr="00D84FF3">
        <w:rPr>
          <w:b/>
          <w:noProof/>
          <w:kern w:val="28"/>
          <w:szCs w:val="28"/>
        </w:rPr>
        <w:t xml:space="preserve"> </w:t>
      </w:r>
      <w:r w:rsidR="000E4ADF" w:rsidRPr="000E4ADF">
        <w:rPr>
          <w:b/>
          <w:noProof/>
          <w:kern w:val="28"/>
          <w:szCs w:val="28"/>
        </w:rPr>
        <w:t xml:space="preserve">Ключиковского </w:t>
      </w:r>
      <w:r w:rsidRPr="000E4ADF">
        <w:rPr>
          <w:b/>
          <w:noProof/>
          <w:kern w:val="28"/>
          <w:szCs w:val="28"/>
        </w:rPr>
        <w:t>сельсовета</w:t>
      </w:r>
    </w:p>
    <w:tbl>
      <w:tblPr>
        <w:tblW w:w="101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18"/>
        <w:gridCol w:w="4705"/>
        <w:gridCol w:w="1145"/>
        <w:gridCol w:w="1700"/>
        <w:gridCol w:w="1736"/>
      </w:tblGrid>
      <w:tr w:rsidR="000E4ADF" w:rsidRPr="00C26416" w:rsidTr="000E4ADF">
        <w:trPr>
          <w:jc w:val="center"/>
        </w:trPr>
        <w:tc>
          <w:tcPr>
            <w:tcW w:w="818" w:type="dxa"/>
            <w:shd w:val="clear" w:color="auto" w:fill="auto"/>
            <w:vAlign w:val="center"/>
          </w:tcPr>
          <w:p w:rsidR="000E4ADF" w:rsidRPr="00C26416" w:rsidRDefault="000E4ADF" w:rsidP="00622100">
            <w:pPr>
              <w:snapToGrid w:val="0"/>
              <w:jc w:val="center"/>
              <w:rPr>
                <w:b/>
                <w:sz w:val="28"/>
                <w:szCs w:val="28"/>
              </w:rPr>
            </w:pPr>
            <w:r w:rsidRPr="00C26416">
              <w:rPr>
                <w:b/>
                <w:sz w:val="28"/>
                <w:szCs w:val="28"/>
              </w:rPr>
              <w:t>№ п/п</w:t>
            </w:r>
          </w:p>
        </w:tc>
        <w:tc>
          <w:tcPr>
            <w:tcW w:w="4705" w:type="dxa"/>
            <w:shd w:val="clear" w:color="auto" w:fill="auto"/>
            <w:vAlign w:val="center"/>
          </w:tcPr>
          <w:p w:rsidR="000E4ADF" w:rsidRPr="00C26416" w:rsidRDefault="000E4ADF" w:rsidP="00622100">
            <w:pPr>
              <w:snapToGrid w:val="0"/>
              <w:jc w:val="center"/>
              <w:rPr>
                <w:b/>
                <w:sz w:val="28"/>
                <w:szCs w:val="28"/>
              </w:rPr>
            </w:pPr>
            <w:r w:rsidRPr="00C26416">
              <w:rPr>
                <w:b/>
                <w:sz w:val="28"/>
                <w:szCs w:val="28"/>
              </w:rPr>
              <w:t>Наименование показателей</w:t>
            </w:r>
          </w:p>
        </w:tc>
        <w:tc>
          <w:tcPr>
            <w:tcW w:w="1145" w:type="dxa"/>
            <w:shd w:val="clear" w:color="auto" w:fill="auto"/>
            <w:vAlign w:val="center"/>
          </w:tcPr>
          <w:p w:rsidR="000E4ADF" w:rsidRPr="00C26416" w:rsidRDefault="000E4ADF" w:rsidP="00622100">
            <w:pPr>
              <w:snapToGrid w:val="0"/>
              <w:jc w:val="center"/>
              <w:rPr>
                <w:b/>
                <w:sz w:val="28"/>
                <w:szCs w:val="28"/>
              </w:rPr>
            </w:pPr>
            <w:r w:rsidRPr="00C26416">
              <w:rPr>
                <w:b/>
                <w:sz w:val="28"/>
                <w:szCs w:val="28"/>
              </w:rPr>
              <w:t>Един. измер.</w:t>
            </w:r>
          </w:p>
        </w:tc>
        <w:tc>
          <w:tcPr>
            <w:tcW w:w="1700" w:type="dxa"/>
            <w:shd w:val="clear" w:color="auto" w:fill="auto"/>
            <w:vAlign w:val="center"/>
          </w:tcPr>
          <w:p w:rsidR="000E4ADF" w:rsidRPr="00C26416" w:rsidRDefault="000E4ADF" w:rsidP="00622100">
            <w:pPr>
              <w:snapToGrid w:val="0"/>
              <w:ind w:left="-85" w:right="-103"/>
              <w:jc w:val="center"/>
              <w:rPr>
                <w:b/>
                <w:sz w:val="28"/>
                <w:szCs w:val="28"/>
              </w:rPr>
            </w:pPr>
            <w:r w:rsidRPr="00C26416">
              <w:rPr>
                <w:b/>
                <w:sz w:val="28"/>
                <w:szCs w:val="28"/>
              </w:rPr>
              <w:t>Существующее положение.</w:t>
            </w:r>
          </w:p>
        </w:tc>
        <w:tc>
          <w:tcPr>
            <w:tcW w:w="1736" w:type="dxa"/>
            <w:shd w:val="clear" w:color="auto" w:fill="auto"/>
            <w:vAlign w:val="center"/>
          </w:tcPr>
          <w:p w:rsidR="000E4ADF" w:rsidRPr="00C26416" w:rsidRDefault="000E4ADF" w:rsidP="00622100">
            <w:pPr>
              <w:snapToGrid w:val="0"/>
              <w:jc w:val="center"/>
              <w:rPr>
                <w:b/>
                <w:sz w:val="28"/>
                <w:szCs w:val="28"/>
              </w:rPr>
            </w:pPr>
            <w:r w:rsidRPr="00C26416">
              <w:rPr>
                <w:b/>
                <w:sz w:val="28"/>
                <w:szCs w:val="28"/>
              </w:rPr>
              <w:t>Проектное решение</w:t>
            </w:r>
          </w:p>
          <w:p w:rsidR="000E4ADF" w:rsidRPr="00C26416" w:rsidRDefault="000E4ADF" w:rsidP="00622100">
            <w:pPr>
              <w:snapToGrid w:val="0"/>
              <w:jc w:val="center"/>
              <w:rPr>
                <w:b/>
                <w:sz w:val="28"/>
                <w:szCs w:val="28"/>
              </w:rPr>
            </w:pPr>
            <w:r w:rsidRPr="00C26416">
              <w:rPr>
                <w:b/>
                <w:sz w:val="28"/>
                <w:szCs w:val="28"/>
              </w:rPr>
              <w:t>(расчетный срок)</w:t>
            </w:r>
          </w:p>
        </w:tc>
      </w:tr>
      <w:tr w:rsidR="000E4ADF" w:rsidRPr="00C26416" w:rsidTr="000E4ADF">
        <w:trPr>
          <w:trHeight w:val="186"/>
          <w:jc w:val="center"/>
        </w:trPr>
        <w:tc>
          <w:tcPr>
            <w:tcW w:w="818" w:type="dxa"/>
            <w:shd w:val="clear" w:color="auto" w:fill="auto"/>
            <w:vAlign w:val="center"/>
          </w:tcPr>
          <w:p w:rsidR="000E4ADF" w:rsidRPr="00C26416" w:rsidRDefault="000E4ADF" w:rsidP="00622100">
            <w:pPr>
              <w:snapToGrid w:val="0"/>
              <w:jc w:val="center"/>
              <w:rPr>
                <w:sz w:val="28"/>
                <w:szCs w:val="28"/>
                <w:highlight w:val="green"/>
              </w:rPr>
            </w:pPr>
            <w:r w:rsidRPr="00704BB5">
              <w:rPr>
                <w:sz w:val="28"/>
                <w:szCs w:val="28"/>
              </w:rPr>
              <w:t>1</w:t>
            </w:r>
          </w:p>
        </w:tc>
        <w:tc>
          <w:tcPr>
            <w:tcW w:w="4705" w:type="dxa"/>
            <w:shd w:val="clear" w:color="auto" w:fill="auto"/>
            <w:vAlign w:val="center"/>
          </w:tcPr>
          <w:p w:rsidR="000E4ADF" w:rsidRPr="00704BB5" w:rsidRDefault="000E4ADF" w:rsidP="00622100">
            <w:pPr>
              <w:snapToGrid w:val="0"/>
              <w:jc w:val="center"/>
              <w:rPr>
                <w:sz w:val="28"/>
                <w:szCs w:val="28"/>
              </w:rPr>
            </w:pPr>
            <w:r w:rsidRPr="00704BB5">
              <w:rPr>
                <w:sz w:val="28"/>
                <w:szCs w:val="28"/>
              </w:rPr>
              <w:t>2</w:t>
            </w:r>
          </w:p>
        </w:tc>
        <w:tc>
          <w:tcPr>
            <w:tcW w:w="1145" w:type="dxa"/>
            <w:shd w:val="clear" w:color="auto" w:fill="auto"/>
            <w:vAlign w:val="center"/>
          </w:tcPr>
          <w:p w:rsidR="000E4ADF" w:rsidRPr="00704BB5" w:rsidRDefault="000E4ADF" w:rsidP="00622100">
            <w:pPr>
              <w:snapToGrid w:val="0"/>
              <w:jc w:val="center"/>
              <w:rPr>
                <w:sz w:val="28"/>
                <w:szCs w:val="28"/>
              </w:rPr>
            </w:pPr>
            <w:r w:rsidRPr="00704BB5">
              <w:rPr>
                <w:sz w:val="28"/>
                <w:szCs w:val="28"/>
              </w:rPr>
              <w:t>3</w:t>
            </w:r>
          </w:p>
        </w:tc>
        <w:tc>
          <w:tcPr>
            <w:tcW w:w="1700" w:type="dxa"/>
            <w:shd w:val="clear" w:color="auto" w:fill="auto"/>
            <w:vAlign w:val="center"/>
          </w:tcPr>
          <w:p w:rsidR="000E4ADF" w:rsidRPr="00704BB5" w:rsidRDefault="000E4ADF" w:rsidP="00622100">
            <w:pPr>
              <w:snapToGrid w:val="0"/>
              <w:ind w:left="11" w:hanging="11"/>
              <w:jc w:val="center"/>
              <w:rPr>
                <w:sz w:val="28"/>
                <w:szCs w:val="28"/>
              </w:rPr>
            </w:pPr>
            <w:r w:rsidRPr="00704BB5">
              <w:rPr>
                <w:sz w:val="28"/>
                <w:szCs w:val="28"/>
              </w:rPr>
              <w:t>4</w:t>
            </w:r>
          </w:p>
        </w:tc>
        <w:tc>
          <w:tcPr>
            <w:tcW w:w="1736" w:type="dxa"/>
            <w:shd w:val="clear" w:color="auto" w:fill="auto"/>
            <w:vAlign w:val="center"/>
          </w:tcPr>
          <w:p w:rsidR="000E4ADF" w:rsidRPr="00704BB5" w:rsidRDefault="000E4ADF" w:rsidP="00622100">
            <w:pPr>
              <w:snapToGrid w:val="0"/>
              <w:jc w:val="center"/>
              <w:rPr>
                <w:sz w:val="28"/>
                <w:szCs w:val="28"/>
              </w:rPr>
            </w:pPr>
            <w:r w:rsidRPr="00704BB5">
              <w:rPr>
                <w:sz w:val="28"/>
                <w:szCs w:val="28"/>
              </w:rPr>
              <w:t>5</w:t>
            </w:r>
          </w:p>
        </w:tc>
      </w:tr>
      <w:tr w:rsidR="000E4ADF" w:rsidRPr="00C26416" w:rsidTr="000E4ADF">
        <w:trPr>
          <w:trHeight w:val="246"/>
          <w:jc w:val="center"/>
        </w:trPr>
        <w:tc>
          <w:tcPr>
            <w:tcW w:w="818" w:type="dxa"/>
            <w:shd w:val="clear" w:color="auto" w:fill="auto"/>
            <w:vAlign w:val="center"/>
          </w:tcPr>
          <w:p w:rsidR="000E4ADF" w:rsidRPr="00EF1683" w:rsidRDefault="000E4ADF" w:rsidP="00622100">
            <w:pPr>
              <w:snapToGrid w:val="0"/>
              <w:jc w:val="center"/>
              <w:rPr>
                <w:b/>
                <w:sz w:val="28"/>
                <w:szCs w:val="28"/>
              </w:rPr>
            </w:pPr>
            <w:r w:rsidRPr="00EF1683">
              <w:rPr>
                <w:b/>
                <w:sz w:val="28"/>
                <w:szCs w:val="28"/>
              </w:rPr>
              <w:t>1</w:t>
            </w:r>
          </w:p>
        </w:tc>
        <w:tc>
          <w:tcPr>
            <w:tcW w:w="4705" w:type="dxa"/>
            <w:shd w:val="clear" w:color="auto" w:fill="auto"/>
            <w:vAlign w:val="center"/>
          </w:tcPr>
          <w:p w:rsidR="000E4ADF" w:rsidRPr="00EF1683" w:rsidRDefault="000E4ADF" w:rsidP="00622100">
            <w:pPr>
              <w:snapToGrid w:val="0"/>
              <w:rPr>
                <w:b/>
                <w:sz w:val="28"/>
                <w:szCs w:val="28"/>
              </w:rPr>
            </w:pPr>
            <w:r w:rsidRPr="00EF1683">
              <w:rPr>
                <w:b/>
                <w:sz w:val="28"/>
                <w:szCs w:val="28"/>
              </w:rPr>
              <w:t xml:space="preserve">Территория земель сельского поселения в установленных </w:t>
            </w:r>
            <w:r w:rsidRPr="00EF1683">
              <w:rPr>
                <w:b/>
                <w:sz w:val="28"/>
                <w:szCs w:val="28"/>
              </w:rPr>
              <w:lastRenderedPageBreak/>
              <w:t>границах,</w:t>
            </w:r>
          </w:p>
        </w:tc>
        <w:tc>
          <w:tcPr>
            <w:tcW w:w="1145" w:type="dxa"/>
            <w:shd w:val="clear" w:color="auto" w:fill="auto"/>
            <w:vAlign w:val="center"/>
          </w:tcPr>
          <w:p w:rsidR="000E4ADF" w:rsidRPr="00EF1683" w:rsidRDefault="000E4ADF" w:rsidP="00622100">
            <w:pPr>
              <w:snapToGrid w:val="0"/>
              <w:jc w:val="center"/>
              <w:rPr>
                <w:sz w:val="28"/>
                <w:szCs w:val="28"/>
              </w:rPr>
            </w:pPr>
            <w:r w:rsidRPr="00EF1683">
              <w:rPr>
                <w:sz w:val="28"/>
                <w:szCs w:val="28"/>
              </w:rPr>
              <w:lastRenderedPageBreak/>
              <w:t>га</w:t>
            </w:r>
          </w:p>
        </w:tc>
        <w:tc>
          <w:tcPr>
            <w:tcW w:w="1700" w:type="dxa"/>
            <w:shd w:val="clear" w:color="auto" w:fill="auto"/>
            <w:vAlign w:val="center"/>
          </w:tcPr>
          <w:p w:rsidR="000E4ADF" w:rsidRPr="0094353C" w:rsidRDefault="000E4ADF" w:rsidP="00622100">
            <w:pPr>
              <w:snapToGrid w:val="0"/>
              <w:jc w:val="center"/>
              <w:rPr>
                <w:sz w:val="28"/>
                <w:szCs w:val="28"/>
              </w:rPr>
            </w:pPr>
            <w:r w:rsidRPr="0094353C">
              <w:rPr>
                <w:iCs/>
                <w:sz w:val="28"/>
                <w:szCs w:val="28"/>
              </w:rPr>
              <w:t>13372</w:t>
            </w:r>
          </w:p>
        </w:tc>
        <w:tc>
          <w:tcPr>
            <w:tcW w:w="1736" w:type="dxa"/>
            <w:shd w:val="clear" w:color="auto" w:fill="auto"/>
            <w:vAlign w:val="center"/>
          </w:tcPr>
          <w:p w:rsidR="000E4ADF" w:rsidRPr="0094353C" w:rsidRDefault="000E4ADF" w:rsidP="00622100">
            <w:pPr>
              <w:snapToGrid w:val="0"/>
              <w:jc w:val="center"/>
              <w:rPr>
                <w:sz w:val="28"/>
                <w:szCs w:val="28"/>
              </w:rPr>
            </w:pPr>
            <w:r w:rsidRPr="0094353C">
              <w:rPr>
                <w:sz w:val="28"/>
                <w:szCs w:val="28"/>
              </w:rPr>
              <w:t>13372</w:t>
            </w:r>
          </w:p>
        </w:tc>
      </w:tr>
      <w:tr w:rsidR="000E4ADF" w:rsidRPr="00C26416" w:rsidTr="000E4ADF">
        <w:trPr>
          <w:trHeight w:val="270"/>
          <w:jc w:val="center"/>
        </w:trPr>
        <w:tc>
          <w:tcPr>
            <w:tcW w:w="818" w:type="dxa"/>
            <w:shd w:val="clear" w:color="auto" w:fill="auto"/>
            <w:vAlign w:val="center"/>
          </w:tcPr>
          <w:p w:rsidR="000E4ADF" w:rsidRPr="00EF1683" w:rsidRDefault="000E4ADF" w:rsidP="00622100">
            <w:pPr>
              <w:snapToGrid w:val="0"/>
              <w:rPr>
                <w:sz w:val="28"/>
                <w:szCs w:val="28"/>
              </w:rPr>
            </w:pPr>
          </w:p>
        </w:tc>
        <w:tc>
          <w:tcPr>
            <w:tcW w:w="4705" w:type="dxa"/>
            <w:shd w:val="clear" w:color="auto" w:fill="auto"/>
            <w:vAlign w:val="center"/>
          </w:tcPr>
          <w:p w:rsidR="000E4ADF" w:rsidRPr="00EF1683" w:rsidRDefault="000E4ADF" w:rsidP="00622100">
            <w:pPr>
              <w:snapToGrid w:val="0"/>
              <w:ind w:right="-71"/>
              <w:rPr>
                <w:sz w:val="28"/>
                <w:szCs w:val="28"/>
              </w:rPr>
            </w:pPr>
            <w:r w:rsidRPr="00EF1683">
              <w:rPr>
                <w:sz w:val="28"/>
                <w:szCs w:val="28"/>
              </w:rPr>
              <w:t>в том числе:</w:t>
            </w:r>
          </w:p>
        </w:tc>
        <w:tc>
          <w:tcPr>
            <w:tcW w:w="1145" w:type="dxa"/>
            <w:shd w:val="clear" w:color="auto" w:fill="auto"/>
            <w:vAlign w:val="center"/>
          </w:tcPr>
          <w:p w:rsidR="000E4ADF" w:rsidRPr="00EF1683" w:rsidRDefault="000E4ADF" w:rsidP="00622100">
            <w:pPr>
              <w:snapToGrid w:val="0"/>
              <w:jc w:val="center"/>
              <w:rPr>
                <w:sz w:val="28"/>
                <w:szCs w:val="28"/>
              </w:rPr>
            </w:pPr>
          </w:p>
        </w:tc>
        <w:tc>
          <w:tcPr>
            <w:tcW w:w="1700" w:type="dxa"/>
            <w:shd w:val="clear" w:color="auto" w:fill="auto"/>
            <w:vAlign w:val="center"/>
          </w:tcPr>
          <w:p w:rsidR="000E4ADF" w:rsidRPr="002B1D63" w:rsidRDefault="000E4ADF" w:rsidP="00622100">
            <w:pPr>
              <w:snapToGrid w:val="0"/>
              <w:jc w:val="center"/>
              <w:rPr>
                <w:sz w:val="28"/>
                <w:szCs w:val="28"/>
                <w:highlight w:val="green"/>
              </w:rPr>
            </w:pPr>
          </w:p>
        </w:tc>
        <w:tc>
          <w:tcPr>
            <w:tcW w:w="1736" w:type="dxa"/>
            <w:shd w:val="clear" w:color="auto" w:fill="auto"/>
            <w:vAlign w:val="center"/>
          </w:tcPr>
          <w:p w:rsidR="000E4ADF" w:rsidRPr="002B1D63" w:rsidRDefault="000E4ADF" w:rsidP="00622100">
            <w:pPr>
              <w:snapToGrid w:val="0"/>
              <w:jc w:val="center"/>
              <w:rPr>
                <w:sz w:val="28"/>
                <w:szCs w:val="28"/>
                <w:highlight w:val="green"/>
              </w:rPr>
            </w:pPr>
          </w:p>
        </w:tc>
      </w:tr>
      <w:tr w:rsidR="000E4ADF" w:rsidRPr="00C26416" w:rsidTr="000E4ADF">
        <w:trPr>
          <w:trHeight w:val="270"/>
          <w:jc w:val="center"/>
        </w:trPr>
        <w:tc>
          <w:tcPr>
            <w:tcW w:w="818" w:type="dxa"/>
            <w:shd w:val="clear" w:color="auto" w:fill="auto"/>
            <w:vAlign w:val="center"/>
          </w:tcPr>
          <w:p w:rsidR="000E4ADF" w:rsidRPr="00EF1683" w:rsidRDefault="000E4ADF" w:rsidP="00622100">
            <w:pPr>
              <w:snapToGrid w:val="0"/>
              <w:jc w:val="center"/>
              <w:rPr>
                <w:sz w:val="28"/>
                <w:szCs w:val="28"/>
              </w:rPr>
            </w:pPr>
            <w:r w:rsidRPr="00EF1683">
              <w:rPr>
                <w:sz w:val="28"/>
                <w:szCs w:val="28"/>
              </w:rPr>
              <w:t>1.1</w:t>
            </w:r>
          </w:p>
        </w:tc>
        <w:tc>
          <w:tcPr>
            <w:tcW w:w="4705" w:type="dxa"/>
            <w:shd w:val="clear" w:color="auto" w:fill="auto"/>
            <w:vAlign w:val="center"/>
          </w:tcPr>
          <w:p w:rsidR="000E4ADF" w:rsidRPr="00EF1683" w:rsidRDefault="000E4ADF" w:rsidP="00622100">
            <w:pPr>
              <w:snapToGrid w:val="0"/>
              <w:ind w:right="-71"/>
              <w:rPr>
                <w:sz w:val="28"/>
                <w:szCs w:val="28"/>
              </w:rPr>
            </w:pPr>
            <w:r w:rsidRPr="00EF1683">
              <w:rPr>
                <w:sz w:val="28"/>
                <w:szCs w:val="28"/>
              </w:rPr>
              <w:t>Земли населенных пунктов– всего,</w:t>
            </w:r>
          </w:p>
        </w:tc>
        <w:tc>
          <w:tcPr>
            <w:tcW w:w="1145" w:type="dxa"/>
            <w:shd w:val="clear" w:color="auto" w:fill="auto"/>
            <w:vAlign w:val="center"/>
          </w:tcPr>
          <w:p w:rsidR="000E4ADF" w:rsidRPr="00EF1683" w:rsidRDefault="000E4ADF" w:rsidP="00622100">
            <w:pPr>
              <w:snapToGrid w:val="0"/>
              <w:jc w:val="center"/>
              <w:rPr>
                <w:sz w:val="28"/>
                <w:szCs w:val="28"/>
              </w:rPr>
            </w:pPr>
            <w:r w:rsidRPr="00EF1683">
              <w:rPr>
                <w:sz w:val="28"/>
                <w:szCs w:val="28"/>
              </w:rPr>
              <w:t>га</w:t>
            </w:r>
          </w:p>
        </w:tc>
        <w:tc>
          <w:tcPr>
            <w:tcW w:w="1700" w:type="dxa"/>
            <w:shd w:val="clear" w:color="auto" w:fill="auto"/>
            <w:vAlign w:val="center"/>
          </w:tcPr>
          <w:p w:rsidR="000E4ADF" w:rsidRPr="0094353C" w:rsidRDefault="000E4ADF" w:rsidP="00622100">
            <w:pPr>
              <w:snapToGrid w:val="0"/>
              <w:jc w:val="center"/>
              <w:rPr>
                <w:sz w:val="28"/>
                <w:szCs w:val="28"/>
              </w:rPr>
            </w:pPr>
            <w:r w:rsidRPr="0094353C">
              <w:rPr>
                <w:sz w:val="28"/>
                <w:szCs w:val="28"/>
              </w:rPr>
              <w:t>174,20</w:t>
            </w:r>
          </w:p>
        </w:tc>
        <w:tc>
          <w:tcPr>
            <w:tcW w:w="1736" w:type="dxa"/>
            <w:shd w:val="clear" w:color="auto" w:fill="auto"/>
            <w:vAlign w:val="center"/>
          </w:tcPr>
          <w:p w:rsidR="000E4ADF" w:rsidRPr="0094353C" w:rsidRDefault="000E4ADF" w:rsidP="00622100">
            <w:pPr>
              <w:snapToGrid w:val="0"/>
              <w:jc w:val="center"/>
              <w:rPr>
                <w:sz w:val="28"/>
                <w:szCs w:val="28"/>
              </w:rPr>
            </w:pPr>
            <w:r w:rsidRPr="0094353C">
              <w:rPr>
                <w:sz w:val="28"/>
                <w:szCs w:val="28"/>
              </w:rPr>
              <w:t>174,20</w:t>
            </w:r>
          </w:p>
        </w:tc>
      </w:tr>
      <w:tr w:rsidR="000E4ADF" w:rsidRPr="00C26416" w:rsidTr="000E4ADF">
        <w:trPr>
          <w:trHeight w:val="270"/>
          <w:jc w:val="center"/>
        </w:trPr>
        <w:tc>
          <w:tcPr>
            <w:tcW w:w="818" w:type="dxa"/>
            <w:shd w:val="clear" w:color="auto" w:fill="auto"/>
            <w:vAlign w:val="center"/>
          </w:tcPr>
          <w:p w:rsidR="000E4ADF" w:rsidRPr="00EF1683" w:rsidRDefault="000E4ADF" w:rsidP="00622100">
            <w:pPr>
              <w:snapToGrid w:val="0"/>
              <w:jc w:val="center"/>
              <w:rPr>
                <w:sz w:val="28"/>
                <w:szCs w:val="28"/>
              </w:rPr>
            </w:pPr>
          </w:p>
        </w:tc>
        <w:tc>
          <w:tcPr>
            <w:tcW w:w="4705" w:type="dxa"/>
            <w:shd w:val="clear" w:color="auto" w:fill="auto"/>
            <w:vAlign w:val="center"/>
          </w:tcPr>
          <w:p w:rsidR="000E4ADF" w:rsidRPr="00EF1683" w:rsidRDefault="000E4ADF" w:rsidP="00622100">
            <w:pPr>
              <w:snapToGrid w:val="0"/>
              <w:ind w:right="-71"/>
              <w:rPr>
                <w:sz w:val="28"/>
                <w:szCs w:val="28"/>
              </w:rPr>
            </w:pPr>
            <w:r>
              <w:rPr>
                <w:sz w:val="28"/>
                <w:szCs w:val="28"/>
              </w:rPr>
              <w:t>с.Ключики</w:t>
            </w:r>
          </w:p>
        </w:tc>
        <w:tc>
          <w:tcPr>
            <w:tcW w:w="1145" w:type="dxa"/>
            <w:shd w:val="clear" w:color="auto" w:fill="auto"/>
          </w:tcPr>
          <w:p w:rsidR="000E4ADF" w:rsidRDefault="000E4ADF" w:rsidP="00622100">
            <w:pPr>
              <w:jc w:val="center"/>
            </w:pPr>
            <w:r w:rsidRPr="00D46BF8">
              <w:rPr>
                <w:sz w:val="28"/>
                <w:szCs w:val="28"/>
              </w:rPr>
              <w:t>га</w:t>
            </w:r>
          </w:p>
        </w:tc>
        <w:tc>
          <w:tcPr>
            <w:tcW w:w="1700" w:type="dxa"/>
            <w:shd w:val="clear" w:color="auto" w:fill="auto"/>
            <w:vAlign w:val="center"/>
          </w:tcPr>
          <w:p w:rsidR="000E4ADF" w:rsidRPr="0094353C" w:rsidRDefault="000E4ADF" w:rsidP="00622100">
            <w:pPr>
              <w:snapToGrid w:val="0"/>
              <w:jc w:val="center"/>
              <w:rPr>
                <w:iCs/>
                <w:sz w:val="28"/>
                <w:szCs w:val="28"/>
              </w:rPr>
            </w:pPr>
            <w:r w:rsidRPr="0094353C">
              <w:rPr>
                <w:iCs/>
                <w:sz w:val="28"/>
                <w:szCs w:val="28"/>
              </w:rPr>
              <w:t>111,00</w:t>
            </w:r>
          </w:p>
        </w:tc>
        <w:tc>
          <w:tcPr>
            <w:tcW w:w="1736" w:type="dxa"/>
            <w:shd w:val="clear" w:color="auto" w:fill="auto"/>
            <w:vAlign w:val="center"/>
          </w:tcPr>
          <w:p w:rsidR="000E4ADF" w:rsidRPr="0094353C" w:rsidRDefault="000E4ADF" w:rsidP="00622100">
            <w:pPr>
              <w:snapToGrid w:val="0"/>
              <w:jc w:val="center"/>
              <w:rPr>
                <w:sz w:val="28"/>
                <w:szCs w:val="28"/>
              </w:rPr>
            </w:pPr>
            <w:r w:rsidRPr="0094353C">
              <w:rPr>
                <w:sz w:val="28"/>
                <w:szCs w:val="28"/>
              </w:rPr>
              <w:t>111,00</w:t>
            </w:r>
          </w:p>
        </w:tc>
      </w:tr>
      <w:tr w:rsidR="000E4ADF" w:rsidRPr="00C26416" w:rsidTr="000E4ADF">
        <w:trPr>
          <w:trHeight w:val="270"/>
          <w:jc w:val="center"/>
        </w:trPr>
        <w:tc>
          <w:tcPr>
            <w:tcW w:w="818" w:type="dxa"/>
            <w:shd w:val="clear" w:color="auto" w:fill="auto"/>
            <w:vAlign w:val="center"/>
          </w:tcPr>
          <w:p w:rsidR="000E4ADF" w:rsidRPr="00EF1683" w:rsidRDefault="000E4ADF" w:rsidP="00622100">
            <w:pPr>
              <w:snapToGrid w:val="0"/>
              <w:jc w:val="center"/>
              <w:rPr>
                <w:sz w:val="28"/>
                <w:szCs w:val="28"/>
              </w:rPr>
            </w:pPr>
          </w:p>
        </w:tc>
        <w:tc>
          <w:tcPr>
            <w:tcW w:w="4705" w:type="dxa"/>
            <w:shd w:val="clear" w:color="auto" w:fill="auto"/>
            <w:vAlign w:val="center"/>
          </w:tcPr>
          <w:p w:rsidR="000E4ADF" w:rsidRPr="00EF1683" w:rsidRDefault="000E4ADF" w:rsidP="00622100">
            <w:pPr>
              <w:snapToGrid w:val="0"/>
              <w:ind w:right="-71"/>
              <w:rPr>
                <w:sz w:val="28"/>
                <w:szCs w:val="28"/>
              </w:rPr>
            </w:pPr>
            <w:r>
              <w:rPr>
                <w:sz w:val="28"/>
                <w:szCs w:val="28"/>
              </w:rPr>
              <w:t>с.Земледелец</w:t>
            </w:r>
          </w:p>
        </w:tc>
        <w:tc>
          <w:tcPr>
            <w:tcW w:w="1145" w:type="dxa"/>
            <w:shd w:val="clear" w:color="auto" w:fill="auto"/>
          </w:tcPr>
          <w:p w:rsidR="000E4ADF" w:rsidRDefault="000E4ADF" w:rsidP="00622100">
            <w:pPr>
              <w:jc w:val="center"/>
            </w:pPr>
            <w:r w:rsidRPr="00D46BF8">
              <w:rPr>
                <w:sz w:val="28"/>
                <w:szCs w:val="28"/>
              </w:rPr>
              <w:t>га</w:t>
            </w:r>
          </w:p>
        </w:tc>
        <w:tc>
          <w:tcPr>
            <w:tcW w:w="1700" w:type="dxa"/>
            <w:shd w:val="clear" w:color="auto" w:fill="auto"/>
            <w:vAlign w:val="center"/>
          </w:tcPr>
          <w:p w:rsidR="000E4ADF" w:rsidRPr="0094353C" w:rsidRDefault="000E4ADF" w:rsidP="00622100">
            <w:pPr>
              <w:snapToGrid w:val="0"/>
              <w:jc w:val="center"/>
              <w:rPr>
                <w:iCs/>
                <w:sz w:val="28"/>
                <w:szCs w:val="28"/>
              </w:rPr>
            </w:pPr>
            <w:r w:rsidRPr="0094353C">
              <w:rPr>
                <w:iCs/>
                <w:sz w:val="28"/>
                <w:szCs w:val="28"/>
              </w:rPr>
              <w:t>69,20</w:t>
            </w:r>
          </w:p>
        </w:tc>
        <w:tc>
          <w:tcPr>
            <w:tcW w:w="1736" w:type="dxa"/>
            <w:shd w:val="clear" w:color="auto" w:fill="auto"/>
            <w:vAlign w:val="center"/>
          </w:tcPr>
          <w:p w:rsidR="000E4ADF" w:rsidRPr="0094353C" w:rsidRDefault="000E4ADF" w:rsidP="00622100">
            <w:pPr>
              <w:snapToGrid w:val="0"/>
              <w:jc w:val="center"/>
              <w:rPr>
                <w:sz w:val="28"/>
                <w:szCs w:val="28"/>
              </w:rPr>
            </w:pPr>
            <w:r w:rsidRPr="0094353C">
              <w:rPr>
                <w:sz w:val="28"/>
                <w:szCs w:val="28"/>
              </w:rPr>
              <w:t>69,20</w:t>
            </w:r>
          </w:p>
        </w:tc>
      </w:tr>
      <w:tr w:rsidR="000E4ADF" w:rsidRPr="00C26416" w:rsidTr="000E4ADF">
        <w:trPr>
          <w:trHeight w:val="270"/>
          <w:jc w:val="center"/>
        </w:trPr>
        <w:tc>
          <w:tcPr>
            <w:tcW w:w="818" w:type="dxa"/>
            <w:shd w:val="clear" w:color="auto" w:fill="auto"/>
            <w:vAlign w:val="center"/>
          </w:tcPr>
          <w:p w:rsidR="000E4ADF" w:rsidRPr="00EF1683" w:rsidRDefault="000E4ADF" w:rsidP="00622100">
            <w:pPr>
              <w:snapToGrid w:val="0"/>
              <w:jc w:val="center"/>
              <w:rPr>
                <w:b/>
                <w:sz w:val="28"/>
                <w:szCs w:val="28"/>
              </w:rPr>
            </w:pPr>
            <w:r w:rsidRPr="00EF1683">
              <w:rPr>
                <w:b/>
                <w:sz w:val="28"/>
                <w:szCs w:val="28"/>
              </w:rPr>
              <w:t>2</w:t>
            </w:r>
          </w:p>
        </w:tc>
        <w:tc>
          <w:tcPr>
            <w:tcW w:w="9286" w:type="dxa"/>
            <w:gridSpan w:val="4"/>
            <w:shd w:val="clear" w:color="auto" w:fill="auto"/>
            <w:vAlign w:val="center"/>
          </w:tcPr>
          <w:p w:rsidR="000E4ADF" w:rsidRPr="00EF1683" w:rsidRDefault="000E4ADF" w:rsidP="00622100">
            <w:pPr>
              <w:snapToGrid w:val="0"/>
              <w:rPr>
                <w:rFonts w:eastAsia="Calibri"/>
                <w:b/>
                <w:sz w:val="28"/>
                <w:szCs w:val="28"/>
              </w:rPr>
            </w:pPr>
            <w:r w:rsidRPr="00EF1683">
              <w:rPr>
                <w:b/>
                <w:sz w:val="28"/>
                <w:szCs w:val="28"/>
              </w:rPr>
              <w:t>Функциональные зоны в границах населенных пунктов</w:t>
            </w:r>
          </w:p>
        </w:tc>
      </w:tr>
      <w:tr w:rsidR="000E4ADF" w:rsidRPr="00C26416" w:rsidTr="000E4ADF">
        <w:trPr>
          <w:trHeight w:val="270"/>
          <w:jc w:val="center"/>
        </w:trPr>
        <w:tc>
          <w:tcPr>
            <w:tcW w:w="818" w:type="dxa"/>
            <w:shd w:val="clear" w:color="auto" w:fill="auto"/>
            <w:vAlign w:val="center"/>
          </w:tcPr>
          <w:p w:rsidR="000E4ADF" w:rsidRPr="00EF1683" w:rsidRDefault="000E4ADF" w:rsidP="00622100">
            <w:pPr>
              <w:snapToGrid w:val="0"/>
              <w:jc w:val="center"/>
              <w:rPr>
                <w:sz w:val="28"/>
                <w:szCs w:val="28"/>
              </w:rPr>
            </w:pPr>
          </w:p>
        </w:tc>
        <w:tc>
          <w:tcPr>
            <w:tcW w:w="4705" w:type="dxa"/>
            <w:shd w:val="clear" w:color="auto" w:fill="auto"/>
          </w:tcPr>
          <w:p w:rsidR="000E4ADF" w:rsidRPr="00EF1683" w:rsidRDefault="000E4ADF" w:rsidP="00622100">
            <w:pPr>
              <w:jc w:val="both"/>
              <w:rPr>
                <w:rFonts w:eastAsia="Calibri"/>
                <w:sz w:val="28"/>
                <w:szCs w:val="28"/>
              </w:rPr>
            </w:pPr>
            <w:r w:rsidRPr="00EF1683">
              <w:rPr>
                <w:sz w:val="28"/>
                <w:szCs w:val="28"/>
              </w:rPr>
              <w:t>в том числе:</w:t>
            </w:r>
          </w:p>
        </w:tc>
        <w:tc>
          <w:tcPr>
            <w:tcW w:w="1145" w:type="dxa"/>
            <w:shd w:val="clear" w:color="auto" w:fill="auto"/>
          </w:tcPr>
          <w:p w:rsidR="000E4ADF" w:rsidRPr="00EF1683" w:rsidRDefault="000E4ADF" w:rsidP="00622100">
            <w:pPr>
              <w:jc w:val="center"/>
              <w:rPr>
                <w:sz w:val="28"/>
                <w:szCs w:val="28"/>
              </w:rPr>
            </w:pPr>
          </w:p>
        </w:tc>
        <w:tc>
          <w:tcPr>
            <w:tcW w:w="1700" w:type="dxa"/>
            <w:shd w:val="clear" w:color="auto" w:fill="auto"/>
          </w:tcPr>
          <w:p w:rsidR="000E4ADF" w:rsidRPr="00C26416" w:rsidRDefault="000E4ADF" w:rsidP="00622100">
            <w:pPr>
              <w:jc w:val="center"/>
              <w:rPr>
                <w:rFonts w:eastAsia="Calibri"/>
                <w:sz w:val="28"/>
                <w:szCs w:val="28"/>
                <w:highlight w:val="green"/>
              </w:rPr>
            </w:pPr>
          </w:p>
        </w:tc>
        <w:tc>
          <w:tcPr>
            <w:tcW w:w="1736" w:type="dxa"/>
            <w:shd w:val="clear" w:color="auto" w:fill="auto"/>
          </w:tcPr>
          <w:p w:rsidR="000E4ADF" w:rsidRPr="00C26416" w:rsidRDefault="000E4ADF" w:rsidP="00622100">
            <w:pPr>
              <w:jc w:val="center"/>
              <w:rPr>
                <w:rFonts w:eastAsia="Calibri"/>
                <w:sz w:val="28"/>
                <w:szCs w:val="28"/>
                <w:highlight w:val="green"/>
              </w:rPr>
            </w:pPr>
          </w:p>
        </w:tc>
      </w:tr>
      <w:tr w:rsidR="000E4ADF" w:rsidRPr="00C26416" w:rsidTr="000E4ADF">
        <w:trPr>
          <w:trHeight w:val="270"/>
          <w:jc w:val="center"/>
        </w:trPr>
        <w:tc>
          <w:tcPr>
            <w:tcW w:w="818" w:type="dxa"/>
            <w:shd w:val="clear" w:color="auto" w:fill="auto"/>
            <w:vAlign w:val="center"/>
          </w:tcPr>
          <w:p w:rsidR="000E4ADF" w:rsidRPr="00EF1683" w:rsidRDefault="000E4ADF" w:rsidP="00622100">
            <w:pPr>
              <w:snapToGrid w:val="0"/>
              <w:jc w:val="center"/>
              <w:rPr>
                <w:sz w:val="28"/>
                <w:szCs w:val="28"/>
              </w:rPr>
            </w:pPr>
            <w:r w:rsidRPr="00EF1683">
              <w:rPr>
                <w:sz w:val="28"/>
                <w:szCs w:val="28"/>
              </w:rPr>
              <w:t>2.1</w:t>
            </w:r>
          </w:p>
        </w:tc>
        <w:tc>
          <w:tcPr>
            <w:tcW w:w="4705" w:type="dxa"/>
            <w:shd w:val="clear" w:color="auto" w:fill="auto"/>
          </w:tcPr>
          <w:p w:rsidR="000E4ADF" w:rsidRPr="00EF1683" w:rsidRDefault="000E4ADF" w:rsidP="00622100">
            <w:pPr>
              <w:jc w:val="both"/>
              <w:rPr>
                <w:rFonts w:eastAsia="Calibri"/>
                <w:b/>
                <w:sz w:val="28"/>
                <w:szCs w:val="28"/>
              </w:rPr>
            </w:pPr>
            <w:r w:rsidRPr="00EF1683">
              <w:rPr>
                <w:rFonts w:eastAsia="Calibri"/>
                <w:sz w:val="28"/>
                <w:szCs w:val="28"/>
              </w:rPr>
              <w:t>Земельные участки в составе жилых зон</w:t>
            </w:r>
          </w:p>
        </w:tc>
        <w:tc>
          <w:tcPr>
            <w:tcW w:w="1145" w:type="dxa"/>
            <w:shd w:val="clear" w:color="auto" w:fill="auto"/>
          </w:tcPr>
          <w:p w:rsidR="000E4ADF" w:rsidRPr="00EF1683" w:rsidRDefault="000E4ADF" w:rsidP="00622100">
            <w:pPr>
              <w:jc w:val="center"/>
              <w:rPr>
                <w:rFonts w:eastAsia="Calibri"/>
                <w:sz w:val="28"/>
                <w:szCs w:val="28"/>
              </w:rPr>
            </w:pPr>
            <w:r w:rsidRPr="00EF1683">
              <w:rPr>
                <w:sz w:val="28"/>
                <w:szCs w:val="28"/>
              </w:rPr>
              <w:t>га</w:t>
            </w:r>
          </w:p>
        </w:tc>
        <w:tc>
          <w:tcPr>
            <w:tcW w:w="1700" w:type="dxa"/>
            <w:shd w:val="clear" w:color="auto" w:fill="auto"/>
            <w:vAlign w:val="center"/>
          </w:tcPr>
          <w:p w:rsidR="000E4ADF" w:rsidRPr="0094353C" w:rsidRDefault="000E4ADF" w:rsidP="00622100">
            <w:pPr>
              <w:snapToGrid w:val="0"/>
              <w:jc w:val="center"/>
              <w:rPr>
                <w:sz w:val="28"/>
                <w:szCs w:val="28"/>
              </w:rPr>
            </w:pPr>
            <w:r w:rsidRPr="0094353C">
              <w:rPr>
                <w:sz w:val="28"/>
                <w:szCs w:val="28"/>
              </w:rPr>
              <w:t>121,25</w:t>
            </w:r>
          </w:p>
        </w:tc>
        <w:tc>
          <w:tcPr>
            <w:tcW w:w="1736" w:type="dxa"/>
            <w:shd w:val="clear" w:color="auto" w:fill="auto"/>
            <w:vAlign w:val="center"/>
          </w:tcPr>
          <w:p w:rsidR="000E4ADF" w:rsidRPr="0094353C" w:rsidRDefault="000E4ADF" w:rsidP="00622100">
            <w:pPr>
              <w:snapToGrid w:val="0"/>
              <w:jc w:val="center"/>
              <w:rPr>
                <w:sz w:val="28"/>
                <w:szCs w:val="28"/>
              </w:rPr>
            </w:pPr>
            <w:r w:rsidRPr="0094353C">
              <w:rPr>
                <w:sz w:val="28"/>
                <w:szCs w:val="28"/>
              </w:rPr>
              <w:t>157,45</w:t>
            </w:r>
          </w:p>
        </w:tc>
      </w:tr>
      <w:tr w:rsidR="000E4ADF" w:rsidRPr="00C26416" w:rsidTr="000E4ADF">
        <w:trPr>
          <w:trHeight w:val="270"/>
          <w:jc w:val="center"/>
        </w:trPr>
        <w:tc>
          <w:tcPr>
            <w:tcW w:w="818" w:type="dxa"/>
            <w:shd w:val="clear" w:color="auto" w:fill="auto"/>
            <w:vAlign w:val="center"/>
          </w:tcPr>
          <w:p w:rsidR="000E4ADF" w:rsidRPr="00EF1683" w:rsidRDefault="000E4ADF" w:rsidP="00622100">
            <w:pPr>
              <w:snapToGrid w:val="0"/>
              <w:jc w:val="center"/>
              <w:rPr>
                <w:sz w:val="28"/>
                <w:szCs w:val="28"/>
              </w:rPr>
            </w:pPr>
          </w:p>
        </w:tc>
        <w:tc>
          <w:tcPr>
            <w:tcW w:w="4705" w:type="dxa"/>
            <w:shd w:val="clear" w:color="auto" w:fill="auto"/>
            <w:vAlign w:val="center"/>
          </w:tcPr>
          <w:p w:rsidR="000E4ADF" w:rsidRPr="00EF1683" w:rsidRDefault="000E4ADF" w:rsidP="00622100">
            <w:pPr>
              <w:snapToGrid w:val="0"/>
              <w:ind w:right="-71"/>
              <w:rPr>
                <w:sz w:val="28"/>
                <w:szCs w:val="28"/>
              </w:rPr>
            </w:pPr>
            <w:r>
              <w:rPr>
                <w:sz w:val="28"/>
                <w:szCs w:val="28"/>
              </w:rPr>
              <w:t>с.Ключики</w:t>
            </w:r>
          </w:p>
        </w:tc>
        <w:tc>
          <w:tcPr>
            <w:tcW w:w="1145" w:type="dxa"/>
            <w:shd w:val="clear" w:color="auto" w:fill="auto"/>
          </w:tcPr>
          <w:p w:rsidR="000E4ADF" w:rsidRDefault="000E4ADF" w:rsidP="00622100">
            <w:pPr>
              <w:jc w:val="center"/>
            </w:pPr>
            <w:r w:rsidRPr="00D46BF8">
              <w:rPr>
                <w:sz w:val="28"/>
                <w:szCs w:val="28"/>
              </w:rPr>
              <w:t>га</w:t>
            </w:r>
          </w:p>
        </w:tc>
        <w:tc>
          <w:tcPr>
            <w:tcW w:w="1700" w:type="dxa"/>
            <w:shd w:val="clear" w:color="auto" w:fill="auto"/>
            <w:vAlign w:val="center"/>
          </w:tcPr>
          <w:p w:rsidR="000E4ADF" w:rsidRPr="0094353C" w:rsidRDefault="000E4ADF" w:rsidP="00622100">
            <w:pPr>
              <w:snapToGrid w:val="0"/>
              <w:jc w:val="center"/>
              <w:rPr>
                <w:sz w:val="28"/>
                <w:szCs w:val="28"/>
              </w:rPr>
            </w:pPr>
            <w:r w:rsidRPr="0094353C">
              <w:rPr>
                <w:sz w:val="28"/>
                <w:szCs w:val="28"/>
              </w:rPr>
              <w:t>67,05</w:t>
            </w:r>
          </w:p>
        </w:tc>
        <w:tc>
          <w:tcPr>
            <w:tcW w:w="1736" w:type="dxa"/>
            <w:shd w:val="clear" w:color="auto" w:fill="auto"/>
            <w:vAlign w:val="center"/>
          </w:tcPr>
          <w:p w:rsidR="000E4ADF" w:rsidRPr="0094353C" w:rsidRDefault="000E4ADF" w:rsidP="00622100">
            <w:pPr>
              <w:snapToGrid w:val="0"/>
              <w:jc w:val="center"/>
              <w:rPr>
                <w:sz w:val="28"/>
                <w:szCs w:val="28"/>
              </w:rPr>
            </w:pPr>
            <w:r w:rsidRPr="0094353C">
              <w:rPr>
                <w:sz w:val="28"/>
                <w:szCs w:val="28"/>
              </w:rPr>
              <w:t>101,25</w:t>
            </w:r>
          </w:p>
        </w:tc>
      </w:tr>
      <w:tr w:rsidR="000E4ADF" w:rsidRPr="00C26416" w:rsidTr="000E4ADF">
        <w:trPr>
          <w:trHeight w:val="270"/>
          <w:jc w:val="center"/>
        </w:trPr>
        <w:tc>
          <w:tcPr>
            <w:tcW w:w="818" w:type="dxa"/>
            <w:shd w:val="clear" w:color="auto" w:fill="auto"/>
            <w:vAlign w:val="center"/>
          </w:tcPr>
          <w:p w:rsidR="000E4ADF" w:rsidRPr="00EF1683" w:rsidRDefault="000E4ADF" w:rsidP="00622100">
            <w:pPr>
              <w:snapToGrid w:val="0"/>
              <w:jc w:val="center"/>
              <w:rPr>
                <w:sz w:val="28"/>
                <w:szCs w:val="28"/>
              </w:rPr>
            </w:pPr>
          </w:p>
        </w:tc>
        <w:tc>
          <w:tcPr>
            <w:tcW w:w="4705" w:type="dxa"/>
            <w:shd w:val="clear" w:color="auto" w:fill="auto"/>
            <w:vAlign w:val="center"/>
          </w:tcPr>
          <w:p w:rsidR="000E4ADF" w:rsidRPr="00EF1683" w:rsidRDefault="000E4ADF" w:rsidP="00622100">
            <w:pPr>
              <w:snapToGrid w:val="0"/>
              <w:ind w:right="-71"/>
              <w:rPr>
                <w:sz w:val="28"/>
                <w:szCs w:val="28"/>
              </w:rPr>
            </w:pPr>
            <w:r>
              <w:rPr>
                <w:sz w:val="28"/>
                <w:szCs w:val="28"/>
              </w:rPr>
              <w:t>с.Земледелец</w:t>
            </w:r>
          </w:p>
        </w:tc>
        <w:tc>
          <w:tcPr>
            <w:tcW w:w="1145" w:type="dxa"/>
            <w:shd w:val="clear" w:color="auto" w:fill="auto"/>
          </w:tcPr>
          <w:p w:rsidR="000E4ADF" w:rsidRDefault="000E4ADF" w:rsidP="00622100">
            <w:pPr>
              <w:jc w:val="center"/>
            </w:pPr>
            <w:r w:rsidRPr="00D46BF8">
              <w:rPr>
                <w:sz w:val="28"/>
                <w:szCs w:val="28"/>
              </w:rPr>
              <w:t>га</w:t>
            </w:r>
          </w:p>
        </w:tc>
        <w:tc>
          <w:tcPr>
            <w:tcW w:w="1700" w:type="dxa"/>
            <w:shd w:val="clear" w:color="auto" w:fill="auto"/>
            <w:vAlign w:val="center"/>
          </w:tcPr>
          <w:p w:rsidR="000E4ADF" w:rsidRPr="0094353C" w:rsidRDefault="000E4ADF" w:rsidP="00622100">
            <w:pPr>
              <w:snapToGrid w:val="0"/>
              <w:jc w:val="center"/>
              <w:rPr>
                <w:sz w:val="28"/>
                <w:szCs w:val="28"/>
              </w:rPr>
            </w:pPr>
            <w:r w:rsidRPr="0094353C">
              <w:rPr>
                <w:sz w:val="28"/>
                <w:szCs w:val="28"/>
              </w:rPr>
              <w:t>54,20</w:t>
            </w:r>
          </w:p>
        </w:tc>
        <w:tc>
          <w:tcPr>
            <w:tcW w:w="1736" w:type="dxa"/>
            <w:shd w:val="clear" w:color="auto" w:fill="auto"/>
            <w:vAlign w:val="center"/>
          </w:tcPr>
          <w:p w:rsidR="000E4ADF" w:rsidRPr="0094353C" w:rsidRDefault="000E4ADF" w:rsidP="00622100">
            <w:pPr>
              <w:snapToGrid w:val="0"/>
              <w:jc w:val="center"/>
              <w:rPr>
                <w:sz w:val="28"/>
                <w:szCs w:val="28"/>
              </w:rPr>
            </w:pPr>
            <w:r w:rsidRPr="0094353C">
              <w:rPr>
                <w:sz w:val="28"/>
                <w:szCs w:val="28"/>
              </w:rPr>
              <w:t>56,20</w:t>
            </w:r>
          </w:p>
        </w:tc>
      </w:tr>
      <w:tr w:rsidR="000E4ADF" w:rsidRPr="00C26416" w:rsidTr="000E4ADF">
        <w:trPr>
          <w:trHeight w:val="270"/>
          <w:jc w:val="center"/>
        </w:trPr>
        <w:tc>
          <w:tcPr>
            <w:tcW w:w="818" w:type="dxa"/>
            <w:shd w:val="clear" w:color="auto" w:fill="auto"/>
            <w:vAlign w:val="center"/>
          </w:tcPr>
          <w:p w:rsidR="000E4ADF" w:rsidRPr="00EF1683" w:rsidRDefault="000E4ADF" w:rsidP="00622100">
            <w:pPr>
              <w:snapToGrid w:val="0"/>
              <w:jc w:val="center"/>
              <w:rPr>
                <w:sz w:val="28"/>
                <w:szCs w:val="28"/>
              </w:rPr>
            </w:pPr>
            <w:r w:rsidRPr="00EF1683">
              <w:rPr>
                <w:sz w:val="28"/>
                <w:szCs w:val="28"/>
              </w:rPr>
              <w:t>2.2</w:t>
            </w:r>
          </w:p>
        </w:tc>
        <w:tc>
          <w:tcPr>
            <w:tcW w:w="4705" w:type="dxa"/>
            <w:shd w:val="clear" w:color="auto" w:fill="auto"/>
          </w:tcPr>
          <w:p w:rsidR="000E4ADF" w:rsidRPr="00EF1683" w:rsidRDefault="000E4ADF" w:rsidP="00622100">
            <w:pPr>
              <w:jc w:val="both"/>
              <w:rPr>
                <w:rFonts w:eastAsia="Calibri"/>
                <w:b/>
                <w:sz w:val="28"/>
                <w:szCs w:val="28"/>
              </w:rPr>
            </w:pPr>
            <w:r w:rsidRPr="00EF1683">
              <w:rPr>
                <w:rFonts w:eastAsia="Calibri"/>
                <w:sz w:val="28"/>
                <w:szCs w:val="28"/>
              </w:rPr>
              <w:t>Земельные участки в составе общественно-деловых зон</w:t>
            </w:r>
          </w:p>
        </w:tc>
        <w:tc>
          <w:tcPr>
            <w:tcW w:w="1145" w:type="dxa"/>
            <w:shd w:val="clear" w:color="auto" w:fill="auto"/>
            <w:vAlign w:val="center"/>
          </w:tcPr>
          <w:p w:rsidR="000E4ADF" w:rsidRPr="00EF1683" w:rsidRDefault="000E4ADF" w:rsidP="00622100">
            <w:pPr>
              <w:snapToGrid w:val="0"/>
              <w:jc w:val="center"/>
              <w:rPr>
                <w:sz w:val="28"/>
                <w:szCs w:val="28"/>
              </w:rPr>
            </w:pPr>
            <w:r w:rsidRPr="00EF1683">
              <w:rPr>
                <w:sz w:val="28"/>
                <w:szCs w:val="28"/>
              </w:rPr>
              <w:t>га</w:t>
            </w:r>
          </w:p>
        </w:tc>
        <w:tc>
          <w:tcPr>
            <w:tcW w:w="1700" w:type="dxa"/>
            <w:shd w:val="clear" w:color="auto" w:fill="auto"/>
            <w:vAlign w:val="center"/>
          </w:tcPr>
          <w:p w:rsidR="000E4ADF" w:rsidRPr="0094353C" w:rsidRDefault="000E4ADF" w:rsidP="00622100">
            <w:pPr>
              <w:snapToGrid w:val="0"/>
              <w:jc w:val="center"/>
              <w:rPr>
                <w:sz w:val="28"/>
                <w:szCs w:val="28"/>
              </w:rPr>
            </w:pPr>
            <w:r w:rsidRPr="0094353C">
              <w:rPr>
                <w:sz w:val="28"/>
                <w:szCs w:val="28"/>
              </w:rPr>
              <w:t>6,80</w:t>
            </w:r>
          </w:p>
        </w:tc>
        <w:tc>
          <w:tcPr>
            <w:tcW w:w="1736" w:type="dxa"/>
            <w:shd w:val="clear" w:color="auto" w:fill="auto"/>
            <w:vAlign w:val="center"/>
          </w:tcPr>
          <w:p w:rsidR="000E4ADF" w:rsidRPr="0094353C" w:rsidRDefault="000E4ADF" w:rsidP="00622100">
            <w:pPr>
              <w:snapToGrid w:val="0"/>
              <w:jc w:val="center"/>
              <w:rPr>
                <w:sz w:val="28"/>
                <w:szCs w:val="28"/>
              </w:rPr>
            </w:pPr>
            <w:r w:rsidRPr="0094353C">
              <w:rPr>
                <w:sz w:val="28"/>
                <w:szCs w:val="28"/>
              </w:rPr>
              <w:t>6,60</w:t>
            </w:r>
          </w:p>
        </w:tc>
      </w:tr>
      <w:tr w:rsidR="000E4ADF" w:rsidRPr="00C26416" w:rsidTr="000E4ADF">
        <w:trPr>
          <w:trHeight w:val="270"/>
          <w:jc w:val="center"/>
        </w:trPr>
        <w:tc>
          <w:tcPr>
            <w:tcW w:w="818" w:type="dxa"/>
            <w:shd w:val="clear" w:color="auto" w:fill="auto"/>
            <w:vAlign w:val="center"/>
          </w:tcPr>
          <w:p w:rsidR="000E4ADF" w:rsidRPr="00EF1683" w:rsidRDefault="000E4ADF" w:rsidP="00622100">
            <w:pPr>
              <w:snapToGrid w:val="0"/>
              <w:jc w:val="center"/>
              <w:rPr>
                <w:sz w:val="28"/>
                <w:szCs w:val="28"/>
              </w:rPr>
            </w:pPr>
          </w:p>
        </w:tc>
        <w:tc>
          <w:tcPr>
            <w:tcW w:w="4705" w:type="dxa"/>
            <w:shd w:val="clear" w:color="auto" w:fill="auto"/>
            <w:vAlign w:val="center"/>
          </w:tcPr>
          <w:p w:rsidR="000E4ADF" w:rsidRPr="00EF1683" w:rsidRDefault="000E4ADF" w:rsidP="00622100">
            <w:pPr>
              <w:snapToGrid w:val="0"/>
              <w:ind w:right="-71"/>
              <w:rPr>
                <w:sz w:val="28"/>
                <w:szCs w:val="28"/>
              </w:rPr>
            </w:pPr>
            <w:r>
              <w:rPr>
                <w:sz w:val="28"/>
                <w:szCs w:val="28"/>
              </w:rPr>
              <w:t>с.Ключики</w:t>
            </w:r>
          </w:p>
        </w:tc>
        <w:tc>
          <w:tcPr>
            <w:tcW w:w="1145" w:type="dxa"/>
            <w:shd w:val="clear" w:color="auto" w:fill="auto"/>
          </w:tcPr>
          <w:p w:rsidR="000E4ADF" w:rsidRDefault="000E4ADF" w:rsidP="00622100">
            <w:pPr>
              <w:jc w:val="center"/>
            </w:pPr>
            <w:r w:rsidRPr="00D46BF8">
              <w:rPr>
                <w:sz w:val="28"/>
                <w:szCs w:val="28"/>
              </w:rPr>
              <w:t>га</w:t>
            </w:r>
          </w:p>
        </w:tc>
        <w:tc>
          <w:tcPr>
            <w:tcW w:w="1700" w:type="dxa"/>
            <w:shd w:val="clear" w:color="auto" w:fill="auto"/>
            <w:vAlign w:val="center"/>
          </w:tcPr>
          <w:p w:rsidR="000E4ADF" w:rsidRPr="0094353C" w:rsidRDefault="000E4ADF" w:rsidP="00622100">
            <w:pPr>
              <w:snapToGrid w:val="0"/>
              <w:jc w:val="center"/>
              <w:rPr>
                <w:sz w:val="28"/>
                <w:szCs w:val="28"/>
              </w:rPr>
            </w:pPr>
            <w:r w:rsidRPr="0094353C">
              <w:rPr>
                <w:sz w:val="28"/>
                <w:szCs w:val="28"/>
              </w:rPr>
              <w:t>5,20</w:t>
            </w:r>
          </w:p>
        </w:tc>
        <w:tc>
          <w:tcPr>
            <w:tcW w:w="1736" w:type="dxa"/>
            <w:shd w:val="clear" w:color="auto" w:fill="auto"/>
            <w:vAlign w:val="center"/>
          </w:tcPr>
          <w:p w:rsidR="000E4ADF" w:rsidRPr="0094353C" w:rsidRDefault="000E4ADF" w:rsidP="00622100">
            <w:pPr>
              <w:snapToGrid w:val="0"/>
              <w:jc w:val="center"/>
              <w:rPr>
                <w:sz w:val="28"/>
                <w:szCs w:val="28"/>
              </w:rPr>
            </w:pPr>
            <w:r w:rsidRPr="0094353C">
              <w:rPr>
                <w:sz w:val="28"/>
                <w:szCs w:val="28"/>
              </w:rPr>
              <w:t>6,60</w:t>
            </w:r>
          </w:p>
        </w:tc>
      </w:tr>
      <w:tr w:rsidR="000E4ADF" w:rsidRPr="00C26416" w:rsidTr="000E4ADF">
        <w:trPr>
          <w:trHeight w:val="270"/>
          <w:jc w:val="center"/>
        </w:trPr>
        <w:tc>
          <w:tcPr>
            <w:tcW w:w="818" w:type="dxa"/>
            <w:shd w:val="clear" w:color="auto" w:fill="auto"/>
            <w:vAlign w:val="center"/>
          </w:tcPr>
          <w:p w:rsidR="000E4ADF" w:rsidRPr="00EF1683" w:rsidRDefault="000E4ADF" w:rsidP="00622100">
            <w:pPr>
              <w:snapToGrid w:val="0"/>
              <w:jc w:val="center"/>
              <w:rPr>
                <w:sz w:val="28"/>
                <w:szCs w:val="28"/>
              </w:rPr>
            </w:pPr>
          </w:p>
        </w:tc>
        <w:tc>
          <w:tcPr>
            <w:tcW w:w="4705" w:type="dxa"/>
            <w:shd w:val="clear" w:color="auto" w:fill="auto"/>
            <w:vAlign w:val="center"/>
          </w:tcPr>
          <w:p w:rsidR="000E4ADF" w:rsidRPr="00EF1683" w:rsidRDefault="000E4ADF" w:rsidP="00622100">
            <w:pPr>
              <w:snapToGrid w:val="0"/>
              <w:ind w:right="-71"/>
              <w:rPr>
                <w:sz w:val="28"/>
                <w:szCs w:val="28"/>
              </w:rPr>
            </w:pPr>
            <w:r>
              <w:rPr>
                <w:sz w:val="28"/>
                <w:szCs w:val="28"/>
              </w:rPr>
              <w:t>с.Земледелец</w:t>
            </w:r>
          </w:p>
        </w:tc>
        <w:tc>
          <w:tcPr>
            <w:tcW w:w="1145" w:type="dxa"/>
            <w:shd w:val="clear" w:color="auto" w:fill="auto"/>
          </w:tcPr>
          <w:p w:rsidR="000E4ADF" w:rsidRDefault="000E4ADF" w:rsidP="00622100">
            <w:pPr>
              <w:jc w:val="center"/>
            </w:pPr>
            <w:r w:rsidRPr="00D46BF8">
              <w:rPr>
                <w:sz w:val="28"/>
                <w:szCs w:val="28"/>
              </w:rPr>
              <w:t>га</w:t>
            </w:r>
          </w:p>
        </w:tc>
        <w:tc>
          <w:tcPr>
            <w:tcW w:w="1700" w:type="dxa"/>
            <w:shd w:val="clear" w:color="auto" w:fill="auto"/>
            <w:vAlign w:val="center"/>
          </w:tcPr>
          <w:p w:rsidR="000E4ADF" w:rsidRPr="0094353C" w:rsidRDefault="000E4ADF" w:rsidP="00622100">
            <w:pPr>
              <w:snapToGrid w:val="0"/>
              <w:jc w:val="center"/>
              <w:rPr>
                <w:sz w:val="28"/>
                <w:szCs w:val="28"/>
              </w:rPr>
            </w:pPr>
            <w:r w:rsidRPr="0094353C">
              <w:rPr>
                <w:sz w:val="28"/>
                <w:szCs w:val="28"/>
              </w:rPr>
              <w:t>1,60</w:t>
            </w:r>
          </w:p>
        </w:tc>
        <w:tc>
          <w:tcPr>
            <w:tcW w:w="1736" w:type="dxa"/>
            <w:shd w:val="clear" w:color="auto" w:fill="auto"/>
            <w:vAlign w:val="center"/>
          </w:tcPr>
          <w:p w:rsidR="000E4ADF" w:rsidRPr="0094353C" w:rsidRDefault="000E4ADF" w:rsidP="00622100">
            <w:pPr>
              <w:snapToGrid w:val="0"/>
              <w:jc w:val="center"/>
              <w:rPr>
                <w:sz w:val="28"/>
                <w:szCs w:val="28"/>
              </w:rPr>
            </w:pPr>
            <w:r w:rsidRPr="0094353C">
              <w:rPr>
                <w:sz w:val="28"/>
                <w:szCs w:val="28"/>
              </w:rPr>
              <w:t>-</w:t>
            </w:r>
          </w:p>
        </w:tc>
      </w:tr>
      <w:tr w:rsidR="000E4ADF" w:rsidRPr="00C26416" w:rsidTr="000E4ADF">
        <w:trPr>
          <w:trHeight w:val="270"/>
          <w:jc w:val="center"/>
        </w:trPr>
        <w:tc>
          <w:tcPr>
            <w:tcW w:w="818" w:type="dxa"/>
            <w:shd w:val="clear" w:color="auto" w:fill="auto"/>
            <w:vAlign w:val="center"/>
          </w:tcPr>
          <w:p w:rsidR="000E4ADF" w:rsidRPr="00EF1683" w:rsidRDefault="000E4ADF" w:rsidP="00622100">
            <w:pPr>
              <w:snapToGrid w:val="0"/>
              <w:jc w:val="center"/>
              <w:rPr>
                <w:sz w:val="28"/>
                <w:szCs w:val="28"/>
              </w:rPr>
            </w:pPr>
            <w:r w:rsidRPr="00EF1683">
              <w:rPr>
                <w:sz w:val="28"/>
                <w:szCs w:val="28"/>
              </w:rPr>
              <w:t>2.3</w:t>
            </w:r>
          </w:p>
        </w:tc>
        <w:tc>
          <w:tcPr>
            <w:tcW w:w="4705" w:type="dxa"/>
            <w:shd w:val="clear" w:color="auto" w:fill="auto"/>
          </w:tcPr>
          <w:p w:rsidR="000E4ADF" w:rsidRPr="00EF1683" w:rsidRDefault="000E4ADF" w:rsidP="00622100">
            <w:pPr>
              <w:jc w:val="both"/>
              <w:rPr>
                <w:rFonts w:eastAsia="Calibri"/>
                <w:sz w:val="28"/>
                <w:szCs w:val="28"/>
              </w:rPr>
            </w:pPr>
            <w:r w:rsidRPr="00EF1683">
              <w:rPr>
                <w:rFonts w:eastAsia="Calibri"/>
                <w:sz w:val="28"/>
                <w:szCs w:val="28"/>
              </w:rPr>
              <w:t xml:space="preserve">Земельные участки в составе производственных зон </w:t>
            </w:r>
          </w:p>
        </w:tc>
        <w:tc>
          <w:tcPr>
            <w:tcW w:w="1145" w:type="dxa"/>
            <w:shd w:val="clear" w:color="auto" w:fill="auto"/>
          </w:tcPr>
          <w:p w:rsidR="000E4ADF" w:rsidRPr="00EF1683" w:rsidRDefault="000E4ADF" w:rsidP="00622100">
            <w:pPr>
              <w:jc w:val="center"/>
              <w:rPr>
                <w:rFonts w:eastAsia="Calibri"/>
                <w:sz w:val="28"/>
                <w:szCs w:val="28"/>
              </w:rPr>
            </w:pPr>
            <w:r w:rsidRPr="00EF1683">
              <w:rPr>
                <w:sz w:val="28"/>
                <w:szCs w:val="28"/>
              </w:rPr>
              <w:t>га</w:t>
            </w:r>
          </w:p>
        </w:tc>
        <w:tc>
          <w:tcPr>
            <w:tcW w:w="1700" w:type="dxa"/>
            <w:shd w:val="clear" w:color="auto" w:fill="auto"/>
            <w:vAlign w:val="center"/>
          </w:tcPr>
          <w:p w:rsidR="000E4ADF" w:rsidRPr="0094353C" w:rsidRDefault="000E4ADF" w:rsidP="00622100">
            <w:pPr>
              <w:snapToGrid w:val="0"/>
              <w:jc w:val="center"/>
              <w:rPr>
                <w:sz w:val="28"/>
                <w:szCs w:val="28"/>
              </w:rPr>
            </w:pPr>
            <w:r w:rsidRPr="0094353C">
              <w:rPr>
                <w:sz w:val="28"/>
                <w:szCs w:val="28"/>
              </w:rPr>
              <w:t>-</w:t>
            </w:r>
          </w:p>
        </w:tc>
        <w:tc>
          <w:tcPr>
            <w:tcW w:w="1736" w:type="dxa"/>
            <w:shd w:val="clear" w:color="auto" w:fill="auto"/>
            <w:vAlign w:val="center"/>
          </w:tcPr>
          <w:p w:rsidR="000E4ADF" w:rsidRPr="0094353C" w:rsidRDefault="000E4ADF" w:rsidP="00622100">
            <w:pPr>
              <w:snapToGrid w:val="0"/>
              <w:jc w:val="center"/>
              <w:rPr>
                <w:sz w:val="28"/>
                <w:szCs w:val="28"/>
              </w:rPr>
            </w:pPr>
            <w:r w:rsidRPr="0094353C">
              <w:rPr>
                <w:sz w:val="28"/>
                <w:szCs w:val="28"/>
              </w:rPr>
              <w:t>4,90</w:t>
            </w:r>
          </w:p>
        </w:tc>
      </w:tr>
      <w:tr w:rsidR="000E4ADF" w:rsidRPr="00C26416" w:rsidTr="000E4ADF">
        <w:trPr>
          <w:trHeight w:val="270"/>
          <w:jc w:val="center"/>
        </w:trPr>
        <w:tc>
          <w:tcPr>
            <w:tcW w:w="818" w:type="dxa"/>
            <w:shd w:val="clear" w:color="auto" w:fill="auto"/>
            <w:vAlign w:val="center"/>
          </w:tcPr>
          <w:p w:rsidR="000E4ADF" w:rsidRPr="00EF1683" w:rsidRDefault="000E4ADF" w:rsidP="00622100">
            <w:pPr>
              <w:snapToGrid w:val="0"/>
              <w:jc w:val="center"/>
              <w:rPr>
                <w:sz w:val="28"/>
                <w:szCs w:val="28"/>
              </w:rPr>
            </w:pPr>
          </w:p>
        </w:tc>
        <w:tc>
          <w:tcPr>
            <w:tcW w:w="4705" w:type="dxa"/>
            <w:shd w:val="clear" w:color="auto" w:fill="auto"/>
            <w:vAlign w:val="center"/>
          </w:tcPr>
          <w:p w:rsidR="000E4ADF" w:rsidRPr="00EF1683" w:rsidRDefault="000E4ADF" w:rsidP="00622100">
            <w:pPr>
              <w:snapToGrid w:val="0"/>
              <w:ind w:right="-71"/>
              <w:rPr>
                <w:sz w:val="28"/>
                <w:szCs w:val="28"/>
              </w:rPr>
            </w:pPr>
            <w:r>
              <w:rPr>
                <w:sz w:val="28"/>
                <w:szCs w:val="28"/>
              </w:rPr>
              <w:t>с.Ключики</w:t>
            </w:r>
          </w:p>
        </w:tc>
        <w:tc>
          <w:tcPr>
            <w:tcW w:w="1145" w:type="dxa"/>
            <w:shd w:val="clear" w:color="auto" w:fill="auto"/>
          </w:tcPr>
          <w:p w:rsidR="000E4ADF" w:rsidRDefault="000E4ADF" w:rsidP="00622100">
            <w:pPr>
              <w:jc w:val="center"/>
            </w:pPr>
            <w:r w:rsidRPr="00D46BF8">
              <w:rPr>
                <w:sz w:val="28"/>
                <w:szCs w:val="28"/>
              </w:rPr>
              <w:t>га</w:t>
            </w:r>
          </w:p>
        </w:tc>
        <w:tc>
          <w:tcPr>
            <w:tcW w:w="1700" w:type="dxa"/>
            <w:shd w:val="clear" w:color="auto" w:fill="auto"/>
            <w:vAlign w:val="center"/>
          </w:tcPr>
          <w:p w:rsidR="000E4ADF" w:rsidRPr="0094353C" w:rsidRDefault="000E4ADF" w:rsidP="00622100">
            <w:pPr>
              <w:snapToGrid w:val="0"/>
              <w:jc w:val="center"/>
              <w:rPr>
                <w:sz w:val="28"/>
                <w:szCs w:val="28"/>
              </w:rPr>
            </w:pPr>
            <w:r w:rsidRPr="0094353C">
              <w:rPr>
                <w:sz w:val="28"/>
                <w:szCs w:val="28"/>
              </w:rPr>
              <w:t>-</w:t>
            </w:r>
          </w:p>
        </w:tc>
        <w:tc>
          <w:tcPr>
            <w:tcW w:w="1736" w:type="dxa"/>
            <w:shd w:val="clear" w:color="auto" w:fill="auto"/>
            <w:vAlign w:val="center"/>
          </w:tcPr>
          <w:p w:rsidR="000E4ADF" w:rsidRPr="0094353C" w:rsidRDefault="000E4ADF" w:rsidP="00622100">
            <w:pPr>
              <w:snapToGrid w:val="0"/>
              <w:jc w:val="center"/>
              <w:rPr>
                <w:sz w:val="28"/>
                <w:szCs w:val="28"/>
              </w:rPr>
            </w:pPr>
            <w:r w:rsidRPr="0094353C">
              <w:rPr>
                <w:sz w:val="28"/>
                <w:szCs w:val="28"/>
              </w:rPr>
              <w:t>3,80</w:t>
            </w:r>
          </w:p>
        </w:tc>
      </w:tr>
      <w:tr w:rsidR="000E4ADF" w:rsidRPr="00C26416" w:rsidTr="000E4ADF">
        <w:trPr>
          <w:trHeight w:val="270"/>
          <w:jc w:val="center"/>
        </w:trPr>
        <w:tc>
          <w:tcPr>
            <w:tcW w:w="818" w:type="dxa"/>
            <w:shd w:val="clear" w:color="auto" w:fill="auto"/>
            <w:vAlign w:val="center"/>
          </w:tcPr>
          <w:p w:rsidR="000E4ADF" w:rsidRPr="00EF1683" w:rsidRDefault="000E4ADF" w:rsidP="00622100">
            <w:pPr>
              <w:snapToGrid w:val="0"/>
              <w:jc w:val="center"/>
              <w:rPr>
                <w:sz w:val="28"/>
                <w:szCs w:val="28"/>
              </w:rPr>
            </w:pPr>
          </w:p>
        </w:tc>
        <w:tc>
          <w:tcPr>
            <w:tcW w:w="4705" w:type="dxa"/>
            <w:shd w:val="clear" w:color="auto" w:fill="auto"/>
            <w:vAlign w:val="center"/>
          </w:tcPr>
          <w:p w:rsidR="000E4ADF" w:rsidRPr="00EF1683" w:rsidRDefault="000E4ADF" w:rsidP="00622100">
            <w:pPr>
              <w:snapToGrid w:val="0"/>
              <w:ind w:right="-71"/>
              <w:rPr>
                <w:sz w:val="28"/>
                <w:szCs w:val="28"/>
              </w:rPr>
            </w:pPr>
            <w:r>
              <w:rPr>
                <w:sz w:val="28"/>
                <w:szCs w:val="28"/>
              </w:rPr>
              <w:t>с.Земледелец</w:t>
            </w:r>
          </w:p>
        </w:tc>
        <w:tc>
          <w:tcPr>
            <w:tcW w:w="1145" w:type="dxa"/>
            <w:shd w:val="clear" w:color="auto" w:fill="auto"/>
          </w:tcPr>
          <w:p w:rsidR="000E4ADF" w:rsidRDefault="000E4ADF" w:rsidP="00622100">
            <w:pPr>
              <w:jc w:val="center"/>
            </w:pPr>
            <w:r w:rsidRPr="00D46BF8">
              <w:rPr>
                <w:sz w:val="28"/>
                <w:szCs w:val="28"/>
              </w:rPr>
              <w:t>га</w:t>
            </w:r>
          </w:p>
        </w:tc>
        <w:tc>
          <w:tcPr>
            <w:tcW w:w="1700" w:type="dxa"/>
            <w:shd w:val="clear" w:color="auto" w:fill="auto"/>
            <w:vAlign w:val="center"/>
          </w:tcPr>
          <w:p w:rsidR="000E4ADF" w:rsidRPr="0094353C" w:rsidRDefault="000E4ADF" w:rsidP="00622100">
            <w:pPr>
              <w:snapToGrid w:val="0"/>
              <w:jc w:val="center"/>
              <w:rPr>
                <w:sz w:val="28"/>
                <w:szCs w:val="28"/>
              </w:rPr>
            </w:pPr>
            <w:r w:rsidRPr="0094353C">
              <w:rPr>
                <w:sz w:val="28"/>
                <w:szCs w:val="28"/>
              </w:rPr>
              <w:t>-</w:t>
            </w:r>
          </w:p>
        </w:tc>
        <w:tc>
          <w:tcPr>
            <w:tcW w:w="1736" w:type="dxa"/>
            <w:shd w:val="clear" w:color="auto" w:fill="auto"/>
            <w:vAlign w:val="center"/>
          </w:tcPr>
          <w:p w:rsidR="000E4ADF" w:rsidRPr="0094353C" w:rsidRDefault="000E4ADF" w:rsidP="00622100">
            <w:pPr>
              <w:snapToGrid w:val="0"/>
              <w:jc w:val="center"/>
              <w:rPr>
                <w:sz w:val="28"/>
                <w:szCs w:val="28"/>
              </w:rPr>
            </w:pPr>
            <w:r w:rsidRPr="0094353C">
              <w:rPr>
                <w:sz w:val="28"/>
                <w:szCs w:val="28"/>
              </w:rPr>
              <w:t>1,10</w:t>
            </w:r>
          </w:p>
        </w:tc>
      </w:tr>
      <w:tr w:rsidR="000E4ADF" w:rsidRPr="00C26416" w:rsidTr="000E4ADF">
        <w:trPr>
          <w:trHeight w:val="270"/>
          <w:jc w:val="center"/>
        </w:trPr>
        <w:tc>
          <w:tcPr>
            <w:tcW w:w="818" w:type="dxa"/>
            <w:shd w:val="clear" w:color="auto" w:fill="auto"/>
            <w:vAlign w:val="center"/>
          </w:tcPr>
          <w:p w:rsidR="000E4ADF" w:rsidRPr="00EF1683" w:rsidRDefault="000E4ADF" w:rsidP="00622100">
            <w:pPr>
              <w:snapToGrid w:val="0"/>
              <w:jc w:val="center"/>
              <w:rPr>
                <w:sz w:val="28"/>
                <w:szCs w:val="28"/>
              </w:rPr>
            </w:pPr>
            <w:r w:rsidRPr="00EF1683">
              <w:rPr>
                <w:sz w:val="28"/>
                <w:szCs w:val="28"/>
              </w:rPr>
              <w:t>2.4</w:t>
            </w:r>
          </w:p>
        </w:tc>
        <w:tc>
          <w:tcPr>
            <w:tcW w:w="4705" w:type="dxa"/>
            <w:shd w:val="clear" w:color="auto" w:fill="auto"/>
          </w:tcPr>
          <w:p w:rsidR="000E4ADF" w:rsidRPr="00EF1683" w:rsidRDefault="000E4ADF" w:rsidP="00622100">
            <w:pPr>
              <w:jc w:val="both"/>
              <w:rPr>
                <w:rFonts w:eastAsia="Calibri"/>
                <w:sz w:val="28"/>
                <w:szCs w:val="28"/>
              </w:rPr>
            </w:pPr>
            <w:r w:rsidRPr="00EF1683">
              <w:rPr>
                <w:rFonts w:eastAsia="Calibri"/>
                <w:sz w:val="28"/>
                <w:szCs w:val="28"/>
              </w:rPr>
              <w:t>Земельные участки в составе</w:t>
            </w:r>
            <w:r w:rsidRPr="00EF1683">
              <w:rPr>
                <w:sz w:val="28"/>
                <w:szCs w:val="28"/>
              </w:rPr>
              <w:t xml:space="preserve"> </w:t>
            </w:r>
            <w:r w:rsidRPr="00EF1683">
              <w:rPr>
                <w:rFonts w:eastAsia="Calibri"/>
                <w:sz w:val="28"/>
                <w:szCs w:val="28"/>
              </w:rPr>
              <w:t xml:space="preserve">зон рекреационного и санитарно-защитного озеленения </w:t>
            </w:r>
          </w:p>
        </w:tc>
        <w:tc>
          <w:tcPr>
            <w:tcW w:w="1145" w:type="dxa"/>
            <w:shd w:val="clear" w:color="auto" w:fill="auto"/>
            <w:vAlign w:val="center"/>
          </w:tcPr>
          <w:p w:rsidR="000E4ADF" w:rsidRPr="00EF1683" w:rsidRDefault="000E4ADF" w:rsidP="00622100">
            <w:pPr>
              <w:snapToGrid w:val="0"/>
              <w:jc w:val="center"/>
              <w:rPr>
                <w:sz w:val="28"/>
                <w:szCs w:val="28"/>
              </w:rPr>
            </w:pPr>
            <w:r w:rsidRPr="00EF1683">
              <w:rPr>
                <w:sz w:val="28"/>
                <w:szCs w:val="28"/>
              </w:rPr>
              <w:t>га</w:t>
            </w:r>
          </w:p>
        </w:tc>
        <w:tc>
          <w:tcPr>
            <w:tcW w:w="1700" w:type="dxa"/>
            <w:shd w:val="clear" w:color="auto" w:fill="auto"/>
            <w:vAlign w:val="center"/>
          </w:tcPr>
          <w:p w:rsidR="000E4ADF" w:rsidRPr="0094353C" w:rsidRDefault="000E4ADF" w:rsidP="00622100">
            <w:pPr>
              <w:snapToGrid w:val="0"/>
              <w:jc w:val="center"/>
              <w:rPr>
                <w:sz w:val="28"/>
                <w:szCs w:val="28"/>
              </w:rPr>
            </w:pPr>
            <w:r w:rsidRPr="0094353C">
              <w:rPr>
                <w:sz w:val="28"/>
                <w:szCs w:val="28"/>
              </w:rPr>
              <w:t>-</w:t>
            </w:r>
          </w:p>
        </w:tc>
        <w:tc>
          <w:tcPr>
            <w:tcW w:w="1736" w:type="dxa"/>
            <w:shd w:val="clear" w:color="auto" w:fill="auto"/>
            <w:vAlign w:val="center"/>
          </w:tcPr>
          <w:p w:rsidR="000E4ADF" w:rsidRPr="0094353C" w:rsidRDefault="000E4ADF" w:rsidP="00622100">
            <w:pPr>
              <w:snapToGrid w:val="0"/>
              <w:jc w:val="center"/>
              <w:rPr>
                <w:sz w:val="28"/>
                <w:szCs w:val="28"/>
              </w:rPr>
            </w:pPr>
            <w:r w:rsidRPr="0094353C">
              <w:rPr>
                <w:sz w:val="28"/>
                <w:szCs w:val="28"/>
              </w:rPr>
              <w:t>-</w:t>
            </w:r>
          </w:p>
        </w:tc>
      </w:tr>
      <w:tr w:rsidR="000E4ADF" w:rsidRPr="00C26416" w:rsidTr="000E4ADF">
        <w:trPr>
          <w:trHeight w:val="270"/>
          <w:jc w:val="center"/>
        </w:trPr>
        <w:tc>
          <w:tcPr>
            <w:tcW w:w="818" w:type="dxa"/>
            <w:shd w:val="clear" w:color="auto" w:fill="auto"/>
            <w:vAlign w:val="center"/>
          </w:tcPr>
          <w:p w:rsidR="000E4ADF" w:rsidRPr="00EF1683" w:rsidRDefault="000E4ADF" w:rsidP="00622100">
            <w:pPr>
              <w:snapToGrid w:val="0"/>
              <w:jc w:val="center"/>
              <w:rPr>
                <w:sz w:val="28"/>
                <w:szCs w:val="28"/>
              </w:rPr>
            </w:pPr>
            <w:r w:rsidRPr="00EF1683">
              <w:rPr>
                <w:sz w:val="28"/>
                <w:szCs w:val="28"/>
              </w:rPr>
              <w:t>2.5</w:t>
            </w:r>
          </w:p>
        </w:tc>
        <w:tc>
          <w:tcPr>
            <w:tcW w:w="4705" w:type="dxa"/>
            <w:shd w:val="clear" w:color="auto" w:fill="auto"/>
          </w:tcPr>
          <w:p w:rsidR="000E4ADF" w:rsidRPr="00EF1683" w:rsidRDefault="000E4ADF" w:rsidP="00622100">
            <w:pPr>
              <w:jc w:val="both"/>
              <w:rPr>
                <w:rFonts w:eastAsia="Calibri"/>
                <w:sz w:val="28"/>
                <w:szCs w:val="28"/>
              </w:rPr>
            </w:pPr>
            <w:r w:rsidRPr="00EF1683">
              <w:rPr>
                <w:rFonts w:eastAsia="Calibri"/>
                <w:sz w:val="28"/>
                <w:szCs w:val="28"/>
              </w:rPr>
              <w:t xml:space="preserve">Земельные участки в составе зон сельскохозяйственного использования </w:t>
            </w:r>
          </w:p>
        </w:tc>
        <w:tc>
          <w:tcPr>
            <w:tcW w:w="1145" w:type="dxa"/>
            <w:shd w:val="clear" w:color="auto" w:fill="auto"/>
          </w:tcPr>
          <w:p w:rsidR="000E4ADF" w:rsidRPr="00EF1683" w:rsidRDefault="000E4ADF" w:rsidP="00622100">
            <w:pPr>
              <w:jc w:val="center"/>
              <w:rPr>
                <w:rFonts w:eastAsia="Calibri"/>
                <w:sz w:val="28"/>
                <w:szCs w:val="28"/>
              </w:rPr>
            </w:pPr>
            <w:r w:rsidRPr="00EF1683">
              <w:rPr>
                <w:sz w:val="28"/>
                <w:szCs w:val="28"/>
              </w:rPr>
              <w:t>га</w:t>
            </w:r>
          </w:p>
        </w:tc>
        <w:tc>
          <w:tcPr>
            <w:tcW w:w="1700" w:type="dxa"/>
            <w:shd w:val="clear" w:color="auto" w:fill="auto"/>
            <w:vAlign w:val="center"/>
          </w:tcPr>
          <w:p w:rsidR="000E4ADF" w:rsidRPr="0094353C" w:rsidRDefault="000E4ADF" w:rsidP="00622100">
            <w:pPr>
              <w:snapToGrid w:val="0"/>
              <w:jc w:val="center"/>
              <w:rPr>
                <w:sz w:val="28"/>
                <w:szCs w:val="28"/>
              </w:rPr>
            </w:pPr>
            <w:r w:rsidRPr="0094353C">
              <w:rPr>
                <w:sz w:val="28"/>
                <w:szCs w:val="28"/>
              </w:rPr>
              <w:t>-</w:t>
            </w:r>
          </w:p>
        </w:tc>
        <w:tc>
          <w:tcPr>
            <w:tcW w:w="1736" w:type="dxa"/>
            <w:shd w:val="clear" w:color="auto" w:fill="auto"/>
            <w:vAlign w:val="center"/>
          </w:tcPr>
          <w:p w:rsidR="000E4ADF" w:rsidRPr="0094353C" w:rsidRDefault="000E4ADF" w:rsidP="00622100">
            <w:pPr>
              <w:snapToGrid w:val="0"/>
              <w:jc w:val="center"/>
              <w:rPr>
                <w:sz w:val="28"/>
                <w:szCs w:val="28"/>
              </w:rPr>
            </w:pPr>
            <w:r w:rsidRPr="0094353C">
              <w:rPr>
                <w:sz w:val="28"/>
                <w:szCs w:val="28"/>
              </w:rPr>
              <w:t>15,1</w:t>
            </w:r>
          </w:p>
        </w:tc>
      </w:tr>
      <w:tr w:rsidR="000E4ADF" w:rsidRPr="00C26416" w:rsidTr="000E4ADF">
        <w:trPr>
          <w:trHeight w:val="270"/>
          <w:jc w:val="center"/>
        </w:trPr>
        <w:tc>
          <w:tcPr>
            <w:tcW w:w="818" w:type="dxa"/>
            <w:shd w:val="clear" w:color="auto" w:fill="auto"/>
            <w:vAlign w:val="center"/>
          </w:tcPr>
          <w:p w:rsidR="000E4ADF" w:rsidRPr="00EF1683" w:rsidRDefault="000E4ADF" w:rsidP="00622100">
            <w:pPr>
              <w:snapToGrid w:val="0"/>
              <w:jc w:val="center"/>
              <w:rPr>
                <w:sz w:val="28"/>
                <w:szCs w:val="28"/>
              </w:rPr>
            </w:pPr>
            <w:r w:rsidRPr="00EF1683">
              <w:rPr>
                <w:sz w:val="28"/>
                <w:szCs w:val="28"/>
              </w:rPr>
              <w:t>2.6</w:t>
            </w:r>
          </w:p>
        </w:tc>
        <w:tc>
          <w:tcPr>
            <w:tcW w:w="4705" w:type="dxa"/>
            <w:shd w:val="clear" w:color="auto" w:fill="auto"/>
          </w:tcPr>
          <w:p w:rsidR="000E4ADF" w:rsidRPr="00EF1683" w:rsidRDefault="000E4ADF" w:rsidP="00622100">
            <w:pPr>
              <w:jc w:val="both"/>
              <w:rPr>
                <w:rFonts w:eastAsia="Calibri"/>
                <w:sz w:val="28"/>
                <w:szCs w:val="28"/>
              </w:rPr>
            </w:pPr>
            <w:r w:rsidRPr="00EF1683">
              <w:rPr>
                <w:rFonts w:eastAsia="Calibri"/>
                <w:sz w:val="28"/>
                <w:szCs w:val="28"/>
              </w:rPr>
              <w:t xml:space="preserve">Земельные участки в составе зон специального назначения </w:t>
            </w:r>
          </w:p>
        </w:tc>
        <w:tc>
          <w:tcPr>
            <w:tcW w:w="1145" w:type="dxa"/>
            <w:shd w:val="clear" w:color="auto" w:fill="auto"/>
          </w:tcPr>
          <w:p w:rsidR="000E4ADF" w:rsidRPr="00EF1683" w:rsidRDefault="000E4ADF" w:rsidP="00622100">
            <w:pPr>
              <w:jc w:val="center"/>
              <w:rPr>
                <w:rFonts w:eastAsia="Calibri"/>
                <w:sz w:val="28"/>
                <w:szCs w:val="28"/>
              </w:rPr>
            </w:pPr>
            <w:r w:rsidRPr="00EF1683">
              <w:rPr>
                <w:sz w:val="28"/>
                <w:szCs w:val="28"/>
              </w:rPr>
              <w:t>га</w:t>
            </w:r>
          </w:p>
        </w:tc>
        <w:tc>
          <w:tcPr>
            <w:tcW w:w="1700" w:type="dxa"/>
            <w:shd w:val="clear" w:color="auto" w:fill="auto"/>
            <w:vAlign w:val="center"/>
          </w:tcPr>
          <w:p w:rsidR="000E4ADF" w:rsidRPr="0094353C" w:rsidRDefault="000E4ADF" w:rsidP="00622100">
            <w:pPr>
              <w:snapToGrid w:val="0"/>
              <w:jc w:val="center"/>
              <w:rPr>
                <w:sz w:val="28"/>
                <w:szCs w:val="28"/>
              </w:rPr>
            </w:pPr>
            <w:r w:rsidRPr="0094353C">
              <w:rPr>
                <w:sz w:val="28"/>
                <w:szCs w:val="28"/>
              </w:rPr>
              <w:t>-</w:t>
            </w:r>
          </w:p>
        </w:tc>
        <w:tc>
          <w:tcPr>
            <w:tcW w:w="1736" w:type="dxa"/>
            <w:shd w:val="clear" w:color="auto" w:fill="auto"/>
            <w:vAlign w:val="center"/>
          </w:tcPr>
          <w:p w:rsidR="000E4ADF" w:rsidRPr="0094353C" w:rsidRDefault="000E4ADF" w:rsidP="00622100">
            <w:pPr>
              <w:snapToGrid w:val="0"/>
              <w:jc w:val="center"/>
              <w:rPr>
                <w:sz w:val="28"/>
                <w:szCs w:val="28"/>
              </w:rPr>
            </w:pPr>
            <w:r w:rsidRPr="0094353C">
              <w:rPr>
                <w:sz w:val="28"/>
                <w:szCs w:val="28"/>
              </w:rPr>
              <w:t>5,2</w:t>
            </w:r>
          </w:p>
        </w:tc>
      </w:tr>
      <w:tr w:rsidR="000E4ADF" w:rsidRPr="00C26416" w:rsidTr="000E4ADF">
        <w:trPr>
          <w:jc w:val="center"/>
        </w:trPr>
        <w:tc>
          <w:tcPr>
            <w:tcW w:w="818" w:type="dxa"/>
            <w:shd w:val="clear" w:color="auto" w:fill="auto"/>
            <w:vAlign w:val="center"/>
          </w:tcPr>
          <w:p w:rsidR="000E4ADF" w:rsidRPr="00EF1683" w:rsidRDefault="000E4ADF" w:rsidP="00622100">
            <w:pPr>
              <w:snapToGrid w:val="0"/>
              <w:jc w:val="center"/>
              <w:rPr>
                <w:b/>
                <w:sz w:val="28"/>
                <w:szCs w:val="28"/>
              </w:rPr>
            </w:pPr>
            <w:r w:rsidRPr="00EF1683">
              <w:rPr>
                <w:b/>
                <w:sz w:val="28"/>
                <w:szCs w:val="28"/>
              </w:rPr>
              <w:t>3</w:t>
            </w:r>
          </w:p>
        </w:tc>
        <w:tc>
          <w:tcPr>
            <w:tcW w:w="4705" w:type="dxa"/>
            <w:shd w:val="clear" w:color="auto" w:fill="auto"/>
            <w:vAlign w:val="center"/>
          </w:tcPr>
          <w:p w:rsidR="000E4ADF" w:rsidRPr="00EF1683" w:rsidRDefault="000E4ADF" w:rsidP="00622100">
            <w:pPr>
              <w:snapToGrid w:val="0"/>
              <w:rPr>
                <w:sz w:val="28"/>
                <w:szCs w:val="28"/>
              </w:rPr>
            </w:pPr>
            <w:r w:rsidRPr="00EF1683">
              <w:rPr>
                <w:b/>
                <w:sz w:val="28"/>
                <w:szCs w:val="28"/>
              </w:rPr>
              <w:t>Жилищный фонд</w:t>
            </w:r>
            <w:r w:rsidRPr="00EF1683">
              <w:rPr>
                <w:sz w:val="28"/>
                <w:szCs w:val="28"/>
              </w:rPr>
              <w:t xml:space="preserve"> – всего,</w:t>
            </w:r>
          </w:p>
        </w:tc>
        <w:tc>
          <w:tcPr>
            <w:tcW w:w="1145" w:type="dxa"/>
            <w:shd w:val="clear" w:color="auto" w:fill="auto"/>
            <w:vAlign w:val="center"/>
          </w:tcPr>
          <w:p w:rsidR="000E4ADF" w:rsidRPr="00EF1683" w:rsidRDefault="000E4ADF" w:rsidP="00622100">
            <w:pPr>
              <w:snapToGrid w:val="0"/>
              <w:ind w:left="-141" w:right="-93"/>
              <w:jc w:val="center"/>
              <w:rPr>
                <w:sz w:val="28"/>
                <w:szCs w:val="28"/>
              </w:rPr>
            </w:pPr>
            <w:r>
              <w:rPr>
                <w:sz w:val="28"/>
                <w:szCs w:val="28"/>
              </w:rPr>
              <w:t>т.</w:t>
            </w:r>
            <w:r w:rsidRPr="00EF1683">
              <w:rPr>
                <w:sz w:val="28"/>
                <w:szCs w:val="28"/>
              </w:rPr>
              <w:t>м</w:t>
            </w:r>
            <w:r w:rsidRPr="00EF1683">
              <w:rPr>
                <w:sz w:val="28"/>
                <w:szCs w:val="28"/>
                <w:vertAlign w:val="superscript"/>
              </w:rPr>
              <w:t xml:space="preserve">2 </w:t>
            </w:r>
            <w:r w:rsidRPr="00EF1683">
              <w:rPr>
                <w:sz w:val="28"/>
                <w:szCs w:val="28"/>
              </w:rPr>
              <w:t>общ. пл.</w:t>
            </w:r>
          </w:p>
        </w:tc>
        <w:tc>
          <w:tcPr>
            <w:tcW w:w="1700" w:type="dxa"/>
            <w:shd w:val="clear" w:color="auto" w:fill="auto"/>
            <w:vAlign w:val="center"/>
          </w:tcPr>
          <w:p w:rsidR="000E4ADF" w:rsidRPr="000F0BCA" w:rsidRDefault="000E4ADF" w:rsidP="00622100">
            <w:pPr>
              <w:snapToGrid w:val="0"/>
              <w:jc w:val="center"/>
              <w:rPr>
                <w:sz w:val="28"/>
                <w:szCs w:val="28"/>
              </w:rPr>
            </w:pPr>
            <w:r w:rsidRPr="000F0BCA">
              <w:rPr>
                <w:sz w:val="28"/>
                <w:szCs w:val="28"/>
              </w:rPr>
              <w:t>-</w:t>
            </w:r>
          </w:p>
        </w:tc>
        <w:tc>
          <w:tcPr>
            <w:tcW w:w="1736" w:type="dxa"/>
            <w:shd w:val="clear" w:color="auto" w:fill="auto"/>
            <w:vAlign w:val="center"/>
          </w:tcPr>
          <w:p w:rsidR="000E4ADF" w:rsidRPr="000F0BCA" w:rsidRDefault="000E4ADF" w:rsidP="00622100">
            <w:pPr>
              <w:snapToGrid w:val="0"/>
              <w:jc w:val="center"/>
              <w:rPr>
                <w:sz w:val="28"/>
                <w:szCs w:val="28"/>
              </w:rPr>
            </w:pPr>
            <w:r w:rsidRPr="000F0BCA">
              <w:rPr>
                <w:sz w:val="28"/>
                <w:szCs w:val="28"/>
              </w:rPr>
              <w:t>-</w:t>
            </w:r>
          </w:p>
        </w:tc>
      </w:tr>
      <w:tr w:rsidR="000E4ADF" w:rsidRPr="00C26416" w:rsidTr="000E4ADF">
        <w:trPr>
          <w:jc w:val="center"/>
        </w:trPr>
        <w:tc>
          <w:tcPr>
            <w:tcW w:w="818" w:type="dxa"/>
            <w:shd w:val="clear" w:color="auto" w:fill="auto"/>
            <w:vAlign w:val="center"/>
          </w:tcPr>
          <w:p w:rsidR="000E4ADF" w:rsidRPr="00EF1683" w:rsidRDefault="000E4ADF" w:rsidP="00622100">
            <w:pPr>
              <w:snapToGrid w:val="0"/>
              <w:jc w:val="center"/>
              <w:rPr>
                <w:sz w:val="28"/>
                <w:szCs w:val="28"/>
              </w:rPr>
            </w:pPr>
            <w:r w:rsidRPr="00EF1683">
              <w:rPr>
                <w:sz w:val="28"/>
                <w:szCs w:val="28"/>
              </w:rPr>
              <w:t>3.1</w:t>
            </w:r>
          </w:p>
        </w:tc>
        <w:tc>
          <w:tcPr>
            <w:tcW w:w="4705" w:type="dxa"/>
            <w:shd w:val="clear" w:color="auto" w:fill="auto"/>
            <w:vAlign w:val="center"/>
          </w:tcPr>
          <w:p w:rsidR="000E4ADF" w:rsidRPr="00EF1683" w:rsidRDefault="000E4ADF" w:rsidP="00622100">
            <w:pPr>
              <w:snapToGrid w:val="0"/>
              <w:ind w:left="-94" w:right="-103"/>
              <w:rPr>
                <w:sz w:val="28"/>
                <w:szCs w:val="28"/>
              </w:rPr>
            </w:pPr>
            <w:r w:rsidRPr="00EF1683">
              <w:rPr>
                <w:sz w:val="28"/>
                <w:szCs w:val="28"/>
              </w:rPr>
              <w:t xml:space="preserve">Средняя жилищная обеспеченность </w:t>
            </w:r>
          </w:p>
        </w:tc>
        <w:tc>
          <w:tcPr>
            <w:tcW w:w="1145" w:type="dxa"/>
            <w:shd w:val="clear" w:color="auto" w:fill="auto"/>
            <w:vAlign w:val="center"/>
          </w:tcPr>
          <w:p w:rsidR="000E4ADF" w:rsidRPr="00EF1683" w:rsidRDefault="000E4ADF" w:rsidP="00622100">
            <w:pPr>
              <w:snapToGrid w:val="0"/>
              <w:jc w:val="center"/>
              <w:rPr>
                <w:sz w:val="28"/>
                <w:szCs w:val="28"/>
              </w:rPr>
            </w:pPr>
            <w:r w:rsidRPr="00EF1683">
              <w:rPr>
                <w:sz w:val="28"/>
                <w:szCs w:val="28"/>
              </w:rPr>
              <w:t>м</w:t>
            </w:r>
            <w:r w:rsidRPr="00EF1683">
              <w:rPr>
                <w:sz w:val="28"/>
                <w:szCs w:val="28"/>
                <w:vertAlign w:val="superscript"/>
              </w:rPr>
              <w:t>2</w:t>
            </w:r>
            <w:r w:rsidRPr="00EF1683">
              <w:rPr>
                <w:sz w:val="28"/>
                <w:szCs w:val="28"/>
              </w:rPr>
              <w:t>/чел.</w:t>
            </w:r>
          </w:p>
        </w:tc>
        <w:tc>
          <w:tcPr>
            <w:tcW w:w="1700" w:type="dxa"/>
            <w:shd w:val="clear" w:color="auto" w:fill="auto"/>
            <w:vAlign w:val="center"/>
          </w:tcPr>
          <w:p w:rsidR="000E4ADF" w:rsidRPr="000F0BCA" w:rsidRDefault="000E4ADF" w:rsidP="00622100">
            <w:pPr>
              <w:snapToGrid w:val="0"/>
              <w:jc w:val="center"/>
              <w:rPr>
                <w:sz w:val="28"/>
                <w:szCs w:val="28"/>
              </w:rPr>
            </w:pPr>
            <w:r w:rsidRPr="000F0BCA">
              <w:rPr>
                <w:sz w:val="28"/>
                <w:szCs w:val="28"/>
              </w:rPr>
              <w:t>-</w:t>
            </w:r>
          </w:p>
        </w:tc>
        <w:tc>
          <w:tcPr>
            <w:tcW w:w="1736" w:type="dxa"/>
            <w:shd w:val="clear" w:color="auto" w:fill="auto"/>
            <w:vAlign w:val="center"/>
          </w:tcPr>
          <w:p w:rsidR="000E4ADF" w:rsidRPr="000F0BCA" w:rsidRDefault="000E4ADF" w:rsidP="00622100">
            <w:pPr>
              <w:snapToGrid w:val="0"/>
              <w:jc w:val="center"/>
              <w:rPr>
                <w:sz w:val="28"/>
                <w:szCs w:val="28"/>
              </w:rPr>
            </w:pPr>
            <w:r w:rsidRPr="000F0BCA">
              <w:rPr>
                <w:sz w:val="28"/>
                <w:szCs w:val="28"/>
              </w:rPr>
              <w:t>-</w:t>
            </w:r>
          </w:p>
        </w:tc>
      </w:tr>
      <w:tr w:rsidR="000E4ADF" w:rsidRPr="00C26416" w:rsidTr="000E4ADF">
        <w:trPr>
          <w:jc w:val="center"/>
        </w:trPr>
        <w:tc>
          <w:tcPr>
            <w:tcW w:w="818" w:type="dxa"/>
            <w:shd w:val="clear" w:color="auto" w:fill="auto"/>
            <w:vAlign w:val="center"/>
          </w:tcPr>
          <w:p w:rsidR="000E4ADF" w:rsidRPr="00EF1683" w:rsidRDefault="000E4ADF" w:rsidP="00622100">
            <w:pPr>
              <w:snapToGrid w:val="0"/>
              <w:jc w:val="center"/>
              <w:rPr>
                <w:sz w:val="28"/>
                <w:szCs w:val="28"/>
              </w:rPr>
            </w:pPr>
            <w:r w:rsidRPr="00EF1683">
              <w:rPr>
                <w:sz w:val="28"/>
                <w:szCs w:val="28"/>
              </w:rPr>
              <w:t>3.2</w:t>
            </w:r>
          </w:p>
        </w:tc>
        <w:tc>
          <w:tcPr>
            <w:tcW w:w="4705" w:type="dxa"/>
            <w:shd w:val="clear" w:color="auto" w:fill="auto"/>
            <w:vAlign w:val="center"/>
          </w:tcPr>
          <w:p w:rsidR="000E4ADF" w:rsidRPr="00EF1683" w:rsidRDefault="000E4ADF" w:rsidP="00622100">
            <w:pPr>
              <w:snapToGrid w:val="0"/>
              <w:ind w:left="-94" w:right="-103"/>
              <w:rPr>
                <w:sz w:val="28"/>
                <w:szCs w:val="28"/>
              </w:rPr>
            </w:pPr>
            <w:r w:rsidRPr="00EF1683">
              <w:rPr>
                <w:sz w:val="28"/>
                <w:szCs w:val="28"/>
              </w:rPr>
              <w:t>Обеспеченность жилищного фонда:</w:t>
            </w:r>
          </w:p>
        </w:tc>
        <w:tc>
          <w:tcPr>
            <w:tcW w:w="1145" w:type="dxa"/>
            <w:shd w:val="clear" w:color="auto" w:fill="auto"/>
            <w:vAlign w:val="center"/>
          </w:tcPr>
          <w:p w:rsidR="000E4ADF" w:rsidRPr="00EF1683" w:rsidRDefault="000E4ADF" w:rsidP="00622100">
            <w:pPr>
              <w:snapToGrid w:val="0"/>
              <w:jc w:val="center"/>
              <w:rPr>
                <w:sz w:val="28"/>
                <w:szCs w:val="28"/>
              </w:rPr>
            </w:pPr>
          </w:p>
        </w:tc>
        <w:tc>
          <w:tcPr>
            <w:tcW w:w="1700" w:type="dxa"/>
            <w:shd w:val="clear" w:color="auto" w:fill="auto"/>
            <w:vAlign w:val="center"/>
          </w:tcPr>
          <w:p w:rsidR="000E4ADF" w:rsidRPr="000F0BCA" w:rsidRDefault="000E4ADF" w:rsidP="00622100">
            <w:pPr>
              <w:snapToGrid w:val="0"/>
              <w:jc w:val="center"/>
              <w:rPr>
                <w:sz w:val="28"/>
                <w:szCs w:val="28"/>
              </w:rPr>
            </w:pPr>
            <w:r w:rsidRPr="000F0BCA">
              <w:rPr>
                <w:sz w:val="28"/>
                <w:szCs w:val="28"/>
              </w:rPr>
              <w:t>-</w:t>
            </w:r>
          </w:p>
        </w:tc>
        <w:tc>
          <w:tcPr>
            <w:tcW w:w="1736" w:type="dxa"/>
            <w:shd w:val="clear" w:color="auto" w:fill="auto"/>
            <w:vAlign w:val="center"/>
          </w:tcPr>
          <w:p w:rsidR="000E4ADF" w:rsidRPr="000F0BCA" w:rsidRDefault="000E4ADF" w:rsidP="00622100">
            <w:pPr>
              <w:snapToGrid w:val="0"/>
              <w:jc w:val="center"/>
              <w:rPr>
                <w:sz w:val="28"/>
                <w:szCs w:val="28"/>
              </w:rPr>
            </w:pPr>
            <w:r w:rsidRPr="000F0BCA">
              <w:rPr>
                <w:sz w:val="28"/>
                <w:szCs w:val="28"/>
              </w:rPr>
              <w:t>-</w:t>
            </w:r>
          </w:p>
        </w:tc>
      </w:tr>
      <w:tr w:rsidR="000E4ADF" w:rsidRPr="00C26416" w:rsidTr="000E4ADF">
        <w:trPr>
          <w:jc w:val="center"/>
        </w:trPr>
        <w:tc>
          <w:tcPr>
            <w:tcW w:w="818" w:type="dxa"/>
            <w:shd w:val="clear" w:color="auto" w:fill="auto"/>
            <w:vAlign w:val="center"/>
          </w:tcPr>
          <w:p w:rsidR="000E4ADF" w:rsidRPr="00EF1683" w:rsidRDefault="000E4ADF" w:rsidP="00622100">
            <w:pPr>
              <w:snapToGrid w:val="0"/>
              <w:jc w:val="center"/>
              <w:rPr>
                <w:sz w:val="28"/>
                <w:szCs w:val="28"/>
              </w:rPr>
            </w:pPr>
            <w:r w:rsidRPr="00EF1683">
              <w:rPr>
                <w:sz w:val="28"/>
                <w:szCs w:val="28"/>
              </w:rPr>
              <w:t>3.2.1</w:t>
            </w:r>
          </w:p>
        </w:tc>
        <w:tc>
          <w:tcPr>
            <w:tcW w:w="4705" w:type="dxa"/>
            <w:shd w:val="clear" w:color="auto" w:fill="auto"/>
            <w:vAlign w:val="center"/>
          </w:tcPr>
          <w:p w:rsidR="000E4ADF" w:rsidRPr="00EF1683" w:rsidRDefault="000E4ADF" w:rsidP="00622100">
            <w:pPr>
              <w:snapToGrid w:val="0"/>
              <w:ind w:left="-94" w:right="-103"/>
              <w:rPr>
                <w:sz w:val="28"/>
                <w:szCs w:val="28"/>
              </w:rPr>
            </w:pPr>
            <w:r w:rsidRPr="00EF1683">
              <w:rPr>
                <w:sz w:val="28"/>
                <w:szCs w:val="28"/>
              </w:rPr>
              <w:t>водопроводом</w:t>
            </w:r>
          </w:p>
        </w:tc>
        <w:tc>
          <w:tcPr>
            <w:tcW w:w="1145" w:type="dxa"/>
            <w:shd w:val="clear" w:color="auto" w:fill="auto"/>
          </w:tcPr>
          <w:p w:rsidR="000E4ADF" w:rsidRPr="00EF1683" w:rsidRDefault="000E4ADF" w:rsidP="00622100">
            <w:pPr>
              <w:jc w:val="center"/>
              <w:rPr>
                <w:sz w:val="28"/>
                <w:szCs w:val="28"/>
              </w:rPr>
            </w:pPr>
            <w:r w:rsidRPr="00EF1683">
              <w:rPr>
                <w:sz w:val="28"/>
                <w:szCs w:val="28"/>
              </w:rPr>
              <w:t>%</w:t>
            </w:r>
          </w:p>
        </w:tc>
        <w:tc>
          <w:tcPr>
            <w:tcW w:w="1700" w:type="dxa"/>
            <w:shd w:val="clear" w:color="auto" w:fill="auto"/>
            <w:vAlign w:val="center"/>
          </w:tcPr>
          <w:p w:rsidR="000E4ADF" w:rsidRPr="000F0BCA" w:rsidRDefault="000E4ADF" w:rsidP="00622100">
            <w:pPr>
              <w:snapToGrid w:val="0"/>
              <w:jc w:val="center"/>
              <w:rPr>
                <w:sz w:val="28"/>
                <w:szCs w:val="28"/>
              </w:rPr>
            </w:pPr>
            <w:r w:rsidRPr="000F0BCA">
              <w:rPr>
                <w:sz w:val="28"/>
                <w:szCs w:val="28"/>
              </w:rPr>
              <w:t>-</w:t>
            </w:r>
          </w:p>
        </w:tc>
        <w:tc>
          <w:tcPr>
            <w:tcW w:w="1736" w:type="dxa"/>
            <w:shd w:val="clear" w:color="auto" w:fill="auto"/>
            <w:vAlign w:val="center"/>
          </w:tcPr>
          <w:p w:rsidR="000E4ADF" w:rsidRPr="000F0BCA" w:rsidRDefault="000E4ADF" w:rsidP="00622100">
            <w:pPr>
              <w:snapToGrid w:val="0"/>
              <w:jc w:val="center"/>
              <w:rPr>
                <w:sz w:val="28"/>
                <w:szCs w:val="28"/>
              </w:rPr>
            </w:pPr>
            <w:r w:rsidRPr="000F0BCA">
              <w:rPr>
                <w:sz w:val="28"/>
                <w:szCs w:val="28"/>
              </w:rPr>
              <w:t>-</w:t>
            </w:r>
          </w:p>
        </w:tc>
      </w:tr>
      <w:tr w:rsidR="000E4ADF" w:rsidRPr="00C26416" w:rsidTr="000E4ADF">
        <w:trPr>
          <w:jc w:val="center"/>
        </w:trPr>
        <w:tc>
          <w:tcPr>
            <w:tcW w:w="818" w:type="dxa"/>
            <w:shd w:val="clear" w:color="auto" w:fill="auto"/>
            <w:vAlign w:val="center"/>
          </w:tcPr>
          <w:p w:rsidR="000E4ADF" w:rsidRPr="00EF1683" w:rsidRDefault="000E4ADF" w:rsidP="00622100">
            <w:pPr>
              <w:snapToGrid w:val="0"/>
              <w:jc w:val="center"/>
              <w:rPr>
                <w:sz w:val="28"/>
                <w:szCs w:val="28"/>
              </w:rPr>
            </w:pPr>
            <w:r w:rsidRPr="00EF1683">
              <w:rPr>
                <w:sz w:val="28"/>
                <w:szCs w:val="28"/>
              </w:rPr>
              <w:t>3.2.2</w:t>
            </w:r>
          </w:p>
        </w:tc>
        <w:tc>
          <w:tcPr>
            <w:tcW w:w="4705" w:type="dxa"/>
            <w:shd w:val="clear" w:color="auto" w:fill="auto"/>
            <w:vAlign w:val="center"/>
          </w:tcPr>
          <w:p w:rsidR="000E4ADF" w:rsidRPr="00EF1683" w:rsidRDefault="000E4ADF" w:rsidP="00622100">
            <w:pPr>
              <w:snapToGrid w:val="0"/>
              <w:ind w:left="-94" w:right="-103"/>
              <w:rPr>
                <w:sz w:val="28"/>
                <w:szCs w:val="28"/>
              </w:rPr>
            </w:pPr>
            <w:r w:rsidRPr="00EF1683">
              <w:rPr>
                <w:sz w:val="28"/>
                <w:szCs w:val="28"/>
              </w:rPr>
              <w:t>канализацией</w:t>
            </w:r>
          </w:p>
        </w:tc>
        <w:tc>
          <w:tcPr>
            <w:tcW w:w="1145" w:type="dxa"/>
            <w:shd w:val="clear" w:color="auto" w:fill="auto"/>
          </w:tcPr>
          <w:p w:rsidR="000E4ADF" w:rsidRPr="00EF1683" w:rsidRDefault="000E4ADF" w:rsidP="00622100">
            <w:pPr>
              <w:jc w:val="center"/>
              <w:rPr>
                <w:sz w:val="28"/>
                <w:szCs w:val="28"/>
              </w:rPr>
            </w:pPr>
            <w:r w:rsidRPr="00EF1683">
              <w:rPr>
                <w:sz w:val="28"/>
                <w:szCs w:val="28"/>
              </w:rPr>
              <w:t>%</w:t>
            </w:r>
          </w:p>
        </w:tc>
        <w:tc>
          <w:tcPr>
            <w:tcW w:w="1700" w:type="dxa"/>
            <w:shd w:val="clear" w:color="auto" w:fill="auto"/>
            <w:vAlign w:val="center"/>
          </w:tcPr>
          <w:p w:rsidR="000E4ADF" w:rsidRPr="000F0BCA" w:rsidRDefault="000E4ADF" w:rsidP="00622100">
            <w:pPr>
              <w:snapToGrid w:val="0"/>
              <w:jc w:val="center"/>
              <w:rPr>
                <w:sz w:val="28"/>
                <w:szCs w:val="28"/>
              </w:rPr>
            </w:pPr>
            <w:r w:rsidRPr="000F0BCA">
              <w:rPr>
                <w:sz w:val="28"/>
                <w:szCs w:val="28"/>
              </w:rPr>
              <w:t>-</w:t>
            </w:r>
          </w:p>
        </w:tc>
        <w:tc>
          <w:tcPr>
            <w:tcW w:w="1736" w:type="dxa"/>
            <w:shd w:val="clear" w:color="auto" w:fill="auto"/>
            <w:vAlign w:val="center"/>
          </w:tcPr>
          <w:p w:rsidR="000E4ADF" w:rsidRPr="000F0BCA" w:rsidRDefault="000E4ADF" w:rsidP="00622100">
            <w:pPr>
              <w:snapToGrid w:val="0"/>
              <w:jc w:val="center"/>
              <w:rPr>
                <w:sz w:val="28"/>
                <w:szCs w:val="28"/>
              </w:rPr>
            </w:pPr>
            <w:r w:rsidRPr="000F0BCA">
              <w:rPr>
                <w:sz w:val="28"/>
                <w:szCs w:val="28"/>
              </w:rPr>
              <w:t>-</w:t>
            </w:r>
          </w:p>
        </w:tc>
      </w:tr>
      <w:tr w:rsidR="000E4ADF" w:rsidRPr="00C26416" w:rsidTr="000E4ADF">
        <w:trPr>
          <w:jc w:val="center"/>
        </w:trPr>
        <w:tc>
          <w:tcPr>
            <w:tcW w:w="818" w:type="dxa"/>
            <w:shd w:val="clear" w:color="auto" w:fill="auto"/>
            <w:vAlign w:val="center"/>
          </w:tcPr>
          <w:p w:rsidR="000E4ADF" w:rsidRPr="00EF1683" w:rsidRDefault="000E4ADF" w:rsidP="00622100">
            <w:pPr>
              <w:snapToGrid w:val="0"/>
              <w:jc w:val="center"/>
              <w:rPr>
                <w:sz w:val="28"/>
                <w:szCs w:val="28"/>
              </w:rPr>
            </w:pPr>
            <w:r w:rsidRPr="00EF1683">
              <w:rPr>
                <w:sz w:val="28"/>
                <w:szCs w:val="28"/>
              </w:rPr>
              <w:t>3.2.3</w:t>
            </w:r>
          </w:p>
        </w:tc>
        <w:tc>
          <w:tcPr>
            <w:tcW w:w="4705" w:type="dxa"/>
            <w:shd w:val="clear" w:color="auto" w:fill="auto"/>
            <w:vAlign w:val="center"/>
          </w:tcPr>
          <w:p w:rsidR="000E4ADF" w:rsidRPr="00EF1683" w:rsidRDefault="000E4ADF" w:rsidP="00622100">
            <w:pPr>
              <w:snapToGrid w:val="0"/>
              <w:ind w:left="-94" w:right="-103"/>
              <w:rPr>
                <w:sz w:val="28"/>
                <w:szCs w:val="28"/>
              </w:rPr>
            </w:pPr>
            <w:r w:rsidRPr="00EF1683">
              <w:rPr>
                <w:sz w:val="28"/>
                <w:szCs w:val="28"/>
              </w:rPr>
              <w:t>отоплением</w:t>
            </w:r>
          </w:p>
        </w:tc>
        <w:tc>
          <w:tcPr>
            <w:tcW w:w="1145" w:type="dxa"/>
            <w:shd w:val="clear" w:color="auto" w:fill="auto"/>
          </w:tcPr>
          <w:p w:rsidR="000E4ADF" w:rsidRPr="00C26416" w:rsidRDefault="000E4ADF" w:rsidP="00622100">
            <w:pPr>
              <w:jc w:val="center"/>
              <w:rPr>
                <w:sz w:val="28"/>
                <w:szCs w:val="28"/>
                <w:highlight w:val="green"/>
              </w:rPr>
            </w:pPr>
          </w:p>
        </w:tc>
        <w:tc>
          <w:tcPr>
            <w:tcW w:w="1700" w:type="dxa"/>
            <w:shd w:val="clear" w:color="auto" w:fill="auto"/>
            <w:vAlign w:val="center"/>
          </w:tcPr>
          <w:p w:rsidR="000E4ADF" w:rsidRPr="000F0BCA" w:rsidRDefault="000E4ADF" w:rsidP="00622100">
            <w:pPr>
              <w:snapToGrid w:val="0"/>
              <w:jc w:val="center"/>
              <w:rPr>
                <w:sz w:val="28"/>
                <w:szCs w:val="28"/>
              </w:rPr>
            </w:pPr>
            <w:r w:rsidRPr="000F0BCA">
              <w:rPr>
                <w:sz w:val="28"/>
                <w:szCs w:val="28"/>
              </w:rPr>
              <w:t>-</w:t>
            </w:r>
          </w:p>
        </w:tc>
        <w:tc>
          <w:tcPr>
            <w:tcW w:w="1736" w:type="dxa"/>
            <w:shd w:val="clear" w:color="auto" w:fill="auto"/>
            <w:vAlign w:val="center"/>
          </w:tcPr>
          <w:p w:rsidR="000E4ADF" w:rsidRPr="000F0BCA" w:rsidRDefault="000E4ADF" w:rsidP="00622100">
            <w:pPr>
              <w:snapToGrid w:val="0"/>
              <w:jc w:val="center"/>
              <w:rPr>
                <w:sz w:val="28"/>
                <w:szCs w:val="28"/>
              </w:rPr>
            </w:pPr>
            <w:r w:rsidRPr="000F0BCA">
              <w:rPr>
                <w:sz w:val="28"/>
                <w:szCs w:val="28"/>
              </w:rPr>
              <w:t>-</w:t>
            </w:r>
          </w:p>
        </w:tc>
      </w:tr>
      <w:tr w:rsidR="000E4ADF" w:rsidRPr="00C26416" w:rsidTr="000E4ADF">
        <w:trPr>
          <w:trHeight w:val="349"/>
          <w:jc w:val="center"/>
        </w:trPr>
        <w:tc>
          <w:tcPr>
            <w:tcW w:w="818" w:type="dxa"/>
            <w:shd w:val="clear" w:color="auto" w:fill="auto"/>
            <w:vAlign w:val="center"/>
          </w:tcPr>
          <w:p w:rsidR="000E4ADF" w:rsidRPr="00EF1683" w:rsidRDefault="000E4ADF" w:rsidP="00622100">
            <w:pPr>
              <w:snapToGrid w:val="0"/>
              <w:jc w:val="center"/>
              <w:rPr>
                <w:b/>
                <w:sz w:val="28"/>
                <w:szCs w:val="28"/>
              </w:rPr>
            </w:pPr>
            <w:r w:rsidRPr="00EF1683">
              <w:rPr>
                <w:b/>
                <w:sz w:val="28"/>
                <w:szCs w:val="28"/>
              </w:rPr>
              <w:t>4</w:t>
            </w:r>
          </w:p>
        </w:tc>
        <w:tc>
          <w:tcPr>
            <w:tcW w:w="9286" w:type="dxa"/>
            <w:gridSpan w:val="4"/>
            <w:shd w:val="clear" w:color="auto" w:fill="auto"/>
            <w:vAlign w:val="center"/>
          </w:tcPr>
          <w:p w:rsidR="000E4ADF" w:rsidRPr="00EF1683" w:rsidRDefault="000E4ADF" w:rsidP="00622100">
            <w:pPr>
              <w:snapToGrid w:val="0"/>
              <w:rPr>
                <w:b/>
                <w:sz w:val="28"/>
                <w:szCs w:val="28"/>
              </w:rPr>
            </w:pPr>
            <w:r w:rsidRPr="00EF1683">
              <w:rPr>
                <w:b/>
                <w:sz w:val="28"/>
                <w:szCs w:val="28"/>
              </w:rPr>
              <w:t xml:space="preserve">Объекты социального и культурно-бытового обслуживания </w:t>
            </w:r>
          </w:p>
        </w:tc>
      </w:tr>
      <w:tr w:rsidR="000E4ADF" w:rsidRPr="00C26416" w:rsidTr="000E4ADF">
        <w:trPr>
          <w:jc w:val="center"/>
        </w:trPr>
        <w:tc>
          <w:tcPr>
            <w:tcW w:w="818" w:type="dxa"/>
            <w:shd w:val="clear" w:color="auto" w:fill="auto"/>
            <w:vAlign w:val="center"/>
          </w:tcPr>
          <w:p w:rsidR="000E4ADF" w:rsidRPr="00EF1683" w:rsidRDefault="000E4ADF" w:rsidP="00622100">
            <w:pPr>
              <w:snapToGrid w:val="0"/>
              <w:jc w:val="center"/>
              <w:rPr>
                <w:sz w:val="28"/>
                <w:szCs w:val="28"/>
              </w:rPr>
            </w:pPr>
            <w:r w:rsidRPr="00EF1683">
              <w:rPr>
                <w:sz w:val="28"/>
                <w:szCs w:val="28"/>
              </w:rPr>
              <w:t>4.1</w:t>
            </w:r>
          </w:p>
        </w:tc>
        <w:tc>
          <w:tcPr>
            <w:tcW w:w="4705" w:type="dxa"/>
            <w:shd w:val="clear" w:color="auto" w:fill="auto"/>
            <w:vAlign w:val="center"/>
          </w:tcPr>
          <w:p w:rsidR="000E4ADF" w:rsidRPr="00EF1683" w:rsidRDefault="000E4ADF" w:rsidP="00622100">
            <w:pPr>
              <w:snapToGrid w:val="0"/>
              <w:ind w:right="-43"/>
              <w:rPr>
                <w:sz w:val="28"/>
                <w:szCs w:val="28"/>
              </w:rPr>
            </w:pPr>
            <w:r w:rsidRPr="00EF1683">
              <w:rPr>
                <w:sz w:val="28"/>
                <w:szCs w:val="28"/>
              </w:rPr>
              <w:t>Детские дошкольные учреждения – всего,</w:t>
            </w:r>
          </w:p>
        </w:tc>
        <w:tc>
          <w:tcPr>
            <w:tcW w:w="1145" w:type="dxa"/>
            <w:shd w:val="clear" w:color="auto" w:fill="auto"/>
            <w:vAlign w:val="center"/>
          </w:tcPr>
          <w:p w:rsidR="000E4ADF" w:rsidRPr="00EF1683" w:rsidRDefault="000E4ADF" w:rsidP="00622100">
            <w:pPr>
              <w:snapToGrid w:val="0"/>
              <w:jc w:val="center"/>
              <w:rPr>
                <w:sz w:val="28"/>
                <w:szCs w:val="28"/>
              </w:rPr>
            </w:pPr>
            <w:r>
              <w:rPr>
                <w:sz w:val="28"/>
                <w:szCs w:val="28"/>
              </w:rPr>
              <w:t>Шт.</w:t>
            </w:r>
          </w:p>
        </w:tc>
        <w:tc>
          <w:tcPr>
            <w:tcW w:w="1700" w:type="dxa"/>
            <w:shd w:val="clear" w:color="auto" w:fill="auto"/>
            <w:vAlign w:val="center"/>
          </w:tcPr>
          <w:p w:rsidR="000E4ADF" w:rsidRPr="00EF1683" w:rsidRDefault="000E4ADF" w:rsidP="00622100">
            <w:pPr>
              <w:snapToGrid w:val="0"/>
              <w:jc w:val="center"/>
              <w:rPr>
                <w:sz w:val="28"/>
                <w:szCs w:val="28"/>
                <w:highlight w:val="magenta"/>
              </w:rPr>
            </w:pPr>
            <w:r w:rsidRPr="00360F09">
              <w:rPr>
                <w:sz w:val="28"/>
                <w:szCs w:val="28"/>
              </w:rPr>
              <w:t>-</w:t>
            </w:r>
          </w:p>
        </w:tc>
        <w:tc>
          <w:tcPr>
            <w:tcW w:w="1736" w:type="dxa"/>
            <w:shd w:val="clear" w:color="auto" w:fill="auto"/>
            <w:vAlign w:val="center"/>
          </w:tcPr>
          <w:p w:rsidR="000E4ADF" w:rsidRPr="003D7C16" w:rsidRDefault="000E4ADF" w:rsidP="00622100">
            <w:pPr>
              <w:snapToGrid w:val="0"/>
              <w:jc w:val="center"/>
              <w:rPr>
                <w:sz w:val="28"/>
                <w:szCs w:val="28"/>
              </w:rPr>
            </w:pPr>
            <w:r w:rsidRPr="003D7C16">
              <w:rPr>
                <w:sz w:val="28"/>
                <w:szCs w:val="28"/>
              </w:rPr>
              <w:t>20</w:t>
            </w:r>
            <w:r>
              <w:rPr>
                <w:sz w:val="28"/>
                <w:szCs w:val="28"/>
              </w:rPr>
              <w:t>2мест.</w:t>
            </w:r>
          </w:p>
        </w:tc>
      </w:tr>
      <w:tr w:rsidR="000E4ADF" w:rsidRPr="00C26416" w:rsidTr="000E4ADF">
        <w:trPr>
          <w:jc w:val="center"/>
        </w:trPr>
        <w:tc>
          <w:tcPr>
            <w:tcW w:w="818" w:type="dxa"/>
            <w:shd w:val="clear" w:color="auto" w:fill="auto"/>
            <w:vAlign w:val="center"/>
          </w:tcPr>
          <w:p w:rsidR="000E4ADF" w:rsidRPr="00EF1683" w:rsidRDefault="000E4ADF" w:rsidP="00622100">
            <w:pPr>
              <w:snapToGrid w:val="0"/>
              <w:jc w:val="center"/>
              <w:rPr>
                <w:sz w:val="28"/>
                <w:szCs w:val="28"/>
              </w:rPr>
            </w:pPr>
            <w:r w:rsidRPr="00EF1683">
              <w:rPr>
                <w:sz w:val="28"/>
                <w:szCs w:val="28"/>
              </w:rPr>
              <w:t>4.2</w:t>
            </w:r>
          </w:p>
        </w:tc>
        <w:tc>
          <w:tcPr>
            <w:tcW w:w="4705" w:type="dxa"/>
            <w:shd w:val="clear" w:color="auto" w:fill="auto"/>
            <w:vAlign w:val="center"/>
          </w:tcPr>
          <w:p w:rsidR="000E4ADF" w:rsidRPr="00EF1683" w:rsidRDefault="000E4ADF" w:rsidP="00622100">
            <w:pPr>
              <w:snapToGrid w:val="0"/>
              <w:rPr>
                <w:sz w:val="28"/>
                <w:szCs w:val="28"/>
              </w:rPr>
            </w:pPr>
            <w:r w:rsidRPr="00EF1683">
              <w:rPr>
                <w:sz w:val="28"/>
                <w:szCs w:val="28"/>
              </w:rPr>
              <w:t>Общеобразовательные школы – всего,</w:t>
            </w:r>
          </w:p>
        </w:tc>
        <w:tc>
          <w:tcPr>
            <w:tcW w:w="1145" w:type="dxa"/>
            <w:shd w:val="clear" w:color="auto" w:fill="auto"/>
            <w:vAlign w:val="center"/>
          </w:tcPr>
          <w:p w:rsidR="000E4ADF" w:rsidRPr="00EF1683" w:rsidRDefault="000E4ADF" w:rsidP="00622100">
            <w:pPr>
              <w:snapToGrid w:val="0"/>
              <w:jc w:val="center"/>
              <w:rPr>
                <w:sz w:val="28"/>
                <w:szCs w:val="28"/>
              </w:rPr>
            </w:pPr>
            <w:r>
              <w:rPr>
                <w:sz w:val="28"/>
                <w:szCs w:val="28"/>
              </w:rPr>
              <w:t>Шт.</w:t>
            </w:r>
          </w:p>
        </w:tc>
        <w:tc>
          <w:tcPr>
            <w:tcW w:w="1700" w:type="dxa"/>
            <w:shd w:val="clear" w:color="auto" w:fill="auto"/>
            <w:vAlign w:val="center"/>
          </w:tcPr>
          <w:p w:rsidR="000E4ADF" w:rsidRPr="00EF1683" w:rsidRDefault="000E4ADF" w:rsidP="00622100">
            <w:pPr>
              <w:snapToGrid w:val="0"/>
              <w:jc w:val="center"/>
              <w:rPr>
                <w:sz w:val="28"/>
                <w:szCs w:val="28"/>
                <w:highlight w:val="magenta"/>
              </w:rPr>
            </w:pPr>
            <w:r>
              <w:rPr>
                <w:sz w:val="28"/>
                <w:szCs w:val="28"/>
              </w:rPr>
              <w:t>-</w:t>
            </w:r>
          </w:p>
        </w:tc>
        <w:tc>
          <w:tcPr>
            <w:tcW w:w="1736" w:type="dxa"/>
            <w:shd w:val="clear" w:color="auto" w:fill="auto"/>
            <w:vAlign w:val="center"/>
          </w:tcPr>
          <w:p w:rsidR="000E4ADF" w:rsidRPr="000F0BCA" w:rsidRDefault="000E4ADF" w:rsidP="00622100">
            <w:pPr>
              <w:snapToGrid w:val="0"/>
              <w:jc w:val="center"/>
              <w:rPr>
                <w:sz w:val="28"/>
                <w:szCs w:val="28"/>
              </w:rPr>
            </w:pPr>
            <w:r w:rsidRPr="000F0BCA">
              <w:rPr>
                <w:sz w:val="28"/>
                <w:szCs w:val="28"/>
              </w:rPr>
              <w:t>-</w:t>
            </w:r>
          </w:p>
        </w:tc>
      </w:tr>
      <w:tr w:rsidR="000E4ADF" w:rsidRPr="00C26416" w:rsidTr="000E4ADF">
        <w:trPr>
          <w:jc w:val="center"/>
        </w:trPr>
        <w:tc>
          <w:tcPr>
            <w:tcW w:w="818" w:type="dxa"/>
            <w:shd w:val="clear" w:color="auto" w:fill="auto"/>
            <w:vAlign w:val="center"/>
          </w:tcPr>
          <w:p w:rsidR="000E4ADF" w:rsidRPr="00EF1683" w:rsidRDefault="000E4ADF" w:rsidP="00622100">
            <w:pPr>
              <w:snapToGrid w:val="0"/>
              <w:jc w:val="center"/>
              <w:rPr>
                <w:sz w:val="28"/>
                <w:szCs w:val="28"/>
              </w:rPr>
            </w:pPr>
            <w:r w:rsidRPr="00EF1683">
              <w:rPr>
                <w:sz w:val="28"/>
                <w:szCs w:val="28"/>
              </w:rPr>
              <w:t>4.3</w:t>
            </w:r>
          </w:p>
        </w:tc>
        <w:tc>
          <w:tcPr>
            <w:tcW w:w="4705" w:type="dxa"/>
            <w:shd w:val="clear" w:color="auto" w:fill="auto"/>
            <w:vAlign w:val="center"/>
          </w:tcPr>
          <w:p w:rsidR="000E4ADF" w:rsidRPr="00EF1683" w:rsidRDefault="000E4ADF" w:rsidP="00622100">
            <w:pPr>
              <w:snapToGrid w:val="0"/>
              <w:rPr>
                <w:sz w:val="28"/>
                <w:szCs w:val="28"/>
              </w:rPr>
            </w:pPr>
            <w:r w:rsidRPr="00EF1683">
              <w:rPr>
                <w:sz w:val="28"/>
                <w:szCs w:val="28"/>
              </w:rPr>
              <w:t>Учреждения здравоохранения – всего,</w:t>
            </w:r>
          </w:p>
        </w:tc>
        <w:tc>
          <w:tcPr>
            <w:tcW w:w="1145" w:type="dxa"/>
            <w:shd w:val="clear" w:color="auto" w:fill="auto"/>
            <w:vAlign w:val="center"/>
          </w:tcPr>
          <w:p w:rsidR="000E4ADF" w:rsidRPr="00EF1683" w:rsidRDefault="000E4ADF" w:rsidP="00622100">
            <w:pPr>
              <w:snapToGrid w:val="0"/>
              <w:jc w:val="center"/>
              <w:rPr>
                <w:sz w:val="28"/>
                <w:szCs w:val="28"/>
              </w:rPr>
            </w:pPr>
            <w:r>
              <w:rPr>
                <w:sz w:val="28"/>
                <w:szCs w:val="28"/>
              </w:rPr>
              <w:t>Шт.</w:t>
            </w:r>
          </w:p>
        </w:tc>
        <w:tc>
          <w:tcPr>
            <w:tcW w:w="1700" w:type="dxa"/>
            <w:shd w:val="clear" w:color="auto" w:fill="auto"/>
            <w:vAlign w:val="center"/>
          </w:tcPr>
          <w:p w:rsidR="000E4ADF" w:rsidRPr="00EF1683" w:rsidRDefault="000E4ADF" w:rsidP="00622100">
            <w:pPr>
              <w:snapToGrid w:val="0"/>
              <w:jc w:val="center"/>
              <w:rPr>
                <w:sz w:val="28"/>
                <w:szCs w:val="28"/>
                <w:highlight w:val="magenta"/>
              </w:rPr>
            </w:pPr>
            <w:r>
              <w:rPr>
                <w:sz w:val="28"/>
                <w:szCs w:val="28"/>
              </w:rPr>
              <w:t>-</w:t>
            </w:r>
          </w:p>
        </w:tc>
        <w:tc>
          <w:tcPr>
            <w:tcW w:w="1736" w:type="dxa"/>
            <w:shd w:val="clear" w:color="auto" w:fill="auto"/>
            <w:vAlign w:val="center"/>
          </w:tcPr>
          <w:p w:rsidR="000E4ADF" w:rsidRPr="000F0BCA" w:rsidRDefault="000E4ADF" w:rsidP="00622100">
            <w:pPr>
              <w:snapToGrid w:val="0"/>
              <w:jc w:val="center"/>
              <w:rPr>
                <w:sz w:val="28"/>
                <w:szCs w:val="28"/>
              </w:rPr>
            </w:pPr>
            <w:r w:rsidRPr="000F0BCA">
              <w:rPr>
                <w:sz w:val="28"/>
                <w:szCs w:val="28"/>
              </w:rPr>
              <w:t>4</w:t>
            </w:r>
          </w:p>
        </w:tc>
      </w:tr>
      <w:tr w:rsidR="000E4ADF" w:rsidRPr="00C26416" w:rsidTr="000E4ADF">
        <w:trPr>
          <w:jc w:val="center"/>
        </w:trPr>
        <w:tc>
          <w:tcPr>
            <w:tcW w:w="818" w:type="dxa"/>
            <w:shd w:val="clear" w:color="auto" w:fill="auto"/>
            <w:vAlign w:val="center"/>
          </w:tcPr>
          <w:p w:rsidR="000E4ADF" w:rsidRPr="005627EB" w:rsidRDefault="000E4ADF" w:rsidP="00622100">
            <w:pPr>
              <w:snapToGrid w:val="0"/>
              <w:jc w:val="center"/>
              <w:rPr>
                <w:sz w:val="28"/>
                <w:szCs w:val="28"/>
              </w:rPr>
            </w:pPr>
            <w:r w:rsidRPr="005627EB">
              <w:rPr>
                <w:sz w:val="28"/>
                <w:szCs w:val="28"/>
              </w:rPr>
              <w:lastRenderedPageBreak/>
              <w:t>4.4</w:t>
            </w:r>
          </w:p>
        </w:tc>
        <w:tc>
          <w:tcPr>
            <w:tcW w:w="4705" w:type="dxa"/>
            <w:shd w:val="clear" w:color="auto" w:fill="auto"/>
            <w:vAlign w:val="center"/>
          </w:tcPr>
          <w:p w:rsidR="000E4ADF" w:rsidRPr="005627EB" w:rsidRDefault="000E4ADF" w:rsidP="00622100">
            <w:pPr>
              <w:snapToGrid w:val="0"/>
              <w:rPr>
                <w:sz w:val="28"/>
                <w:szCs w:val="28"/>
              </w:rPr>
            </w:pPr>
            <w:r w:rsidRPr="005627EB">
              <w:rPr>
                <w:sz w:val="28"/>
                <w:szCs w:val="28"/>
              </w:rPr>
              <w:t xml:space="preserve">Предприятия торговли – всего, </w:t>
            </w:r>
          </w:p>
        </w:tc>
        <w:tc>
          <w:tcPr>
            <w:tcW w:w="1145" w:type="dxa"/>
            <w:shd w:val="clear" w:color="auto" w:fill="auto"/>
            <w:vAlign w:val="center"/>
          </w:tcPr>
          <w:p w:rsidR="000E4ADF" w:rsidRPr="005627EB" w:rsidRDefault="000E4ADF" w:rsidP="00622100">
            <w:pPr>
              <w:snapToGrid w:val="0"/>
              <w:jc w:val="center"/>
              <w:rPr>
                <w:sz w:val="28"/>
                <w:szCs w:val="28"/>
              </w:rPr>
            </w:pPr>
            <w:r>
              <w:rPr>
                <w:sz w:val="28"/>
                <w:szCs w:val="28"/>
              </w:rPr>
              <w:t>Шт.</w:t>
            </w:r>
          </w:p>
        </w:tc>
        <w:tc>
          <w:tcPr>
            <w:tcW w:w="1700" w:type="dxa"/>
            <w:shd w:val="clear" w:color="auto" w:fill="auto"/>
            <w:vAlign w:val="center"/>
          </w:tcPr>
          <w:p w:rsidR="000E4ADF" w:rsidRPr="00C26416" w:rsidRDefault="000E4ADF" w:rsidP="00622100">
            <w:pPr>
              <w:snapToGrid w:val="0"/>
              <w:jc w:val="center"/>
              <w:rPr>
                <w:sz w:val="28"/>
                <w:szCs w:val="28"/>
                <w:highlight w:val="green"/>
              </w:rPr>
            </w:pPr>
            <w:r>
              <w:rPr>
                <w:sz w:val="28"/>
                <w:szCs w:val="28"/>
              </w:rPr>
              <w:t>-</w:t>
            </w:r>
          </w:p>
        </w:tc>
        <w:tc>
          <w:tcPr>
            <w:tcW w:w="1736" w:type="dxa"/>
            <w:shd w:val="clear" w:color="auto" w:fill="auto"/>
            <w:vAlign w:val="center"/>
          </w:tcPr>
          <w:p w:rsidR="000E4ADF" w:rsidRPr="000F0BCA" w:rsidRDefault="000E4ADF" w:rsidP="00622100">
            <w:pPr>
              <w:snapToGrid w:val="0"/>
              <w:jc w:val="center"/>
              <w:rPr>
                <w:sz w:val="28"/>
                <w:szCs w:val="28"/>
              </w:rPr>
            </w:pPr>
            <w:r w:rsidRPr="000F0BCA">
              <w:rPr>
                <w:sz w:val="28"/>
                <w:szCs w:val="28"/>
              </w:rPr>
              <w:t>605</w:t>
            </w:r>
          </w:p>
        </w:tc>
      </w:tr>
      <w:tr w:rsidR="000E4ADF" w:rsidRPr="00C26416" w:rsidTr="000E4ADF">
        <w:trPr>
          <w:trHeight w:val="235"/>
          <w:jc w:val="center"/>
        </w:trPr>
        <w:tc>
          <w:tcPr>
            <w:tcW w:w="818" w:type="dxa"/>
            <w:shd w:val="clear" w:color="auto" w:fill="auto"/>
            <w:vAlign w:val="center"/>
          </w:tcPr>
          <w:p w:rsidR="000E4ADF" w:rsidRPr="005627EB" w:rsidRDefault="000E4ADF" w:rsidP="00622100">
            <w:pPr>
              <w:snapToGrid w:val="0"/>
              <w:jc w:val="center"/>
              <w:rPr>
                <w:sz w:val="28"/>
                <w:szCs w:val="28"/>
              </w:rPr>
            </w:pPr>
            <w:r w:rsidRPr="005627EB">
              <w:rPr>
                <w:sz w:val="28"/>
                <w:szCs w:val="28"/>
              </w:rPr>
              <w:t>4.5</w:t>
            </w:r>
          </w:p>
        </w:tc>
        <w:tc>
          <w:tcPr>
            <w:tcW w:w="4705" w:type="dxa"/>
            <w:shd w:val="clear" w:color="auto" w:fill="auto"/>
            <w:vAlign w:val="center"/>
          </w:tcPr>
          <w:p w:rsidR="000E4ADF" w:rsidRPr="005627EB" w:rsidRDefault="000E4ADF" w:rsidP="00622100">
            <w:pPr>
              <w:snapToGrid w:val="0"/>
              <w:rPr>
                <w:sz w:val="28"/>
                <w:szCs w:val="28"/>
              </w:rPr>
            </w:pPr>
            <w:r w:rsidRPr="005627EB">
              <w:rPr>
                <w:sz w:val="28"/>
                <w:szCs w:val="28"/>
              </w:rPr>
              <w:t>Учреждения культуры – всего</w:t>
            </w:r>
            <w:r>
              <w:rPr>
                <w:sz w:val="28"/>
                <w:szCs w:val="28"/>
              </w:rPr>
              <w:t xml:space="preserve"> (клубы,ДК)</w:t>
            </w:r>
            <w:r w:rsidRPr="005627EB">
              <w:rPr>
                <w:sz w:val="28"/>
                <w:szCs w:val="28"/>
              </w:rPr>
              <w:t xml:space="preserve">, </w:t>
            </w:r>
          </w:p>
        </w:tc>
        <w:tc>
          <w:tcPr>
            <w:tcW w:w="1145" w:type="dxa"/>
            <w:shd w:val="clear" w:color="auto" w:fill="auto"/>
            <w:vAlign w:val="center"/>
          </w:tcPr>
          <w:p w:rsidR="000E4ADF" w:rsidRPr="005627EB" w:rsidRDefault="000E4ADF" w:rsidP="00622100">
            <w:pPr>
              <w:snapToGrid w:val="0"/>
              <w:jc w:val="center"/>
              <w:rPr>
                <w:sz w:val="28"/>
                <w:szCs w:val="28"/>
              </w:rPr>
            </w:pPr>
            <w:r>
              <w:rPr>
                <w:sz w:val="28"/>
                <w:szCs w:val="28"/>
              </w:rPr>
              <w:t>Мест.</w:t>
            </w:r>
          </w:p>
        </w:tc>
        <w:tc>
          <w:tcPr>
            <w:tcW w:w="1700" w:type="dxa"/>
            <w:shd w:val="clear" w:color="auto" w:fill="auto"/>
            <w:vAlign w:val="center"/>
          </w:tcPr>
          <w:p w:rsidR="000E4ADF" w:rsidRPr="00F20701" w:rsidRDefault="000E4ADF" w:rsidP="00622100">
            <w:pPr>
              <w:snapToGrid w:val="0"/>
              <w:jc w:val="center"/>
              <w:rPr>
                <w:sz w:val="28"/>
                <w:szCs w:val="28"/>
                <w:highlight w:val="magenta"/>
              </w:rPr>
            </w:pPr>
            <w:r>
              <w:rPr>
                <w:sz w:val="28"/>
                <w:szCs w:val="28"/>
              </w:rPr>
              <w:t>-</w:t>
            </w:r>
          </w:p>
        </w:tc>
        <w:tc>
          <w:tcPr>
            <w:tcW w:w="1736" w:type="dxa"/>
            <w:shd w:val="clear" w:color="auto" w:fill="auto"/>
            <w:vAlign w:val="center"/>
          </w:tcPr>
          <w:p w:rsidR="000E4ADF" w:rsidRPr="000F0BCA" w:rsidRDefault="000E4ADF" w:rsidP="00622100">
            <w:pPr>
              <w:snapToGrid w:val="0"/>
              <w:jc w:val="center"/>
              <w:rPr>
                <w:sz w:val="28"/>
                <w:szCs w:val="28"/>
              </w:rPr>
            </w:pPr>
            <w:r w:rsidRPr="000F0BCA">
              <w:rPr>
                <w:sz w:val="28"/>
                <w:szCs w:val="28"/>
              </w:rPr>
              <w:t>302</w:t>
            </w:r>
          </w:p>
          <w:p w:rsidR="000E4ADF" w:rsidRPr="000F0BCA" w:rsidRDefault="000E4ADF" w:rsidP="00622100">
            <w:pPr>
              <w:snapToGrid w:val="0"/>
              <w:rPr>
                <w:sz w:val="28"/>
                <w:szCs w:val="28"/>
              </w:rPr>
            </w:pPr>
          </w:p>
        </w:tc>
      </w:tr>
      <w:tr w:rsidR="000E4ADF" w:rsidRPr="00C26416" w:rsidTr="000E4ADF">
        <w:trPr>
          <w:jc w:val="center"/>
        </w:trPr>
        <w:tc>
          <w:tcPr>
            <w:tcW w:w="818" w:type="dxa"/>
            <w:shd w:val="clear" w:color="auto" w:fill="auto"/>
            <w:vAlign w:val="center"/>
          </w:tcPr>
          <w:p w:rsidR="000E4ADF" w:rsidRPr="005627EB" w:rsidRDefault="000E4ADF" w:rsidP="00622100">
            <w:pPr>
              <w:snapToGrid w:val="0"/>
              <w:jc w:val="center"/>
              <w:rPr>
                <w:sz w:val="28"/>
                <w:szCs w:val="28"/>
              </w:rPr>
            </w:pPr>
            <w:r w:rsidRPr="005627EB">
              <w:rPr>
                <w:sz w:val="28"/>
                <w:szCs w:val="28"/>
              </w:rPr>
              <w:t>4.6</w:t>
            </w:r>
          </w:p>
        </w:tc>
        <w:tc>
          <w:tcPr>
            <w:tcW w:w="4705" w:type="dxa"/>
            <w:shd w:val="clear" w:color="auto" w:fill="auto"/>
            <w:vAlign w:val="center"/>
          </w:tcPr>
          <w:p w:rsidR="000E4ADF" w:rsidRPr="005627EB" w:rsidRDefault="000E4ADF" w:rsidP="00622100">
            <w:pPr>
              <w:snapToGrid w:val="0"/>
              <w:rPr>
                <w:sz w:val="28"/>
                <w:szCs w:val="28"/>
              </w:rPr>
            </w:pPr>
            <w:r w:rsidRPr="005627EB">
              <w:rPr>
                <w:sz w:val="28"/>
                <w:szCs w:val="28"/>
              </w:rPr>
              <w:t xml:space="preserve">Физкультурно-спортивные сооружения </w:t>
            </w:r>
            <w:r>
              <w:rPr>
                <w:sz w:val="28"/>
                <w:szCs w:val="28"/>
              </w:rPr>
              <w:t>(</w:t>
            </w:r>
            <w:r w:rsidRPr="005627EB">
              <w:rPr>
                <w:sz w:val="28"/>
                <w:szCs w:val="28"/>
              </w:rPr>
              <w:t>спортивный зал</w:t>
            </w:r>
            <w:r>
              <w:rPr>
                <w:sz w:val="28"/>
                <w:szCs w:val="28"/>
              </w:rPr>
              <w:t>)</w:t>
            </w:r>
            <w:r w:rsidRPr="005627EB">
              <w:rPr>
                <w:sz w:val="28"/>
                <w:szCs w:val="28"/>
              </w:rPr>
              <w:t xml:space="preserve"> – всего, </w:t>
            </w:r>
          </w:p>
        </w:tc>
        <w:tc>
          <w:tcPr>
            <w:tcW w:w="1145" w:type="dxa"/>
            <w:shd w:val="clear" w:color="auto" w:fill="auto"/>
            <w:vAlign w:val="center"/>
          </w:tcPr>
          <w:p w:rsidR="000E4ADF" w:rsidRPr="005627EB" w:rsidRDefault="000E4ADF" w:rsidP="00622100">
            <w:pPr>
              <w:snapToGrid w:val="0"/>
              <w:jc w:val="center"/>
              <w:rPr>
                <w:sz w:val="28"/>
                <w:szCs w:val="28"/>
              </w:rPr>
            </w:pPr>
            <w:r w:rsidRPr="005627EB">
              <w:rPr>
                <w:sz w:val="28"/>
                <w:szCs w:val="28"/>
              </w:rPr>
              <w:t>м</w:t>
            </w:r>
            <w:r w:rsidRPr="005627EB">
              <w:rPr>
                <w:sz w:val="28"/>
                <w:szCs w:val="28"/>
                <w:vertAlign w:val="superscript"/>
              </w:rPr>
              <w:t>2</w:t>
            </w:r>
          </w:p>
        </w:tc>
        <w:tc>
          <w:tcPr>
            <w:tcW w:w="1700" w:type="dxa"/>
            <w:shd w:val="clear" w:color="auto" w:fill="auto"/>
            <w:vAlign w:val="center"/>
          </w:tcPr>
          <w:p w:rsidR="000E4ADF" w:rsidRPr="00360F09" w:rsidRDefault="000E4ADF" w:rsidP="00622100">
            <w:pPr>
              <w:snapToGrid w:val="0"/>
              <w:jc w:val="center"/>
              <w:rPr>
                <w:sz w:val="28"/>
                <w:szCs w:val="28"/>
              </w:rPr>
            </w:pPr>
            <w:r w:rsidRPr="00360F09">
              <w:rPr>
                <w:sz w:val="28"/>
                <w:szCs w:val="28"/>
              </w:rPr>
              <w:t>-</w:t>
            </w:r>
          </w:p>
        </w:tc>
        <w:tc>
          <w:tcPr>
            <w:tcW w:w="1736" w:type="dxa"/>
            <w:shd w:val="clear" w:color="auto" w:fill="auto"/>
            <w:vAlign w:val="center"/>
          </w:tcPr>
          <w:p w:rsidR="000E4ADF" w:rsidRPr="000F0BCA" w:rsidRDefault="000E4ADF" w:rsidP="00622100">
            <w:pPr>
              <w:snapToGrid w:val="0"/>
              <w:jc w:val="center"/>
              <w:rPr>
                <w:sz w:val="28"/>
                <w:szCs w:val="28"/>
              </w:rPr>
            </w:pPr>
            <w:r w:rsidRPr="000F0BCA">
              <w:rPr>
                <w:sz w:val="28"/>
                <w:szCs w:val="28"/>
              </w:rPr>
              <w:t>161</w:t>
            </w:r>
          </w:p>
        </w:tc>
      </w:tr>
      <w:tr w:rsidR="000E4ADF" w:rsidRPr="00C26416" w:rsidTr="000E4ADF">
        <w:trPr>
          <w:jc w:val="center"/>
        </w:trPr>
        <w:tc>
          <w:tcPr>
            <w:tcW w:w="818" w:type="dxa"/>
            <w:shd w:val="clear" w:color="auto" w:fill="auto"/>
            <w:vAlign w:val="center"/>
          </w:tcPr>
          <w:p w:rsidR="000E4ADF" w:rsidRPr="005627EB" w:rsidRDefault="000E4ADF" w:rsidP="00622100">
            <w:pPr>
              <w:snapToGrid w:val="0"/>
              <w:jc w:val="center"/>
              <w:rPr>
                <w:sz w:val="28"/>
                <w:szCs w:val="28"/>
              </w:rPr>
            </w:pPr>
            <w:r w:rsidRPr="005627EB">
              <w:rPr>
                <w:sz w:val="28"/>
                <w:szCs w:val="28"/>
              </w:rPr>
              <w:t>4.7</w:t>
            </w:r>
          </w:p>
        </w:tc>
        <w:tc>
          <w:tcPr>
            <w:tcW w:w="4705" w:type="dxa"/>
            <w:shd w:val="clear" w:color="auto" w:fill="auto"/>
            <w:vAlign w:val="center"/>
          </w:tcPr>
          <w:p w:rsidR="000E4ADF" w:rsidRPr="005627EB" w:rsidRDefault="000E4ADF" w:rsidP="00622100">
            <w:pPr>
              <w:snapToGrid w:val="0"/>
              <w:rPr>
                <w:sz w:val="28"/>
                <w:szCs w:val="28"/>
              </w:rPr>
            </w:pPr>
            <w:r w:rsidRPr="005627EB">
              <w:rPr>
                <w:sz w:val="28"/>
                <w:szCs w:val="28"/>
              </w:rPr>
              <w:t>Предприятия общественного питания</w:t>
            </w:r>
          </w:p>
        </w:tc>
        <w:tc>
          <w:tcPr>
            <w:tcW w:w="1145" w:type="dxa"/>
            <w:shd w:val="clear" w:color="auto" w:fill="auto"/>
            <w:vAlign w:val="center"/>
          </w:tcPr>
          <w:p w:rsidR="000E4ADF" w:rsidRPr="005627EB" w:rsidRDefault="000E4ADF" w:rsidP="00622100">
            <w:pPr>
              <w:snapToGrid w:val="0"/>
              <w:jc w:val="center"/>
              <w:rPr>
                <w:sz w:val="28"/>
                <w:szCs w:val="28"/>
              </w:rPr>
            </w:pPr>
            <w:r>
              <w:rPr>
                <w:sz w:val="28"/>
                <w:szCs w:val="28"/>
              </w:rPr>
              <w:t>Мест.</w:t>
            </w:r>
          </w:p>
        </w:tc>
        <w:tc>
          <w:tcPr>
            <w:tcW w:w="1700" w:type="dxa"/>
            <w:shd w:val="clear" w:color="auto" w:fill="auto"/>
            <w:vAlign w:val="center"/>
          </w:tcPr>
          <w:p w:rsidR="000E4ADF" w:rsidRPr="00360F09" w:rsidRDefault="000E4ADF" w:rsidP="00622100">
            <w:pPr>
              <w:snapToGrid w:val="0"/>
              <w:jc w:val="center"/>
              <w:rPr>
                <w:sz w:val="28"/>
                <w:szCs w:val="28"/>
              </w:rPr>
            </w:pPr>
            <w:r>
              <w:rPr>
                <w:sz w:val="28"/>
                <w:szCs w:val="28"/>
              </w:rPr>
              <w:t>1</w:t>
            </w:r>
          </w:p>
        </w:tc>
        <w:tc>
          <w:tcPr>
            <w:tcW w:w="1736" w:type="dxa"/>
            <w:shd w:val="clear" w:color="auto" w:fill="auto"/>
            <w:vAlign w:val="center"/>
          </w:tcPr>
          <w:p w:rsidR="000E4ADF" w:rsidRPr="000F0BCA" w:rsidRDefault="000E4ADF" w:rsidP="00622100">
            <w:pPr>
              <w:snapToGrid w:val="0"/>
              <w:jc w:val="center"/>
              <w:rPr>
                <w:sz w:val="28"/>
                <w:szCs w:val="28"/>
              </w:rPr>
            </w:pPr>
            <w:r w:rsidRPr="000F0BCA">
              <w:rPr>
                <w:sz w:val="28"/>
                <w:szCs w:val="28"/>
              </w:rPr>
              <w:t>81</w:t>
            </w:r>
          </w:p>
        </w:tc>
      </w:tr>
      <w:tr w:rsidR="000E4ADF" w:rsidRPr="00C26416" w:rsidTr="000E4ADF">
        <w:trPr>
          <w:jc w:val="center"/>
        </w:trPr>
        <w:tc>
          <w:tcPr>
            <w:tcW w:w="818" w:type="dxa"/>
            <w:shd w:val="clear" w:color="auto" w:fill="auto"/>
            <w:vAlign w:val="center"/>
          </w:tcPr>
          <w:p w:rsidR="000E4ADF" w:rsidRPr="005627EB" w:rsidRDefault="000E4ADF" w:rsidP="00622100">
            <w:pPr>
              <w:snapToGrid w:val="0"/>
              <w:jc w:val="center"/>
              <w:rPr>
                <w:sz w:val="28"/>
                <w:szCs w:val="28"/>
              </w:rPr>
            </w:pPr>
            <w:r>
              <w:rPr>
                <w:sz w:val="28"/>
                <w:szCs w:val="28"/>
              </w:rPr>
              <w:t>4.8.</w:t>
            </w:r>
          </w:p>
        </w:tc>
        <w:tc>
          <w:tcPr>
            <w:tcW w:w="4705" w:type="dxa"/>
            <w:shd w:val="clear" w:color="auto" w:fill="auto"/>
            <w:vAlign w:val="center"/>
          </w:tcPr>
          <w:p w:rsidR="000E4ADF" w:rsidRPr="005627EB" w:rsidRDefault="000E4ADF" w:rsidP="00622100">
            <w:pPr>
              <w:snapToGrid w:val="0"/>
              <w:rPr>
                <w:sz w:val="28"/>
                <w:szCs w:val="28"/>
              </w:rPr>
            </w:pPr>
            <w:r w:rsidRPr="005627EB">
              <w:rPr>
                <w:sz w:val="28"/>
                <w:szCs w:val="28"/>
              </w:rPr>
              <w:t xml:space="preserve">Предприятия </w:t>
            </w:r>
            <w:r>
              <w:rPr>
                <w:sz w:val="28"/>
                <w:szCs w:val="28"/>
              </w:rPr>
              <w:t>бытового обслуживания</w:t>
            </w:r>
          </w:p>
        </w:tc>
        <w:tc>
          <w:tcPr>
            <w:tcW w:w="1145" w:type="dxa"/>
            <w:shd w:val="clear" w:color="auto" w:fill="auto"/>
            <w:vAlign w:val="center"/>
          </w:tcPr>
          <w:p w:rsidR="000E4ADF" w:rsidRDefault="000E4ADF" w:rsidP="00622100">
            <w:pPr>
              <w:snapToGrid w:val="0"/>
              <w:jc w:val="center"/>
              <w:rPr>
                <w:sz w:val="28"/>
                <w:szCs w:val="28"/>
              </w:rPr>
            </w:pPr>
            <w:r>
              <w:rPr>
                <w:sz w:val="28"/>
                <w:szCs w:val="28"/>
              </w:rPr>
              <w:t>Мест.</w:t>
            </w:r>
          </w:p>
        </w:tc>
        <w:tc>
          <w:tcPr>
            <w:tcW w:w="1700" w:type="dxa"/>
            <w:shd w:val="clear" w:color="auto" w:fill="auto"/>
            <w:vAlign w:val="center"/>
          </w:tcPr>
          <w:p w:rsidR="000E4ADF" w:rsidRPr="00360F09" w:rsidRDefault="000E4ADF" w:rsidP="00622100">
            <w:pPr>
              <w:snapToGrid w:val="0"/>
              <w:jc w:val="center"/>
              <w:rPr>
                <w:sz w:val="28"/>
                <w:szCs w:val="28"/>
              </w:rPr>
            </w:pPr>
            <w:r w:rsidRPr="00360F09">
              <w:rPr>
                <w:sz w:val="28"/>
                <w:szCs w:val="28"/>
              </w:rPr>
              <w:t>-</w:t>
            </w:r>
          </w:p>
        </w:tc>
        <w:tc>
          <w:tcPr>
            <w:tcW w:w="1736" w:type="dxa"/>
            <w:shd w:val="clear" w:color="auto" w:fill="auto"/>
            <w:vAlign w:val="center"/>
          </w:tcPr>
          <w:p w:rsidR="000E4ADF" w:rsidRPr="000F0BCA" w:rsidRDefault="000E4ADF" w:rsidP="00622100">
            <w:pPr>
              <w:snapToGrid w:val="0"/>
              <w:jc w:val="center"/>
              <w:rPr>
                <w:sz w:val="28"/>
                <w:szCs w:val="28"/>
              </w:rPr>
            </w:pPr>
            <w:r w:rsidRPr="000F0BCA">
              <w:rPr>
                <w:sz w:val="28"/>
                <w:szCs w:val="28"/>
              </w:rPr>
              <w:t>14</w:t>
            </w:r>
          </w:p>
        </w:tc>
      </w:tr>
      <w:tr w:rsidR="000E4ADF" w:rsidRPr="00C26416" w:rsidTr="000E4ADF">
        <w:trPr>
          <w:trHeight w:val="253"/>
          <w:jc w:val="center"/>
        </w:trPr>
        <w:tc>
          <w:tcPr>
            <w:tcW w:w="818" w:type="dxa"/>
            <w:shd w:val="clear" w:color="auto" w:fill="auto"/>
            <w:vAlign w:val="center"/>
          </w:tcPr>
          <w:p w:rsidR="000E4ADF" w:rsidRPr="005627EB" w:rsidRDefault="000E4ADF" w:rsidP="00622100">
            <w:pPr>
              <w:snapToGrid w:val="0"/>
              <w:jc w:val="center"/>
              <w:rPr>
                <w:b/>
                <w:sz w:val="28"/>
                <w:szCs w:val="28"/>
              </w:rPr>
            </w:pPr>
            <w:r w:rsidRPr="005627EB">
              <w:rPr>
                <w:b/>
                <w:sz w:val="28"/>
                <w:szCs w:val="28"/>
              </w:rPr>
              <w:t>5</w:t>
            </w:r>
          </w:p>
        </w:tc>
        <w:tc>
          <w:tcPr>
            <w:tcW w:w="9286" w:type="dxa"/>
            <w:gridSpan w:val="4"/>
            <w:shd w:val="clear" w:color="auto" w:fill="auto"/>
            <w:vAlign w:val="center"/>
          </w:tcPr>
          <w:p w:rsidR="000E4ADF" w:rsidRPr="005627EB" w:rsidRDefault="000E4ADF" w:rsidP="00622100">
            <w:pPr>
              <w:snapToGrid w:val="0"/>
              <w:rPr>
                <w:b/>
                <w:sz w:val="28"/>
                <w:szCs w:val="28"/>
              </w:rPr>
            </w:pPr>
            <w:r w:rsidRPr="005627EB">
              <w:rPr>
                <w:b/>
                <w:sz w:val="28"/>
                <w:szCs w:val="28"/>
              </w:rPr>
              <w:t>Транспортная инфраструктура</w:t>
            </w:r>
          </w:p>
        </w:tc>
      </w:tr>
      <w:tr w:rsidR="000E4ADF" w:rsidRPr="00C26416" w:rsidTr="000E4ADF">
        <w:trPr>
          <w:jc w:val="center"/>
        </w:trPr>
        <w:tc>
          <w:tcPr>
            <w:tcW w:w="818" w:type="dxa"/>
            <w:shd w:val="clear" w:color="auto" w:fill="auto"/>
            <w:vAlign w:val="center"/>
          </w:tcPr>
          <w:p w:rsidR="000E4ADF" w:rsidRPr="005627EB" w:rsidRDefault="000E4ADF" w:rsidP="00622100">
            <w:pPr>
              <w:snapToGrid w:val="0"/>
              <w:jc w:val="center"/>
              <w:rPr>
                <w:sz w:val="28"/>
                <w:szCs w:val="28"/>
              </w:rPr>
            </w:pPr>
            <w:r w:rsidRPr="005627EB">
              <w:rPr>
                <w:sz w:val="28"/>
                <w:szCs w:val="28"/>
              </w:rPr>
              <w:t>5.1</w:t>
            </w:r>
          </w:p>
        </w:tc>
        <w:tc>
          <w:tcPr>
            <w:tcW w:w="4705" w:type="dxa"/>
            <w:shd w:val="clear" w:color="auto" w:fill="auto"/>
            <w:vAlign w:val="center"/>
          </w:tcPr>
          <w:p w:rsidR="000E4ADF" w:rsidRPr="005627EB" w:rsidRDefault="000E4ADF" w:rsidP="00622100">
            <w:pPr>
              <w:snapToGrid w:val="0"/>
              <w:rPr>
                <w:sz w:val="28"/>
                <w:szCs w:val="28"/>
              </w:rPr>
            </w:pPr>
            <w:r w:rsidRPr="005627EB">
              <w:rPr>
                <w:sz w:val="28"/>
                <w:szCs w:val="28"/>
              </w:rPr>
              <w:t>Увеличение протяженности улиц и дорог с асфальтовым покрытием</w:t>
            </w:r>
          </w:p>
        </w:tc>
        <w:tc>
          <w:tcPr>
            <w:tcW w:w="1145" w:type="dxa"/>
            <w:shd w:val="clear" w:color="auto" w:fill="auto"/>
            <w:vAlign w:val="center"/>
          </w:tcPr>
          <w:p w:rsidR="000E4ADF" w:rsidRPr="005627EB" w:rsidRDefault="000E4ADF" w:rsidP="00622100">
            <w:pPr>
              <w:snapToGrid w:val="0"/>
              <w:jc w:val="center"/>
              <w:rPr>
                <w:sz w:val="28"/>
                <w:szCs w:val="28"/>
              </w:rPr>
            </w:pPr>
            <w:r w:rsidRPr="005627EB">
              <w:rPr>
                <w:sz w:val="28"/>
                <w:szCs w:val="28"/>
              </w:rPr>
              <w:t>км</w:t>
            </w:r>
          </w:p>
        </w:tc>
        <w:tc>
          <w:tcPr>
            <w:tcW w:w="1700" w:type="dxa"/>
            <w:shd w:val="clear" w:color="auto" w:fill="auto"/>
            <w:vAlign w:val="center"/>
          </w:tcPr>
          <w:p w:rsidR="000E4ADF" w:rsidRPr="008E6EB2" w:rsidRDefault="000E4ADF" w:rsidP="00622100">
            <w:pPr>
              <w:snapToGrid w:val="0"/>
              <w:jc w:val="center"/>
              <w:rPr>
                <w:sz w:val="28"/>
                <w:szCs w:val="28"/>
              </w:rPr>
            </w:pPr>
            <w:r w:rsidRPr="008E6EB2">
              <w:rPr>
                <w:sz w:val="28"/>
                <w:szCs w:val="28"/>
              </w:rPr>
              <w:t>9200</w:t>
            </w:r>
          </w:p>
        </w:tc>
        <w:tc>
          <w:tcPr>
            <w:tcW w:w="1736" w:type="dxa"/>
            <w:shd w:val="clear" w:color="auto" w:fill="auto"/>
            <w:vAlign w:val="center"/>
          </w:tcPr>
          <w:p w:rsidR="000E4ADF" w:rsidRPr="008E6EB2" w:rsidRDefault="000E4ADF" w:rsidP="00622100">
            <w:pPr>
              <w:snapToGrid w:val="0"/>
              <w:jc w:val="center"/>
              <w:rPr>
                <w:sz w:val="28"/>
                <w:szCs w:val="28"/>
              </w:rPr>
            </w:pPr>
            <w:r w:rsidRPr="008E6EB2">
              <w:rPr>
                <w:sz w:val="28"/>
                <w:szCs w:val="28"/>
              </w:rPr>
              <w:t>-</w:t>
            </w:r>
          </w:p>
        </w:tc>
      </w:tr>
      <w:tr w:rsidR="000E4ADF" w:rsidRPr="00C26416" w:rsidTr="000E4ADF">
        <w:trPr>
          <w:trHeight w:val="295"/>
          <w:jc w:val="center"/>
        </w:trPr>
        <w:tc>
          <w:tcPr>
            <w:tcW w:w="818" w:type="dxa"/>
            <w:shd w:val="clear" w:color="auto" w:fill="auto"/>
            <w:vAlign w:val="center"/>
          </w:tcPr>
          <w:p w:rsidR="000E4ADF" w:rsidRPr="005627EB" w:rsidRDefault="000E4ADF" w:rsidP="00622100">
            <w:pPr>
              <w:snapToGrid w:val="0"/>
              <w:jc w:val="center"/>
              <w:rPr>
                <w:b/>
                <w:sz w:val="28"/>
                <w:szCs w:val="28"/>
              </w:rPr>
            </w:pPr>
            <w:r w:rsidRPr="005627EB">
              <w:rPr>
                <w:b/>
                <w:sz w:val="28"/>
                <w:szCs w:val="28"/>
              </w:rPr>
              <w:t>6</w:t>
            </w:r>
          </w:p>
        </w:tc>
        <w:tc>
          <w:tcPr>
            <w:tcW w:w="9286" w:type="dxa"/>
            <w:gridSpan w:val="4"/>
            <w:shd w:val="clear" w:color="auto" w:fill="auto"/>
            <w:vAlign w:val="center"/>
          </w:tcPr>
          <w:p w:rsidR="000E4ADF" w:rsidRPr="005627EB" w:rsidRDefault="000E4ADF" w:rsidP="00622100">
            <w:pPr>
              <w:snapToGrid w:val="0"/>
              <w:rPr>
                <w:b/>
                <w:sz w:val="28"/>
                <w:szCs w:val="28"/>
              </w:rPr>
            </w:pPr>
            <w:r w:rsidRPr="005627EB">
              <w:rPr>
                <w:b/>
                <w:sz w:val="28"/>
                <w:szCs w:val="28"/>
              </w:rPr>
              <w:t>Инженерная инфраструктура</w:t>
            </w:r>
          </w:p>
        </w:tc>
      </w:tr>
      <w:tr w:rsidR="000E4ADF" w:rsidRPr="00C26416" w:rsidTr="000E4ADF">
        <w:trPr>
          <w:jc w:val="center"/>
        </w:trPr>
        <w:tc>
          <w:tcPr>
            <w:tcW w:w="818" w:type="dxa"/>
            <w:shd w:val="clear" w:color="auto" w:fill="auto"/>
            <w:vAlign w:val="center"/>
          </w:tcPr>
          <w:p w:rsidR="000E4ADF" w:rsidRPr="005627EB" w:rsidRDefault="000E4ADF" w:rsidP="00622100">
            <w:pPr>
              <w:snapToGrid w:val="0"/>
              <w:jc w:val="center"/>
              <w:rPr>
                <w:sz w:val="28"/>
                <w:szCs w:val="28"/>
              </w:rPr>
            </w:pPr>
            <w:r w:rsidRPr="005627EB">
              <w:rPr>
                <w:sz w:val="28"/>
                <w:szCs w:val="28"/>
              </w:rPr>
              <w:t>6.1</w:t>
            </w:r>
          </w:p>
        </w:tc>
        <w:tc>
          <w:tcPr>
            <w:tcW w:w="4705" w:type="dxa"/>
            <w:shd w:val="clear" w:color="auto" w:fill="auto"/>
            <w:vAlign w:val="center"/>
          </w:tcPr>
          <w:p w:rsidR="000E4ADF" w:rsidRPr="002705F7" w:rsidRDefault="000E4ADF" w:rsidP="00622100">
            <w:pPr>
              <w:snapToGrid w:val="0"/>
              <w:ind w:left="-10" w:right="-104"/>
              <w:rPr>
                <w:sz w:val="28"/>
                <w:szCs w:val="28"/>
                <w:u w:val="single"/>
              </w:rPr>
            </w:pPr>
            <w:r w:rsidRPr="002705F7">
              <w:rPr>
                <w:sz w:val="28"/>
                <w:szCs w:val="28"/>
                <w:u w:val="single"/>
              </w:rPr>
              <w:t xml:space="preserve">Водопотребление </w:t>
            </w:r>
            <w:r>
              <w:rPr>
                <w:sz w:val="28"/>
                <w:szCs w:val="28"/>
                <w:u w:val="single"/>
              </w:rPr>
              <w:t>.</w:t>
            </w:r>
          </w:p>
        </w:tc>
        <w:tc>
          <w:tcPr>
            <w:tcW w:w="1145" w:type="dxa"/>
            <w:shd w:val="clear" w:color="auto" w:fill="auto"/>
            <w:vAlign w:val="center"/>
          </w:tcPr>
          <w:p w:rsidR="000E4ADF" w:rsidRPr="005627EB" w:rsidRDefault="000E4ADF" w:rsidP="00622100">
            <w:pPr>
              <w:snapToGrid w:val="0"/>
              <w:jc w:val="center"/>
              <w:rPr>
                <w:sz w:val="28"/>
                <w:szCs w:val="28"/>
              </w:rPr>
            </w:pPr>
            <w:r w:rsidRPr="005627EB">
              <w:rPr>
                <w:sz w:val="28"/>
                <w:szCs w:val="28"/>
              </w:rPr>
              <w:t>л/сут. на чел.</w:t>
            </w:r>
          </w:p>
        </w:tc>
        <w:tc>
          <w:tcPr>
            <w:tcW w:w="1700" w:type="dxa"/>
            <w:shd w:val="clear" w:color="auto" w:fill="auto"/>
            <w:vAlign w:val="center"/>
          </w:tcPr>
          <w:p w:rsidR="000E4ADF" w:rsidRPr="008E6EB2" w:rsidRDefault="000E4ADF" w:rsidP="00622100">
            <w:pPr>
              <w:snapToGrid w:val="0"/>
              <w:jc w:val="center"/>
              <w:rPr>
                <w:sz w:val="28"/>
                <w:szCs w:val="28"/>
              </w:rPr>
            </w:pPr>
            <w:r w:rsidRPr="008E6EB2">
              <w:rPr>
                <w:sz w:val="28"/>
                <w:szCs w:val="28"/>
              </w:rPr>
              <w:t>190</w:t>
            </w:r>
          </w:p>
        </w:tc>
        <w:tc>
          <w:tcPr>
            <w:tcW w:w="1736" w:type="dxa"/>
            <w:shd w:val="clear" w:color="auto" w:fill="auto"/>
            <w:vAlign w:val="center"/>
          </w:tcPr>
          <w:p w:rsidR="000E4ADF" w:rsidRPr="008E6EB2" w:rsidRDefault="000E4ADF" w:rsidP="00622100">
            <w:pPr>
              <w:snapToGrid w:val="0"/>
              <w:jc w:val="center"/>
              <w:rPr>
                <w:sz w:val="28"/>
                <w:szCs w:val="28"/>
              </w:rPr>
            </w:pPr>
            <w:r w:rsidRPr="008E6EB2">
              <w:rPr>
                <w:sz w:val="28"/>
                <w:szCs w:val="28"/>
              </w:rPr>
              <w:t>190</w:t>
            </w:r>
          </w:p>
        </w:tc>
      </w:tr>
      <w:tr w:rsidR="000E4ADF" w:rsidRPr="00C26416" w:rsidTr="000E4ADF">
        <w:trPr>
          <w:jc w:val="center"/>
        </w:trPr>
        <w:tc>
          <w:tcPr>
            <w:tcW w:w="818" w:type="dxa"/>
            <w:shd w:val="clear" w:color="auto" w:fill="auto"/>
            <w:vAlign w:val="center"/>
          </w:tcPr>
          <w:p w:rsidR="000E4ADF" w:rsidRPr="005627EB" w:rsidRDefault="000E4ADF" w:rsidP="00622100">
            <w:pPr>
              <w:snapToGrid w:val="0"/>
              <w:ind w:left="-108" w:right="-135"/>
              <w:jc w:val="center"/>
              <w:rPr>
                <w:sz w:val="28"/>
                <w:szCs w:val="28"/>
              </w:rPr>
            </w:pPr>
          </w:p>
        </w:tc>
        <w:tc>
          <w:tcPr>
            <w:tcW w:w="4705" w:type="dxa"/>
            <w:shd w:val="clear" w:color="auto" w:fill="auto"/>
            <w:vAlign w:val="center"/>
          </w:tcPr>
          <w:p w:rsidR="000E4ADF" w:rsidRPr="005627EB" w:rsidRDefault="000E4ADF" w:rsidP="00622100">
            <w:pPr>
              <w:snapToGrid w:val="0"/>
              <w:ind w:left="-10" w:right="-104"/>
              <w:rPr>
                <w:sz w:val="28"/>
                <w:szCs w:val="28"/>
              </w:rPr>
            </w:pPr>
            <w:r w:rsidRPr="005627EB">
              <w:rPr>
                <w:sz w:val="28"/>
                <w:szCs w:val="28"/>
              </w:rPr>
              <w:t>Среднесуточное водопотребление – всего</w:t>
            </w:r>
          </w:p>
        </w:tc>
        <w:tc>
          <w:tcPr>
            <w:tcW w:w="1145" w:type="dxa"/>
            <w:shd w:val="clear" w:color="auto" w:fill="auto"/>
            <w:vAlign w:val="center"/>
          </w:tcPr>
          <w:p w:rsidR="000E4ADF" w:rsidRPr="005627EB" w:rsidRDefault="000E4ADF" w:rsidP="00622100">
            <w:pPr>
              <w:snapToGrid w:val="0"/>
              <w:jc w:val="center"/>
              <w:rPr>
                <w:sz w:val="28"/>
                <w:szCs w:val="28"/>
              </w:rPr>
            </w:pPr>
            <w:r w:rsidRPr="005627EB">
              <w:rPr>
                <w:sz w:val="28"/>
                <w:szCs w:val="28"/>
              </w:rPr>
              <w:t>м</w:t>
            </w:r>
            <w:r w:rsidRPr="005627EB">
              <w:rPr>
                <w:sz w:val="28"/>
                <w:szCs w:val="28"/>
                <w:vertAlign w:val="superscript"/>
              </w:rPr>
              <w:t>3</w:t>
            </w:r>
            <w:r w:rsidRPr="005627EB">
              <w:rPr>
                <w:sz w:val="28"/>
                <w:szCs w:val="28"/>
              </w:rPr>
              <w:t>/сут.</w:t>
            </w:r>
          </w:p>
        </w:tc>
        <w:tc>
          <w:tcPr>
            <w:tcW w:w="1700" w:type="dxa"/>
            <w:shd w:val="clear" w:color="auto" w:fill="auto"/>
            <w:vAlign w:val="center"/>
          </w:tcPr>
          <w:p w:rsidR="000E4ADF" w:rsidRPr="008E6EB2" w:rsidRDefault="000E4ADF" w:rsidP="00622100">
            <w:pPr>
              <w:snapToGrid w:val="0"/>
              <w:jc w:val="center"/>
              <w:rPr>
                <w:sz w:val="28"/>
                <w:szCs w:val="28"/>
              </w:rPr>
            </w:pPr>
            <w:r w:rsidRPr="008E6EB2">
              <w:rPr>
                <w:sz w:val="28"/>
                <w:szCs w:val="28"/>
              </w:rPr>
              <w:t>265,05</w:t>
            </w:r>
          </w:p>
        </w:tc>
        <w:tc>
          <w:tcPr>
            <w:tcW w:w="1736" w:type="dxa"/>
            <w:shd w:val="clear" w:color="auto" w:fill="auto"/>
            <w:vAlign w:val="center"/>
          </w:tcPr>
          <w:p w:rsidR="000E4ADF" w:rsidRPr="008E6EB2" w:rsidRDefault="000E4ADF" w:rsidP="00622100">
            <w:pPr>
              <w:snapToGrid w:val="0"/>
              <w:jc w:val="center"/>
              <w:rPr>
                <w:sz w:val="28"/>
                <w:szCs w:val="28"/>
              </w:rPr>
            </w:pPr>
            <w:r w:rsidRPr="008E6EB2">
              <w:rPr>
                <w:sz w:val="28"/>
                <w:szCs w:val="28"/>
              </w:rPr>
              <w:t>299,25</w:t>
            </w:r>
          </w:p>
        </w:tc>
      </w:tr>
      <w:tr w:rsidR="000E4ADF" w:rsidRPr="00C26416" w:rsidTr="000E4ADF">
        <w:trPr>
          <w:trHeight w:val="333"/>
          <w:jc w:val="center"/>
        </w:trPr>
        <w:tc>
          <w:tcPr>
            <w:tcW w:w="818" w:type="dxa"/>
            <w:shd w:val="clear" w:color="auto" w:fill="auto"/>
            <w:vAlign w:val="center"/>
          </w:tcPr>
          <w:p w:rsidR="000E4ADF" w:rsidRPr="005627EB" w:rsidRDefault="000E4ADF" w:rsidP="00622100">
            <w:pPr>
              <w:snapToGrid w:val="0"/>
              <w:jc w:val="center"/>
              <w:rPr>
                <w:sz w:val="28"/>
                <w:szCs w:val="28"/>
              </w:rPr>
            </w:pPr>
            <w:r w:rsidRPr="005627EB">
              <w:rPr>
                <w:sz w:val="28"/>
                <w:szCs w:val="28"/>
              </w:rPr>
              <w:t>6.2</w:t>
            </w:r>
          </w:p>
        </w:tc>
        <w:tc>
          <w:tcPr>
            <w:tcW w:w="4705" w:type="dxa"/>
            <w:shd w:val="clear" w:color="auto" w:fill="auto"/>
            <w:vAlign w:val="center"/>
          </w:tcPr>
          <w:p w:rsidR="000E4ADF" w:rsidRPr="005627EB" w:rsidRDefault="000E4ADF" w:rsidP="00622100">
            <w:pPr>
              <w:snapToGrid w:val="0"/>
              <w:ind w:left="-10" w:right="-104"/>
              <w:rPr>
                <w:sz w:val="28"/>
                <w:szCs w:val="28"/>
                <w:u w:val="single"/>
              </w:rPr>
            </w:pPr>
            <w:r w:rsidRPr="005627EB">
              <w:rPr>
                <w:sz w:val="28"/>
                <w:szCs w:val="28"/>
                <w:u w:val="single"/>
              </w:rPr>
              <w:t>Водоотведение.</w:t>
            </w:r>
          </w:p>
        </w:tc>
        <w:tc>
          <w:tcPr>
            <w:tcW w:w="1145" w:type="dxa"/>
            <w:shd w:val="clear" w:color="auto" w:fill="auto"/>
            <w:vAlign w:val="center"/>
          </w:tcPr>
          <w:p w:rsidR="000E4ADF" w:rsidRPr="005627EB" w:rsidRDefault="000E4ADF" w:rsidP="00622100">
            <w:pPr>
              <w:snapToGrid w:val="0"/>
              <w:jc w:val="center"/>
              <w:rPr>
                <w:sz w:val="28"/>
                <w:szCs w:val="28"/>
              </w:rPr>
            </w:pPr>
            <w:r w:rsidRPr="005627EB">
              <w:rPr>
                <w:sz w:val="28"/>
                <w:szCs w:val="28"/>
              </w:rPr>
              <w:t>л/сут. на чел.</w:t>
            </w:r>
          </w:p>
        </w:tc>
        <w:tc>
          <w:tcPr>
            <w:tcW w:w="1700" w:type="dxa"/>
            <w:shd w:val="clear" w:color="auto" w:fill="auto"/>
            <w:vAlign w:val="center"/>
          </w:tcPr>
          <w:p w:rsidR="000E4ADF" w:rsidRPr="008E6EB2" w:rsidRDefault="000E4ADF" w:rsidP="00622100">
            <w:pPr>
              <w:snapToGrid w:val="0"/>
              <w:jc w:val="center"/>
              <w:rPr>
                <w:sz w:val="28"/>
                <w:szCs w:val="28"/>
              </w:rPr>
            </w:pPr>
            <w:r w:rsidRPr="008E6EB2">
              <w:rPr>
                <w:sz w:val="28"/>
                <w:szCs w:val="28"/>
              </w:rPr>
              <w:t>190</w:t>
            </w:r>
          </w:p>
        </w:tc>
        <w:tc>
          <w:tcPr>
            <w:tcW w:w="1736" w:type="dxa"/>
            <w:shd w:val="clear" w:color="auto" w:fill="auto"/>
            <w:vAlign w:val="center"/>
          </w:tcPr>
          <w:p w:rsidR="000E4ADF" w:rsidRPr="008E6EB2" w:rsidRDefault="000E4ADF" w:rsidP="00622100">
            <w:pPr>
              <w:snapToGrid w:val="0"/>
              <w:jc w:val="center"/>
              <w:rPr>
                <w:sz w:val="28"/>
                <w:szCs w:val="28"/>
              </w:rPr>
            </w:pPr>
            <w:r w:rsidRPr="008E6EB2">
              <w:rPr>
                <w:sz w:val="28"/>
                <w:szCs w:val="28"/>
              </w:rPr>
              <w:t>190</w:t>
            </w:r>
          </w:p>
        </w:tc>
      </w:tr>
      <w:tr w:rsidR="000E4ADF" w:rsidRPr="00C26416" w:rsidTr="000E4ADF">
        <w:trPr>
          <w:jc w:val="center"/>
        </w:trPr>
        <w:tc>
          <w:tcPr>
            <w:tcW w:w="818" w:type="dxa"/>
            <w:shd w:val="clear" w:color="auto" w:fill="auto"/>
            <w:vAlign w:val="center"/>
          </w:tcPr>
          <w:p w:rsidR="000E4ADF" w:rsidRPr="005627EB" w:rsidRDefault="000E4ADF" w:rsidP="00622100">
            <w:pPr>
              <w:snapToGrid w:val="0"/>
              <w:ind w:left="-108" w:right="-135"/>
              <w:jc w:val="center"/>
              <w:rPr>
                <w:sz w:val="28"/>
                <w:szCs w:val="28"/>
              </w:rPr>
            </w:pPr>
          </w:p>
        </w:tc>
        <w:tc>
          <w:tcPr>
            <w:tcW w:w="4705" w:type="dxa"/>
            <w:shd w:val="clear" w:color="auto" w:fill="auto"/>
            <w:vAlign w:val="center"/>
          </w:tcPr>
          <w:p w:rsidR="000E4ADF" w:rsidRPr="005627EB" w:rsidRDefault="000E4ADF" w:rsidP="00622100">
            <w:pPr>
              <w:snapToGrid w:val="0"/>
              <w:ind w:left="-10" w:right="-104"/>
              <w:rPr>
                <w:sz w:val="28"/>
                <w:szCs w:val="28"/>
              </w:rPr>
            </w:pPr>
            <w:r w:rsidRPr="005627EB">
              <w:rPr>
                <w:sz w:val="28"/>
                <w:szCs w:val="28"/>
              </w:rPr>
              <w:t>Среднесуточное</w:t>
            </w:r>
            <w:r w:rsidRPr="005627EB">
              <w:rPr>
                <w:bCs/>
                <w:sz w:val="28"/>
                <w:szCs w:val="28"/>
              </w:rPr>
              <w:t xml:space="preserve"> потребление</w:t>
            </w:r>
            <w:r>
              <w:rPr>
                <w:bCs/>
                <w:sz w:val="28"/>
                <w:szCs w:val="28"/>
              </w:rPr>
              <w:t xml:space="preserve"> - всего</w:t>
            </w:r>
            <w:r w:rsidRPr="005627EB">
              <w:rPr>
                <w:bCs/>
                <w:sz w:val="28"/>
                <w:szCs w:val="28"/>
              </w:rPr>
              <w:t xml:space="preserve"> </w:t>
            </w:r>
          </w:p>
        </w:tc>
        <w:tc>
          <w:tcPr>
            <w:tcW w:w="1145" w:type="dxa"/>
            <w:shd w:val="clear" w:color="auto" w:fill="auto"/>
            <w:vAlign w:val="center"/>
          </w:tcPr>
          <w:p w:rsidR="000E4ADF" w:rsidRPr="005627EB" w:rsidRDefault="000E4ADF" w:rsidP="00622100">
            <w:pPr>
              <w:snapToGrid w:val="0"/>
              <w:jc w:val="center"/>
              <w:rPr>
                <w:sz w:val="28"/>
                <w:szCs w:val="28"/>
              </w:rPr>
            </w:pPr>
            <w:r w:rsidRPr="005627EB">
              <w:rPr>
                <w:bCs/>
                <w:sz w:val="28"/>
                <w:szCs w:val="28"/>
              </w:rPr>
              <w:t>м³/год</w:t>
            </w:r>
          </w:p>
        </w:tc>
        <w:tc>
          <w:tcPr>
            <w:tcW w:w="1700" w:type="dxa"/>
            <w:shd w:val="clear" w:color="auto" w:fill="auto"/>
            <w:vAlign w:val="center"/>
          </w:tcPr>
          <w:p w:rsidR="000E4ADF" w:rsidRPr="008E6EB2" w:rsidRDefault="000E4ADF" w:rsidP="00622100">
            <w:pPr>
              <w:snapToGrid w:val="0"/>
              <w:jc w:val="center"/>
              <w:rPr>
                <w:sz w:val="28"/>
                <w:szCs w:val="28"/>
              </w:rPr>
            </w:pPr>
            <w:r w:rsidRPr="008E6EB2">
              <w:rPr>
                <w:sz w:val="28"/>
                <w:szCs w:val="28"/>
              </w:rPr>
              <w:t>265,05</w:t>
            </w:r>
          </w:p>
        </w:tc>
        <w:tc>
          <w:tcPr>
            <w:tcW w:w="1736" w:type="dxa"/>
            <w:shd w:val="clear" w:color="auto" w:fill="auto"/>
            <w:vAlign w:val="center"/>
          </w:tcPr>
          <w:p w:rsidR="000E4ADF" w:rsidRPr="008E6EB2" w:rsidRDefault="000E4ADF" w:rsidP="00622100">
            <w:pPr>
              <w:snapToGrid w:val="0"/>
              <w:jc w:val="center"/>
              <w:rPr>
                <w:sz w:val="28"/>
                <w:szCs w:val="28"/>
              </w:rPr>
            </w:pPr>
            <w:r w:rsidRPr="008E6EB2">
              <w:rPr>
                <w:sz w:val="28"/>
                <w:szCs w:val="28"/>
              </w:rPr>
              <w:t>299,25</w:t>
            </w:r>
          </w:p>
        </w:tc>
      </w:tr>
      <w:tr w:rsidR="000E4ADF" w:rsidRPr="00C26416" w:rsidTr="000E4ADF">
        <w:trPr>
          <w:trHeight w:val="393"/>
          <w:jc w:val="center"/>
        </w:trPr>
        <w:tc>
          <w:tcPr>
            <w:tcW w:w="818" w:type="dxa"/>
            <w:shd w:val="clear" w:color="auto" w:fill="auto"/>
            <w:vAlign w:val="center"/>
          </w:tcPr>
          <w:p w:rsidR="000E4ADF" w:rsidRPr="005627EB" w:rsidRDefault="000E4ADF" w:rsidP="00622100">
            <w:pPr>
              <w:snapToGrid w:val="0"/>
              <w:jc w:val="center"/>
              <w:rPr>
                <w:sz w:val="28"/>
                <w:szCs w:val="28"/>
              </w:rPr>
            </w:pPr>
            <w:r w:rsidRPr="005627EB">
              <w:rPr>
                <w:sz w:val="28"/>
                <w:szCs w:val="28"/>
              </w:rPr>
              <w:t>6.3</w:t>
            </w:r>
          </w:p>
        </w:tc>
        <w:tc>
          <w:tcPr>
            <w:tcW w:w="4705" w:type="dxa"/>
            <w:shd w:val="clear" w:color="auto" w:fill="auto"/>
            <w:vAlign w:val="center"/>
          </w:tcPr>
          <w:p w:rsidR="000E4ADF" w:rsidRPr="005627EB" w:rsidRDefault="000E4ADF" w:rsidP="00622100">
            <w:pPr>
              <w:snapToGrid w:val="0"/>
              <w:ind w:left="-10" w:right="-104"/>
              <w:rPr>
                <w:sz w:val="28"/>
                <w:szCs w:val="28"/>
                <w:u w:val="single"/>
              </w:rPr>
            </w:pPr>
            <w:r w:rsidRPr="005627EB">
              <w:rPr>
                <w:sz w:val="28"/>
                <w:szCs w:val="28"/>
                <w:u w:val="single"/>
              </w:rPr>
              <w:t>Электроснабжение.</w:t>
            </w:r>
          </w:p>
        </w:tc>
        <w:tc>
          <w:tcPr>
            <w:tcW w:w="1145" w:type="dxa"/>
            <w:shd w:val="clear" w:color="auto" w:fill="auto"/>
            <w:vAlign w:val="center"/>
          </w:tcPr>
          <w:p w:rsidR="000E4ADF" w:rsidRPr="005627EB" w:rsidRDefault="000E4ADF" w:rsidP="00622100">
            <w:pPr>
              <w:snapToGrid w:val="0"/>
              <w:jc w:val="center"/>
              <w:rPr>
                <w:sz w:val="28"/>
                <w:szCs w:val="28"/>
              </w:rPr>
            </w:pPr>
          </w:p>
        </w:tc>
        <w:tc>
          <w:tcPr>
            <w:tcW w:w="1700" w:type="dxa"/>
            <w:shd w:val="clear" w:color="auto" w:fill="auto"/>
            <w:vAlign w:val="center"/>
          </w:tcPr>
          <w:p w:rsidR="000E4ADF" w:rsidRPr="00C26416" w:rsidRDefault="000E4ADF" w:rsidP="00622100">
            <w:pPr>
              <w:snapToGrid w:val="0"/>
              <w:jc w:val="center"/>
              <w:rPr>
                <w:sz w:val="28"/>
                <w:szCs w:val="28"/>
                <w:highlight w:val="green"/>
              </w:rPr>
            </w:pPr>
          </w:p>
        </w:tc>
        <w:tc>
          <w:tcPr>
            <w:tcW w:w="1736" w:type="dxa"/>
            <w:shd w:val="clear" w:color="auto" w:fill="auto"/>
            <w:vAlign w:val="center"/>
          </w:tcPr>
          <w:p w:rsidR="000E4ADF" w:rsidRPr="00C26416" w:rsidRDefault="000E4ADF" w:rsidP="00622100">
            <w:pPr>
              <w:snapToGrid w:val="0"/>
              <w:jc w:val="center"/>
              <w:rPr>
                <w:sz w:val="28"/>
                <w:szCs w:val="28"/>
                <w:highlight w:val="green"/>
              </w:rPr>
            </w:pPr>
          </w:p>
        </w:tc>
      </w:tr>
      <w:tr w:rsidR="000E4ADF" w:rsidRPr="00C26416" w:rsidTr="000E4ADF">
        <w:trPr>
          <w:trHeight w:val="891"/>
          <w:jc w:val="center"/>
        </w:trPr>
        <w:tc>
          <w:tcPr>
            <w:tcW w:w="818" w:type="dxa"/>
            <w:shd w:val="clear" w:color="auto" w:fill="auto"/>
            <w:vAlign w:val="center"/>
          </w:tcPr>
          <w:p w:rsidR="000E4ADF" w:rsidRPr="005627EB" w:rsidRDefault="000E4ADF" w:rsidP="00622100">
            <w:pPr>
              <w:snapToGrid w:val="0"/>
              <w:jc w:val="center"/>
              <w:rPr>
                <w:sz w:val="28"/>
                <w:szCs w:val="28"/>
              </w:rPr>
            </w:pPr>
          </w:p>
        </w:tc>
        <w:tc>
          <w:tcPr>
            <w:tcW w:w="4705" w:type="dxa"/>
            <w:shd w:val="clear" w:color="auto" w:fill="auto"/>
            <w:vAlign w:val="center"/>
          </w:tcPr>
          <w:p w:rsidR="000E4ADF" w:rsidRPr="005627EB" w:rsidRDefault="000E4ADF" w:rsidP="00622100">
            <w:pPr>
              <w:snapToGrid w:val="0"/>
              <w:ind w:left="-10" w:right="-104"/>
              <w:rPr>
                <w:sz w:val="28"/>
                <w:szCs w:val="28"/>
              </w:rPr>
            </w:pPr>
            <w:r w:rsidRPr="005627EB">
              <w:rPr>
                <w:sz w:val="28"/>
                <w:szCs w:val="28"/>
              </w:rPr>
              <w:t>потребляемая нагрузка - всего</w:t>
            </w:r>
          </w:p>
        </w:tc>
        <w:tc>
          <w:tcPr>
            <w:tcW w:w="1145" w:type="dxa"/>
            <w:shd w:val="clear" w:color="auto" w:fill="auto"/>
            <w:vAlign w:val="center"/>
          </w:tcPr>
          <w:p w:rsidR="000E4ADF" w:rsidRPr="005627EB" w:rsidRDefault="000E4ADF" w:rsidP="00622100">
            <w:pPr>
              <w:snapToGrid w:val="0"/>
              <w:jc w:val="center"/>
              <w:rPr>
                <w:sz w:val="28"/>
                <w:szCs w:val="28"/>
              </w:rPr>
            </w:pPr>
            <w:r w:rsidRPr="005627EB">
              <w:rPr>
                <w:sz w:val="28"/>
                <w:szCs w:val="28"/>
                <w:shd w:val="clear" w:color="auto" w:fill="FFFFFF"/>
              </w:rPr>
              <w:t>тыс. кВт. час</w:t>
            </w:r>
          </w:p>
        </w:tc>
        <w:tc>
          <w:tcPr>
            <w:tcW w:w="1700" w:type="dxa"/>
            <w:shd w:val="clear" w:color="auto" w:fill="auto"/>
            <w:vAlign w:val="center"/>
          </w:tcPr>
          <w:p w:rsidR="000E4ADF" w:rsidRPr="008E6EB2" w:rsidRDefault="000E4ADF" w:rsidP="00622100">
            <w:pPr>
              <w:snapToGrid w:val="0"/>
              <w:jc w:val="center"/>
              <w:rPr>
                <w:sz w:val="28"/>
                <w:szCs w:val="28"/>
              </w:rPr>
            </w:pPr>
            <w:r w:rsidRPr="008E6EB2">
              <w:rPr>
                <w:sz w:val="28"/>
                <w:szCs w:val="28"/>
              </w:rPr>
              <w:t>-</w:t>
            </w:r>
          </w:p>
        </w:tc>
        <w:tc>
          <w:tcPr>
            <w:tcW w:w="1736" w:type="dxa"/>
            <w:shd w:val="clear" w:color="auto" w:fill="auto"/>
            <w:vAlign w:val="center"/>
          </w:tcPr>
          <w:p w:rsidR="000E4ADF" w:rsidRPr="008E6EB2" w:rsidRDefault="000E4ADF" w:rsidP="00622100">
            <w:pPr>
              <w:snapToGrid w:val="0"/>
              <w:jc w:val="center"/>
              <w:rPr>
                <w:sz w:val="28"/>
                <w:szCs w:val="28"/>
              </w:rPr>
            </w:pPr>
            <w:r w:rsidRPr="008E6EB2">
              <w:rPr>
                <w:sz w:val="28"/>
                <w:szCs w:val="28"/>
                <w:shd w:val="clear" w:color="auto" w:fill="FFFFFF"/>
              </w:rPr>
              <w:t>-</w:t>
            </w:r>
          </w:p>
        </w:tc>
      </w:tr>
      <w:tr w:rsidR="000E4ADF" w:rsidRPr="00C26416" w:rsidTr="000E4ADF">
        <w:trPr>
          <w:trHeight w:val="376"/>
          <w:jc w:val="center"/>
        </w:trPr>
        <w:tc>
          <w:tcPr>
            <w:tcW w:w="818" w:type="dxa"/>
            <w:shd w:val="clear" w:color="auto" w:fill="auto"/>
            <w:vAlign w:val="center"/>
          </w:tcPr>
          <w:p w:rsidR="000E4ADF" w:rsidRPr="005627EB" w:rsidRDefault="000E4ADF" w:rsidP="00622100">
            <w:pPr>
              <w:snapToGrid w:val="0"/>
              <w:jc w:val="center"/>
              <w:rPr>
                <w:sz w:val="28"/>
                <w:szCs w:val="28"/>
              </w:rPr>
            </w:pPr>
            <w:r w:rsidRPr="005627EB">
              <w:rPr>
                <w:sz w:val="28"/>
                <w:szCs w:val="28"/>
              </w:rPr>
              <w:t>6.4</w:t>
            </w:r>
          </w:p>
        </w:tc>
        <w:tc>
          <w:tcPr>
            <w:tcW w:w="4705" w:type="dxa"/>
            <w:shd w:val="clear" w:color="auto" w:fill="auto"/>
            <w:vAlign w:val="center"/>
          </w:tcPr>
          <w:p w:rsidR="000E4ADF" w:rsidRPr="005627EB" w:rsidRDefault="000E4ADF" w:rsidP="00622100">
            <w:pPr>
              <w:snapToGrid w:val="0"/>
              <w:ind w:left="-10" w:right="-104"/>
              <w:rPr>
                <w:sz w:val="28"/>
                <w:szCs w:val="28"/>
              </w:rPr>
            </w:pPr>
            <w:r w:rsidRPr="005627EB">
              <w:rPr>
                <w:sz w:val="28"/>
                <w:szCs w:val="28"/>
                <w:u w:val="single"/>
              </w:rPr>
              <w:t>Теплоснабжение</w:t>
            </w:r>
            <w:r w:rsidRPr="005627EB">
              <w:rPr>
                <w:sz w:val="28"/>
                <w:szCs w:val="28"/>
              </w:rPr>
              <w:t>.</w:t>
            </w:r>
          </w:p>
        </w:tc>
        <w:tc>
          <w:tcPr>
            <w:tcW w:w="1145" w:type="dxa"/>
            <w:shd w:val="clear" w:color="auto" w:fill="auto"/>
            <w:vAlign w:val="center"/>
          </w:tcPr>
          <w:p w:rsidR="000E4ADF" w:rsidRPr="005627EB" w:rsidRDefault="000E4ADF" w:rsidP="00622100">
            <w:pPr>
              <w:snapToGrid w:val="0"/>
              <w:jc w:val="center"/>
              <w:rPr>
                <w:sz w:val="28"/>
                <w:szCs w:val="28"/>
              </w:rPr>
            </w:pPr>
          </w:p>
        </w:tc>
        <w:tc>
          <w:tcPr>
            <w:tcW w:w="1700" w:type="dxa"/>
            <w:shd w:val="clear" w:color="auto" w:fill="auto"/>
            <w:vAlign w:val="center"/>
          </w:tcPr>
          <w:p w:rsidR="000E4ADF" w:rsidRPr="008E6EB2" w:rsidRDefault="000E4ADF" w:rsidP="00622100">
            <w:pPr>
              <w:snapToGrid w:val="0"/>
              <w:jc w:val="center"/>
              <w:rPr>
                <w:sz w:val="28"/>
                <w:szCs w:val="28"/>
              </w:rPr>
            </w:pPr>
          </w:p>
        </w:tc>
        <w:tc>
          <w:tcPr>
            <w:tcW w:w="1736" w:type="dxa"/>
            <w:shd w:val="clear" w:color="auto" w:fill="auto"/>
            <w:vAlign w:val="center"/>
          </w:tcPr>
          <w:p w:rsidR="000E4ADF" w:rsidRPr="008E6EB2" w:rsidRDefault="000E4ADF" w:rsidP="00622100">
            <w:pPr>
              <w:snapToGrid w:val="0"/>
              <w:jc w:val="center"/>
              <w:rPr>
                <w:sz w:val="28"/>
                <w:szCs w:val="28"/>
              </w:rPr>
            </w:pPr>
          </w:p>
        </w:tc>
      </w:tr>
      <w:tr w:rsidR="000E4ADF" w:rsidRPr="00C26416" w:rsidTr="000E4ADF">
        <w:trPr>
          <w:jc w:val="center"/>
        </w:trPr>
        <w:tc>
          <w:tcPr>
            <w:tcW w:w="818" w:type="dxa"/>
            <w:shd w:val="clear" w:color="auto" w:fill="auto"/>
            <w:vAlign w:val="center"/>
          </w:tcPr>
          <w:p w:rsidR="000E4ADF" w:rsidRPr="005627EB" w:rsidRDefault="000E4ADF" w:rsidP="00622100">
            <w:pPr>
              <w:snapToGrid w:val="0"/>
              <w:jc w:val="center"/>
              <w:rPr>
                <w:sz w:val="28"/>
                <w:szCs w:val="28"/>
              </w:rPr>
            </w:pPr>
          </w:p>
        </w:tc>
        <w:tc>
          <w:tcPr>
            <w:tcW w:w="4705" w:type="dxa"/>
            <w:shd w:val="clear" w:color="auto" w:fill="auto"/>
            <w:vAlign w:val="center"/>
          </w:tcPr>
          <w:p w:rsidR="000E4ADF" w:rsidRPr="005627EB" w:rsidRDefault="000E4ADF" w:rsidP="00622100">
            <w:pPr>
              <w:snapToGrid w:val="0"/>
              <w:ind w:left="-10" w:right="-104"/>
              <w:rPr>
                <w:sz w:val="28"/>
                <w:szCs w:val="28"/>
              </w:rPr>
            </w:pPr>
            <w:r w:rsidRPr="005627EB">
              <w:rPr>
                <w:sz w:val="28"/>
                <w:szCs w:val="28"/>
              </w:rPr>
              <w:t xml:space="preserve">расход тепла </w:t>
            </w:r>
          </w:p>
        </w:tc>
        <w:tc>
          <w:tcPr>
            <w:tcW w:w="1145" w:type="dxa"/>
            <w:shd w:val="clear" w:color="auto" w:fill="auto"/>
            <w:vAlign w:val="center"/>
          </w:tcPr>
          <w:p w:rsidR="000E4ADF" w:rsidRPr="005627EB" w:rsidRDefault="000E4ADF" w:rsidP="00622100">
            <w:pPr>
              <w:snapToGrid w:val="0"/>
              <w:jc w:val="center"/>
              <w:rPr>
                <w:sz w:val="28"/>
                <w:szCs w:val="28"/>
              </w:rPr>
            </w:pPr>
            <w:r w:rsidRPr="005627EB">
              <w:rPr>
                <w:sz w:val="28"/>
                <w:szCs w:val="28"/>
              </w:rPr>
              <w:t>МВт.</w:t>
            </w:r>
          </w:p>
        </w:tc>
        <w:tc>
          <w:tcPr>
            <w:tcW w:w="1700" w:type="dxa"/>
            <w:shd w:val="clear" w:color="auto" w:fill="auto"/>
            <w:vAlign w:val="center"/>
          </w:tcPr>
          <w:p w:rsidR="000E4ADF" w:rsidRPr="008E6EB2" w:rsidRDefault="000E4ADF" w:rsidP="000E4ADF">
            <w:pPr>
              <w:snapToGrid w:val="0"/>
              <w:jc w:val="center"/>
              <w:rPr>
                <w:sz w:val="28"/>
                <w:szCs w:val="28"/>
              </w:rPr>
            </w:pPr>
            <w:r w:rsidRPr="008E6EB2">
              <w:rPr>
                <w:sz w:val="28"/>
                <w:szCs w:val="28"/>
              </w:rPr>
              <w:t>1</w:t>
            </w:r>
            <w:r>
              <w:rPr>
                <w:sz w:val="28"/>
                <w:szCs w:val="28"/>
              </w:rPr>
              <w:t>0</w:t>
            </w:r>
            <w:r w:rsidRPr="008E6EB2">
              <w:rPr>
                <w:sz w:val="28"/>
                <w:szCs w:val="28"/>
              </w:rPr>
              <w:t>00тнт</w:t>
            </w:r>
          </w:p>
        </w:tc>
        <w:tc>
          <w:tcPr>
            <w:tcW w:w="1736" w:type="dxa"/>
            <w:shd w:val="clear" w:color="auto" w:fill="auto"/>
            <w:vAlign w:val="center"/>
          </w:tcPr>
          <w:p w:rsidR="000E4ADF" w:rsidRPr="008E6EB2" w:rsidRDefault="000E4ADF" w:rsidP="00622100">
            <w:pPr>
              <w:snapToGrid w:val="0"/>
              <w:jc w:val="center"/>
              <w:rPr>
                <w:sz w:val="28"/>
                <w:szCs w:val="28"/>
              </w:rPr>
            </w:pPr>
            <w:r w:rsidRPr="008E6EB2">
              <w:rPr>
                <w:rStyle w:val="11"/>
                <w:sz w:val="28"/>
                <w:szCs w:val="28"/>
              </w:rPr>
              <w:t xml:space="preserve">- </w:t>
            </w:r>
          </w:p>
        </w:tc>
      </w:tr>
    </w:tbl>
    <w:p w:rsidR="001F46D3" w:rsidRPr="0099169B" w:rsidRDefault="001F46D3" w:rsidP="001F46D3">
      <w:pPr>
        <w:pStyle w:val="100"/>
        <w:ind w:firstLine="567"/>
        <w:rPr>
          <w:sz w:val="28"/>
          <w:szCs w:val="28"/>
        </w:rPr>
      </w:pPr>
    </w:p>
    <w:p w:rsidR="001F46D3" w:rsidRPr="0099169B" w:rsidRDefault="001F46D3" w:rsidP="001F46D3">
      <w:pPr>
        <w:pStyle w:val="100"/>
        <w:ind w:firstLine="567"/>
        <w:rPr>
          <w:sz w:val="28"/>
          <w:szCs w:val="28"/>
        </w:rPr>
      </w:pPr>
    </w:p>
    <w:p w:rsidR="001F46D3" w:rsidRPr="0099169B" w:rsidRDefault="001F46D3" w:rsidP="001F46D3">
      <w:pPr>
        <w:pStyle w:val="100"/>
        <w:ind w:firstLine="567"/>
        <w:rPr>
          <w:sz w:val="28"/>
          <w:szCs w:val="28"/>
        </w:rPr>
      </w:pPr>
    </w:p>
    <w:p w:rsidR="001F46D3" w:rsidRPr="0099169B" w:rsidRDefault="001F46D3" w:rsidP="001F46D3">
      <w:pPr>
        <w:pStyle w:val="100"/>
        <w:ind w:firstLine="567"/>
        <w:rPr>
          <w:sz w:val="28"/>
          <w:szCs w:val="28"/>
        </w:rPr>
      </w:pPr>
    </w:p>
    <w:p w:rsidR="001F46D3" w:rsidRPr="0099169B" w:rsidRDefault="001F46D3" w:rsidP="001F46D3">
      <w:pPr>
        <w:pStyle w:val="100"/>
        <w:ind w:firstLine="567"/>
        <w:rPr>
          <w:sz w:val="28"/>
          <w:szCs w:val="28"/>
        </w:rPr>
      </w:pPr>
    </w:p>
    <w:p w:rsidR="001F46D3" w:rsidRDefault="001F46D3" w:rsidP="001F46D3">
      <w:pPr>
        <w:pStyle w:val="100"/>
        <w:ind w:firstLine="567"/>
        <w:rPr>
          <w:sz w:val="28"/>
          <w:szCs w:val="28"/>
        </w:rPr>
      </w:pPr>
    </w:p>
    <w:p w:rsidR="00A61933" w:rsidRDefault="00A61933" w:rsidP="001F46D3">
      <w:pPr>
        <w:pStyle w:val="100"/>
        <w:ind w:firstLine="567"/>
        <w:rPr>
          <w:sz w:val="28"/>
          <w:szCs w:val="28"/>
        </w:rPr>
      </w:pPr>
    </w:p>
    <w:p w:rsidR="00A61933" w:rsidRDefault="00A61933" w:rsidP="001F46D3">
      <w:pPr>
        <w:pStyle w:val="100"/>
        <w:ind w:firstLine="567"/>
        <w:rPr>
          <w:sz w:val="28"/>
          <w:szCs w:val="28"/>
        </w:rPr>
      </w:pPr>
    </w:p>
    <w:p w:rsidR="00A61933" w:rsidRDefault="00A61933" w:rsidP="001F46D3">
      <w:pPr>
        <w:pStyle w:val="100"/>
        <w:ind w:firstLine="567"/>
        <w:rPr>
          <w:sz w:val="28"/>
          <w:szCs w:val="28"/>
        </w:rPr>
      </w:pPr>
    </w:p>
    <w:p w:rsidR="00A61933" w:rsidRDefault="00A61933" w:rsidP="001F46D3">
      <w:pPr>
        <w:pStyle w:val="100"/>
        <w:ind w:firstLine="567"/>
        <w:rPr>
          <w:sz w:val="28"/>
          <w:szCs w:val="28"/>
        </w:rPr>
      </w:pPr>
    </w:p>
    <w:p w:rsidR="00A61933" w:rsidRDefault="00A61933" w:rsidP="001F46D3">
      <w:pPr>
        <w:pStyle w:val="100"/>
        <w:ind w:firstLine="567"/>
        <w:rPr>
          <w:sz w:val="28"/>
          <w:szCs w:val="28"/>
        </w:rPr>
      </w:pPr>
    </w:p>
    <w:p w:rsidR="00A61933" w:rsidRDefault="00A61933" w:rsidP="001F46D3">
      <w:pPr>
        <w:pStyle w:val="100"/>
        <w:ind w:firstLine="567"/>
        <w:rPr>
          <w:sz w:val="28"/>
          <w:szCs w:val="28"/>
        </w:rPr>
      </w:pPr>
    </w:p>
    <w:p w:rsidR="00A61933" w:rsidRDefault="00A61933" w:rsidP="001F46D3">
      <w:pPr>
        <w:pStyle w:val="100"/>
        <w:ind w:firstLine="567"/>
        <w:rPr>
          <w:sz w:val="28"/>
          <w:szCs w:val="28"/>
        </w:rPr>
      </w:pPr>
    </w:p>
    <w:p w:rsidR="00A61933" w:rsidRDefault="00A61933" w:rsidP="001F46D3">
      <w:pPr>
        <w:pStyle w:val="100"/>
        <w:ind w:firstLine="567"/>
        <w:rPr>
          <w:sz w:val="28"/>
          <w:szCs w:val="28"/>
        </w:rPr>
      </w:pPr>
    </w:p>
    <w:p w:rsidR="001F46D3" w:rsidRPr="0099169B" w:rsidRDefault="001F46D3" w:rsidP="001F46D3">
      <w:pPr>
        <w:jc w:val="center"/>
        <w:rPr>
          <w:b/>
          <w:sz w:val="28"/>
          <w:szCs w:val="28"/>
        </w:rPr>
      </w:pPr>
      <w:r w:rsidRPr="0099169B">
        <w:rPr>
          <w:b/>
          <w:sz w:val="28"/>
          <w:szCs w:val="28"/>
        </w:rPr>
        <w:lastRenderedPageBreak/>
        <w:t>Законы Российской Федерации и Новосибирской области</w:t>
      </w:r>
    </w:p>
    <w:p w:rsidR="001F46D3" w:rsidRPr="0099169B" w:rsidRDefault="001F46D3" w:rsidP="001F46D3">
      <w:pPr>
        <w:pStyle w:val="ConsPlusNormal"/>
        <w:jc w:val="both"/>
        <w:rPr>
          <w:rFonts w:ascii="Times New Roman" w:hAnsi="Times New Roman" w:cs="Times New Roman"/>
          <w:sz w:val="28"/>
          <w:szCs w:val="28"/>
        </w:rPr>
      </w:pPr>
    </w:p>
    <w:p w:rsidR="001F46D3" w:rsidRPr="0099169B" w:rsidRDefault="001F46D3" w:rsidP="001F46D3">
      <w:pPr>
        <w:numPr>
          <w:ilvl w:val="0"/>
          <w:numId w:val="100"/>
        </w:numPr>
        <w:ind w:left="426"/>
        <w:jc w:val="both"/>
        <w:rPr>
          <w:rFonts w:eastAsia="TimesNewRoman"/>
          <w:sz w:val="28"/>
          <w:szCs w:val="28"/>
        </w:rPr>
      </w:pPr>
      <w:r w:rsidRPr="0099169B">
        <w:rPr>
          <w:rFonts w:eastAsia="TimesNewRoman"/>
          <w:sz w:val="28"/>
          <w:szCs w:val="28"/>
        </w:rPr>
        <w:t>Градостроительный кодекс Российской Федерации (№190-ФЗ от 29.12.2004);</w:t>
      </w:r>
    </w:p>
    <w:p w:rsidR="001F46D3" w:rsidRPr="0099169B" w:rsidRDefault="001F46D3" w:rsidP="001F46D3">
      <w:pPr>
        <w:numPr>
          <w:ilvl w:val="0"/>
          <w:numId w:val="100"/>
        </w:numPr>
        <w:ind w:left="426"/>
        <w:jc w:val="both"/>
        <w:rPr>
          <w:rFonts w:eastAsia="TimesNewRoman"/>
          <w:sz w:val="28"/>
          <w:szCs w:val="28"/>
        </w:rPr>
      </w:pPr>
      <w:r w:rsidRPr="0099169B">
        <w:rPr>
          <w:rFonts w:eastAsia="TimesNewRoman"/>
          <w:sz w:val="28"/>
          <w:szCs w:val="28"/>
        </w:rPr>
        <w:t>Земельный кодекс Российской Федерации (№136-ФЗ от 25.10.2001);</w:t>
      </w:r>
    </w:p>
    <w:p w:rsidR="001F46D3" w:rsidRPr="0099169B" w:rsidRDefault="001F46D3" w:rsidP="001F46D3">
      <w:pPr>
        <w:numPr>
          <w:ilvl w:val="0"/>
          <w:numId w:val="100"/>
        </w:numPr>
        <w:ind w:left="426"/>
        <w:jc w:val="both"/>
        <w:rPr>
          <w:rFonts w:eastAsia="TimesNewRoman"/>
          <w:sz w:val="28"/>
          <w:szCs w:val="28"/>
        </w:rPr>
      </w:pPr>
      <w:r w:rsidRPr="0099169B">
        <w:rPr>
          <w:rFonts w:eastAsia="TimesNewRoman"/>
          <w:sz w:val="28"/>
          <w:szCs w:val="28"/>
        </w:rPr>
        <w:t>Лесной кодекс Российской Федерации (№200-ФЗ от 04.12.2006);</w:t>
      </w:r>
    </w:p>
    <w:p w:rsidR="001F46D3" w:rsidRPr="0099169B" w:rsidRDefault="001F46D3" w:rsidP="001F46D3">
      <w:pPr>
        <w:numPr>
          <w:ilvl w:val="0"/>
          <w:numId w:val="100"/>
        </w:numPr>
        <w:ind w:left="426"/>
        <w:jc w:val="both"/>
        <w:rPr>
          <w:rFonts w:eastAsia="TimesNewRoman"/>
          <w:sz w:val="28"/>
          <w:szCs w:val="28"/>
        </w:rPr>
      </w:pPr>
      <w:r w:rsidRPr="0099169B">
        <w:rPr>
          <w:rFonts w:eastAsia="TimesNewRoman"/>
          <w:sz w:val="28"/>
          <w:szCs w:val="28"/>
        </w:rPr>
        <w:t>Водный кодекс Российской Федерации (№74-ФЗ от 03.06.2006)</w:t>
      </w:r>
    </w:p>
    <w:p w:rsidR="001F46D3" w:rsidRPr="0099169B" w:rsidRDefault="001F46D3" w:rsidP="001F46D3">
      <w:pPr>
        <w:numPr>
          <w:ilvl w:val="0"/>
          <w:numId w:val="100"/>
        </w:numPr>
        <w:ind w:left="426"/>
        <w:jc w:val="both"/>
        <w:rPr>
          <w:rFonts w:eastAsia="TimesNewRoman"/>
          <w:sz w:val="28"/>
          <w:szCs w:val="28"/>
        </w:rPr>
      </w:pPr>
      <w:r w:rsidRPr="0099169B">
        <w:rPr>
          <w:rFonts w:eastAsia="TimesNewRoman"/>
          <w:sz w:val="28"/>
          <w:szCs w:val="28"/>
        </w:rPr>
        <w:t>Федеральный закон «О введении в действие Градостроительного кодекса Российской Федерации» (№191 - ФЗ от 29.12.2004);</w:t>
      </w:r>
    </w:p>
    <w:p w:rsidR="001F46D3" w:rsidRPr="0099169B" w:rsidRDefault="001F46D3" w:rsidP="001F46D3">
      <w:pPr>
        <w:numPr>
          <w:ilvl w:val="0"/>
          <w:numId w:val="100"/>
        </w:numPr>
        <w:ind w:left="426"/>
        <w:jc w:val="both"/>
        <w:rPr>
          <w:rFonts w:eastAsia="TimesNewRoman"/>
          <w:sz w:val="28"/>
          <w:szCs w:val="28"/>
        </w:rPr>
      </w:pPr>
      <w:r w:rsidRPr="0099169B">
        <w:rPr>
          <w:rFonts w:eastAsia="TimesNewRoman"/>
          <w:sz w:val="28"/>
          <w:szCs w:val="28"/>
        </w:rPr>
        <w:t>Федеральный закон «О внесении изменений в Градостроительный кодекс Российской Федерации и отдельные законодательные акты РФ» (№ 232-ФЗ от 24.11.2006);</w:t>
      </w:r>
    </w:p>
    <w:p w:rsidR="001F46D3" w:rsidRPr="0099169B" w:rsidRDefault="001F46D3" w:rsidP="001F46D3">
      <w:pPr>
        <w:numPr>
          <w:ilvl w:val="0"/>
          <w:numId w:val="100"/>
        </w:numPr>
        <w:ind w:left="426"/>
        <w:jc w:val="both"/>
        <w:rPr>
          <w:rFonts w:eastAsia="TimesNewRoman"/>
          <w:sz w:val="28"/>
          <w:szCs w:val="28"/>
        </w:rPr>
      </w:pPr>
      <w:r w:rsidRPr="0099169B">
        <w:rPr>
          <w:rFonts w:eastAsia="TimesNewRoman"/>
          <w:sz w:val="28"/>
          <w:szCs w:val="28"/>
        </w:rPr>
        <w:t>Федеральный закон «Об объектах культурного наследия (памятниках истории и культуры) народов Российской Федерации» (№ 73-ФЗ от 25.06.2002);</w:t>
      </w:r>
    </w:p>
    <w:p w:rsidR="001F46D3" w:rsidRPr="0099169B" w:rsidRDefault="001F46D3" w:rsidP="001F46D3">
      <w:pPr>
        <w:numPr>
          <w:ilvl w:val="0"/>
          <w:numId w:val="100"/>
        </w:numPr>
        <w:ind w:left="426"/>
        <w:jc w:val="both"/>
        <w:rPr>
          <w:rFonts w:eastAsia="TimesNewRoman"/>
          <w:sz w:val="28"/>
          <w:szCs w:val="28"/>
        </w:rPr>
      </w:pPr>
      <w:r w:rsidRPr="0099169B">
        <w:rPr>
          <w:rFonts w:eastAsia="TimesNewRoman"/>
          <w:sz w:val="28"/>
          <w:szCs w:val="28"/>
        </w:rPr>
        <w:t>Федеральный закон «Об общих принципах организации местного самоуправления в Российской Федерации» (№ 131-ФЗ от 06.10.2003);</w:t>
      </w:r>
    </w:p>
    <w:p w:rsidR="001F46D3" w:rsidRPr="0099169B" w:rsidRDefault="001F46D3" w:rsidP="001F46D3">
      <w:pPr>
        <w:numPr>
          <w:ilvl w:val="0"/>
          <w:numId w:val="100"/>
        </w:numPr>
        <w:ind w:left="426"/>
        <w:jc w:val="both"/>
        <w:rPr>
          <w:rFonts w:eastAsia="TimesNewRoman"/>
          <w:sz w:val="28"/>
          <w:szCs w:val="28"/>
        </w:rPr>
      </w:pPr>
      <w:r w:rsidRPr="0099169B">
        <w:rPr>
          <w:rFonts w:eastAsia="TimesNewRoman"/>
          <w:sz w:val="28"/>
          <w:szCs w:val="28"/>
        </w:rPr>
        <w:t>Федеральный закон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(N 257-ФЗ от 18 октября 2007 года);</w:t>
      </w:r>
    </w:p>
    <w:p w:rsidR="001F46D3" w:rsidRPr="0099169B" w:rsidRDefault="001F46D3" w:rsidP="001F46D3">
      <w:pPr>
        <w:numPr>
          <w:ilvl w:val="0"/>
          <w:numId w:val="100"/>
        </w:numPr>
        <w:ind w:left="426"/>
        <w:jc w:val="both"/>
        <w:rPr>
          <w:rFonts w:eastAsia="TimesNewRoman"/>
          <w:sz w:val="28"/>
          <w:szCs w:val="28"/>
        </w:rPr>
      </w:pPr>
      <w:r w:rsidRPr="0099169B">
        <w:rPr>
          <w:color w:val="000000"/>
          <w:sz w:val="28"/>
          <w:szCs w:val="28"/>
        </w:rPr>
        <w:t xml:space="preserve">Закон НСО «О статусе и границах муниципальных образований Новосибирской области» от 2 июня 2004г. №200-ОЗ; </w:t>
      </w:r>
    </w:p>
    <w:p w:rsidR="001F46D3" w:rsidRPr="0099169B" w:rsidRDefault="001F46D3" w:rsidP="001F46D3">
      <w:pPr>
        <w:numPr>
          <w:ilvl w:val="0"/>
          <w:numId w:val="100"/>
        </w:numPr>
        <w:ind w:left="426"/>
        <w:jc w:val="both"/>
        <w:rPr>
          <w:rFonts w:eastAsia="TimesNewRoman"/>
          <w:sz w:val="28"/>
          <w:szCs w:val="28"/>
        </w:rPr>
      </w:pPr>
      <w:r w:rsidRPr="0099169B">
        <w:rPr>
          <w:color w:val="000000"/>
          <w:sz w:val="28"/>
          <w:szCs w:val="28"/>
        </w:rPr>
        <w:t>Закон Новосибирской области от 27.04.2010 №481 – ОЗ «О регулировании градостроительной деятельности в Новосибирской области»;</w:t>
      </w:r>
    </w:p>
    <w:p w:rsidR="001F46D3" w:rsidRPr="0099169B" w:rsidRDefault="001F46D3" w:rsidP="001F46D3">
      <w:pPr>
        <w:ind w:left="426"/>
        <w:jc w:val="both"/>
        <w:rPr>
          <w:rFonts w:eastAsia="TimesNewRoman"/>
          <w:sz w:val="28"/>
          <w:szCs w:val="28"/>
        </w:rPr>
      </w:pPr>
    </w:p>
    <w:p w:rsidR="001F46D3" w:rsidRPr="0099169B" w:rsidRDefault="001F46D3" w:rsidP="001F46D3">
      <w:pPr>
        <w:jc w:val="center"/>
        <w:rPr>
          <w:b/>
          <w:sz w:val="28"/>
          <w:szCs w:val="28"/>
        </w:rPr>
      </w:pPr>
      <w:r w:rsidRPr="0099169B">
        <w:rPr>
          <w:b/>
          <w:sz w:val="28"/>
          <w:szCs w:val="28"/>
        </w:rPr>
        <w:t>Строительные нормы и правила:</w:t>
      </w:r>
    </w:p>
    <w:p w:rsidR="001F46D3" w:rsidRPr="0099169B" w:rsidRDefault="001F46D3" w:rsidP="001F46D3">
      <w:pPr>
        <w:numPr>
          <w:ilvl w:val="0"/>
          <w:numId w:val="98"/>
        </w:numPr>
        <w:ind w:left="426"/>
        <w:jc w:val="both"/>
        <w:rPr>
          <w:rFonts w:eastAsia="TimesNewRoman"/>
          <w:sz w:val="28"/>
          <w:szCs w:val="28"/>
        </w:rPr>
      </w:pPr>
      <w:r w:rsidRPr="0099169B">
        <w:rPr>
          <w:rFonts w:eastAsia="TimesNewRoman"/>
          <w:sz w:val="28"/>
          <w:szCs w:val="28"/>
        </w:rPr>
        <w:t xml:space="preserve">СНиП </w:t>
      </w:r>
      <w:r w:rsidRPr="0099169B">
        <w:rPr>
          <w:sz w:val="28"/>
          <w:szCs w:val="28"/>
        </w:rPr>
        <w:t>2.07.01-89* «</w:t>
      </w:r>
      <w:r w:rsidRPr="0099169B">
        <w:rPr>
          <w:rFonts w:eastAsia="TimesNewRoman"/>
          <w:sz w:val="28"/>
          <w:szCs w:val="28"/>
        </w:rPr>
        <w:t>Градостроительство</w:t>
      </w:r>
      <w:r w:rsidRPr="0099169B">
        <w:rPr>
          <w:sz w:val="28"/>
          <w:szCs w:val="28"/>
        </w:rPr>
        <w:t xml:space="preserve">. </w:t>
      </w:r>
      <w:r w:rsidRPr="0099169B">
        <w:rPr>
          <w:rFonts w:eastAsia="TimesNewRoman"/>
          <w:sz w:val="28"/>
          <w:szCs w:val="28"/>
        </w:rPr>
        <w:t>Планировка и застройка городских и сельских поселений</w:t>
      </w:r>
      <w:r w:rsidRPr="0099169B">
        <w:rPr>
          <w:sz w:val="28"/>
          <w:szCs w:val="28"/>
        </w:rPr>
        <w:t>»;</w:t>
      </w:r>
    </w:p>
    <w:p w:rsidR="001F46D3" w:rsidRPr="0099169B" w:rsidRDefault="001F46D3" w:rsidP="001F46D3">
      <w:pPr>
        <w:numPr>
          <w:ilvl w:val="0"/>
          <w:numId w:val="98"/>
        </w:numPr>
        <w:ind w:left="426"/>
        <w:jc w:val="both"/>
        <w:rPr>
          <w:sz w:val="28"/>
          <w:szCs w:val="28"/>
        </w:rPr>
      </w:pPr>
      <w:r w:rsidRPr="0099169B">
        <w:rPr>
          <w:rFonts w:eastAsia="TimesNewRoman"/>
          <w:sz w:val="28"/>
          <w:szCs w:val="28"/>
        </w:rPr>
        <w:t xml:space="preserve">СНиП </w:t>
      </w:r>
      <w:r w:rsidRPr="0099169B">
        <w:rPr>
          <w:sz w:val="28"/>
          <w:szCs w:val="28"/>
        </w:rPr>
        <w:t>2.02.01-83* «</w:t>
      </w:r>
      <w:r w:rsidRPr="0099169B">
        <w:rPr>
          <w:rFonts w:eastAsia="TimesNewRoman"/>
          <w:sz w:val="28"/>
          <w:szCs w:val="28"/>
        </w:rPr>
        <w:t>Основание зданий и сооружений</w:t>
      </w:r>
      <w:r w:rsidRPr="0099169B">
        <w:rPr>
          <w:sz w:val="28"/>
          <w:szCs w:val="28"/>
        </w:rPr>
        <w:t>»</w:t>
      </w:r>
    </w:p>
    <w:p w:rsidR="001F46D3" w:rsidRPr="0099169B" w:rsidRDefault="001F46D3" w:rsidP="001F46D3">
      <w:pPr>
        <w:numPr>
          <w:ilvl w:val="0"/>
          <w:numId w:val="98"/>
        </w:numPr>
        <w:ind w:left="426"/>
        <w:jc w:val="both"/>
        <w:rPr>
          <w:sz w:val="28"/>
          <w:szCs w:val="28"/>
        </w:rPr>
      </w:pPr>
      <w:r w:rsidRPr="0099169B">
        <w:rPr>
          <w:rFonts w:eastAsia="TimesNewRoman"/>
          <w:sz w:val="28"/>
          <w:szCs w:val="28"/>
        </w:rPr>
        <w:t xml:space="preserve">СНиП </w:t>
      </w:r>
      <w:r w:rsidRPr="0099169B">
        <w:rPr>
          <w:sz w:val="28"/>
          <w:szCs w:val="28"/>
        </w:rPr>
        <w:t>2.04.03-85 «</w:t>
      </w:r>
      <w:r w:rsidRPr="0099169B">
        <w:rPr>
          <w:rFonts w:eastAsia="TimesNewRoman"/>
          <w:sz w:val="28"/>
          <w:szCs w:val="28"/>
        </w:rPr>
        <w:t>Канализация</w:t>
      </w:r>
      <w:r w:rsidRPr="0099169B">
        <w:rPr>
          <w:sz w:val="28"/>
          <w:szCs w:val="28"/>
        </w:rPr>
        <w:t xml:space="preserve">, </w:t>
      </w:r>
      <w:r w:rsidRPr="0099169B">
        <w:rPr>
          <w:rFonts w:eastAsia="TimesNewRoman"/>
          <w:sz w:val="28"/>
          <w:szCs w:val="28"/>
        </w:rPr>
        <w:t>наружные сети и сооружения</w:t>
      </w:r>
      <w:r w:rsidRPr="0099169B">
        <w:rPr>
          <w:sz w:val="28"/>
          <w:szCs w:val="28"/>
        </w:rPr>
        <w:t>»;</w:t>
      </w:r>
    </w:p>
    <w:p w:rsidR="001F46D3" w:rsidRPr="0099169B" w:rsidRDefault="001F46D3" w:rsidP="001F46D3">
      <w:pPr>
        <w:numPr>
          <w:ilvl w:val="0"/>
          <w:numId w:val="98"/>
        </w:numPr>
        <w:ind w:left="426"/>
        <w:jc w:val="both"/>
        <w:rPr>
          <w:sz w:val="28"/>
          <w:szCs w:val="28"/>
        </w:rPr>
      </w:pPr>
      <w:r w:rsidRPr="0099169B">
        <w:rPr>
          <w:rFonts w:eastAsia="TimesNewRoman"/>
          <w:sz w:val="28"/>
          <w:szCs w:val="28"/>
        </w:rPr>
        <w:t xml:space="preserve">СНиП </w:t>
      </w:r>
      <w:r w:rsidRPr="0099169B">
        <w:rPr>
          <w:sz w:val="28"/>
          <w:szCs w:val="28"/>
        </w:rPr>
        <w:t>2.04.02-84* «</w:t>
      </w:r>
      <w:r w:rsidRPr="0099169B">
        <w:rPr>
          <w:rFonts w:eastAsia="TimesNewRoman"/>
          <w:sz w:val="28"/>
          <w:szCs w:val="28"/>
        </w:rPr>
        <w:t>Водоснабжение</w:t>
      </w:r>
      <w:r w:rsidRPr="0099169B">
        <w:rPr>
          <w:sz w:val="28"/>
          <w:szCs w:val="28"/>
        </w:rPr>
        <w:t xml:space="preserve">. </w:t>
      </w:r>
      <w:r w:rsidRPr="0099169B">
        <w:rPr>
          <w:rFonts w:eastAsia="TimesNewRoman"/>
          <w:sz w:val="28"/>
          <w:szCs w:val="28"/>
        </w:rPr>
        <w:t>Наружные сети и сооружения</w:t>
      </w:r>
      <w:r w:rsidRPr="0099169B">
        <w:rPr>
          <w:sz w:val="28"/>
          <w:szCs w:val="28"/>
        </w:rPr>
        <w:t>»;</w:t>
      </w:r>
    </w:p>
    <w:p w:rsidR="001F46D3" w:rsidRPr="0099169B" w:rsidRDefault="001F46D3" w:rsidP="001F46D3">
      <w:pPr>
        <w:numPr>
          <w:ilvl w:val="0"/>
          <w:numId w:val="98"/>
        </w:numPr>
        <w:ind w:left="426"/>
        <w:jc w:val="both"/>
        <w:rPr>
          <w:sz w:val="28"/>
          <w:szCs w:val="28"/>
        </w:rPr>
      </w:pPr>
      <w:r w:rsidRPr="0099169B">
        <w:rPr>
          <w:rFonts w:eastAsia="TimesNewRoman"/>
          <w:sz w:val="28"/>
          <w:szCs w:val="28"/>
        </w:rPr>
        <w:t xml:space="preserve">СНиП </w:t>
      </w:r>
      <w:r w:rsidRPr="0099169B">
        <w:rPr>
          <w:sz w:val="28"/>
          <w:szCs w:val="28"/>
        </w:rPr>
        <w:t>2.05.06-85 «</w:t>
      </w:r>
      <w:r w:rsidRPr="0099169B">
        <w:rPr>
          <w:rFonts w:eastAsia="TimesNewRoman"/>
          <w:sz w:val="28"/>
          <w:szCs w:val="28"/>
        </w:rPr>
        <w:t>Магистральные трубопроводы</w:t>
      </w:r>
      <w:r w:rsidRPr="0099169B">
        <w:rPr>
          <w:sz w:val="28"/>
          <w:szCs w:val="28"/>
        </w:rPr>
        <w:t>»;</w:t>
      </w:r>
    </w:p>
    <w:p w:rsidR="001F46D3" w:rsidRPr="0099169B" w:rsidRDefault="001F46D3" w:rsidP="001F46D3">
      <w:pPr>
        <w:numPr>
          <w:ilvl w:val="0"/>
          <w:numId w:val="98"/>
        </w:numPr>
        <w:ind w:left="426"/>
        <w:jc w:val="both"/>
        <w:rPr>
          <w:sz w:val="28"/>
          <w:szCs w:val="28"/>
        </w:rPr>
      </w:pPr>
      <w:r w:rsidRPr="0099169B">
        <w:rPr>
          <w:rFonts w:eastAsia="TimesNewRoman"/>
          <w:sz w:val="28"/>
          <w:szCs w:val="28"/>
        </w:rPr>
        <w:t xml:space="preserve">СНиП </w:t>
      </w:r>
      <w:r w:rsidRPr="0099169B">
        <w:rPr>
          <w:sz w:val="28"/>
          <w:szCs w:val="28"/>
        </w:rPr>
        <w:t>2.06.15-85 «</w:t>
      </w:r>
      <w:r w:rsidRPr="0099169B">
        <w:rPr>
          <w:rFonts w:eastAsia="TimesNewRoman"/>
          <w:sz w:val="28"/>
          <w:szCs w:val="28"/>
        </w:rPr>
        <w:t>Инженерная защита территорий от затопления и подтопления</w:t>
      </w:r>
      <w:r w:rsidRPr="0099169B">
        <w:rPr>
          <w:sz w:val="28"/>
          <w:szCs w:val="28"/>
        </w:rPr>
        <w:t>»;</w:t>
      </w:r>
    </w:p>
    <w:p w:rsidR="001F46D3" w:rsidRPr="0099169B" w:rsidRDefault="001F46D3" w:rsidP="001F46D3">
      <w:pPr>
        <w:numPr>
          <w:ilvl w:val="0"/>
          <w:numId w:val="98"/>
        </w:numPr>
        <w:ind w:left="426"/>
        <w:jc w:val="both"/>
        <w:rPr>
          <w:sz w:val="28"/>
          <w:szCs w:val="28"/>
        </w:rPr>
      </w:pPr>
      <w:r w:rsidRPr="0099169B">
        <w:rPr>
          <w:rFonts w:eastAsia="TimesNewRoman"/>
          <w:sz w:val="28"/>
          <w:szCs w:val="28"/>
        </w:rPr>
        <w:t xml:space="preserve">СНиП </w:t>
      </w:r>
      <w:r w:rsidRPr="0099169B">
        <w:rPr>
          <w:sz w:val="28"/>
          <w:szCs w:val="28"/>
        </w:rPr>
        <w:t>32-01-95 «</w:t>
      </w:r>
      <w:r w:rsidRPr="0099169B">
        <w:rPr>
          <w:rFonts w:eastAsia="TimesNewRoman"/>
          <w:sz w:val="28"/>
          <w:szCs w:val="28"/>
        </w:rPr>
        <w:t xml:space="preserve">Железные дороги колеи </w:t>
      </w:r>
      <w:r w:rsidRPr="0099169B">
        <w:rPr>
          <w:sz w:val="28"/>
          <w:szCs w:val="28"/>
        </w:rPr>
        <w:t xml:space="preserve">1520 </w:t>
      </w:r>
      <w:r w:rsidRPr="0099169B">
        <w:rPr>
          <w:rFonts w:eastAsia="TimesNewRoman"/>
          <w:sz w:val="28"/>
          <w:szCs w:val="28"/>
        </w:rPr>
        <w:t>мм</w:t>
      </w:r>
      <w:r w:rsidRPr="0099169B">
        <w:rPr>
          <w:sz w:val="28"/>
          <w:szCs w:val="28"/>
        </w:rPr>
        <w:t>»;</w:t>
      </w:r>
    </w:p>
    <w:p w:rsidR="001F46D3" w:rsidRPr="0099169B" w:rsidRDefault="001F46D3" w:rsidP="001F46D3">
      <w:pPr>
        <w:numPr>
          <w:ilvl w:val="0"/>
          <w:numId w:val="98"/>
        </w:numPr>
        <w:ind w:left="426"/>
        <w:jc w:val="both"/>
        <w:rPr>
          <w:sz w:val="28"/>
          <w:szCs w:val="28"/>
        </w:rPr>
      </w:pPr>
      <w:r w:rsidRPr="0099169B">
        <w:rPr>
          <w:rFonts w:eastAsia="TimesNewRoman"/>
          <w:sz w:val="28"/>
          <w:szCs w:val="28"/>
        </w:rPr>
        <w:t xml:space="preserve">СНиП </w:t>
      </w:r>
      <w:r w:rsidRPr="0099169B">
        <w:rPr>
          <w:sz w:val="28"/>
          <w:szCs w:val="28"/>
        </w:rPr>
        <w:t>2.05.02-85 «</w:t>
      </w:r>
      <w:r w:rsidRPr="0099169B">
        <w:rPr>
          <w:rFonts w:eastAsia="TimesNewRoman"/>
          <w:sz w:val="28"/>
          <w:szCs w:val="28"/>
        </w:rPr>
        <w:t>Автомобильные дороги</w:t>
      </w:r>
      <w:r w:rsidRPr="0099169B">
        <w:rPr>
          <w:sz w:val="28"/>
          <w:szCs w:val="28"/>
        </w:rPr>
        <w:t>»;</w:t>
      </w:r>
    </w:p>
    <w:p w:rsidR="001F46D3" w:rsidRPr="0099169B" w:rsidRDefault="001F46D3" w:rsidP="001F46D3">
      <w:pPr>
        <w:numPr>
          <w:ilvl w:val="0"/>
          <w:numId w:val="98"/>
        </w:numPr>
        <w:ind w:left="426"/>
        <w:jc w:val="both"/>
        <w:rPr>
          <w:sz w:val="28"/>
          <w:szCs w:val="28"/>
        </w:rPr>
      </w:pPr>
      <w:r w:rsidRPr="0099169B">
        <w:rPr>
          <w:rFonts w:eastAsia="TimesNewRoman"/>
          <w:sz w:val="28"/>
          <w:szCs w:val="28"/>
        </w:rPr>
        <w:t xml:space="preserve">СП </w:t>
      </w:r>
      <w:r w:rsidRPr="0099169B">
        <w:rPr>
          <w:sz w:val="28"/>
          <w:szCs w:val="28"/>
        </w:rPr>
        <w:t>11-102-97 «</w:t>
      </w:r>
      <w:r w:rsidRPr="0099169B">
        <w:rPr>
          <w:rFonts w:eastAsia="TimesNewRoman"/>
          <w:sz w:val="28"/>
          <w:szCs w:val="28"/>
        </w:rPr>
        <w:t>Инженерно</w:t>
      </w:r>
      <w:r w:rsidRPr="0099169B">
        <w:rPr>
          <w:sz w:val="28"/>
          <w:szCs w:val="28"/>
        </w:rPr>
        <w:t>-</w:t>
      </w:r>
      <w:r w:rsidRPr="0099169B">
        <w:rPr>
          <w:rFonts w:eastAsia="TimesNewRoman"/>
          <w:sz w:val="28"/>
          <w:szCs w:val="28"/>
        </w:rPr>
        <w:t>экологические изыскания для строительства</w:t>
      </w:r>
      <w:r w:rsidRPr="0099169B">
        <w:rPr>
          <w:sz w:val="28"/>
          <w:szCs w:val="28"/>
        </w:rPr>
        <w:t>»;</w:t>
      </w:r>
    </w:p>
    <w:p w:rsidR="001F46D3" w:rsidRPr="0099169B" w:rsidRDefault="001F46D3" w:rsidP="001F46D3">
      <w:pPr>
        <w:numPr>
          <w:ilvl w:val="0"/>
          <w:numId w:val="98"/>
        </w:numPr>
        <w:ind w:left="426"/>
        <w:jc w:val="both"/>
        <w:rPr>
          <w:rFonts w:eastAsia="TimesNewRoman"/>
          <w:sz w:val="28"/>
          <w:szCs w:val="28"/>
        </w:rPr>
      </w:pPr>
      <w:r w:rsidRPr="0099169B">
        <w:rPr>
          <w:rFonts w:eastAsia="TimesNewRoman"/>
          <w:sz w:val="28"/>
          <w:szCs w:val="28"/>
        </w:rPr>
        <w:t xml:space="preserve">СНиП </w:t>
      </w:r>
      <w:r w:rsidRPr="0099169B">
        <w:rPr>
          <w:sz w:val="28"/>
          <w:szCs w:val="28"/>
        </w:rPr>
        <w:t>11-04-2003 «</w:t>
      </w:r>
      <w:r w:rsidRPr="0099169B">
        <w:rPr>
          <w:rFonts w:eastAsia="TimesNewRoman"/>
          <w:sz w:val="28"/>
          <w:szCs w:val="28"/>
        </w:rPr>
        <w:t>Инструкция о порядке разработки</w:t>
      </w:r>
      <w:r w:rsidRPr="0099169B">
        <w:rPr>
          <w:sz w:val="28"/>
          <w:szCs w:val="28"/>
        </w:rPr>
        <w:t xml:space="preserve">, </w:t>
      </w:r>
      <w:r w:rsidRPr="0099169B">
        <w:rPr>
          <w:rFonts w:eastAsia="TimesNewRoman"/>
          <w:sz w:val="28"/>
          <w:szCs w:val="28"/>
        </w:rPr>
        <w:t>согласования</w:t>
      </w:r>
      <w:r w:rsidRPr="0099169B">
        <w:rPr>
          <w:sz w:val="28"/>
          <w:szCs w:val="28"/>
        </w:rPr>
        <w:t xml:space="preserve">, </w:t>
      </w:r>
      <w:r w:rsidRPr="0099169B">
        <w:rPr>
          <w:rFonts w:eastAsia="TimesNewRoman"/>
          <w:sz w:val="28"/>
          <w:szCs w:val="28"/>
        </w:rPr>
        <w:t>экспертизы и утверждения градостроительной документации</w:t>
      </w:r>
      <w:r w:rsidRPr="0099169B">
        <w:rPr>
          <w:sz w:val="28"/>
          <w:szCs w:val="28"/>
        </w:rPr>
        <w:t xml:space="preserve">» </w:t>
      </w:r>
      <w:r w:rsidRPr="0099169B">
        <w:rPr>
          <w:rFonts w:eastAsia="TimesNewRoman"/>
          <w:sz w:val="28"/>
          <w:szCs w:val="28"/>
        </w:rPr>
        <w:t>и др</w:t>
      </w:r>
      <w:r w:rsidRPr="0099169B">
        <w:rPr>
          <w:sz w:val="28"/>
          <w:szCs w:val="28"/>
        </w:rPr>
        <w:t>.</w:t>
      </w:r>
    </w:p>
    <w:p w:rsidR="001F46D3" w:rsidRPr="0099169B" w:rsidRDefault="001F46D3" w:rsidP="001F46D3">
      <w:pPr>
        <w:jc w:val="both"/>
        <w:rPr>
          <w:sz w:val="28"/>
          <w:szCs w:val="28"/>
        </w:rPr>
      </w:pPr>
    </w:p>
    <w:p w:rsidR="001F46D3" w:rsidRPr="0099169B" w:rsidRDefault="001F46D3" w:rsidP="001F46D3">
      <w:pPr>
        <w:jc w:val="center"/>
        <w:rPr>
          <w:b/>
          <w:sz w:val="28"/>
          <w:szCs w:val="28"/>
        </w:rPr>
      </w:pPr>
      <w:r w:rsidRPr="0099169B">
        <w:rPr>
          <w:b/>
          <w:sz w:val="28"/>
          <w:szCs w:val="28"/>
        </w:rPr>
        <w:t>Санитарные правила и нормы (СанПиН):</w:t>
      </w:r>
    </w:p>
    <w:p w:rsidR="001F46D3" w:rsidRPr="0099169B" w:rsidRDefault="001F46D3" w:rsidP="001F46D3">
      <w:pPr>
        <w:numPr>
          <w:ilvl w:val="0"/>
          <w:numId w:val="99"/>
        </w:numPr>
        <w:ind w:left="426"/>
        <w:jc w:val="both"/>
        <w:rPr>
          <w:rFonts w:eastAsia="TimesNewRoman"/>
          <w:sz w:val="28"/>
          <w:szCs w:val="28"/>
        </w:rPr>
      </w:pPr>
      <w:r w:rsidRPr="0099169B">
        <w:rPr>
          <w:rFonts w:eastAsia="TimesNewRoman"/>
          <w:sz w:val="28"/>
          <w:szCs w:val="28"/>
        </w:rPr>
        <w:t xml:space="preserve">СанПиН </w:t>
      </w:r>
      <w:r w:rsidRPr="0099169B">
        <w:rPr>
          <w:sz w:val="28"/>
          <w:szCs w:val="28"/>
        </w:rPr>
        <w:t>2.2.1/2.1.1.1200-03 «</w:t>
      </w:r>
      <w:r w:rsidRPr="0099169B">
        <w:rPr>
          <w:rFonts w:eastAsia="TimesNewRoman"/>
          <w:sz w:val="28"/>
          <w:szCs w:val="28"/>
        </w:rPr>
        <w:t>Санитарно</w:t>
      </w:r>
      <w:r w:rsidRPr="0099169B">
        <w:rPr>
          <w:sz w:val="28"/>
          <w:szCs w:val="28"/>
        </w:rPr>
        <w:t>-</w:t>
      </w:r>
      <w:r w:rsidRPr="0099169B">
        <w:rPr>
          <w:rFonts w:eastAsia="TimesNewRoman"/>
          <w:sz w:val="28"/>
          <w:szCs w:val="28"/>
        </w:rPr>
        <w:t>защитные зоны и санитарная классификация предприятий</w:t>
      </w:r>
      <w:r w:rsidRPr="0099169B">
        <w:rPr>
          <w:sz w:val="28"/>
          <w:szCs w:val="28"/>
        </w:rPr>
        <w:t xml:space="preserve">, </w:t>
      </w:r>
      <w:r w:rsidRPr="0099169B">
        <w:rPr>
          <w:rFonts w:eastAsia="TimesNewRoman"/>
          <w:sz w:val="28"/>
          <w:szCs w:val="28"/>
        </w:rPr>
        <w:t>сооружений и иных объектов</w:t>
      </w:r>
      <w:r w:rsidRPr="0099169B">
        <w:rPr>
          <w:sz w:val="28"/>
          <w:szCs w:val="28"/>
        </w:rPr>
        <w:t>»;</w:t>
      </w:r>
    </w:p>
    <w:p w:rsidR="001F46D3" w:rsidRPr="0099169B" w:rsidRDefault="001F46D3" w:rsidP="001F46D3">
      <w:pPr>
        <w:numPr>
          <w:ilvl w:val="0"/>
          <w:numId w:val="99"/>
        </w:numPr>
        <w:ind w:left="426"/>
        <w:jc w:val="both"/>
        <w:rPr>
          <w:rFonts w:eastAsia="TimesNewRoman"/>
          <w:sz w:val="28"/>
          <w:szCs w:val="28"/>
        </w:rPr>
      </w:pPr>
      <w:r w:rsidRPr="0099169B">
        <w:rPr>
          <w:rFonts w:eastAsia="TimesNewRoman"/>
          <w:sz w:val="28"/>
          <w:szCs w:val="28"/>
        </w:rPr>
        <w:lastRenderedPageBreak/>
        <w:t xml:space="preserve">СанПиН </w:t>
      </w:r>
      <w:r w:rsidRPr="0099169B">
        <w:rPr>
          <w:sz w:val="28"/>
          <w:szCs w:val="28"/>
        </w:rPr>
        <w:t>2.1.4.1110-02 «</w:t>
      </w:r>
      <w:r w:rsidRPr="0099169B">
        <w:rPr>
          <w:rFonts w:eastAsia="TimesNewRoman"/>
          <w:sz w:val="28"/>
          <w:szCs w:val="28"/>
        </w:rPr>
        <w:t>Зоны санитарной охраны источников водоснабжения и водопроводов питьевого назначения</w:t>
      </w:r>
      <w:r w:rsidRPr="0099169B">
        <w:rPr>
          <w:sz w:val="28"/>
          <w:szCs w:val="28"/>
        </w:rPr>
        <w:t>»;</w:t>
      </w:r>
    </w:p>
    <w:p w:rsidR="001F46D3" w:rsidRPr="0099169B" w:rsidRDefault="001F46D3" w:rsidP="001F46D3">
      <w:pPr>
        <w:numPr>
          <w:ilvl w:val="0"/>
          <w:numId w:val="99"/>
        </w:numPr>
        <w:ind w:left="426"/>
        <w:jc w:val="both"/>
        <w:rPr>
          <w:sz w:val="28"/>
          <w:szCs w:val="28"/>
        </w:rPr>
      </w:pPr>
      <w:r w:rsidRPr="0099169B">
        <w:rPr>
          <w:rFonts w:eastAsia="TimesNewRoman"/>
          <w:sz w:val="28"/>
          <w:szCs w:val="28"/>
        </w:rPr>
        <w:t xml:space="preserve">СанПин </w:t>
      </w:r>
      <w:r w:rsidRPr="0099169B">
        <w:rPr>
          <w:sz w:val="28"/>
          <w:szCs w:val="28"/>
        </w:rPr>
        <w:t>2.1.7.728-99 «</w:t>
      </w:r>
      <w:r w:rsidRPr="0099169B">
        <w:rPr>
          <w:rFonts w:eastAsia="TimesNewRoman"/>
          <w:sz w:val="28"/>
          <w:szCs w:val="28"/>
        </w:rPr>
        <w:t>Правила сбора</w:t>
      </w:r>
      <w:r w:rsidRPr="0099169B">
        <w:rPr>
          <w:sz w:val="28"/>
          <w:szCs w:val="28"/>
        </w:rPr>
        <w:t xml:space="preserve">, </w:t>
      </w:r>
      <w:r w:rsidRPr="0099169B">
        <w:rPr>
          <w:rFonts w:eastAsia="TimesNewRoman"/>
          <w:sz w:val="28"/>
          <w:szCs w:val="28"/>
        </w:rPr>
        <w:t>хранения и удаления отходов лечебно</w:t>
      </w:r>
      <w:r w:rsidRPr="0099169B">
        <w:rPr>
          <w:sz w:val="28"/>
          <w:szCs w:val="28"/>
        </w:rPr>
        <w:t xml:space="preserve">- </w:t>
      </w:r>
      <w:r w:rsidRPr="0099169B">
        <w:rPr>
          <w:rFonts w:eastAsia="TimesNewRoman"/>
          <w:sz w:val="28"/>
          <w:szCs w:val="28"/>
        </w:rPr>
        <w:t>профилактических учреждений</w:t>
      </w:r>
      <w:r w:rsidRPr="0099169B">
        <w:rPr>
          <w:sz w:val="28"/>
          <w:szCs w:val="28"/>
        </w:rPr>
        <w:t>»</w:t>
      </w:r>
    </w:p>
    <w:p w:rsidR="001F46D3" w:rsidRPr="0099169B" w:rsidRDefault="001F46D3" w:rsidP="001F46D3">
      <w:pPr>
        <w:numPr>
          <w:ilvl w:val="0"/>
          <w:numId w:val="99"/>
        </w:numPr>
        <w:ind w:left="426"/>
        <w:jc w:val="both"/>
        <w:rPr>
          <w:rFonts w:eastAsia="TimesNewRoman"/>
          <w:sz w:val="28"/>
          <w:szCs w:val="28"/>
        </w:rPr>
      </w:pPr>
      <w:r w:rsidRPr="0099169B">
        <w:rPr>
          <w:rFonts w:eastAsia="TimesNewRoman"/>
          <w:sz w:val="28"/>
          <w:szCs w:val="28"/>
        </w:rPr>
        <w:t xml:space="preserve">СанПиН </w:t>
      </w:r>
      <w:r w:rsidRPr="0099169B">
        <w:rPr>
          <w:sz w:val="28"/>
          <w:szCs w:val="28"/>
        </w:rPr>
        <w:t>2971-84 «</w:t>
      </w:r>
      <w:r w:rsidRPr="0099169B">
        <w:rPr>
          <w:rFonts w:eastAsia="TimesNewRoman"/>
          <w:sz w:val="28"/>
          <w:szCs w:val="28"/>
        </w:rPr>
        <w:t>Санитарные правила и нормы защиты населения от воздействия электрического поля</w:t>
      </w:r>
      <w:r w:rsidRPr="0099169B">
        <w:rPr>
          <w:sz w:val="28"/>
          <w:szCs w:val="28"/>
        </w:rPr>
        <w:t xml:space="preserve">, </w:t>
      </w:r>
      <w:r w:rsidRPr="0099169B">
        <w:rPr>
          <w:rFonts w:eastAsia="TimesNewRoman"/>
          <w:sz w:val="28"/>
          <w:szCs w:val="28"/>
        </w:rPr>
        <w:t xml:space="preserve">создаваемого воздушными линиями электропередачи </w:t>
      </w:r>
      <w:r w:rsidRPr="0099169B">
        <w:rPr>
          <w:sz w:val="28"/>
          <w:szCs w:val="28"/>
        </w:rPr>
        <w:t>(</w:t>
      </w:r>
      <w:r w:rsidRPr="0099169B">
        <w:rPr>
          <w:rFonts w:eastAsia="TimesNewRoman"/>
          <w:sz w:val="28"/>
          <w:szCs w:val="28"/>
        </w:rPr>
        <w:t>ВЛ</w:t>
      </w:r>
      <w:r w:rsidRPr="0099169B">
        <w:rPr>
          <w:sz w:val="28"/>
          <w:szCs w:val="28"/>
        </w:rPr>
        <w:t>).</w:t>
      </w:r>
    </w:p>
    <w:p w:rsidR="001F46D3" w:rsidRPr="0099169B" w:rsidRDefault="001F46D3" w:rsidP="001F46D3">
      <w:pPr>
        <w:jc w:val="both"/>
        <w:rPr>
          <w:sz w:val="28"/>
          <w:szCs w:val="28"/>
        </w:rPr>
      </w:pPr>
    </w:p>
    <w:p w:rsidR="001F46D3" w:rsidRPr="0099169B" w:rsidRDefault="001F46D3" w:rsidP="001F46D3">
      <w:pPr>
        <w:jc w:val="center"/>
        <w:rPr>
          <w:b/>
          <w:sz w:val="28"/>
          <w:szCs w:val="28"/>
        </w:rPr>
      </w:pPr>
      <w:r w:rsidRPr="0099169B">
        <w:rPr>
          <w:b/>
          <w:sz w:val="28"/>
          <w:szCs w:val="28"/>
        </w:rPr>
        <w:t>Прочие документы:</w:t>
      </w:r>
    </w:p>
    <w:p w:rsidR="001F46D3" w:rsidRPr="0099169B" w:rsidRDefault="001F46D3" w:rsidP="001F46D3">
      <w:pPr>
        <w:numPr>
          <w:ilvl w:val="0"/>
          <w:numId w:val="101"/>
        </w:numPr>
        <w:ind w:left="426" w:hanging="426"/>
        <w:jc w:val="both"/>
        <w:rPr>
          <w:b/>
          <w:sz w:val="28"/>
          <w:szCs w:val="28"/>
        </w:rPr>
      </w:pPr>
      <w:r w:rsidRPr="0099169B">
        <w:rPr>
          <w:sz w:val="28"/>
          <w:szCs w:val="28"/>
        </w:rPr>
        <w:t>«Стратегия социально-экономического развития Сузунского района Новосибирской области до 2025г.»;</w:t>
      </w:r>
    </w:p>
    <w:p w:rsidR="001F46D3" w:rsidRPr="0099169B" w:rsidRDefault="001F46D3" w:rsidP="001F46D3">
      <w:pPr>
        <w:numPr>
          <w:ilvl w:val="0"/>
          <w:numId w:val="101"/>
        </w:numPr>
        <w:ind w:left="426" w:hanging="426"/>
        <w:jc w:val="both"/>
        <w:rPr>
          <w:color w:val="000000"/>
          <w:sz w:val="28"/>
          <w:szCs w:val="28"/>
        </w:rPr>
      </w:pPr>
      <w:r w:rsidRPr="0099169B">
        <w:rPr>
          <w:color w:val="000000"/>
          <w:sz w:val="28"/>
          <w:szCs w:val="28"/>
        </w:rPr>
        <w:t>Приказ Министерства Регионального развития РФ №224 от 26.05.2011г. «Об утверждении рекомендаций по разработке проектов генеральных планов поселений и городских округов»;</w:t>
      </w:r>
    </w:p>
    <w:p w:rsidR="001F46D3" w:rsidRPr="0099169B" w:rsidRDefault="001F46D3" w:rsidP="001F46D3">
      <w:pPr>
        <w:numPr>
          <w:ilvl w:val="0"/>
          <w:numId w:val="101"/>
        </w:numPr>
        <w:ind w:left="426" w:hanging="426"/>
        <w:jc w:val="both"/>
        <w:rPr>
          <w:color w:val="000000"/>
          <w:sz w:val="28"/>
          <w:szCs w:val="28"/>
        </w:rPr>
      </w:pPr>
      <w:r w:rsidRPr="0099169B">
        <w:rPr>
          <w:color w:val="000000"/>
          <w:sz w:val="28"/>
          <w:szCs w:val="28"/>
        </w:rPr>
        <w:t xml:space="preserve">Приказ Министерства регионального развития РФ от 30 января 2012 г. N 19 </w:t>
      </w:r>
      <w:r w:rsidRPr="0099169B">
        <w:rPr>
          <w:bCs/>
          <w:sz w:val="28"/>
          <w:szCs w:val="28"/>
        </w:rPr>
        <w:t>«Об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1F46D3" w:rsidRPr="0099169B" w:rsidRDefault="001F46D3" w:rsidP="001F46D3">
      <w:pPr>
        <w:numPr>
          <w:ilvl w:val="0"/>
          <w:numId w:val="101"/>
        </w:numPr>
        <w:ind w:left="426" w:hanging="426"/>
        <w:jc w:val="both"/>
        <w:rPr>
          <w:color w:val="000000"/>
          <w:sz w:val="28"/>
          <w:szCs w:val="28"/>
        </w:rPr>
      </w:pPr>
      <w:r w:rsidRPr="0099169B">
        <w:rPr>
          <w:color w:val="000000"/>
          <w:sz w:val="28"/>
          <w:szCs w:val="28"/>
        </w:rPr>
        <w:t>Постановление администрации Новосибирской области от 25.12.2009 N 471-па "О местной системе координат, устанавливаемой в отношении Новосибирской области";</w:t>
      </w:r>
    </w:p>
    <w:p w:rsidR="001F46D3" w:rsidRPr="0099169B" w:rsidRDefault="001F46D3" w:rsidP="001F46D3">
      <w:pPr>
        <w:numPr>
          <w:ilvl w:val="0"/>
          <w:numId w:val="101"/>
        </w:numPr>
        <w:ind w:left="426" w:hanging="426"/>
        <w:jc w:val="both"/>
        <w:rPr>
          <w:rStyle w:val="st1"/>
          <w:color w:val="000000"/>
          <w:sz w:val="28"/>
          <w:szCs w:val="28"/>
        </w:rPr>
      </w:pPr>
      <w:r w:rsidRPr="0099169B">
        <w:rPr>
          <w:rStyle w:val="st1"/>
          <w:sz w:val="28"/>
          <w:szCs w:val="28"/>
        </w:rPr>
        <w:t xml:space="preserve">Постановление Правительства </w:t>
      </w:r>
      <w:r w:rsidRPr="0099169B">
        <w:rPr>
          <w:rStyle w:val="st1"/>
          <w:bCs/>
          <w:color w:val="000000"/>
          <w:sz w:val="28"/>
          <w:szCs w:val="28"/>
        </w:rPr>
        <w:t>Новосибирской области</w:t>
      </w:r>
      <w:r w:rsidRPr="0099169B">
        <w:rPr>
          <w:rStyle w:val="st1"/>
          <w:sz w:val="28"/>
          <w:szCs w:val="28"/>
        </w:rPr>
        <w:t xml:space="preserve"> от 28.12.2011 N 608 -п «О введении в действие </w:t>
      </w:r>
      <w:r w:rsidRPr="0099169B">
        <w:rPr>
          <w:rStyle w:val="st1"/>
          <w:bCs/>
          <w:color w:val="000000"/>
          <w:sz w:val="28"/>
          <w:szCs w:val="28"/>
        </w:rPr>
        <w:t>местной системы координат</w:t>
      </w:r>
      <w:r w:rsidRPr="0099169B">
        <w:rPr>
          <w:rStyle w:val="st1"/>
          <w:sz w:val="28"/>
          <w:szCs w:val="28"/>
        </w:rPr>
        <w:t xml:space="preserve"> Новосибирской области».</w:t>
      </w:r>
    </w:p>
    <w:p w:rsidR="001F46D3" w:rsidRPr="0099169B" w:rsidRDefault="001F46D3" w:rsidP="001F46D3">
      <w:pPr>
        <w:ind w:left="426" w:hanging="426"/>
        <w:jc w:val="both"/>
        <w:rPr>
          <w:rStyle w:val="st1"/>
          <w:color w:val="000000"/>
          <w:sz w:val="28"/>
          <w:szCs w:val="28"/>
        </w:rPr>
      </w:pPr>
    </w:p>
    <w:p w:rsidR="001F46D3" w:rsidRPr="0099169B" w:rsidRDefault="001F46D3" w:rsidP="001F46D3">
      <w:pPr>
        <w:ind w:left="426" w:hanging="426"/>
        <w:jc w:val="both"/>
        <w:rPr>
          <w:rStyle w:val="st1"/>
          <w:color w:val="000000"/>
          <w:sz w:val="28"/>
          <w:szCs w:val="28"/>
        </w:rPr>
      </w:pPr>
    </w:p>
    <w:p w:rsidR="001F46D3" w:rsidRPr="0099169B" w:rsidRDefault="001F46D3" w:rsidP="001F46D3">
      <w:pPr>
        <w:ind w:left="422"/>
        <w:jc w:val="both"/>
        <w:rPr>
          <w:rStyle w:val="st1"/>
          <w:color w:val="000000"/>
          <w:sz w:val="28"/>
          <w:szCs w:val="28"/>
        </w:rPr>
      </w:pPr>
    </w:p>
    <w:p w:rsidR="001F46D3" w:rsidRPr="0099169B" w:rsidRDefault="001F46D3" w:rsidP="001F46D3">
      <w:pPr>
        <w:ind w:left="422"/>
        <w:jc w:val="both"/>
        <w:rPr>
          <w:rStyle w:val="st1"/>
          <w:color w:val="000000"/>
          <w:sz w:val="28"/>
          <w:szCs w:val="28"/>
        </w:rPr>
      </w:pPr>
    </w:p>
    <w:p w:rsidR="001F46D3" w:rsidRPr="0099169B" w:rsidRDefault="001F46D3" w:rsidP="001F46D3">
      <w:pPr>
        <w:ind w:left="422"/>
        <w:jc w:val="both"/>
        <w:rPr>
          <w:rStyle w:val="st1"/>
          <w:color w:val="000000"/>
          <w:sz w:val="28"/>
          <w:szCs w:val="28"/>
        </w:rPr>
      </w:pPr>
    </w:p>
    <w:p w:rsidR="001F46D3" w:rsidRPr="0099169B" w:rsidRDefault="001F46D3" w:rsidP="001F46D3">
      <w:pPr>
        <w:jc w:val="both"/>
        <w:rPr>
          <w:color w:val="FF0000"/>
          <w:sz w:val="28"/>
          <w:szCs w:val="28"/>
        </w:rPr>
      </w:pPr>
    </w:p>
    <w:p w:rsidR="001F46D3" w:rsidRPr="0099169B" w:rsidRDefault="001F46D3" w:rsidP="001F46D3">
      <w:pPr>
        <w:rPr>
          <w:sz w:val="28"/>
          <w:szCs w:val="28"/>
        </w:rPr>
      </w:pPr>
    </w:p>
    <w:p w:rsidR="00272F0D" w:rsidRDefault="00272F0D"/>
    <w:sectPr w:rsidR="00272F0D" w:rsidSect="00127984">
      <w:headerReference w:type="default" r:id="rId8"/>
      <w:footerReference w:type="default" r:id="rId9"/>
      <w:headerReference w:type="first" r:id="rId10"/>
      <w:footerReference w:type="first" r:id="rId11"/>
      <w:footnotePr>
        <w:pos w:val="beneathText"/>
      </w:footnotePr>
      <w:pgSz w:w="11905" w:h="16837"/>
      <w:pgMar w:top="736" w:right="567" w:bottom="2041" w:left="1418" w:header="680" w:footer="1985"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55A8" w:rsidRDefault="000055A8" w:rsidP="00127984">
      <w:r>
        <w:separator/>
      </w:r>
    </w:p>
  </w:endnote>
  <w:endnote w:type="continuationSeparator" w:id="0">
    <w:p w:rsidR="000055A8" w:rsidRDefault="000055A8" w:rsidP="001279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CC"/>
    <w:family w:val="roman"/>
    <w:pitch w:val="default"/>
    <w:sig w:usb0="00000201" w:usb1="08070000" w:usb2="00000010" w:usb3="00000000" w:csb0="00020004" w:csb1="00000000"/>
  </w:font>
  <w:font w:name="OpenSymbol">
    <w:altName w:val="Courier New"/>
    <w:charset w:val="00"/>
    <w:family w:val="auto"/>
    <w:pitch w:val="variable"/>
    <w:sig w:usb0="00000003" w:usb1="1001ECEA"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63D" w:rsidRDefault="008D006C">
    <w:pPr>
      <w:pStyle w:val="ae"/>
      <w:rPr>
        <w:sz w:val="20"/>
      </w:rPr>
    </w:pPr>
    <w:r w:rsidRPr="008D006C">
      <w:pict>
        <v:shapetype id="_x0000_t202" coordsize="21600,21600" o:spt="202" path="m,l,21600r21600,l21600,xe">
          <v:stroke joinstyle="miter"/>
          <v:path gradientshapeok="t" o:connecttype="rect"/>
        </v:shapetype>
        <v:shape id="_x0000_s1029" type="#_x0000_t202" style="position:absolute;margin-left:55.55pt;margin-top:752.7pt;width:518.5pt;height:42.25pt;z-index:-251652096;mso-wrap-distance-left:9.05pt;mso-wrap-distance-right:9.05pt;mso-position-horizontal-relative:page;mso-position-vertical-relative:page" stroked="f">
          <v:fill opacity="0" color2="black"/>
          <v:textbox inset="0,0,0,0">
            <w:txbxContent>
              <w:tbl>
                <w:tblPr>
                  <w:tblW w:w="0" w:type="auto"/>
                  <w:tblInd w:w="2" w:type="dxa"/>
                  <w:tblLayout w:type="fixed"/>
                  <w:tblCellMar>
                    <w:left w:w="28" w:type="dxa"/>
                    <w:right w:w="28" w:type="dxa"/>
                  </w:tblCellMar>
                  <w:tblLook w:val="0000"/>
                </w:tblPr>
                <w:tblGrid>
                  <w:gridCol w:w="567"/>
                  <w:gridCol w:w="567"/>
                  <w:gridCol w:w="567"/>
                  <w:gridCol w:w="567"/>
                  <w:gridCol w:w="851"/>
                  <w:gridCol w:w="567"/>
                  <w:gridCol w:w="6124"/>
                  <w:gridCol w:w="677"/>
                </w:tblGrid>
                <w:tr w:rsidR="0061763D">
                  <w:trPr>
                    <w:cantSplit/>
                    <w:trHeight w:hRule="exact" w:val="251"/>
                  </w:trPr>
                  <w:tc>
                    <w:tcPr>
                      <w:tcW w:w="567" w:type="dxa"/>
                      <w:vMerge w:val="restart"/>
                      <w:tcBorders>
                        <w:top w:val="single" w:sz="8" w:space="0" w:color="000000"/>
                        <w:left w:val="single" w:sz="8" w:space="0" w:color="000000"/>
                        <w:bottom w:val="single" w:sz="8" w:space="0" w:color="000000"/>
                      </w:tcBorders>
                      <w:vAlign w:val="center"/>
                    </w:tcPr>
                    <w:p w:rsidR="0061763D" w:rsidRDefault="0061763D">
                      <w:pPr>
                        <w:pStyle w:val="ae"/>
                        <w:snapToGrid w:val="0"/>
                      </w:pPr>
                    </w:p>
                  </w:tc>
                  <w:tc>
                    <w:tcPr>
                      <w:tcW w:w="567" w:type="dxa"/>
                      <w:vMerge w:val="restart"/>
                      <w:tcBorders>
                        <w:top w:val="single" w:sz="8" w:space="0" w:color="000000"/>
                        <w:left w:val="single" w:sz="8" w:space="0" w:color="000000"/>
                        <w:bottom w:val="single" w:sz="8" w:space="0" w:color="000000"/>
                      </w:tcBorders>
                      <w:vAlign w:val="center"/>
                    </w:tcPr>
                    <w:p w:rsidR="0061763D" w:rsidRDefault="0061763D">
                      <w:pPr>
                        <w:pStyle w:val="ae"/>
                        <w:snapToGrid w:val="0"/>
                      </w:pPr>
                    </w:p>
                  </w:tc>
                  <w:tc>
                    <w:tcPr>
                      <w:tcW w:w="567" w:type="dxa"/>
                      <w:vMerge w:val="restart"/>
                      <w:tcBorders>
                        <w:top w:val="single" w:sz="8" w:space="0" w:color="000000"/>
                        <w:left w:val="single" w:sz="8" w:space="0" w:color="000000"/>
                        <w:bottom w:val="single" w:sz="8" w:space="0" w:color="000000"/>
                      </w:tcBorders>
                      <w:vAlign w:val="center"/>
                    </w:tcPr>
                    <w:p w:rsidR="0061763D" w:rsidRDefault="0061763D">
                      <w:pPr>
                        <w:pStyle w:val="ae"/>
                        <w:snapToGrid w:val="0"/>
                      </w:pPr>
                    </w:p>
                  </w:tc>
                  <w:tc>
                    <w:tcPr>
                      <w:tcW w:w="567" w:type="dxa"/>
                      <w:vMerge w:val="restart"/>
                      <w:tcBorders>
                        <w:top w:val="single" w:sz="8" w:space="0" w:color="000000"/>
                        <w:left w:val="single" w:sz="8" w:space="0" w:color="000000"/>
                        <w:bottom w:val="single" w:sz="8" w:space="0" w:color="000000"/>
                      </w:tcBorders>
                      <w:vAlign w:val="center"/>
                    </w:tcPr>
                    <w:p w:rsidR="0061763D" w:rsidRDefault="0061763D">
                      <w:pPr>
                        <w:pStyle w:val="ae"/>
                        <w:snapToGrid w:val="0"/>
                      </w:pPr>
                    </w:p>
                  </w:tc>
                  <w:tc>
                    <w:tcPr>
                      <w:tcW w:w="851" w:type="dxa"/>
                      <w:vMerge w:val="restart"/>
                      <w:tcBorders>
                        <w:top w:val="single" w:sz="8" w:space="0" w:color="000000"/>
                        <w:left w:val="single" w:sz="8" w:space="0" w:color="000000"/>
                        <w:bottom w:val="single" w:sz="8" w:space="0" w:color="000000"/>
                      </w:tcBorders>
                      <w:vAlign w:val="center"/>
                    </w:tcPr>
                    <w:p w:rsidR="0061763D" w:rsidRDefault="0061763D">
                      <w:pPr>
                        <w:pStyle w:val="ae"/>
                        <w:snapToGrid w:val="0"/>
                      </w:pPr>
                    </w:p>
                  </w:tc>
                  <w:tc>
                    <w:tcPr>
                      <w:tcW w:w="567" w:type="dxa"/>
                      <w:vMerge w:val="restart"/>
                      <w:tcBorders>
                        <w:top w:val="single" w:sz="8" w:space="0" w:color="000000"/>
                        <w:left w:val="single" w:sz="8" w:space="0" w:color="000000"/>
                        <w:bottom w:val="single" w:sz="8" w:space="0" w:color="000000"/>
                      </w:tcBorders>
                      <w:vAlign w:val="center"/>
                    </w:tcPr>
                    <w:p w:rsidR="0061763D" w:rsidRDefault="0061763D">
                      <w:pPr>
                        <w:pStyle w:val="ae"/>
                        <w:snapToGrid w:val="0"/>
                      </w:pPr>
                    </w:p>
                  </w:tc>
                  <w:tc>
                    <w:tcPr>
                      <w:tcW w:w="6124" w:type="dxa"/>
                      <w:vMerge w:val="restart"/>
                      <w:tcBorders>
                        <w:top w:val="single" w:sz="8" w:space="0" w:color="000000"/>
                        <w:left w:val="single" w:sz="8" w:space="0" w:color="000000"/>
                        <w:bottom w:val="single" w:sz="8" w:space="0" w:color="000000"/>
                      </w:tcBorders>
                      <w:vAlign w:val="center"/>
                    </w:tcPr>
                    <w:p w:rsidR="0061763D" w:rsidRDefault="000E4ADF" w:rsidP="00BC21D3">
                      <w:pPr>
                        <w:pStyle w:val="ae"/>
                        <w:snapToGrid w:val="0"/>
                        <w:jc w:val="center"/>
                        <w:rPr>
                          <w:sz w:val="28"/>
                        </w:rPr>
                      </w:pPr>
                      <w:r w:rsidRPr="00781BB3">
                        <w:rPr>
                          <w:sz w:val="28"/>
                          <w:szCs w:val="28"/>
                        </w:rPr>
                        <w:t>12.102640-ПП</w:t>
                      </w:r>
                    </w:p>
                  </w:tc>
                  <w:tc>
                    <w:tcPr>
                      <w:tcW w:w="677" w:type="dxa"/>
                      <w:tcBorders>
                        <w:top w:val="single" w:sz="8" w:space="0" w:color="000000"/>
                        <w:left w:val="single" w:sz="8" w:space="0" w:color="000000"/>
                        <w:bottom w:val="single" w:sz="8" w:space="0" w:color="000000"/>
                        <w:right w:val="single" w:sz="8" w:space="0" w:color="000000"/>
                      </w:tcBorders>
                      <w:vAlign w:val="center"/>
                    </w:tcPr>
                    <w:p w:rsidR="0061763D" w:rsidRDefault="0061763D">
                      <w:pPr>
                        <w:pStyle w:val="ae"/>
                        <w:snapToGrid w:val="0"/>
                        <w:ind w:right="50"/>
                        <w:jc w:val="center"/>
                        <w:rPr>
                          <w:spacing w:val="-20"/>
                          <w:sz w:val="20"/>
                        </w:rPr>
                      </w:pPr>
                      <w:r>
                        <w:rPr>
                          <w:spacing w:val="-20"/>
                          <w:sz w:val="20"/>
                        </w:rPr>
                        <w:t>Лист</w:t>
                      </w:r>
                    </w:p>
                  </w:tc>
                </w:tr>
                <w:tr w:rsidR="0061763D">
                  <w:trPr>
                    <w:cantSplit/>
                    <w:trHeight w:hRule="exact" w:val="45"/>
                  </w:trPr>
                  <w:tc>
                    <w:tcPr>
                      <w:tcW w:w="567" w:type="dxa"/>
                      <w:vMerge/>
                      <w:tcBorders>
                        <w:top w:val="single" w:sz="8" w:space="0" w:color="000000"/>
                        <w:left w:val="single" w:sz="8" w:space="0" w:color="000000"/>
                        <w:bottom w:val="single" w:sz="8" w:space="0" w:color="000000"/>
                      </w:tcBorders>
                      <w:vAlign w:val="center"/>
                    </w:tcPr>
                    <w:p w:rsidR="0061763D" w:rsidRDefault="0061763D"/>
                  </w:tc>
                  <w:tc>
                    <w:tcPr>
                      <w:tcW w:w="567" w:type="dxa"/>
                      <w:vMerge/>
                      <w:tcBorders>
                        <w:top w:val="single" w:sz="8" w:space="0" w:color="000000"/>
                        <w:left w:val="single" w:sz="8" w:space="0" w:color="000000"/>
                        <w:bottom w:val="single" w:sz="8" w:space="0" w:color="000000"/>
                      </w:tcBorders>
                      <w:vAlign w:val="center"/>
                    </w:tcPr>
                    <w:p w:rsidR="0061763D" w:rsidRDefault="0061763D"/>
                  </w:tc>
                  <w:tc>
                    <w:tcPr>
                      <w:tcW w:w="567" w:type="dxa"/>
                      <w:vMerge/>
                      <w:tcBorders>
                        <w:top w:val="single" w:sz="8" w:space="0" w:color="000000"/>
                        <w:left w:val="single" w:sz="8" w:space="0" w:color="000000"/>
                        <w:bottom w:val="single" w:sz="8" w:space="0" w:color="000000"/>
                      </w:tcBorders>
                      <w:vAlign w:val="center"/>
                    </w:tcPr>
                    <w:p w:rsidR="0061763D" w:rsidRDefault="0061763D"/>
                  </w:tc>
                  <w:tc>
                    <w:tcPr>
                      <w:tcW w:w="567" w:type="dxa"/>
                      <w:vMerge/>
                      <w:tcBorders>
                        <w:top w:val="single" w:sz="8" w:space="0" w:color="000000"/>
                        <w:left w:val="single" w:sz="8" w:space="0" w:color="000000"/>
                        <w:bottom w:val="single" w:sz="8" w:space="0" w:color="000000"/>
                      </w:tcBorders>
                      <w:vAlign w:val="center"/>
                    </w:tcPr>
                    <w:p w:rsidR="0061763D" w:rsidRDefault="0061763D"/>
                  </w:tc>
                  <w:tc>
                    <w:tcPr>
                      <w:tcW w:w="851" w:type="dxa"/>
                      <w:vMerge/>
                      <w:tcBorders>
                        <w:top w:val="single" w:sz="8" w:space="0" w:color="000000"/>
                        <w:left w:val="single" w:sz="8" w:space="0" w:color="000000"/>
                        <w:bottom w:val="single" w:sz="8" w:space="0" w:color="000000"/>
                      </w:tcBorders>
                      <w:vAlign w:val="center"/>
                    </w:tcPr>
                    <w:p w:rsidR="0061763D" w:rsidRDefault="0061763D"/>
                  </w:tc>
                  <w:tc>
                    <w:tcPr>
                      <w:tcW w:w="567" w:type="dxa"/>
                      <w:vMerge/>
                      <w:tcBorders>
                        <w:top w:val="single" w:sz="8" w:space="0" w:color="000000"/>
                        <w:left w:val="single" w:sz="8" w:space="0" w:color="000000"/>
                        <w:bottom w:val="single" w:sz="8" w:space="0" w:color="000000"/>
                      </w:tcBorders>
                      <w:vAlign w:val="center"/>
                    </w:tcPr>
                    <w:p w:rsidR="0061763D" w:rsidRDefault="0061763D"/>
                  </w:tc>
                  <w:tc>
                    <w:tcPr>
                      <w:tcW w:w="6124" w:type="dxa"/>
                      <w:vMerge/>
                      <w:tcBorders>
                        <w:top w:val="single" w:sz="8" w:space="0" w:color="000000"/>
                        <w:left w:val="single" w:sz="8" w:space="0" w:color="000000"/>
                        <w:bottom w:val="single" w:sz="8" w:space="0" w:color="000000"/>
                      </w:tcBorders>
                      <w:vAlign w:val="center"/>
                    </w:tcPr>
                    <w:p w:rsidR="0061763D" w:rsidRDefault="0061763D"/>
                  </w:tc>
                  <w:tc>
                    <w:tcPr>
                      <w:tcW w:w="677" w:type="dxa"/>
                      <w:vMerge w:val="restart"/>
                      <w:tcBorders>
                        <w:left w:val="single" w:sz="8" w:space="0" w:color="000000"/>
                        <w:bottom w:val="single" w:sz="8" w:space="0" w:color="000000"/>
                        <w:right w:val="single" w:sz="8" w:space="0" w:color="000000"/>
                      </w:tcBorders>
                      <w:vAlign w:val="center"/>
                    </w:tcPr>
                    <w:p w:rsidR="0061763D" w:rsidRDefault="0061763D">
                      <w:pPr>
                        <w:pStyle w:val="ae"/>
                        <w:snapToGrid w:val="0"/>
                        <w:ind w:left="-57" w:right="50"/>
                        <w:jc w:val="center"/>
                        <w:rPr>
                          <w:spacing w:val="-20"/>
                          <w:sz w:val="20"/>
                        </w:rPr>
                      </w:pPr>
                    </w:p>
                    <w:p w:rsidR="0061763D" w:rsidRDefault="0061763D" w:rsidP="00BC21D3">
                      <w:pPr>
                        <w:pStyle w:val="ae"/>
                        <w:snapToGrid w:val="0"/>
                        <w:ind w:left="-57" w:right="50"/>
                        <w:rPr>
                          <w:spacing w:val="-20"/>
                          <w:sz w:val="20"/>
                        </w:rPr>
                      </w:pPr>
                    </w:p>
                    <w:p w:rsidR="0061763D" w:rsidRDefault="0061763D" w:rsidP="00BC21D3">
                      <w:pPr>
                        <w:pStyle w:val="ae"/>
                        <w:snapToGrid w:val="0"/>
                        <w:ind w:left="-57" w:right="50"/>
                        <w:rPr>
                          <w:spacing w:val="-20"/>
                          <w:sz w:val="20"/>
                        </w:rPr>
                      </w:pPr>
                    </w:p>
                    <w:p w:rsidR="0061763D" w:rsidRDefault="0061763D" w:rsidP="00BC21D3">
                      <w:pPr>
                        <w:pStyle w:val="ae"/>
                        <w:snapToGrid w:val="0"/>
                        <w:ind w:right="50"/>
                        <w:rPr>
                          <w:spacing w:val="-20"/>
                          <w:sz w:val="20"/>
                        </w:rPr>
                      </w:pPr>
                    </w:p>
                  </w:tc>
                </w:tr>
                <w:tr w:rsidR="0061763D">
                  <w:trPr>
                    <w:cantSplit/>
                    <w:trHeight w:hRule="exact" w:val="296"/>
                  </w:trPr>
                  <w:tc>
                    <w:tcPr>
                      <w:tcW w:w="567" w:type="dxa"/>
                      <w:tcBorders>
                        <w:left w:val="single" w:sz="8" w:space="0" w:color="000000"/>
                        <w:bottom w:val="single" w:sz="8" w:space="0" w:color="000000"/>
                      </w:tcBorders>
                      <w:vAlign w:val="center"/>
                    </w:tcPr>
                    <w:p w:rsidR="0061763D" w:rsidRDefault="0061763D">
                      <w:pPr>
                        <w:pStyle w:val="ae"/>
                        <w:snapToGrid w:val="0"/>
                        <w:rPr>
                          <w:spacing w:val="-20"/>
                          <w:sz w:val="20"/>
                        </w:rPr>
                      </w:pPr>
                    </w:p>
                  </w:tc>
                  <w:tc>
                    <w:tcPr>
                      <w:tcW w:w="567" w:type="dxa"/>
                      <w:tcBorders>
                        <w:left w:val="single" w:sz="8" w:space="0" w:color="000000"/>
                        <w:bottom w:val="single" w:sz="8" w:space="0" w:color="000000"/>
                      </w:tcBorders>
                      <w:vAlign w:val="center"/>
                    </w:tcPr>
                    <w:p w:rsidR="0061763D" w:rsidRDefault="0061763D">
                      <w:pPr>
                        <w:pStyle w:val="ae"/>
                        <w:snapToGrid w:val="0"/>
                      </w:pPr>
                    </w:p>
                  </w:tc>
                  <w:tc>
                    <w:tcPr>
                      <w:tcW w:w="567" w:type="dxa"/>
                      <w:tcBorders>
                        <w:left w:val="single" w:sz="8" w:space="0" w:color="000000"/>
                        <w:bottom w:val="single" w:sz="8" w:space="0" w:color="000000"/>
                      </w:tcBorders>
                      <w:vAlign w:val="center"/>
                    </w:tcPr>
                    <w:p w:rsidR="0061763D" w:rsidRDefault="0061763D">
                      <w:pPr>
                        <w:pStyle w:val="ae"/>
                        <w:snapToGrid w:val="0"/>
                      </w:pPr>
                    </w:p>
                  </w:tc>
                  <w:tc>
                    <w:tcPr>
                      <w:tcW w:w="567" w:type="dxa"/>
                      <w:tcBorders>
                        <w:left w:val="single" w:sz="8" w:space="0" w:color="000000"/>
                        <w:bottom w:val="single" w:sz="8" w:space="0" w:color="000000"/>
                      </w:tcBorders>
                      <w:vAlign w:val="center"/>
                    </w:tcPr>
                    <w:p w:rsidR="0061763D" w:rsidRDefault="0061763D">
                      <w:pPr>
                        <w:pStyle w:val="ae"/>
                        <w:snapToGrid w:val="0"/>
                      </w:pPr>
                    </w:p>
                  </w:tc>
                  <w:tc>
                    <w:tcPr>
                      <w:tcW w:w="851" w:type="dxa"/>
                      <w:tcBorders>
                        <w:left w:val="single" w:sz="8" w:space="0" w:color="000000"/>
                        <w:bottom w:val="single" w:sz="8" w:space="0" w:color="000000"/>
                      </w:tcBorders>
                      <w:vAlign w:val="center"/>
                    </w:tcPr>
                    <w:p w:rsidR="0061763D" w:rsidRDefault="0061763D">
                      <w:pPr>
                        <w:pStyle w:val="ae"/>
                        <w:snapToGrid w:val="0"/>
                      </w:pPr>
                    </w:p>
                  </w:tc>
                  <w:tc>
                    <w:tcPr>
                      <w:tcW w:w="567" w:type="dxa"/>
                      <w:tcBorders>
                        <w:left w:val="single" w:sz="8" w:space="0" w:color="000000"/>
                        <w:bottom w:val="single" w:sz="8" w:space="0" w:color="000000"/>
                      </w:tcBorders>
                      <w:vAlign w:val="center"/>
                    </w:tcPr>
                    <w:p w:rsidR="0061763D" w:rsidRDefault="0061763D">
                      <w:pPr>
                        <w:pStyle w:val="ae"/>
                        <w:snapToGrid w:val="0"/>
                      </w:pPr>
                    </w:p>
                  </w:tc>
                  <w:tc>
                    <w:tcPr>
                      <w:tcW w:w="6124" w:type="dxa"/>
                      <w:vMerge/>
                      <w:tcBorders>
                        <w:top w:val="single" w:sz="8" w:space="0" w:color="000000"/>
                        <w:left w:val="single" w:sz="8" w:space="0" w:color="000000"/>
                        <w:bottom w:val="single" w:sz="8" w:space="0" w:color="000000"/>
                      </w:tcBorders>
                      <w:vAlign w:val="center"/>
                    </w:tcPr>
                    <w:p w:rsidR="0061763D" w:rsidRDefault="0061763D"/>
                  </w:tc>
                  <w:tc>
                    <w:tcPr>
                      <w:tcW w:w="677" w:type="dxa"/>
                      <w:vMerge/>
                      <w:tcBorders>
                        <w:left w:val="single" w:sz="8" w:space="0" w:color="000000"/>
                        <w:bottom w:val="single" w:sz="8" w:space="0" w:color="000000"/>
                        <w:right w:val="single" w:sz="8" w:space="0" w:color="000000"/>
                      </w:tcBorders>
                      <w:vAlign w:val="center"/>
                    </w:tcPr>
                    <w:p w:rsidR="0061763D" w:rsidRDefault="0061763D"/>
                  </w:tc>
                </w:tr>
                <w:tr w:rsidR="0061763D">
                  <w:trPr>
                    <w:cantSplit/>
                    <w:trHeight w:hRule="exact" w:val="284"/>
                  </w:trPr>
                  <w:tc>
                    <w:tcPr>
                      <w:tcW w:w="567" w:type="dxa"/>
                      <w:tcBorders>
                        <w:left w:val="single" w:sz="8" w:space="0" w:color="000000"/>
                        <w:bottom w:val="single" w:sz="8" w:space="0" w:color="000000"/>
                      </w:tcBorders>
                      <w:vAlign w:val="center"/>
                    </w:tcPr>
                    <w:p w:rsidR="0061763D" w:rsidRDefault="0061763D">
                      <w:pPr>
                        <w:pStyle w:val="ae"/>
                        <w:snapToGrid w:val="0"/>
                        <w:jc w:val="center"/>
                        <w:rPr>
                          <w:spacing w:val="-20"/>
                          <w:sz w:val="20"/>
                        </w:rPr>
                      </w:pPr>
                      <w:r>
                        <w:rPr>
                          <w:spacing w:val="-20"/>
                          <w:sz w:val="20"/>
                        </w:rPr>
                        <w:t>Изм.</w:t>
                      </w:r>
                    </w:p>
                  </w:tc>
                  <w:tc>
                    <w:tcPr>
                      <w:tcW w:w="567" w:type="dxa"/>
                      <w:tcBorders>
                        <w:left w:val="single" w:sz="8" w:space="0" w:color="000000"/>
                        <w:bottom w:val="single" w:sz="8" w:space="0" w:color="000000"/>
                      </w:tcBorders>
                      <w:vAlign w:val="center"/>
                    </w:tcPr>
                    <w:p w:rsidR="0061763D" w:rsidRDefault="0061763D">
                      <w:pPr>
                        <w:pStyle w:val="ae"/>
                        <w:snapToGrid w:val="0"/>
                        <w:ind w:left="-57" w:right="-57"/>
                        <w:jc w:val="center"/>
                        <w:rPr>
                          <w:spacing w:val="-20"/>
                          <w:sz w:val="20"/>
                        </w:rPr>
                      </w:pPr>
                      <w:r>
                        <w:rPr>
                          <w:spacing w:val="-20"/>
                          <w:sz w:val="20"/>
                        </w:rPr>
                        <w:t>Кол.уч.</w:t>
                      </w:r>
                    </w:p>
                  </w:tc>
                  <w:tc>
                    <w:tcPr>
                      <w:tcW w:w="567" w:type="dxa"/>
                      <w:tcBorders>
                        <w:left w:val="single" w:sz="8" w:space="0" w:color="000000"/>
                        <w:bottom w:val="single" w:sz="8" w:space="0" w:color="000000"/>
                      </w:tcBorders>
                      <w:vAlign w:val="center"/>
                    </w:tcPr>
                    <w:p w:rsidR="0061763D" w:rsidRDefault="0061763D">
                      <w:pPr>
                        <w:pStyle w:val="ae"/>
                        <w:snapToGrid w:val="0"/>
                        <w:jc w:val="center"/>
                        <w:rPr>
                          <w:spacing w:val="-20"/>
                          <w:sz w:val="20"/>
                        </w:rPr>
                      </w:pPr>
                      <w:r>
                        <w:rPr>
                          <w:spacing w:val="-20"/>
                          <w:sz w:val="20"/>
                        </w:rPr>
                        <w:t>Лист</w:t>
                      </w:r>
                    </w:p>
                  </w:tc>
                  <w:tc>
                    <w:tcPr>
                      <w:tcW w:w="567" w:type="dxa"/>
                      <w:tcBorders>
                        <w:left w:val="single" w:sz="8" w:space="0" w:color="000000"/>
                        <w:bottom w:val="single" w:sz="8" w:space="0" w:color="000000"/>
                      </w:tcBorders>
                      <w:vAlign w:val="center"/>
                    </w:tcPr>
                    <w:p w:rsidR="0061763D" w:rsidRDefault="0061763D">
                      <w:pPr>
                        <w:pStyle w:val="ae"/>
                        <w:snapToGrid w:val="0"/>
                        <w:ind w:left="-113" w:right="-113"/>
                        <w:jc w:val="center"/>
                        <w:rPr>
                          <w:spacing w:val="-20"/>
                          <w:sz w:val="20"/>
                        </w:rPr>
                      </w:pPr>
                      <w:r>
                        <w:rPr>
                          <w:spacing w:val="-20"/>
                          <w:sz w:val="20"/>
                        </w:rPr>
                        <w:t>№ док.</w:t>
                      </w:r>
                    </w:p>
                  </w:tc>
                  <w:tc>
                    <w:tcPr>
                      <w:tcW w:w="851" w:type="dxa"/>
                      <w:tcBorders>
                        <w:left w:val="single" w:sz="8" w:space="0" w:color="000000"/>
                        <w:bottom w:val="single" w:sz="8" w:space="0" w:color="000000"/>
                      </w:tcBorders>
                      <w:vAlign w:val="center"/>
                    </w:tcPr>
                    <w:p w:rsidR="0061763D" w:rsidRDefault="0061763D">
                      <w:pPr>
                        <w:pStyle w:val="ae"/>
                        <w:snapToGrid w:val="0"/>
                        <w:jc w:val="center"/>
                        <w:rPr>
                          <w:spacing w:val="-20"/>
                          <w:sz w:val="20"/>
                        </w:rPr>
                      </w:pPr>
                      <w:r>
                        <w:rPr>
                          <w:spacing w:val="-20"/>
                          <w:sz w:val="20"/>
                        </w:rPr>
                        <w:t>Подп.</w:t>
                      </w:r>
                    </w:p>
                  </w:tc>
                  <w:tc>
                    <w:tcPr>
                      <w:tcW w:w="567" w:type="dxa"/>
                      <w:tcBorders>
                        <w:left w:val="single" w:sz="8" w:space="0" w:color="000000"/>
                        <w:bottom w:val="single" w:sz="8" w:space="0" w:color="000000"/>
                      </w:tcBorders>
                      <w:vAlign w:val="center"/>
                    </w:tcPr>
                    <w:p w:rsidR="0061763D" w:rsidRDefault="0061763D">
                      <w:pPr>
                        <w:pStyle w:val="ae"/>
                        <w:snapToGrid w:val="0"/>
                        <w:jc w:val="center"/>
                        <w:rPr>
                          <w:spacing w:val="-20"/>
                          <w:sz w:val="20"/>
                        </w:rPr>
                      </w:pPr>
                      <w:r>
                        <w:rPr>
                          <w:spacing w:val="-20"/>
                          <w:sz w:val="20"/>
                        </w:rPr>
                        <w:t>Дата</w:t>
                      </w:r>
                    </w:p>
                  </w:tc>
                  <w:tc>
                    <w:tcPr>
                      <w:tcW w:w="6124" w:type="dxa"/>
                      <w:vMerge/>
                      <w:tcBorders>
                        <w:top w:val="single" w:sz="8" w:space="0" w:color="000000"/>
                        <w:left w:val="single" w:sz="8" w:space="0" w:color="000000"/>
                        <w:bottom w:val="single" w:sz="8" w:space="0" w:color="000000"/>
                      </w:tcBorders>
                      <w:vAlign w:val="center"/>
                    </w:tcPr>
                    <w:p w:rsidR="0061763D" w:rsidRDefault="0061763D"/>
                  </w:tc>
                  <w:tc>
                    <w:tcPr>
                      <w:tcW w:w="677" w:type="dxa"/>
                      <w:vMerge/>
                      <w:tcBorders>
                        <w:left w:val="single" w:sz="8" w:space="0" w:color="000000"/>
                        <w:bottom w:val="single" w:sz="8" w:space="0" w:color="000000"/>
                        <w:right w:val="single" w:sz="8" w:space="0" w:color="000000"/>
                      </w:tcBorders>
                      <w:vAlign w:val="center"/>
                    </w:tcPr>
                    <w:p w:rsidR="0061763D" w:rsidRDefault="0061763D"/>
                  </w:tc>
                </w:tr>
              </w:tbl>
              <w:p w:rsidR="0061763D" w:rsidRDefault="0061763D"/>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63D" w:rsidRDefault="008D006C">
    <w:pPr>
      <w:pStyle w:val="ae"/>
      <w:ind w:right="360"/>
      <w:rPr>
        <w:sz w:val="20"/>
      </w:rPr>
    </w:pPr>
    <w:r w:rsidRPr="008D006C">
      <w:pict>
        <v:shapetype id="_x0000_t202" coordsize="21600,21600" o:spt="202" path="m,l,21600r21600,l21600,xe">
          <v:stroke joinstyle="miter"/>
          <v:path gradientshapeok="t" o:connecttype="rect"/>
        </v:shapetype>
        <v:shape id="_x0000_s1025" type="#_x0000_t202" style="position:absolute;margin-left:560.85pt;margin-top:.05pt;width:5.8pt;height:13.55pt;z-index:251660288;mso-wrap-distance-left:0;mso-wrap-distance-right:0;mso-position-horizontal-relative:page" stroked="f">
          <v:fill opacity="0" color2="black"/>
          <v:textbox inset="0,0,0,0">
            <w:txbxContent>
              <w:p w:rsidR="0061763D" w:rsidRDefault="0061763D"/>
            </w:txbxContent>
          </v:textbox>
          <w10:wrap type="square" side="largest" anchorx="page"/>
        </v:shape>
      </w:pict>
    </w:r>
    <w:r w:rsidRPr="008D006C">
      <w:pict>
        <v:shape id="_x0000_s1028" type="#_x0000_t202" style="position:absolute;margin-left:55.3pt;margin-top:680.4pt;width:517.05pt;height:113.15pt;z-index:-251653120;mso-wrap-distance-left:9.05pt;mso-wrap-distance-right:9.05pt;mso-position-horizontal-relative:page;mso-position-vertical-relative:page" stroked="f">
          <v:fill opacity="0" color2="black"/>
          <v:textbox inset="0,0,0,0">
            <w:txbxContent>
              <w:tbl>
                <w:tblPr>
                  <w:tblW w:w="10485" w:type="dxa"/>
                  <w:tblInd w:w="2" w:type="dxa"/>
                  <w:tblLayout w:type="fixed"/>
                  <w:tblCellMar>
                    <w:left w:w="28" w:type="dxa"/>
                    <w:right w:w="28" w:type="dxa"/>
                  </w:tblCellMar>
                  <w:tblLook w:val="0000"/>
                </w:tblPr>
                <w:tblGrid>
                  <w:gridCol w:w="567"/>
                  <w:gridCol w:w="593"/>
                  <w:gridCol w:w="541"/>
                  <w:gridCol w:w="564"/>
                  <w:gridCol w:w="851"/>
                  <w:gridCol w:w="567"/>
                  <w:gridCol w:w="3856"/>
                  <w:gridCol w:w="851"/>
                  <w:gridCol w:w="851"/>
                  <w:gridCol w:w="1244"/>
                </w:tblGrid>
                <w:tr w:rsidR="0061763D" w:rsidTr="00BC21D3">
                  <w:trPr>
                    <w:cantSplit/>
                    <w:trHeight w:hRule="exact" w:val="284"/>
                  </w:trPr>
                  <w:tc>
                    <w:tcPr>
                      <w:tcW w:w="567" w:type="dxa"/>
                      <w:tcBorders>
                        <w:top w:val="single" w:sz="8" w:space="0" w:color="000000"/>
                        <w:left w:val="single" w:sz="8" w:space="0" w:color="000000"/>
                        <w:bottom w:val="single" w:sz="4" w:space="0" w:color="000000"/>
                      </w:tcBorders>
                      <w:vAlign w:val="center"/>
                    </w:tcPr>
                    <w:p w:rsidR="0061763D" w:rsidRDefault="0061763D">
                      <w:pPr>
                        <w:pStyle w:val="ae"/>
                        <w:snapToGrid w:val="0"/>
                        <w:rPr>
                          <w:sz w:val="20"/>
                        </w:rPr>
                      </w:pPr>
                    </w:p>
                  </w:tc>
                  <w:tc>
                    <w:tcPr>
                      <w:tcW w:w="593" w:type="dxa"/>
                      <w:tcBorders>
                        <w:top w:val="single" w:sz="8" w:space="0" w:color="000000"/>
                        <w:left w:val="single" w:sz="8" w:space="0" w:color="000000"/>
                        <w:bottom w:val="single" w:sz="4" w:space="0" w:color="000000"/>
                      </w:tcBorders>
                      <w:vAlign w:val="center"/>
                    </w:tcPr>
                    <w:p w:rsidR="0061763D" w:rsidRDefault="0061763D">
                      <w:pPr>
                        <w:pStyle w:val="ae"/>
                        <w:snapToGrid w:val="0"/>
                        <w:rPr>
                          <w:sz w:val="20"/>
                        </w:rPr>
                      </w:pPr>
                    </w:p>
                  </w:tc>
                  <w:tc>
                    <w:tcPr>
                      <w:tcW w:w="541" w:type="dxa"/>
                      <w:tcBorders>
                        <w:top w:val="single" w:sz="8" w:space="0" w:color="000000"/>
                        <w:left w:val="single" w:sz="8" w:space="0" w:color="000000"/>
                        <w:bottom w:val="single" w:sz="4" w:space="0" w:color="000000"/>
                      </w:tcBorders>
                      <w:vAlign w:val="center"/>
                    </w:tcPr>
                    <w:p w:rsidR="0061763D" w:rsidRDefault="0061763D">
                      <w:pPr>
                        <w:pStyle w:val="ae"/>
                        <w:snapToGrid w:val="0"/>
                        <w:rPr>
                          <w:sz w:val="20"/>
                        </w:rPr>
                      </w:pPr>
                    </w:p>
                  </w:tc>
                  <w:tc>
                    <w:tcPr>
                      <w:tcW w:w="564" w:type="dxa"/>
                      <w:tcBorders>
                        <w:top w:val="single" w:sz="8" w:space="0" w:color="000000"/>
                        <w:left w:val="single" w:sz="8" w:space="0" w:color="000000"/>
                        <w:bottom w:val="single" w:sz="4" w:space="0" w:color="000000"/>
                      </w:tcBorders>
                      <w:vAlign w:val="center"/>
                    </w:tcPr>
                    <w:p w:rsidR="0061763D" w:rsidRDefault="0061763D">
                      <w:pPr>
                        <w:pStyle w:val="ae"/>
                        <w:snapToGrid w:val="0"/>
                        <w:rPr>
                          <w:sz w:val="20"/>
                        </w:rPr>
                      </w:pPr>
                    </w:p>
                  </w:tc>
                  <w:tc>
                    <w:tcPr>
                      <w:tcW w:w="851" w:type="dxa"/>
                      <w:tcBorders>
                        <w:top w:val="single" w:sz="8" w:space="0" w:color="000000"/>
                        <w:left w:val="single" w:sz="8" w:space="0" w:color="000000"/>
                        <w:bottom w:val="single" w:sz="4" w:space="0" w:color="000000"/>
                      </w:tcBorders>
                      <w:vAlign w:val="center"/>
                    </w:tcPr>
                    <w:p w:rsidR="0061763D" w:rsidRDefault="0061763D">
                      <w:pPr>
                        <w:pStyle w:val="ae"/>
                        <w:snapToGrid w:val="0"/>
                        <w:rPr>
                          <w:sz w:val="20"/>
                        </w:rPr>
                      </w:pPr>
                    </w:p>
                  </w:tc>
                  <w:tc>
                    <w:tcPr>
                      <w:tcW w:w="567" w:type="dxa"/>
                      <w:tcBorders>
                        <w:top w:val="single" w:sz="8" w:space="0" w:color="000000"/>
                        <w:left w:val="single" w:sz="8" w:space="0" w:color="000000"/>
                        <w:bottom w:val="single" w:sz="4" w:space="0" w:color="000000"/>
                      </w:tcBorders>
                      <w:vAlign w:val="center"/>
                    </w:tcPr>
                    <w:p w:rsidR="0061763D" w:rsidRDefault="0061763D">
                      <w:pPr>
                        <w:pStyle w:val="ae"/>
                        <w:snapToGrid w:val="0"/>
                        <w:rPr>
                          <w:sz w:val="20"/>
                        </w:rPr>
                      </w:pPr>
                    </w:p>
                  </w:tc>
                  <w:tc>
                    <w:tcPr>
                      <w:tcW w:w="6802" w:type="dxa"/>
                      <w:gridSpan w:val="4"/>
                      <w:vMerge w:val="restart"/>
                      <w:tcBorders>
                        <w:top w:val="single" w:sz="8" w:space="0" w:color="000000"/>
                        <w:left w:val="single" w:sz="8" w:space="0" w:color="000000"/>
                        <w:bottom w:val="single" w:sz="8" w:space="0" w:color="000000"/>
                        <w:right w:val="single" w:sz="8" w:space="0" w:color="000000"/>
                      </w:tcBorders>
                      <w:vAlign w:val="center"/>
                    </w:tcPr>
                    <w:p w:rsidR="0061763D" w:rsidRDefault="000E4ADF">
                      <w:pPr>
                        <w:pStyle w:val="ae"/>
                        <w:snapToGrid w:val="0"/>
                        <w:jc w:val="center"/>
                        <w:rPr>
                          <w:sz w:val="28"/>
                        </w:rPr>
                      </w:pPr>
                      <w:r w:rsidRPr="00781BB3">
                        <w:rPr>
                          <w:sz w:val="28"/>
                          <w:szCs w:val="28"/>
                        </w:rPr>
                        <w:t>12.102640-ПП</w:t>
                      </w:r>
                    </w:p>
                  </w:tc>
                </w:tr>
                <w:tr w:rsidR="0061763D" w:rsidTr="00BC21D3">
                  <w:trPr>
                    <w:cantSplit/>
                    <w:trHeight w:hRule="exact" w:val="284"/>
                  </w:trPr>
                  <w:tc>
                    <w:tcPr>
                      <w:tcW w:w="567" w:type="dxa"/>
                      <w:tcBorders>
                        <w:left w:val="single" w:sz="8" w:space="0" w:color="000000"/>
                      </w:tcBorders>
                      <w:vAlign w:val="center"/>
                    </w:tcPr>
                    <w:p w:rsidR="0061763D" w:rsidRDefault="0061763D">
                      <w:pPr>
                        <w:pStyle w:val="ae"/>
                        <w:snapToGrid w:val="0"/>
                        <w:rPr>
                          <w:sz w:val="20"/>
                        </w:rPr>
                      </w:pPr>
                    </w:p>
                  </w:tc>
                  <w:tc>
                    <w:tcPr>
                      <w:tcW w:w="593" w:type="dxa"/>
                      <w:tcBorders>
                        <w:left w:val="single" w:sz="8" w:space="0" w:color="000000"/>
                      </w:tcBorders>
                      <w:vAlign w:val="center"/>
                    </w:tcPr>
                    <w:p w:rsidR="0061763D" w:rsidRDefault="0061763D">
                      <w:pPr>
                        <w:pStyle w:val="ae"/>
                        <w:snapToGrid w:val="0"/>
                        <w:rPr>
                          <w:sz w:val="20"/>
                        </w:rPr>
                      </w:pPr>
                    </w:p>
                  </w:tc>
                  <w:tc>
                    <w:tcPr>
                      <w:tcW w:w="541" w:type="dxa"/>
                      <w:tcBorders>
                        <w:left w:val="single" w:sz="8" w:space="0" w:color="000000"/>
                      </w:tcBorders>
                      <w:vAlign w:val="center"/>
                    </w:tcPr>
                    <w:p w:rsidR="0061763D" w:rsidRDefault="0061763D">
                      <w:pPr>
                        <w:pStyle w:val="ae"/>
                        <w:snapToGrid w:val="0"/>
                        <w:rPr>
                          <w:sz w:val="20"/>
                        </w:rPr>
                      </w:pPr>
                    </w:p>
                  </w:tc>
                  <w:tc>
                    <w:tcPr>
                      <w:tcW w:w="564" w:type="dxa"/>
                      <w:tcBorders>
                        <w:left w:val="single" w:sz="8" w:space="0" w:color="000000"/>
                      </w:tcBorders>
                      <w:vAlign w:val="center"/>
                    </w:tcPr>
                    <w:p w:rsidR="0061763D" w:rsidRDefault="0061763D">
                      <w:pPr>
                        <w:pStyle w:val="ae"/>
                        <w:snapToGrid w:val="0"/>
                        <w:rPr>
                          <w:sz w:val="20"/>
                        </w:rPr>
                      </w:pPr>
                    </w:p>
                  </w:tc>
                  <w:tc>
                    <w:tcPr>
                      <w:tcW w:w="851" w:type="dxa"/>
                      <w:tcBorders>
                        <w:left w:val="single" w:sz="8" w:space="0" w:color="000000"/>
                      </w:tcBorders>
                      <w:vAlign w:val="center"/>
                    </w:tcPr>
                    <w:p w:rsidR="0061763D" w:rsidRDefault="0061763D">
                      <w:pPr>
                        <w:pStyle w:val="ae"/>
                        <w:snapToGrid w:val="0"/>
                        <w:rPr>
                          <w:sz w:val="20"/>
                        </w:rPr>
                      </w:pPr>
                    </w:p>
                  </w:tc>
                  <w:tc>
                    <w:tcPr>
                      <w:tcW w:w="567" w:type="dxa"/>
                      <w:tcBorders>
                        <w:left w:val="single" w:sz="8" w:space="0" w:color="000000"/>
                      </w:tcBorders>
                      <w:vAlign w:val="center"/>
                    </w:tcPr>
                    <w:p w:rsidR="0061763D" w:rsidRDefault="0061763D">
                      <w:pPr>
                        <w:pStyle w:val="ae"/>
                        <w:snapToGrid w:val="0"/>
                        <w:rPr>
                          <w:sz w:val="20"/>
                        </w:rPr>
                      </w:pPr>
                    </w:p>
                  </w:tc>
                  <w:tc>
                    <w:tcPr>
                      <w:tcW w:w="6802" w:type="dxa"/>
                      <w:gridSpan w:val="4"/>
                      <w:vMerge/>
                      <w:tcBorders>
                        <w:top w:val="single" w:sz="8" w:space="0" w:color="000000"/>
                        <w:left w:val="single" w:sz="8" w:space="0" w:color="000000"/>
                        <w:bottom w:val="single" w:sz="8" w:space="0" w:color="000000"/>
                        <w:right w:val="single" w:sz="8" w:space="0" w:color="000000"/>
                      </w:tcBorders>
                      <w:vAlign w:val="center"/>
                    </w:tcPr>
                    <w:p w:rsidR="0061763D" w:rsidRDefault="0061763D"/>
                  </w:tc>
                </w:tr>
                <w:tr w:rsidR="0061763D" w:rsidTr="00BC21D3">
                  <w:trPr>
                    <w:cantSplit/>
                    <w:trHeight w:hRule="exact" w:val="284"/>
                  </w:trPr>
                  <w:tc>
                    <w:tcPr>
                      <w:tcW w:w="567" w:type="dxa"/>
                      <w:tcBorders>
                        <w:top w:val="single" w:sz="8" w:space="0" w:color="000000"/>
                        <w:left w:val="single" w:sz="8" w:space="0" w:color="000000"/>
                        <w:bottom w:val="single" w:sz="8" w:space="0" w:color="000000"/>
                      </w:tcBorders>
                      <w:vAlign w:val="center"/>
                    </w:tcPr>
                    <w:p w:rsidR="0061763D" w:rsidRDefault="0061763D">
                      <w:pPr>
                        <w:pStyle w:val="ae"/>
                        <w:snapToGrid w:val="0"/>
                        <w:jc w:val="center"/>
                        <w:rPr>
                          <w:sz w:val="20"/>
                        </w:rPr>
                      </w:pPr>
                      <w:r>
                        <w:rPr>
                          <w:sz w:val="20"/>
                        </w:rPr>
                        <w:t>Изм.</w:t>
                      </w:r>
                    </w:p>
                  </w:tc>
                  <w:tc>
                    <w:tcPr>
                      <w:tcW w:w="593" w:type="dxa"/>
                      <w:tcBorders>
                        <w:top w:val="single" w:sz="8" w:space="0" w:color="000000"/>
                        <w:left w:val="single" w:sz="8" w:space="0" w:color="000000"/>
                        <w:bottom w:val="single" w:sz="8" w:space="0" w:color="000000"/>
                      </w:tcBorders>
                      <w:vAlign w:val="center"/>
                    </w:tcPr>
                    <w:p w:rsidR="0061763D" w:rsidRDefault="0061763D">
                      <w:pPr>
                        <w:pStyle w:val="ae"/>
                        <w:snapToGrid w:val="0"/>
                        <w:jc w:val="center"/>
                        <w:rPr>
                          <w:spacing w:val="-20"/>
                          <w:sz w:val="19"/>
                        </w:rPr>
                      </w:pPr>
                      <w:r>
                        <w:rPr>
                          <w:spacing w:val="-20"/>
                          <w:sz w:val="19"/>
                        </w:rPr>
                        <w:t>Кол. уч.</w:t>
                      </w:r>
                    </w:p>
                  </w:tc>
                  <w:tc>
                    <w:tcPr>
                      <w:tcW w:w="541" w:type="dxa"/>
                      <w:tcBorders>
                        <w:top w:val="single" w:sz="8" w:space="0" w:color="000000"/>
                        <w:left w:val="single" w:sz="8" w:space="0" w:color="000000"/>
                        <w:bottom w:val="single" w:sz="8" w:space="0" w:color="000000"/>
                      </w:tcBorders>
                      <w:vAlign w:val="center"/>
                    </w:tcPr>
                    <w:p w:rsidR="0061763D" w:rsidRDefault="0061763D">
                      <w:pPr>
                        <w:pStyle w:val="ae"/>
                        <w:snapToGrid w:val="0"/>
                        <w:jc w:val="center"/>
                        <w:rPr>
                          <w:sz w:val="20"/>
                        </w:rPr>
                      </w:pPr>
                      <w:r>
                        <w:rPr>
                          <w:sz w:val="20"/>
                        </w:rPr>
                        <w:t>Лист</w:t>
                      </w:r>
                    </w:p>
                  </w:tc>
                  <w:tc>
                    <w:tcPr>
                      <w:tcW w:w="564" w:type="dxa"/>
                      <w:tcBorders>
                        <w:top w:val="single" w:sz="8" w:space="0" w:color="000000"/>
                        <w:left w:val="single" w:sz="8" w:space="0" w:color="000000"/>
                        <w:bottom w:val="single" w:sz="8" w:space="0" w:color="000000"/>
                      </w:tcBorders>
                      <w:vAlign w:val="center"/>
                    </w:tcPr>
                    <w:p w:rsidR="0061763D" w:rsidRDefault="0061763D">
                      <w:pPr>
                        <w:pStyle w:val="ae"/>
                        <w:snapToGrid w:val="0"/>
                        <w:jc w:val="center"/>
                        <w:rPr>
                          <w:spacing w:val="-20"/>
                          <w:sz w:val="20"/>
                        </w:rPr>
                      </w:pPr>
                      <w:r>
                        <w:rPr>
                          <w:spacing w:val="-20"/>
                          <w:sz w:val="20"/>
                        </w:rPr>
                        <w:t>№ док.</w:t>
                      </w:r>
                    </w:p>
                  </w:tc>
                  <w:tc>
                    <w:tcPr>
                      <w:tcW w:w="851" w:type="dxa"/>
                      <w:tcBorders>
                        <w:top w:val="single" w:sz="8" w:space="0" w:color="000000"/>
                        <w:left w:val="single" w:sz="8" w:space="0" w:color="000000"/>
                        <w:bottom w:val="single" w:sz="8" w:space="0" w:color="000000"/>
                      </w:tcBorders>
                      <w:vAlign w:val="center"/>
                    </w:tcPr>
                    <w:p w:rsidR="0061763D" w:rsidRDefault="0061763D">
                      <w:pPr>
                        <w:pStyle w:val="ae"/>
                        <w:snapToGrid w:val="0"/>
                        <w:jc w:val="center"/>
                        <w:rPr>
                          <w:sz w:val="20"/>
                        </w:rPr>
                      </w:pPr>
                      <w:r>
                        <w:rPr>
                          <w:sz w:val="20"/>
                        </w:rPr>
                        <w:t>Подп.</w:t>
                      </w:r>
                    </w:p>
                  </w:tc>
                  <w:tc>
                    <w:tcPr>
                      <w:tcW w:w="567" w:type="dxa"/>
                      <w:tcBorders>
                        <w:top w:val="single" w:sz="8" w:space="0" w:color="000000"/>
                        <w:left w:val="single" w:sz="8" w:space="0" w:color="000000"/>
                        <w:bottom w:val="single" w:sz="8" w:space="0" w:color="000000"/>
                      </w:tcBorders>
                      <w:vAlign w:val="center"/>
                    </w:tcPr>
                    <w:p w:rsidR="0061763D" w:rsidRDefault="0061763D">
                      <w:pPr>
                        <w:pStyle w:val="ae"/>
                        <w:snapToGrid w:val="0"/>
                        <w:jc w:val="center"/>
                        <w:rPr>
                          <w:sz w:val="20"/>
                        </w:rPr>
                      </w:pPr>
                      <w:r>
                        <w:rPr>
                          <w:sz w:val="20"/>
                        </w:rPr>
                        <w:t>Дата</w:t>
                      </w:r>
                    </w:p>
                  </w:tc>
                  <w:tc>
                    <w:tcPr>
                      <w:tcW w:w="6802" w:type="dxa"/>
                      <w:gridSpan w:val="4"/>
                      <w:vMerge/>
                      <w:tcBorders>
                        <w:top w:val="single" w:sz="8" w:space="0" w:color="000000"/>
                        <w:left w:val="single" w:sz="8" w:space="0" w:color="000000"/>
                        <w:bottom w:val="single" w:sz="8" w:space="0" w:color="000000"/>
                        <w:right w:val="single" w:sz="8" w:space="0" w:color="000000"/>
                      </w:tcBorders>
                      <w:vAlign w:val="center"/>
                    </w:tcPr>
                    <w:p w:rsidR="0061763D" w:rsidRDefault="0061763D"/>
                  </w:tc>
                </w:tr>
                <w:tr w:rsidR="0061763D" w:rsidTr="00BC21D3">
                  <w:trPr>
                    <w:cantSplit/>
                    <w:trHeight w:hRule="exact" w:val="284"/>
                  </w:trPr>
                  <w:tc>
                    <w:tcPr>
                      <w:tcW w:w="1160" w:type="dxa"/>
                      <w:gridSpan w:val="2"/>
                      <w:tcBorders>
                        <w:left w:val="single" w:sz="8" w:space="0" w:color="000000"/>
                        <w:bottom w:val="single" w:sz="4" w:space="0" w:color="000000"/>
                      </w:tcBorders>
                      <w:vAlign w:val="center"/>
                    </w:tcPr>
                    <w:p w:rsidR="0061763D" w:rsidRDefault="0061763D">
                      <w:pPr>
                        <w:pStyle w:val="ae"/>
                        <w:snapToGrid w:val="0"/>
                        <w:rPr>
                          <w:sz w:val="20"/>
                        </w:rPr>
                      </w:pPr>
                    </w:p>
                  </w:tc>
                  <w:tc>
                    <w:tcPr>
                      <w:tcW w:w="1105" w:type="dxa"/>
                      <w:gridSpan w:val="2"/>
                      <w:tcBorders>
                        <w:left w:val="single" w:sz="8" w:space="0" w:color="000000"/>
                        <w:bottom w:val="single" w:sz="4" w:space="0" w:color="000000"/>
                      </w:tcBorders>
                      <w:vAlign w:val="center"/>
                    </w:tcPr>
                    <w:p w:rsidR="0061763D" w:rsidRDefault="0061763D">
                      <w:pPr>
                        <w:pStyle w:val="ae"/>
                        <w:snapToGrid w:val="0"/>
                        <w:rPr>
                          <w:sz w:val="20"/>
                        </w:rPr>
                      </w:pPr>
                    </w:p>
                  </w:tc>
                  <w:tc>
                    <w:tcPr>
                      <w:tcW w:w="851" w:type="dxa"/>
                      <w:tcBorders>
                        <w:left w:val="single" w:sz="8" w:space="0" w:color="000000"/>
                        <w:bottom w:val="single" w:sz="4" w:space="0" w:color="000000"/>
                      </w:tcBorders>
                      <w:vAlign w:val="center"/>
                    </w:tcPr>
                    <w:p w:rsidR="0061763D" w:rsidRDefault="0061763D">
                      <w:pPr>
                        <w:pStyle w:val="ae"/>
                        <w:snapToGrid w:val="0"/>
                        <w:rPr>
                          <w:sz w:val="20"/>
                        </w:rPr>
                      </w:pPr>
                    </w:p>
                  </w:tc>
                  <w:tc>
                    <w:tcPr>
                      <w:tcW w:w="567" w:type="dxa"/>
                      <w:tcBorders>
                        <w:left w:val="single" w:sz="8" w:space="0" w:color="000000"/>
                        <w:bottom w:val="single" w:sz="4" w:space="0" w:color="000000"/>
                      </w:tcBorders>
                      <w:vAlign w:val="center"/>
                    </w:tcPr>
                    <w:p w:rsidR="0061763D" w:rsidRDefault="0061763D">
                      <w:pPr>
                        <w:pStyle w:val="ae"/>
                        <w:snapToGrid w:val="0"/>
                        <w:rPr>
                          <w:sz w:val="20"/>
                        </w:rPr>
                      </w:pPr>
                    </w:p>
                  </w:tc>
                  <w:tc>
                    <w:tcPr>
                      <w:tcW w:w="3856" w:type="dxa"/>
                      <w:vMerge w:val="restart"/>
                      <w:tcBorders>
                        <w:left w:val="single" w:sz="8" w:space="0" w:color="000000"/>
                        <w:bottom w:val="single" w:sz="8" w:space="0" w:color="000000"/>
                      </w:tcBorders>
                      <w:vAlign w:val="center"/>
                    </w:tcPr>
                    <w:p w:rsidR="0061763D" w:rsidRDefault="0061763D">
                      <w:pPr>
                        <w:pStyle w:val="ae"/>
                        <w:snapToGrid w:val="0"/>
                        <w:jc w:val="center"/>
                        <w:rPr>
                          <w:sz w:val="28"/>
                        </w:rPr>
                      </w:pPr>
                      <w:r>
                        <w:rPr>
                          <w:sz w:val="28"/>
                        </w:rPr>
                        <w:t>Текстовая часть</w:t>
                      </w:r>
                    </w:p>
                  </w:tc>
                  <w:tc>
                    <w:tcPr>
                      <w:tcW w:w="851" w:type="dxa"/>
                      <w:tcBorders>
                        <w:left w:val="single" w:sz="8" w:space="0" w:color="000000"/>
                        <w:bottom w:val="single" w:sz="8" w:space="0" w:color="000000"/>
                      </w:tcBorders>
                      <w:vAlign w:val="center"/>
                    </w:tcPr>
                    <w:p w:rsidR="0061763D" w:rsidRDefault="0061763D">
                      <w:pPr>
                        <w:pStyle w:val="ae"/>
                        <w:snapToGrid w:val="0"/>
                        <w:jc w:val="center"/>
                        <w:rPr>
                          <w:sz w:val="20"/>
                        </w:rPr>
                      </w:pPr>
                      <w:r>
                        <w:rPr>
                          <w:sz w:val="20"/>
                        </w:rPr>
                        <w:t>Стадия</w:t>
                      </w:r>
                    </w:p>
                  </w:tc>
                  <w:tc>
                    <w:tcPr>
                      <w:tcW w:w="851" w:type="dxa"/>
                      <w:tcBorders>
                        <w:left w:val="single" w:sz="8" w:space="0" w:color="000000"/>
                        <w:bottom w:val="single" w:sz="8" w:space="0" w:color="000000"/>
                      </w:tcBorders>
                      <w:vAlign w:val="center"/>
                    </w:tcPr>
                    <w:p w:rsidR="0061763D" w:rsidRDefault="0061763D">
                      <w:pPr>
                        <w:pStyle w:val="ae"/>
                        <w:snapToGrid w:val="0"/>
                        <w:jc w:val="center"/>
                        <w:rPr>
                          <w:sz w:val="20"/>
                        </w:rPr>
                      </w:pPr>
                      <w:r>
                        <w:rPr>
                          <w:sz w:val="20"/>
                        </w:rPr>
                        <w:t>Лист</w:t>
                      </w:r>
                    </w:p>
                  </w:tc>
                  <w:tc>
                    <w:tcPr>
                      <w:tcW w:w="1244" w:type="dxa"/>
                      <w:tcBorders>
                        <w:left w:val="single" w:sz="8" w:space="0" w:color="000000"/>
                        <w:bottom w:val="single" w:sz="8" w:space="0" w:color="000000"/>
                        <w:right w:val="single" w:sz="8" w:space="0" w:color="000000"/>
                      </w:tcBorders>
                      <w:vAlign w:val="center"/>
                    </w:tcPr>
                    <w:p w:rsidR="0061763D" w:rsidRDefault="0061763D">
                      <w:pPr>
                        <w:pStyle w:val="ae"/>
                        <w:snapToGrid w:val="0"/>
                        <w:jc w:val="center"/>
                        <w:rPr>
                          <w:sz w:val="20"/>
                        </w:rPr>
                      </w:pPr>
                      <w:r>
                        <w:rPr>
                          <w:sz w:val="20"/>
                        </w:rPr>
                        <w:t>Листов</w:t>
                      </w:r>
                    </w:p>
                  </w:tc>
                </w:tr>
                <w:tr w:rsidR="0061763D" w:rsidTr="00BC21D3">
                  <w:trPr>
                    <w:cantSplit/>
                    <w:trHeight w:hRule="exact" w:val="284"/>
                  </w:trPr>
                  <w:tc>
                    <w:tcPr>
                      <w:tcW w:w="1160" w:type="dxa"/>
                      <w:gridSpan w:val="2"/>
                      <w:tcBorders>
                        <w:left w:val="single" w:sz="8" w:space="0" w:color="000000"/>
                        <w:bottom w:val="single" w:sz="4" w:space="0" w:color="000000"/>
                      </w:tcBorders>
                      <w:vAlign w:val="center"/>
                    </w:tcPr>
                    <w:p w:rsidR="0061763D" w:rsidRDefault="0061763D">
                      <w:pPr>
                        <w:pStyle w:val="ae"/>
                        <w:snapToGrid w:val="0"/>
                        <w:rPr>
                          <w:sz w:val="20"/>
                        </w:rPr>
                      </w:pPr>
                      <w:r>
                        <w:rPr>
                          <w:sz w:val="20"/>
                        </w:rPr>
                        <w:t>ГИП</w:t>
                      </w:r>
                    </w:p>
                  </w:tc>
                  <w:tc>
                    <w:tcPr>
                      <w:tcW w:w="1105" w:type="dxa"/>
                      <w:gridSpan w:val="2"/>
                      <w:tcBorders>
                        <w:left w:val="single" w:sz="8" w:space="0" w:color="000000"/>
                        <w:bottom w:val="single" w:sz="4" w:space="0" w:color="000000"/>
                      </w:tcBorders>
                      <w:vAlign w:val="center"/>
                    </w:tcPr>
                    <w:p w:rsidR="0061763D" w:rsidRDefault="0061763D">
                      <w:pPr>
                        <w:pStyle w:val="ae"/>
                        <w:snapToGrid w:val="0"/>
                        <w:rPr>
                          <w:sz w:val="20"/>
                        </w:rPr>
                      </w:pPr>
                      <w:r>
                        <w:rPr>
                          <w:sz w:val="20"/>
                        </w:rPr>
                        <w:t>Бедоева</w:t>
                      </w:r>
                    </w:p>
                  </w:tc>
                  <w:tc>
                    <w:tcPr>
                      <w:tcW w:w="851" w:type="dxa"/>
                      <w:tcBorders>
                        <w:left w:val="single" w:sz="8" w:space="0" w:color="000000"/>
                        <w:bottom w:val="single" w:sz="4" w:space="0" w:color="000000"/>
                      </w:tcBorders>
                      <w:vAlign w:val="center"/>
                    </w:tcPr>
                    <w:p w:rsidR="0061763D" w:rsidRDefault="0061763D">
                      <w:pPr>
                        <w:pStyle w:val="ae"/>
                        <w:snapToGrid w:val="0"/>
                        <w:rPr>
                          <w:sz w:val="20"/>
                        </w:rPr>
                      </w:pPr>
                    </w:p>
                  </w:tc>
                  <w:tc>
                    <w:tcPr>
                      <w:tcW w:w="567" w:type="dxa"/>
                      <w:tcBorders>
                        <w:left w:val="single" w:sz="8" w:space="0" w:color="000000"/>
                        <w:bottom w:val="single" w:sz="4" w:space="0" w:color="000000"/>
                      </w:tcBorders>
                      <w:vAlign w:val="center"/>
                    </w:tcPr>
                    <w:p w:rsidR="0061763D" w:rsidRDefault="0061763D">
                      <w:pPr>
                        <w:pStyle w:val="ae"/>
                        <w:snapToGrid w:val="0"/>
                        <w:rPr>
                          <w:sz w:val="20"/>
                        </w:rPr>
                      </w:pPr>
                    </w:p>
                  </w:tc>
                  <w:tc>
                    <w:tcPr>
                      <w:tcW w:w="3856" w:type="dxa"/>
                      <w:vMerge/>
                      <w:tcBorders>
                        <w:left w:val="single" w:sz="8" w:space="0" w:color="000000"/>
                        <w:bottom w:val="single" w:sz="8" w:space="0" w:color="000000"/>
                      </w:tcBorders>
                      <w:vAlign w:val="center"/>
                    </w:tcPr>
                    <w:p w:rsidR="0061763D" w:rsidRDefault="0061763D"/>
                  </w:tc>
                  <w:tc>
                    <w:tcPr>
                      <w:tcW w:w="851" w:type="dxa"/>
                      <w:tcBorders>
                        <w:left w:val="single" w:sz="8" w:space="0" w:color="000000"/>
                      </w:tcBorders>
                      <w:vAlign w:val="center"/>
                    </w:tcPr>
                    <w:p w:rsidR="0061763D" w:rsidRDefault="0061763D">
                      <w:pPr>
                        <w:pStyle w:val="ae"/>
                        <w:snapToGrid w:val="0"/>
                        <w:jc w:val="center"/>
                      </w:pPr>
                      <w:r>
                        <w:t xml:space="preserve"> ПП</w:t>
                      </w:r>
                    </w:p>
                  </w:tc>
                  <w:tc>
                    <w:tcPr>
                      <w:tcW w:w="851" w:type="dxa"/>
                      <w:tcBorders>
                        <w:left w:val="single" w:sz="8" w:space="0" w:color="000000"/>
                      </w:tcBorders>
                      <w:vAlign w:val="center"/>
                    </w:tcPr>
                    <w:p w:rsidR="0061763D" w:rsidRDefault="0061763D">
                      <w:pPr>
                        <w:pStyle w:val="ae"/>
                        <w:snapToGrid w:val="0"/>
                        <w:jc w:val="center"/>
                      </w:pPr>
                      <w:r>
                        <w:t>1</w:t>
                      </w:r>
                    </w:p>
                  </w:tc>
                  <w:tc>
                    <w:tcPr>
                      <w:tcW w:w="1244" w:type="dxa"/>
                      <w:tcBorders>
                        <w:left w:val="single" w:sz="8" w:space="0" w:color="000000"/>
                        <w:right w:val="single" w:sz="8" w:space="0" w:color="000000"/>
                      </w:tcBorders>
                      <w:vAlign w:val="center"/>
                    </w:tcPr>
                    <w:p w:rsidR="0061763D" w:rsidRDefault="000E4ADF">
                      <w:pPr>
                        <w:pStyle w:val="ae"/>
                        <w:snapToGrid w:val="0"/>
                        <w:jc w:val="center"/>
                      </w:pPr>
                      <w:r>
                        <w:t>136</w:t>
                      </w:r>
                    </w:p>
                  </w:tc>
                </w:tr>
                <w:tr w:rsidR="0061763D" w:rsidTr="00BC21D3">
                  <w:trPr>
                    <w:cantSplit/>
                    <w:trHeight w:hRule="exact" w:val="284"/>
                  </w:trPr>
                  <w:tc>
                    <w:tcPr>
                      <w:tcW w:w="1160" w:type="dxa"/>
                      <w:gridSpan w:val="2"/>
                      <w:tcBorders>
                        <w:left w:val="single" w:sz="8" w:space="0" w:color="000000"/>
                        <w:bottom w:val="single" w:sz="4" w:space="0" w:color="000000"/>
                      </w:tcBorders>
                      <w:vAlign w:val="center"/>
                    </w:tcPr>
                    <w:p w:rsidR="0061763D" w:rsidRDefault="0061763D">
                      <w:pPr>
                        <w:pStyle w:val="ae"/>
                        <w:snapToGrid w:val="0"/>
                        <w:rPr>
                          <w:sz w:val="20"/>
                        </w:rPr>
                      </w:pPr>
                      <w:r>
                        <w:rPr>
                          <w:sz w:val="20"/>
                        </w:rPr>
                        <w:t>Норм.контр.</w:t>
                      </w:r>
                    </w:p>
                  </w:tc>
                  <w:tc>
                    <w:tcPr>
                      <w:tcW w:w="1105" w:type="dxa"/>
                      <w:gridSpan w:val="2"/>
                      <w:tcBorders>
                        <w:left w:val="single" w:sz="8" w:space="0" w:color="000000"/>
                        <w:bottom w:val="single" w:sz="4" w:space="0" w:color="000000"/>
                      </w:tcBorders>
                      <w:vAlign w:val="center"/>
                    </w:tcPr>
                    <w:p w:rsidR="0061763D" w:rsidRDefault="0061763D">
                      <w:pPr>
                        <w:pStyle w:val="ae"/>
                        <w:snapToGrid w:val="0"/>
                        <w:rPr>
                          <w:sz w:val="20"/>
                        </w:rPr>
                      </w:pPr>
                      <w:r>
                        <w:rPr>
                          <w:sz w:val="20"/>
                        </w:rPr>
                        <w:t>Панькова</w:t>
                      </w:r>
                    </w:p>
                  </w:tc>
                  <w:tc>
                    <w:tcPr>
                      <w:tcW w:w="851" w:type="dxa"/>
                      <w:tcBorders>
                        <w:left w:val="single" w:sz="8" w:space="0" w:color="000000"/>
                        <w:bottom w:val="single" w:sz="4" w:space="0" w:color="000000"/>
                      </w:tcBorders>
                      <w:vAlign w:val="center"/>
                    </w:tcPr>
                    <w:p w:rsidR="0061763D" w:rsidRDefault="0061763D">
                      <w:pPr>
                        <w:pStyle w:val="ae"/>
                        <w:snapToGrid w:val="0"/>
                        <w:rPr>
                          <w:sz w:val="20"/>
                        </w:rPr>
                      </w:pPr>
                    </w:p>
                  </w:tc>
                  <w:tc>
                    <w:tcPr>
                      <w:tcW w:w="567" w:type="dxa"/>
                      <w:tcBorders>
                        <w:left w:val="single" w:sz="8" w:space="0" w:color="000000"/>
                        <w:bottom w:val="single" w:sz="4" w:space="0" w:color="000000"/>
                      </w:tcBorders>
                      <w:vAlign w:val="center"/>
                    </w:tcPr>
                    <w:p w:rsidR="0061763D" w:rsidRDefault="0061763D">
                      <w:pPr>
                        <w:pStyle w:val="ae"/>
                        <w:snapToGrid w:val="0"/>
                        <w:rPr>
                          <w:sz w:val="20"/>
                        </w:rPr>
                      </w:pPr>
                    </w:p>
                  </w:tc>
                  <w:tc>
                    <w:tcPr>
                      <w:tcW w:w="3856" w:type="dxa"/>
                      <w:vMerge/>
                      <w:tcBorders>
                        <w:left w:val="single" w:sz="8" w:space="0" w:color="000000"/>
                        <w:bottom w:val="single" w:sz="8" w:space="0" w:color="000000"/>
                      </w:tcBorders>
                      <w:vAlign w:val="center"/>
                    </w:tcPr>
                    <w:p w:rsidR="0061763D" w:rsidRDefault="0061763D"/>
                  </w:tc>
                  <w:tc>
                    <w:tcPr>
                      <w:tcW w:w="2946" w:type="dxa"/>
                      <w:gridSpan w:val="3"/>
                      <w:vMerge w:val="restart"/>
                      <w:tcBorders>
                        <w:top w:val="single" w:sz="8" w:space="0" w:color="000000"/>
                        <w:left w:val="single" w:sz="8" w:space="0" w:color="000000"/>
                        <w:bottom w:val="single" w:sz="8" w:space="0" w:color="000000"/>
                        <w:right w:val="single" w:sz="8" w:space="0" w:color="000000"/>
                      </w:tcBorders>
                      <w:vAlign w:val="center"/>
                    </w:tcPr>
                    <w:p w:rsidR="0061763D" w:rsidRDefault="0061763D" w:rsidP="00BC21D3">
                      <w:pPr>
                        <w:pStyle w:val="ae"/>
                        <w:snapToGrid w:val="0"/>
                        <w:spacing w:line="360" w:lineRule="auto"/>
                        <w:jc w:val="center"/>
                      </w:pPr>
                      <w:r>
                        <w:rPr>
                          <w:sz w:val="18"/>
                        </w:rPr>
                        <w:t>ООО «НПЦ ИИР</w:t>
                      </w:r>
                      <w:r>
                        <w:rPr>
                          <w:sz w:val="22"/>
                        </w:rPr>
                        <w:t>»</w:t>
                      </w:r>
                    </w:p>
                    <w:p w:rsidR="0061763D" w:rsidRDefault="0061763D" w:rsidP="00BC21D3">
                      <w:pPr>
                        <w:pStyle w:val="ae"/>
                        <w:snapToGrid w:val="0"/>
                        <w:spacing w:line="360" w:lineRule="auto"/>
                        <w:jc w:val="center"/>
                      </w:pPr>
                      <w:r>
                        <w:rPr>
                          <w:sz w:val="22"/>
                        </w:rPr>
                        <w:t>г.Воронеж</w:t>
                      </w:r>
                    </w:p>
                  </w:tc>
                </w:tr>
                <w:tr w:rsidR="0061763D" w:rsidTr="00BC21D3">
                  <w:trPr>
                    <w:cantSplit/>
                    <w:trHeight w:hRule="exact" w:val="284"/>
                  </w:trPr>
                  <w:tc>
                    <w:tcPr>
                      <w:tcW w:w="1160" w:type="dxa"/>
                      <w:gridSpan w:val="2"/>
                      <w:tcBorders>
                        <w:left w:val="single" w:sz="8" w:space="0" w:color="000000"/>
                        <w:bottom w:val="single" w:sz="4" w:space="0" w:color="000000"/>
                      </w:tcBorders>
                      <w:vAlign w:val="center"/>
                    </w:tcPr>
                    <w:p w:rsidR="0061763D" w:rsidRDefault="0061763D">
                      <w:pPr>
                        <w:pStyle w:val="ae"/>
                        <w:snapToGrid w:val="0"/>
                        <w:rPr>
                          <w:sz w:val="20"/>
                        </w:rPr>
                      </w:pPr>
                      <w:r>
                        <w:rPr>
                          <w:sz w:val="20"/>
                        </w:rPr>
                        <w:t>Архитектор</w:t>
                      </w:r>
                    </w:p>
                  </w:tc>
                  <w:tc>
                    <w:tcPr>
                      <w:tcW w:w="1105" w:type="dxa"/>
                      <w:gridSpan w:val="2"/>
                      <w:tcBorders>
                        <w:left w:val="single" w:sz="8" w:space="0" w:color="000000"/>
                        <w:bottom w:val="single" w:sz="4" w:space="0" w:color="000000"/>
                      </w:tcBorders>
                      <w:vAlign w:val="center"/>
                    </w:tcPr>
                    <w:p w:rsidR="0061763D" w:rsidRDefault="0061763D">
                      <w:pPr>
                        <w:pStyle w:val="ae"/>
                        <w:snapToGrid w:val="0"/>
                        <w:rPr>
                          <w:sz w:val="20"/>
                        </w:rPr>
                      </w:pPr>
                      <w:r>
                        <w:rPr>
                          <w:sz w:val="20"/>
                        </w:rPr>
                        <w:t>Миновская</w:t>
                      </w:r>
                    </w:p>
                  </w:tc>
                  <w:tc>
                    <w:tcPr>
                      <w:tcW w:w="851" w:type="dxa"/>
                      <w:tcBorders>
                        <w:left w:val="single" w:sz="8" w:space="0" w:color="000000"/>
                        <w:bottom w:val="single" w:sz="4" w:space="0" w:color="000000"/>
                      </w:tcBorders>
                      <w:vAlign w:val="center"/>
                    </w:tcPr>
                    <w:p w:rsidR="0061763D" w:rsidRDefault="0061763D">
                      <w:pPr>
                        <w:pStyle w:val="ae"/>
                        <w:snapToGrid w:val="0"/>
                        <w:rPr>
                          <w:sz w:val="20"/>
                        </w:rPr>
                      </w:pPr>
                    </w:p>
                  </w:tc>
                  <w:tc>
                    <w:tcPr>
                      <w:tcW w:w="567" w:type="dxa"/>
                      <w:tcBorders>
                        <w:left w:val="single" w:sz="8" w:space="0" w:color="000000"/>
                        <w:bottom w:val="single" w:sz="4" w:space="0" w:color="000000"/>
                      </w:tcBorders>
                      <w:vAlign w:val="center"/>
                    </w:tcPr>
                    <w:p w:rsidR="0061763D" w:rsidRDefault="0061763D">
                      <w:pPr>
                        <w:pStyle w:val="ae"/>
                        <w:snapToGrid w:val="0"/>
                        <w:rPr>
                          <w:sz w:val="20"/>
                        </w:rPr>
                      </w:pPr>
                    </w:p>
                  </w:tc>
                  <w:tc>
                    <w:tcPr>
                      <w:tcW w:w="3856" w:type="dxa"/>
                      <w:vMerge/>
                      <w:tcBorders>
                        <w:left w:val="single" w:sz="8" w:space="0" w:color="000000"/>
                        <w:bottom w:val="single" w:sz="8" w:space="0" w:color="000000"/>
                      </w:tcBorders>
                      <w:vAlign w:val="center"/>
                    </w:tcPr>
                    <w:p w:rsidR="0061763D" w:rsidRDefault="0061763D"/>
                  </w:tc>
                  <w:tc>
                    <w:tcPr>
                      <w:tcW w:w="2946" w:type="dxa"/>
                      <w:gridSpan w:val="3"/>
                      <w:vMerge/>
                      <w:tcBorders>
                        <w:top w:val="single" w:sz="8" w:space="0" w:color="000000"/>
                        <w:left w:val="single" w:sz="8" w:space="0" w:color="000000"/>
                        <w:bottom w:val="single" w:sz="8" w:space="0" w:color="000000"/>
                        <w:right w:val="single" w:sz="8" w:space="0" w:color="000000"/>
                      </w:tcBorders>
                      <w:vAlign w:val="center"/>
                    </w:tcPr>
                    <w:p w:rsidR="0061763D" w:rsidRDefault="0061763D"/>
                  </w:tc>
                </w:tr>
                <w:tr w:rsidR="0061763D" w:rsidTr="00BC21D3">
                  <w:trPr>
                    <w:cantSplit/>
                    <w:trHeight w:hRule="exact" w:val="284"/>
                  </w:trPr>
                  <w:tc>
                    <w:tcPr>
                      <w:tcW w:w="1160" w:type="dxa"/>
                      <w:gridSpan w:val="2"/>
                      <w:tcBorders>
                        <w:left w:val="single" w:sz="8" w:space="0" w:color="000000"/>
                        <w:bottom w:val="single" w:sz="8" w:space="0" w:color="000000"/>
                      </w:tcBorders>
                      <w:vAlign w:val="center"/>
                    </w:tcPr>
                    <w:p w:rsidR="0061763D" w:rsidRDefault="0061763D">
                      <w:pPr>
                        <w:pStyle w:val="ae"/>
                        <w:snapToGrid w:val="0"/>
                        <w:rPr>
                          <w:sz w:val="20"/>
                        </w:rPr>
                      </w:pPr>
                    </w:p>
                  </w:tc>
                  <w:tc>
                    <w:tcPr>
                      <w:tcW w:w="1105" w:type="dxa"/>
                      <w:gridSpan w:val="2"/>
                      <w:tcBorders>
                        <w:left w:val="single" w:sz="8" w:space="0" w:color="000000"/>
                        <w:bottom w:val="single" w:sz="8" w:space="0" w:color="000000"/>
                      </w:tcBorders>
                      <w:vAlign w:val="center"/>
                    </w:tcPr>
                    <w:p w:rsidR="0061763D" w:rsidRDefault="0061763D">
                      <w:pPr>
                        <w:pStyle w:val="ae"/>
                        <w:snapToGrid w:val="0"/>
                        <w:rPr>
                          <w:sz w:val="20"/>
                        </w:rPr>
                      </w:pPr>
                      <w:r>
                        <w:rPr>
                          <w:sz w:val="20"/>
                        </w:rPr>
                        <w:t xml:space="preserve"> </w:t>
                      </w:r>
                    </w:p>
                    <w:p w:rsidR="0061763D" w:rsidRDefault="0061763D">
                      <w:pPr>
                        <w:pStyle w:val="ae"/>
                        <w:snapToGrid w:val="0"/>
                        <w:rPr>
                          <w:sz w:val="20"/>
                        </w:rPr>
                      </w:pPr>
                    </w:p>
                    <w:p w:rsidR="0061763D" w:rsidRDefault="0061763D">
                      <w:pPr>
                        <w:pStyle w:val="ae"/>
                        <w:snapToGrid w:val="0"/>
                        <w:rPr>
                          <w:sz w:val="20"/>
                        </w:rPr>
                      </w:pPr>
                    </w:p>
                  </w:tc>
                  <w:tc>
                    <w:tcPr>
                      <w:tcW w:w="851" w:type="dxa"/>
                      <w:tcBorders>
                        <w:left w:val="single" w:sz="8" w:space="0" w:color="000000"/>
                        <w:bottom w:val="single" w:sz="8" w:space="0" w:color="000000"/>
                      </w:tcBorders>
                      <w:vAlign w:val="center"/>
                    </w:tcPr>
                    <w:p w:rsidR="0061763D" w:rsidRDefault="0061763D">
                      <w:pPr>
                        <w:pStyle w:val="ae"/>
                        <w:snapToGrid w:val="0"/>
                        <w:rPr>
                          <w:sz w:val="20"/>
                        </w:rPr>
                      </w:pPr>
                    </w:p>
                  </w:tc>
                  <w:tc>
                    <w:tcPr>
                      <w:tcW w:w="567" w:type="dxa"/>
                      <w:tcBorders>
                        <w:left w:val="single" w:sz="8" w:space="0" w:color="000000"/>
                        <w:bottom w:val="single" w:sz="8" w:space="0" w:color="000000"/>
                      </w:tcBorders>
                      <w:vAlign w:val="center"/>
                    </w:tcPr>
                    <w:p w:rsidR="0061763D" w:rsidRDefault="0061763D">
                      <w:pPr>
                        <w:pStyle w:val="ae"/>
                        <w:snapToGrid w:val="0"/>
                        <w:rPr>
                          <w:sz w:val="20"/>
                        </w:rPr>
                      </w:pPr>
                    </w:p>
                  </w:tc>
                  <w:tc>
                    <w:tcPr>
                      <w:tcW w:w="3856" w:type="dxa"/>
                      <w:vMerge/>
                      <w:tcBorders>
                        <w:left w:val="single" w:sz="8" w:space="0" w:color="000000"/>
                        <w:bottom w:val="single" w:sz="8" w:space="0" w:color="000000"/>
                      </w:tcBorders>
                      <w:vAlign w:val="center"/>
                    </w:tcPr>
                    <w:p w:rsidR="0061763D" w:rsidRDefault="0061763D"/>
                  </w:tc>
                  <w:tc>
                    <w:tcPr>
                      <w:tcW w:w="2946" w:type="dxa"/>
                      <w:gridSpan w:val="3"/>
                      <w:vMerge/>
                      <w:tcBorders>
                        <w:top w:val="single" w:sz="8" w:space="0" w:color="000000"/>
                        <w:left w:val="single" w:sz="8" w:space="0" w:color="000000"/>
                        <w:bottom w:val="single" w:sz="8" w:space="0" w:color="000000"/>
                        <w:right w:val="single" w:sz="8" w:space="0" w:color="000000"/>
                      </w:tcBorders>
                      <w:vAlign w:val="center"/>
                    </w:tcPr>
                    <w:p w:rsidR="0061763D" w:rsidRDefault="0061763D"/>
                  </w:tc>
                </w:tr>
              </w:tbl>
              <w:p w:rsidR="0061763D" w:rsidRDefault="0061763D"/>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55A8" w:rsidRDefault="000055A8" w:rsidP="00127984">
      <w:r>
        <w:separator/>
      </w:r>
    </w:p>
  </w:footnote>
  <w:footnote w:type="continuationSeparator" w:id="0">
    <w:p w:rsidR="000055A8" w:rsidRDefault="000055A8" w:rsidP="001279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63D" w:rsidRDefault="008D006C">
    <w:pPr>
      <w:pStyle w:val="ac"/>
      <w:jc w:val="right"/>
    </w:pPr>
    <w:r>
      <w:pict>
        <v:rect id="_x0000_s1026" style="position:absolute;left:0;text-align:left;margin-left:56.7pt;margin-top:18.45pt;width:518.75pt;height:776.7pt;z-index:-251655168;mso-position-horizontal-relative:page;mso-position-vertical-relative:page;v-text-anchor:middle" filled="f" strokeweight=".53mm">
          <w10:wrap anchorx="page" anchory="page"/>
        </v:rect>
      </w:pict>
    </w:r>
    <w:r>
      <w:pict>
        <v:shapetype id="_x0000_t202" coordsize="21600,21600" o:spt="202" path="m,l,21600r21600,l21600,xe">
          <v:stroke joinstyle="miter"/>
          <v:path gradientshapeok="t" o:connecttype="rect"/>
        </v:shapetype>
        <v:shape id="_x0000_s1031" type="#_x0000_t202" style="position:absolute;left:0;text-align:left;margin-left:541.5pt;margin-top:18.45pt;width:33.75pt;height:19.6pt;z-index:-251650048;mso-wrap-distance-left:9.05pt;mso-wrap-distance-right:9.05pt;mso-position-horizontal-relative:page;mso-position-vertical-relative:page" strokeweight="1pt">
          <v:fill color2="black"/>
          <v:textbox inset=",1.4pt,7.1pt,0">
            <w:txbxContent>
              <w:p w:rsidR="0061763D" w:rsidRDefault="0061763D">
                <w:pPr>
                  <w:jc w:val="center"/>
                  <w:rPr>
                    <w:sz w:val="28"/>
                  </w:rPr>
                </w:pP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63D" w:rsidRDefault="008D006C">
    <w:pPr>
      <w:pStyle w:val="ac"/>
      <w:jc w:val="right"/>
      <w:rPr>
        <w:sz w:val="20"/>
      </w:rPr>
    </w:pPr>
    <w:r w:rsidRPr="008D006C">
      <w:pict>
        <v:rect id="_x0000_s1027" style="position:absolute;left:0;text-align:left;margin-left:51pt;margin-top:18.45pt;width:524.45pt;height:776.7pt;z-index:-251654144;mso-position-horizontal-relative:page;mso-position-vertical-relative:page;v-text-anchor:middle" filled="f" strokeweight=".53mm">
          <w10:wrap anchorx="page" anchory="page"/>
        </v:rect>
      </w:pict>
    </w:r>
    <w:r w:rsidRPr="008D006C">
      <w:pict>
        <v:shapetype id="_x0000_t202" coordsize="21600,21600" o:spt="202" path="m,l,21600r21600,l21600,xe">
          <v:stroke joinstyle="miter"/>
          <v:path gradientshapeok="t" o:connecttype="rect"/>
        </v:shapetype>
        <v:shape id="_x0000_s1030" type="#_x0000_t202" style="position:absolute;left:0;text-align:left;margin-left:541.5pt;margin-top:18.45pt;width:33.75pt;height:19.6pt;z-index:-251651072;mso-wrap-distance-left:9.05pt;mso-wrap-distance-right:9.05pt;mso-position-horizontal-relative:page;mso-position-vertical-relative:page" strokeweight="1pt">
          <v:fill color2="black"/>
          <v:textbox inset=",1.4pt,7.1pt,0">
            <w:txbxContent>
              <w:p w:rsidR="0061763D" w:rsidRDefault="0061763D">
                <w:pPr>
                  <w:jc w:val="center"/>
                  <w:rPr>
                    <w:sz w:val="28"/>
                    <w:lang w:val="en-US"/>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
    <w:nsid w:val="00000003"/>
    <w:multiLevelType w:val="multilevel"/>
    <w:tmpl w:val="00000003"/>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2">
    <w:nsid w:val="00000004"/>
    <w:multiLevelType w:val="singleLevel"/>
    <w:tmpl w:val="00000004"/>
    <w:name w:val="WW8Num4"/>
    <w:lvl w:ilvl="0">
      <w:start w:val="1"/>
      <w:numFmt w:val="decimal"/>
      <w:lvlText w:val="%1."/>
      <w:lvlJc w:val="left"/>
      <w:pPr>
        <w:tabs>
          <w:tab w:val="num" w:pos="0"/>
        </w:tabs>
        <w:ind w:left="0" w:firstLine="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1364"/>
        </w:tabs>
        <w:ind w:left="1364" w:hanging="284"/>
      </w:pPr>
      <w:rPr>
        <w:rFonts w:ascii="Symbol" w:hAnsi="Symbol" w:cs="Symbol"/>
      </w:rPr>
    </w:lvl>
  </w:abstractNum>
  <w:abstractNum w:abstractNumId="4">
    <w:nsid w:val="0000001B"/>
    <w:multiLevelType w:val="singleLevel"/>
    <w:tmpl w:val="0000001B"/>
    <w:name w:val="WW8Num36"/>
    <w:lvl w:ilvl="0">
      <w:start w:val="1"/>
      <w:numFmt w:val="bullet"/>
      <w:lvlText w:val="-"/>
      <w:lvlJc w:val="left"/>
      <w:pPr>
        <w:tabs>
          <w:tab w:val="num" w:pos="1080"/>
        </w:tabs>
        <w:ind w:left="1080" w:hanging="360"/>
      </w:pPr>
      <w:rPr>
        <w:rFonts w:ascii="Times New Roman" w:hAnsi="Times New Roman" w:cs="Times New Roman"/>
        <w:b/>
        <w:i w:val="0"/>
      </w:rPr>
    </w:lvl>
  </w:abstractNum>
  <w:abstractNum w:abstractNumId="5">
    <w:nsid w:val="0028264E"/>
    <w:multiLevelType w:val="hybridMultilevel"/>
    <w:tmpl w:val="62248F60"/>
    <w:lvl w:ilvl="0" w:tplc="2708A592">
      <w:start w:val="1"/>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6">
    <w:nsid w:val="00C06805"/>
    <w:multiLevelType w:val="hybridMultilevel"/>
    <w:tmpl w:val="B2EA5BE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01D91757"/>
    <w:multiLevelType w:val="hybridMultilevel"/>
    <w:tmpl w:val="4AA4D230"/>
    <w:lvl w:ilvl="0" w:tplc="FFFFFFFF">
      <w:start w:val="1"/>
      <w:numFmt w:val="bullet"/>
      <w:lvlText w:val=""/>
      <w:lvlJc w:val="left"/>
      <w:pPr>
        <w:ind w:left="1428" w:hanging="360"/>
      </w:pPr>
      <w:rPr>
        <w:rFonts w:ascii="Symbol" w:hAnsi="Symbol" w:hint="default"/>
        <w:color w:val="auto"/>
        <w:sz w:val="24"/>
        <w:szCs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04851FB9"/>
    <w:multiLevelType w:val="hybridMultilevel"/>
    <w:tmpl w:val="8B2225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571667F"/>
    <w:multiLevelType w:val="hybridMultilevel"/>
    <w:tmpl w:val="A4F0221C"/>
    <w:lvl w:ilvl="0" w:tplc="FFFFFFFF">
      <w:start w:val="1"/>
      <w:numFmt w:val="bullet"/>
      <w:lvlText w:val=""/>
      <w:lvlJc w:val="left"/>
      <w:pPr>
        <w:ind w:left="1428" w:hanging="360"/>
      </w:pPr>
      <w:rPr>
        <w:rFonts w:ascii="Symbol" w:hAnsi="Symbol" w:hint="default"/>
        <w:color w:val="auto"/>
        <w:sz w:val="24"/>
        <w:szCs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0602395F"/>
    <w:multiLevelType w:val="hybridMultilevel"/>
    <w:tmpl w:val="7B7CD0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65C2381"/>
    <w:multiLevelType w:val="hybridMultilevel"/>
    <w:tmpl w:val="7D0222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80E2FE0"/>
    <w:multiLevelType w:val="hybridMultilevel"/>
    <w:tmpl w:val="D474DE0C"/>
    <w:lvl w:ilvl="0" w:tplc="3FE00468">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09970CCE"/>
    <w:multiLevelType w:val="hybridMultilevel"/>
    <w:tmpl w:val="CB96C71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09D0290E"/>
    <w:multiLevelType w:val="hybridMultilevel"/>
    <w:tmpl w:val="8FC61C9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09F36963"/>
    <w:multiLevelType w:val="hybridMultilevel"/>
    <w:tmpl w:val="8AB60746"/>
    <w:lvl w:ilvl="0" w:tplc="00000005">
      <w:start w:val="1"/>
      <w:numFmt w:val="bullet"/>
      <w:lvlText w:val=""/>
      <w:lvlJc w:val="left"/>
      <w:pPr>
        <w:tabs>
          <w:tab w:val="num" w:pos="1364"/>
        </w:tabs>
        <w:ind w:left="1364" w:hanging="284"/>
      </w:pPr>
      <w:rPr>
        <w:rFonts w:ascii="Symbol" w:hAnsi="Symbol"/>
      </w:rPr>
    </w:lvl>
    <w:lvl w:ilvl="1" w:tplc="0419000F">
      <w:start w:val="1"/>
      <w:numFmt w:val="decimal"/>
      <w:lvlText w:val="%2."/>
      <w:lvlJc w:val="left"/>
      <w:pPr>
        <w:tabs>
          <w:tab w:val="num" w:pos="1980"/>
        </w:tabs>
        <w:ind w:left="1980" w:hanging="360"/>
      </w:pPr>
    </w:lvl>
    <w:lvl w:ilvl="2" w:tplc="3DF2CF88">
      <w:start w:val="1"/>
      <w:numFmt w:val="decimal"/>
      <w:lvlText w:val="%3)"/>
      <w:lvlJc w:val="left"/>
      <w:pPr>
        <w:tabs>
          <w:tab w:val="num" w:pos="3180"/>
        </w:tabs>
        <w:ind w:left="3180" w:hanging="840"/>
      </w:pPr>
      <w:rPr>
        <w:rFont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0B835213"/>
    <w:multiLevelType w:val="hybridMultilevel"/>
    <w:tmpl w:val="F32A1810"/>
    <w:lvl w:ilvl="0" w:tplc="00000003">
      <w:start w:val="1"/>
      <w:numFmt w:val="bullet"/>
      <w:lvlText w:val=""/>
      <w:lvlJc w:val="left"/>
      <w:pPr>
        <w:tabs>
          <w:tab w:val="num" w:pos="824"/>
        </w:tabs>
        <w:ind w:left="824" w:hanging="284"/>
      </w:pPr>
      <w:rPr>
        <w:rFonts w:ascii="Symbol" w:hAnsi="Symbol"/>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0BF565A5"/>
    <w:multiLevelType w:val="hybridMultilevel"/>
    <w:tmpl w:val="66D2070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0D3E3DDE"/>
    <w:multiLevelType w:val="hybridMultilevel"/>
    <w:tmpl w:val="C868ECFE"/>
    <w:lvl w:ilvl="0" w:tplc="3FE00468">
      <w:start w:val="1"/>
      <w:numFmt w:val="decimal"/>
      <w:lvlText w:val="%1)"/>
      <w:lvlJc w:val="left"/>
      <w:pPr>
        <w:ind w:left="1684" w:hanging="975"/>
      </w:pPr>
      <w:rPr>
        <w:rFonts w:hint="default"/>
      </w:rPr>
    </w:lvl>
    <w:lvl w:ilvl="1" w:tplc="636EE670">
      <w:start w:val="1"/>
      <w:numFmt w:val="decimal"/>
      <w:lvlText w:val="%2."/>
      <w:lvlJc w:val="left"/>
      <w:pPr>
        <w:ind w:left="2134" w:hanging="705"/>
      </w:pPr>
      <w:rPr>
        <w:rFonts w:hint="default"/>
        <w:color w:val="auto"/>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0DF40262"/>
    <w:multiLevelType w:val="hybridMultilevel"/>
    <w:tmpl w:val="12742B30"/>
    <w:lvl w:ilvl="0" w:tplc="00000005">
      <w:start w:val="1"/>
      <w:numFmt w:val="bullet"/>
      <w:lvlText w:val=""/>
      <w:lvlJc w:val="left"/>
      <w:pPr>
        <w:tabs>
          <w:tab w:val="num" w:pos="824"/>
        </w:tabs>
        <w:ind w:left="824" w:hanging="284"/>
      </w:pPr>
      <w:rPr>
        <w:rFonts w:ascii="Symbol" w:hAnsi="Symbol"/>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1D66A80"/>
    <w:multiLevelType w:val="multilevel"/>
    <w:tmpl w:val="F4947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4391418"/>
    <w:multiLevelType w:val="hybridMultilevel"/>
    <w:tmpl w:val="244A8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4F22E4C"/>
    <w:multiLevelType w:val="hybridMultilevel"/>
    <w:tmpl w:val="85241C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51C0BAC"/>
    <w:multiLevelType w:val="hybridMultilevel"/>
    <w:tmpl w:val="D2A82514"/>
    <w:lvl w:ilvl="0" w:tplc="3FE0046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16D0585F"/>
    <w:multiLevelType w:val="hybridMultilevel"/>
    <w:tmpl w:val="1FF08D80"/>
    <w:lvl w:ilvl="0" w:tplc="FFFFFFFF">
      <w:start w:val="1"/>
      <w:numFmt w:val="bullet"/>
      <w:lvlText w:val=""/>
      <w:lvlJc w:val="left"/>
      <w:pPr>
        <w:ind w:left="1031" w:hanging="360"/>
      </w:pPr>
      <w:rPr>
        <w:rFonts w:ascii="Symbol" w:hAnsi="Symbol" w:hint="default"/>
        <w:color w:val="auto"/>
        <w:sz w:val="24"/>
        <w:szCs w:val="24"/>
      </w:rPr>
    </w:lvl>
    <w:lvl w:ilvl="1" w:tplc="04190003" w:tentative="1">
      <w:start w:val="1"/>
      <w:numFmt w:val="bullet"/>
      <w:lvlText w:val="o"/>
      <w:lvlJc w:val="left"/>
      <w:pPr>
        <w:ind w:left="1751" w:hanging="360"/>
      </w:pPr>
      <w:rPr>
        <w:rFonts w:ascii="Courier New" w:hAnsi="Courier New" w:cs="Courier New" w:hint="default"/>
      </w:rPr>
    </w:lvl>
    <w:lvl w:ilvl="2" w:tplc="04190005" w:tentative="1">
      <w:start w:val="1"/>
      <w:numFmt w:val="bullet"/>
      <w:lvlText w:val=""/>
      <w:lvlJc w:val="left"/>
      <w:pPr>
        <w:ind w:left="2471" w:hanging="360"/>
      </w:pPr>
      <w:rPr>
        <w:rFonts w:ascii="Wingdings" w:hAnsi="Wingdings" w:hint="default"/>
      </w:rPr>
    </w:lvl>
    <w:lvl w:ilvl="3" w:tplc="04190001" w:tentative="1">
      <w:start w:val="1"/>
      <w:numFmt w:val="bullet"/>
      <w:lvlText w:val=""/>
      <w:lvlJc w:val="left"/>
      <w:pPr>
        <w:ind w:left="3191" w:hanging="360"/>
      </w:pPr>
      <w:rPr>
        <w:rFonts w:ascii="Symbol" w:hAnsi="Symbol" w:hint="default"/>
      </w:rPr>
    </w:lvl>
    <w:lvl w:ilvl="4" w:tplc="04190003" w:tentative="1">
      <w:start w:val="1"/>
      <w:numFmt w:val="bullet"/>
      <w:lvlText w:val="o"/>
      <w:lvlJc w:val="left"/>
      <w:pPr>
        <w:ind w:left="3911" w:hanging="360"/>
      </w:pPr>
      <w:rPr>
        <w:rFonts w:ascii="Courier New" w:hAnsi="Courier New" w:cs="Courier New" w:hint="default"/>
      </w:rPr>
    </w:lvl>
    <w:lvl w:ilvl="5" w:tplc="04190005" w:tentative="1">
      <w:start w:val="1"/>
      <w:numFmt w:val="bullet"/>
      <w:lvlText w:val=""/>
      <w:lvlJc w:val="left"/>
      <w:pPr>
        <w:ind w:left="4631" w:hanging="360"/>
      </w:pPr>
      <w:rPr>
        <w:rFonts w:ascii="Wingdings" w:hAnsi="Wingdings" w:hint="default"/>
      </w:rPr>
    </w:lvl>
    <w:lvl w:ilvl="6" w:tplc="04190001" w:tentative="1">
      <w:start w:val="1"/>
      <w:numFmt w:val="bullet"/>
      <w:lvlText w:val=""/>
      <w:lvlJc w:val="left"/>
      <w:pPr>
        <w:ind w:left="5351" w:hanging="360"/>
      </w:pPr>
      <w:rPr>
        <w:rFonts w:ascii="Symbol" w:hAnsi="Symbol" w:hint="default"/>
      </w:rPr>
    </w:lvl>
    <w:lvl w:ilvl="7" w:tplc="04190003" w:tentative="1">
      <w:start w:val="1"/>
      <w:numFmt w:val="bullet"/>
      <w:lvlText w:val="o"/>
      <w:lvlJc w:val="left"/>
      <w:pPr>
        <w:ind w:left="6071" w:hanging="360"/>
      </w:pPr>
      <w:rPr>
        <w:rFonts w:ascii="Courier New" w:hAnsi="Courier New" w:cs="Courier New" w:hint="default"/>
      </w:rPr>
    </w:lvl>
    <w:lvl w:ilvl="8" w:tplc="04190005" w:tentative="1">
      <w:start w:val="1"/>
      <w:numFmt w:val="bullet"/>
      <w:lvlText w:val=""/>
      <w:lvlJc w:val="left"/>
      <w:pPr>
        <w:ind w:left="6791" w:hanging="360"/>
      </w:pPr>
      <w:rPr>
        <w:rFonts w:ascii="Wingdings" w:hAnsi="Wingdings" w:hint="default"/>
      </w:rPr>
    </w:lvl>
  </w:abstractNum>
  <w:abstractNum w:abstractNumId="25">
    <w:nsid w:val="1B887600"/>
    <w:multiLevelType w:val="hybridMultilevel"/>
    <w:tmpl w:val="6EAC2232"/>
    <w:lvl w:ilvl="0" w:tplc="00000005">
      <w:start w:val="1"/>
      <w:numFmt w:val="bullet"/>
      <w:lvlText w:val=""/>
      <w:lvlJc w:val="left"/>
      <w:pPr>
        <w:tabs>
          <w:tab w:val="num" w:pos="824"/>
        </w:tabs>
        <w:ind w:left="824" w:hanging="284"/>
      </w:pPr>
      <w:rPr>
        <w:rFonts w:ascii="Symbol" w:hAnsi="Symbol"/>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1B9852CB"/>
    <w:multiLevelType w:val="multilevel"/>
    <w:tmpl w:val="FFD2D7BC"/>
    <w:lvl w:ilvl="0">
      <w:start w:val="1"/>
      <w:numFmt w:val="none"/>
      <w:suff w:val="nothing"/>
      <w:lvlText w:val=""/>
      <w:lvlJc w:val="left"/>
      <w:pPr>
        <w:tabs>
          <w:tab w:val="num" w:pos="0"/>
        </w:tabs>
        <w:ind w:left="0" w:firstLine="0"/>
      </w:pPr>
    </w:lvl>
    <w:lvl w:ilvl="1">
      <w:start w:val="1"/>
      <w:numFmt w:val="decimal"/>
      <w:lvlText w:val="%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7">
    <w:nsid w:val="1F693772"/>
    <w:multiLevelType w:val="hybridMultilevel"/>
    <w:tmpl w:val="96E8D2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FC864E0"/>
    <w:multiLevelType w:val="hybridMultilevel"/>
    <w:tmpl w:val="5C0CB1AE"/>
    <w:lvl w:ilvl="0" w:tplc="00000005">
      <w:start w:val="1"/>
      <w:numFmt w:val="bullet"/>
      <w:lvlText w:val=""/>
      <w:lvlJc w:val="left"/>
      <w:pPr>
        <w:tabs>
          <w:tab w:val="num" w:pos="1364"/>
        </w:tabs>
        <w:ind w:left="1364" w:hanging="284"/>
      </w:pPr>
      <w:rPr>
        <w:rFonts w:ascii="Symbol" w:hAnsi="Symbol"/>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21D76F2C"/>
    <w:multiLevelType w:val="multilevel"/>
    <w:tmpl w:val="04190023"/>
    <w:styleLink w:val="a"/>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nsid w:val="22403150"/>
    <w:multiLevelType w:val="hybridMultilevel"/>
    <w:tmpl w:val="337C9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22D16983"/>
    <w:multiLevelType w:val="hybridMultilevel"/>
    <w:tmpl w:val="443AB326"/>
    <w:lvl w:ilvl="0" w:tplc="00000005">
      <w:start w:val="1"/>
      <w:numFmt w:val="bullet"/>
      <w:lvlText w:val=""/>
      <w:lvlJc w:val="left"/>
      <w:pPr>
        <w:tabs>
          <w:tab w:val="num" w:pos="1364"/>
        </w:tabs>
        <w:ind w:left="1364" w:hanging="284"/>
      </w:pPr>
      <w:rPr>
        <w:rFonts w:ascii="Symbol" w:hAnsi="Symbol"/>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23441424"/>
    <w:multiLevelType w:val="hybridMultilevel"/>
    <w:tmpl w:val="B1DA7CB2"/>
    <w:lvl w:ilvl="0" w:tplc="3FE00468">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255A1DBD"/>
    <w:multiLevelType w:val="hybridMultilevel"/>
    <w:tmpl w:val="30489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25DD5014"/>
    <w:multiLevelType w:val="hybridMultilevel"/>
    <w:tmpl w:val="C3AC53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25EF051B"/>
    <w:multiLevelType w:val="hybridMultilevel"/>
    <w:tmpl w:val="16B2F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26774A2B"/>
    <w:multiLevelType w:val="hybridMultilevel"/>
    <w:tmpl w:val="3038642E"/>
    <w:lvl w:ilvl="0" w:tplc="FFFFFFFF">
      <w:start w:val="1"/>
      <w:numFmt w:val="bullet"/>
      <w:lvlText w:val=""/>
      <w:lvlJc w:val="left"/>
      <w:pPr>
        <w:ind w:left="1429" w:hanging="360"/>
      </w:pPr>
      <w:rPr>
        <w:rFonts w:ascii="Symbol" w:hAnsi="Symbol"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270C2EE4"/>
    <w:multiLevelType w:val="hybridMultilevel"/>
    <w:tmpl w:val="1FA6881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nsid w:val="27CB4BDA"/>
    <w:multiLevelType w:val="hybridMultilevel"/>
    <w:tmpl w:val="7826D6C4"/>
    <w:lvl w:ilvl="0" w:tplc="9A82EF4C">
      <w:start w:val="1"/>
      <w:numFmt w:val="bullet"/>
      <w:lvlText w:val=""/>
      <w:lvlJc w:val="left"/>
      <w:pPr>
        <w:tabs>
          <w:tab w:val="num" w:pos="1183"/>
        </w:tabs>
        <w:ind w:left="1183" w:hanging="284"/>
      </w:pPr>
      <w:rPr>
        <w:rFonts w:ascii="Symbol" w:hAnsi="Symbol" w:hint="default"/>
        <w:color w:val="auto"/>
        <w:sz w:val="24"/>
        <w:szCs w:val="24"/>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9">
    <w:nsid w:val="280E593E"/>
    <w:multiLevelType w:val="hybridMultilevel"/>
    <w:tmpl w:val="F48C3CF8"/>
    <w:lvl w:ilvl="0" w:tplc="3FE00468">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2860243D"/>
    <w:multiLevelType w:val="hybridMultilevel"/>
    <w:tmpl w:val="2E002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29444D49"/>
    <w:multiLevelType w:val="hybridMultilevel"/>
    <w:tmpl w:val="64301CF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2A0E1C51"/>
    <w:multiLevelType w:val="hybridMultilevel"/>
    <w:tmpl w:val="013C999A"/>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3">
    <w:nsid w:val="2AD26947"/>
    <w:multiLevelType w:val="hybridMultilevel"/>
    <w:tmpl w:val="06309968"/>
    <w:lvl w:ilvl="0" w:tplc="079E8C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4">
    <w:nsid w:val="2D35087D"/>
    <w:multiLevelType w:val="hybridMultilevel"/>
    <w:tmpl w:val="975AEC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2EAA6FC9"/>
    <w:multiLevelType w:val="hybridMultilevel"/>
    <w:tmpl w:val="974EFC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2FAD2DF3"/>
    <w:multiLevelType w:val="hybridMultilevel"/>
    <w:tmpl w:val="DAB60EB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7">
    <w:nsid w:val="3043387C"/>
    <w:multiLevelType w:val="hybridMultilevel"/>
    <w:tmpl w:val="765AB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3ED37A0"/>
    <w:multiLevelType w:val="hybridMultilevel"/>
    <w:tmpl w:val="4BB4AAAC"/>
    <w:lvl w:ilvl="0" w:tplc="FFFFFFFF">
      <w:start w:val="1"/>
      <w:numFmt w:val="bullet"/>
      <w:lvlText w:val=""/>
      <w:lvlJc w:val="left"/>
      <w:pPr>
        <w:ind w:left="720" w:hanging="360"/>
      </w:pPr>
      <w:rPr>
        <w:rFonts w:ascii="Symbol" w:hAnsi="Symbol"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4821326"/>
    <w:multiLevelType w:val="hybridMultilevel"/>
    <w:tmpl w:val="A800A7EC"/>
    <w:lvl w:ilvl="0" w:tplc="00000005">
      <w:start w:val="1"/>
      <w:numFmt w:val="bullet"/>
      <w:lvlText w:val=""/>
      <w:lvlJc w:val="left"/>
      <w:pPr>
        <w:tabs>
          <w:tab w:val="num" w:pos="824"/>
        </w:tabs>
        <w:ind w:left="824" w:hanging="284"/>
      </w:pPr>
      <w:rPr>
        <w:rFonts w:ascii="Symbol" w:hAnsi="Symbol"/>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350250E3"/>
    <w:multiLevelType w:val="hybridMultilevel"/>
    <w:tmpl w:val="C82CD4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354A0E11"/>
    <w:multiLevelType w:val="hybridMultilevel"/>
    <w:tmpl w:val="9E489988"/>
    <w:lvl w:ilvl="0" w:tplc="614638DE">
      <w:start w:val="1"/>
      <w:numFmt w:val="decimal"/>
      <w:lvlText w:val="%1)"/>
      <w:lvlJc w:val="left"/>
      <w:pPr>
        <w:ind w:left="1684" w:hanging="97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54C5670"/>
    <w:multiLevelType w:val="hybridMultilevel"/>
    <w:tmpl w:val="B6881B60"/>
    <w:lvl w:ilvl="0" w:tplc="00000005">
      <w:start w:val="1"/>
      <w:numFmt w:val="bullet"/>
      <w:lvlText w:val=""/>
      <w:lvlJc w:val="left"/>
      <w:pPr>
        <w:tabs>
          <w:tab w:val="num" w:pos="1364"/>
        </w:tabs>
        <w:ind w:left="1364" w:hanging="284"/>
      </w:pPr>
      <w:rPr>
        <w:rFonts w:ascii="Symbol" w:hAnsi="Symbol"/>
      </w:rPr>
    </w:lvl>
    <w:lvl w:ilvl="1" w:tplc="0419000F">
      <w:start w:val="1"/>
      <w:numFmt w:val="decimal"/>
      <w:lvlText w:val="%2."/>
      <w:lvlJc w:val="left"/>
      <w:pPr>
        <w:tabs>
          <w:tab w:val="num" w:pos="1980"/>
        </w:tabs>
        <w:ind w:left="1980" w:hanging="360"/>
      </w:p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3">
    <w:nsid w:val="3628687D"/>
    <w:multiLevelType w:val="hybridMultilevel"/>
    <w:tmpl w:val="3F04EC42"/>
    <w:lvl w:ilvl="0" w:tplc="0419000F">
      <w:start w:val="1"/>
      <w:numFmt w:val="decimal"/>
      <w:lvlText w:val="%1."/>
      <w:lvlJc w:val="left"/>
      <w:pPr>
        <w:ind w:left="1429" w:hanging="360"/>
      </w:pPr>
    </w:lvl>
    <w:lvl w:ilvl="1" w:tplc="5C3264E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374A5BFA"/>
    <w:multiLevelType w:val="hybridMultilevel"/>
    <w:tmpl w:val="833639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391D4563"/>
    <w:multiLevelType w:val="hybridMultilevel"/>
    <w:tmpl w:val="505C6FFA"/>
    <w:lvl w:ilvl="0" w:tplc="00000005">
      <w:start w:val="1"/>
      <w:numFmt w:val="bullet"/>
      <w:lvlText w:val=""/>
      <w:lvlJc w:val="left"/>
      <w:pPr>
        <w:tabs>
          <w:tab w:val="num" w:pos="824"/>
        </w:tabs>
        <w:ind w:left="824" w:hanging="284"/>
      </w:pPr>
      <w:rPr>
        <w:rFonts w:ascii="Symbol" w:hAnsi="Symbol"/>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3DA8200B"/>
    <w:multiLevelType w:val="hybridMultilevel"/>
    <w:tmpl w:val="E8720378"/>
    <w:lvl w:ilvl="0" w:tplc="3FE0046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nsid w:val="3F067D3A"/>
    <w:multiLevelType w:val="hybridMultilevel"/>
    <w:tmpl w:val="E2289362"/>
    <w:lvl w:ilvl="0" w:tplc="00000005">
      <w:start w:val="1"/>
      <w:numFmt w:val="bullet"/>
      <w:lvlText w:val=""/>
      <w:lvlJc w:val="left"/>
      <w:pPr>
        <w:tabs>
          <w:tab w:val="num" w:pos="1363"/>
        </w:tabs>
        <w:ind w:left="1363" w:hanging="284"/>
      </w:pPr>
      <w:rPr>
        <w:rFonts w:ascii="Symbol" w:hAnsi="Symbol"/>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58">
    <w:nsid w:val="3F89335E"/>
    <w:multiLevelType w:val="hybridMultilevel"/>
    <w:tmpl w:val="C96011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3FEB61B5"/>
    <w:multiLevelType w:val="hybridMultilevel"/>
    <w:tmpl w:val="4B72A5F6"/>
    <w:lvl w:ilvl="0" w:tplc="3FE00468">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40000D00"/>
    <w:multiLevelType w:val="hybridMultilevel"/>
    <w:tmpl w:val="EA5C8392"/>
    <w:lvl w:ilvl="0" w:tplc="3FE00468">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41A47300"/>
    <w:multiLevelType w:val="hybridMultilevel"/>
    <w:tmpl w:val="3962D7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41C60765"/>
    <w:multiLevelType w:val="hybridMultilevel"/>
    <w:tmpl w:val="8F0A03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446054FA"/>
    <w:multiLevelType w:val="multilevel"/>
    <w:tmpl w:val="26DC1A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494D55DB"/>
    <w:multiLevelType w:val="hybridMultilevel"/>
    <w:tmpl w:val="0696FF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nsid w:val="4A777F33"/>
    <w:multiLevelType w:val="hybridMultilevel"/>
    <w:tmpl w:val="45123DE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6">
    <w:nsid w:val="4BE42A90"/>
    <w:multiLevelType w:val="hybridMultilevel"/>
    <w:tmpl w:val="1C2C0E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4C0D50C4"/>
    <w:multiLevelType w:val="hybridMultilevel"/>
    <w:tmpl w:val="76A4CF9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8">
    <w:nsid w:val="4C36042E"/>
    <w:multiLevelType w:val="hybridMultilevel"/>
    <w:tmpl w:val="125C924C"/>
    <w:lvl w:ilvl="0" w:tplc="00000005">
      <w:start w:val="1"/>
      <w:numFmt w:val="bullet"/>
      <w:lvlText w:val=""/>
      <w:lvlJc w:val="left"/>
      <w:pPr>
        <w:tabs>
          <w:tab w:val="num" w:pos="1904"/>
        </w:tabs>
        <w:ind w:left="1904" w:hanging="284"/>
      </w:pPr>
      <w:rPr>
        <w:rFonts w:ascii="Symbol" w:hAnsi="Symbol"/>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69">
    <w:nsid w:val="4C4366AC"/>
    <w:multiLevelType w:val="hybridMultilevel"/>
    <w:tmpl w:val="38CE857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0">
    <w:nsid w:val="50A64058"/>
    <w:multiLevelType w:val="hybridMultilevel"/>
    <w:tmpl w:val="B2BC6A36"/>
    <w:lvl w:ilvl="0" w:tplc="FFFFFFFF">
      <w:start w:val="1"/>
      <w:numFmt w:val="decimal"/>
      <w:lvlText w:val="%1."/>
      <w:lvlJc w:val="left"/>
      <w:pPr>
        <w:tabs>
          <w:tab w:val="num" w:pos="1259"/>
        </w:tabs>
        <w:ind w:left="1259" w:hanging="360"/>
      </w:pPr>
    </w:lvl>
    <w:lvl w:ilvl="1" w:tplc="FFFFFFFF">
      <w:start w:val="1"/>
      <w:numFmt w:val="bullet"/>
      <w:lvlText w:val=""/>
      <w:lvlJc w:val="left"/>
      <w:pPr>
        <w:tabs>
          <w:tab w:val="num" w:pos="1903"/>
        </w:tabs>
        <w:ind w:left="1903" w:hanging="284"/>
      </w:pPr>
      <w:rPr>
        <w:rFonts w:ascii="Symbol" w:hAnsi="Symbol" w:hint="default"/>
        <w:color w:val="auto"/>
        <w:sz w:val="24"/>
        <w:szCs w:val="24"/>
      </w:rPr>
    </w:lvl>
    <w:lvl w:ilvl="2" w:tplc="FFFFFFFF" w:tentative="1">
      <w:start w:val="1"/>
      <w:numFmt w:val="lowerRoman"/>
      <w:lvlText w:val="%3."/>
      <w:lvlJc w:val="right"/>
      <w:pPr>
        <w:tabs>
          <w:tab w:val="num" w:pos="2699"/>
        </w:tabs>
        <w:ind w:left="2699" w:hanging="180"/>
      </w:pPr>
    </w:lvl>
    <w:lvl w:ilvl="3" w:tplc="FFFFFFFF" w:tentative="1">
      <w:start w:val="1"/>
      <w:numFmt w:val="decimal"/>
      <w:lvlText w:val="%4."/>
      <w:lvlJc w:val="left"/>
      <w:pPr>
        <w:tabs>
          <w:tab w:val="num" w:pos="3419"/>
        </w:tabs>
        <w:ind w:left="3419" w:hanging="360"/>
      </w:pPr>
    </w:lvl>
    <w:lvl w:ilvl="4" w:tplc="FFFFFFFF" w:tentative="1">
      <w:start w:val="1"/>
      <w:numFmt w:val="lowerLetter"/>
      <w:lvlText w:val="%5."/>
      <w:lvlJc w:val="left"/>
      <w:pPr>
        <w:tabs>
          <w:tab w:val="num" w:pos="4139"/>
        </w:tabs>
        <w:ind w:left="4139" w:hanging="360"/>
      </w:pPr>
    </w:lvl>
    <w:lvl w:ilvl="5" w:tplc="FFFFFFFF" w:tentative="1">
      <w:start w:val="1"/>
      <w:numFmt w:val="lowerRoman"/>
      <w:lvlText w:val="%6."/>
      <w:lvlJc w:val="right"/>
      <w:pPr>
        <w:tabs>
          <w:tab w:val="num" w:pos="4859"/>
        </w:tabs>
        <w:ind w:left="4859" w:hanging="180"/>
      </w:pPr>
    </w:lvl>
    <w:lvl w:ilvl="6" w:tplc="FFFFFFFF" w:tentative="1">
      <w:start w:val="1"/>
      <w:numFmt w:val="decimal"/>
      <w:lvlText w:val="%7."/>
      <w:lvlJc w:val="left"/>
      <w:pPr>
        <w:tabs>
          <w:tab w:val="num" w:pos="5579"/>
        </w:tabs>
        <w:ind w:left="5579" w:hanging="360"/>
      </w:pPr>
    </w:lvl>
    <w:lvl w:ilvl="7" w:tplc="FFFFFFFF" w:tentative="1">
      <w:start w:val="1"/>
      <w:numFmt w:val="lowerLetter"/>
      <w:lvlText w:val="%8."/>
      <w:lvlJc w:val="left"/>
      <w:pPr>
        <w:tabs>
          <w:tab w:val="num" w:pos="6299"/>
        </w:tabs>
        <w:ind w:left="6299" w:hanging="360"/>
      </w:pPr>
    </w:lvl>
    <w:lvl w:ilvl="8" w:tplc="FFFFFFFF" w:tentative="1">
      <w:start w:val="1"/>
      <w:numFmt w:val="lowerRoman"/>
      <w:lvlText w:val="%9."/>
      <w:lvlJc w:val="right"/>
      <w:pPr>
        <w:tabs>
          <w:tab w:val="num" w:pos="7019"/>
        </w:tabs>
        <w:ind w:left="7019" w:hanging="180"/>
      </w:pPr>
    </w:lvl>
  </w:abstractNum>
  <w:abstractNum w:abstractNumId="71">
    <w:nsid w:val="51BA01D9"/>
    <w:multiLevelType w:val="hybridMultilevel"/>
    <w:tmpl w:val="3F38AA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53367B2E"/>
    <w:multiLevelType w:val="hybridMultilevel"/>
    <w:tmpl w:val="B3FA2E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53535E29"/>
    <w:multiLevelType w:val="hybridMultilevel"/>
    <w:tmpl w:val="2F146F34"/>
    <w:lvl w:ilvl="0" w:tplc="04190001">
      <w:start w:val="1"/>
      <w:numFmt w:val="bullet"/>
      <w:lvlText w:val=""/>
      <w:lvlJc w:val="left"/>
      <w:pPr>
        <w:tabs>
          <w:tab w:val="num" w:pos="1212"/>
        </w:tabs>
        <w:ind w:left="1212" w:hanging="360"/>
      </w:pPr>
      <w:rPr>
        <w:rFonts w:ascii="Symbol" w:hAnsi="Symbol" w:hint="default"/>
      </w:rPr>
    </w:lvl>
    <w:lvl w:ilvl="1" w:tplc="04190003" w:tentative="1">
      <w:start w:val="1"/>
      <w:numFmt w:val="bullet"/>
      <w:lvlText w:val="o"/>
      <w:lvlJc w:val="left"/>
      <w:pPr>
        <w:tabs>
          <w:tab w:val="num" w:pos="1932"/>
        </w:tabs>
        <w:ind w:left="1932" w:hanging="360"/>
      </w:pPr>
      <w:rPr>
        <w:rFonts w:ascii="Courier New" w:hAnsi="Courier New" w:cs="Courier New" w:hint="default"/>
      </w:rPr>
    </w:lvl>
    <w:lvl w:ilvl="2" w:tplc="04190005" w:tentative="1">
      <w:start w:val="1"/>
      <w:numFmt w:val="bullet"/>
      <w:lvlText w:val=""/>
      <w:lvlJc w:val="left"/>
      <w:pPr>
        <w:tabs>
          <w:tab w:val="num" w:pos="2652"/>
        </w:tabs>
        <w:ind w:left="2652" w:hanging="360"/>
      </w:pPr>
      <w:rPr>
        <w:rFonts w:ascii="Wingdings" w:hAnsi="Wingdings" w:hint="default"/>
      </w:rPr>
    </w:lvl>
    <w:lvl w:ilvl="3" w:tplc="04190001" w:tentative="1">
      <w:start w:val="1"/>
      <w:numFmt w:val="bullet"/>
      <w:lvlText w:val=""/>
      <w:lvlJc w:val="left"/>
      <w:pPr>
        <w:tabs>
          <w:tab w:val="num" w:pos="3372"/>
        </w:tabs>
        <w:ind w:left="3372" w:hanging="360"/>
      </w:pPr>
      <w:rPr>
        <w:rFonts w:ascii="Symbol" w:hAnsi="Symbol" w:hint="default"/>
      </w:rPr>
    </w:lvl>
    <w:lvl w:ilvl="4" w:tplc="04190003" w:tentative="1">
      <w:start w:val="1"/>
      <w:numFmt w:val="bullet"/>
      <w:lvlText w:val="o"/>
      <w:lvlJc w:val="left"/>
      <w:pPr>
        <w:tabs>
          <w:tab w:val="num" w:pos="4092"/>
        </w:tabs>
        <w:ind w:left="4092" w:hanging="360"/>
      </w:pPr>
      <w:rPr>
        <w:rFonts w:ascii="Courier New" w:hAnsi="Courier New" w:cs="Courier New" w:hint="default"/>
      </w:rPr>
    </w:lvl>
    <w:lvl w:ilvl="5" w:tplc="04190005" w:tentative="1">
      <w:start w:val="1"/>
      <w:numFmt w:val="bullet"/>
      <w:lvlText w:val=""/>
      <w:lvlJc w:val="left"/>
      <w:pPr>
        <w:tabs>
          <w:tab w:val="num" w:pos="4812"/>
        </w:tabs>
        <w:ind w:left="4812" w:hanging="360"/>
      </w:pPr>
      <w:rPr>
        <w:rFonts w:ascii="Wingdings" w:hAnsi="Wingdings" w:hint="default"/>
      </w:rPr>
    </w:lvl>
    <w:lvl w:ilvl="6" w:tplc="04190001" w:tentative="1">
      <w:start w:val="1"/>
      <w:numFmt w:val="bullet"/>
      <w:lvlText w:val=""/>
      <w:lvlJc w:val="left"/>
      <w:pPr>
        <w:tabs>
          <w:tab w:val="num" w:pos="5532"/>
        </w:tabs>
        <w:ind w:left="5532" w:hanging="360"/>
      </w:pPr>
      <w:rPr>
        <w:rFonts w:ascii="Symbol" w:hAnsi="Symbol" w:hint="default"/>
      </w:rPr>
    </w:lvl>
    <w:lvl w:ilvl="7" w:tplc="04190003" w:tentative="1">
      <w:start w:val="1"/>
      <w:numFmt w:val="bullet"/>
      <w:lvlText w:val="o"/>
      <w:lvlJc w:val="left"/>
      <w:pPr>
        <w:tabs>
          <w:tab w:val="num" w:pos="6252"/>
        </w:tabs>
        <w:ind w:left="6252" w:hanging="360"/>
      </w:pPr>
      <w:rPr>
        <w:rFonts w:ascii="Courier New" w:hAnsi="Courier New" w:cs="Courier New" w:hint="default"/>
      </w:rPr>
    </w:lvl>
    <w:lvl w:ilvl="8" w:tplc="04190005" w:tentative="1">
      <w:start w:val="1"/>
      <w:numFmt w:val="bullet"/>
      <w:lvlText w:val=""/>
      <w:lvlJc w:val="left"/>
      <w:pPr>
        <w:tabs>
          <w:tab w:val="num" w:pos="6972"/>
        </w:tabs>
        <w:ind w:left="6972" w:hanging="360"/>
      </w:pPr>
      <w:rPr>
        <w:rFonts w:ascii="Wingdings" w:hAnsi="Wingdings" w:hint="default"/>
      </w:rPr>
    </w:lvl>
  </w:abstractNum>
  <w:abstractNum w:abstractNumId="74">
    <w:nsid w:val="537A4759"/>
    <w:multiLevelType w:val="hybridMultilevel"/>
    <w:tmpl w:val="CD1668BA"/>
    <w:lvl w:ilvl="0" w:tplc="00000005">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5">
    <w:nsid w:val="53F81AD4"/>
    <w:multiLevelType w:val="hybridMultilevel"/>
    <w:tmpl w:val="E74AA016"/>
    <w:lvl w:ilvl="0" w:tplc="04190001">
      <w:start w:val="1"/>
      <w:numFmt w:val="bullet"/>
      <w:lvlText w:val=""/>
      <w:lvlJc w:val="left"/>
      <w:pPr>
        <w:ind w:left="1259" w:hanging="360"/>
      </w:pPr>
      <w:rPr>
        <w:rFonts w:ascii="Symbol" w:hAnsi="Symbol"/>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76">
    <w:nsid w:val="54842015"/>
    <w:multiLevelType w:val="hybridMultilevel"/>
    <w:tmpl w:val="0DBE7D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575941C2"/>
    <w:multiLevelType w:val="hybridMultilevel"/>
    <w:tmpl w:val="922C3C6E"/>
    <w:lvl w:ilvl="0" w:tplc="8112F5BC">
      <w:start w:val="1"/>
      <w:numFmt w:val="bullet"/>
      <w:pStyle w:val="a0"/>
      <w:lvlText w:val=""/>
      <w:lvlJc w:val="left"/>
      <w:pPr>
        <w:tabs>
          <w:tab w:val="num" w:pos="1106"/>
        </w:tabs>
        <w:ind w:left="1106" w:hanging="397"/>
      </w:pPr>
      <w:rPr>
        <w:rFonts w:ascii="Symbol" w:hAnsi="Symbol" w:hint="default"/>
        <w:color w:val="auto"/>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8">
    <w:nsid w:val="585860BC"/>
    <w:multiLevelType w:val="hybridMultilevel"/>
    <w:tmpl w:val="D4FED604"/>
    <w:lvl w:ilvl="0" w:tplc="00000005">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9">
    <w:nsid w:val="59820D99"/>
    <w:multiLevelType w:val="multilevel"/>
    <w:tmpl w:val="049636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0">
    <w:nsid w:val="5AD43F55"/>
    <w:multiLevelType w:val="hybridMultilevel"/>
    <w:tmpl w:val="ACD28D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5BD12876"/>
    <w:multiLevelType w:val="hybridMultilevel"/>
    <w:tmpl w:val="F12A808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2">
    <w:nsid w:val="5D380219"/>
    <w:multiLevelType w:val="hybridMultilevel"/>
    <w:tmpl w:val="6BEEFDEA"/>
    <w:lvl w:ilvl="0" w:tplc="FFFFFFFF">
      <w:start w:val="1"/>
      <w:numFmt w:val="bullet"/>
      <w:lvlText w:val=""/>
      <w:lvlJc w:val="left"/>
      <w:pPr>
        <w:ind w:left="1429" w:hanging="360"/>
      </w:pPr>
      <w:rPr>
        <w:rFonts w:ascii="Symbol" w:hAnsi="Symbol"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5F475F55"/>
    <w:multiLevelType w:val="hybridMultilevel"/>
    <w:tmpl w:val="2708B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62647267"/>
    <w:multiLevelType w:val="hybridMultilevel"/>
    <w:tmpl w:val="4A4A68E4"/>
    <w:lvl w:ilvl="0" w:tplc="04190001">
      <w:start w:val="1"/>
      <w:numFmt w:val="bullet"/>
      <w:lvlText w:val=""/>
      <w:lvlJc w:val="left"/>
      <w:pPr>
        <w:tabs>
          <w:tab w:val="num" w:pos="1363"/>
        </w:tabs>
        <w:ind w:left="1363" w:hanging="284"/>
      </w:pPr>
      <w:rPr>
        <w:rFonts w:ascii="Symbol" w:hAnsi="Symbol"/>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85">
    <w:nsid w:val="65442468"/>
    <w:multiLevelType w:val="hybridMultilevel"/>
    <w:tmpl w:val="A106E6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nsid w:val="66D37A64"/>
    <w:multiLevelType w:val="multilevel"/>
    <w:tmpl w:val="C1AC8B7C"/>
    <w:lvl w:ilvl="0">
      <w:start w:val="1"/>
      <w:numFmt w:val="decimal"/>
      <w:lvlText w:val="%1."/>
      <w:lvlJc w:val="left"/>
      <w:pPr>
        <w:tabs>
          <w:tab w:val="num" w:pos="1260"/>
        </w:tabs>
        <w:ind w:left="1260" w:hanging="360"/>
      </w:pPr>
    </w:lvl>
    <w:lvl w:ilvl="1">
      <w:start w:val="3"/>
      <w:numFmt w:val="decimal"/>
      <w:isLgl/>
      <w:lvlText w:val="%1.%2."/>
      <w:lvlJc w:val="left"/>
      <w:pPr>
        <w:ind w:left="1619" w:hanging="360"/>
      </w:pPr>
      <w:rPr>
        <w:rFonts w:hint="default"/>
      </w:rPr>
    </w:lvl>
    <w:lvl w:ilvl="2">
      <w:start w:val="1"/>
      <w:numFmt w:val="decimal"/>
      <w:isLgl/>
      <w:lvlText w:val="%1.%2.%3."/>
      <w:lvlJc w:val="left"/>
      <w:pPr>
        <w:ind w:left="2338"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416" w:hanging="1080"/>
      </w:pPr>
      <w:rPr>
        <w:rFonts w:hint="default"/>
      </w:rPr>
    </w:lvl>
    <w:lvl w:ilvl="5">
      <w:start w:val="1"/>
      <w:numFmt w:val="decimal"/>
      <w:isLgl/>
      <w:lvlText w:val="%1.%2.%3.%4.%5.%6."/>
      <w:lvlJc w:val="left"/>
      <w:pPr>
        <w:ind w:left="3775" w:hanging="1080"/>
      </w:pPr>
      <w:rPr>
        <w:rFonts w:hint="default"/>
      </w:rPr>
    </w:lvl>
    <w:lvl w:ilvl="6">
      <w:start w:val="1"/>
      <w:numFmt w:val="decimal"/>
      <w:isLgl/>
      <w:lvlText w:val="%1.%2.%3.%4.%5.%6.%7."/>
      <w:lvlJc w:val="left"/>
      <w:pPr>
        <w:ind w:left="4494" w:hanging="1440"/>
      </w:pPr>
      <w:rPr>
        <w:rFonts w:hint="default"/>
      </w:rPr>
    </w:lvl>
    <w:lvl w:ilvl="7">
      <w:start w:val="1"/>
      <w:numFmt w:val="decimal"/>
      <w:isLgl/>
      <w:lvlText w:val="%1.%2.%3.%4.%5.%6.%7.%8."/>
      <w:lvlJc w:val="left"/>
      <w:pPr>
        <w:ind w:left="4853" w:hanging="1440"/>
      </w:pPr>
      <w:rPr>
        <w:rFonts w:hint="default"/>
      </w:rPr>
    </w:lvl>
    <w:lvl w:ilvl="8">
      <w:start w:val="1"/>
      <w:numFmt w:val="decimal"/>
      <w:isLgl/>
      <w:lvlText w:val="%1.%2.%3.%4.%5.%6.%7.%8.%9."/>
      <w:lvlJc w:val="left"/>
      <w:pPr>
        <w:ind w:left="5572" w:hanging="1800"/>
      </w:pPr>
      <w:rPr>
        <w:rFonts w:hint="default"/>
      </w:rPr>
    </w:lvl>
  </w:abstractNum>
  <w:abstractNum w:abstractNumId="87">
    <w:nsid w:val="691101FA"/>
    <w:multiLevelType w:val="hybridMultilevel"/>
    <w:tmpl w:val="1E80811A"/>
    <w:lvl w:ilvl="0" w:tplc="0419000F">
      <w:start w:val="1"/>
      <w:numFmt w:val="bullet"/>
      <w:lvlText w:val=""/>
      <w:lvlJc w:val="left"/>
      <w:pPr>
        <w:tabs>
          <w:tab w:val="num" w:pos="1364"/>
        </w:tabs>
        <w:ind w:left="1364" w:hanging="284"/>
      </w:pPr>
      <w:rPr>
        <w:rFonts w:ascii="Symbol" w:hAnsi="Symbol"/>
      </w:rPr>
    </w:lvl>
    <w:lvl w:ilvl="1" w:tplc="04190019" w:tentative="1">
      <w:start w:val="1"/>
      <w:numFmt w:val="bullet"/>
      <w:lvlText w:val="o"/>
      <w:lvlJc w:val="left"/>
      <w:pPr>
        <w:tabs>
          <w:tab w:val="num" w:pos="1980"/>
        </w:tabs>
        <w:ind w:left="1980" w:hanging="360"/>
      </w:pPr>
      <w:rPr>
        <w:rFonts w:ascii="Courier New" w:hAnsi="Courier New" w:cs="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cs="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cs="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88">
    <w:nsid w:val="6B5A31CE"/>
    <w:multiLevelType w:val="hybridMultilevel"/>
    <w:tmpl w:val="BE9035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nsid w:val="6BFB49EF"/>
    <w:multiLevelType w:val="hybridMultilevel"/>
    <w:tmpl w:val="2C587E3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0">
    <w:nsid w:val="6CCC2B08"/>
    <w:multiLevelType w:val="hybridMultilevel"/>
    <w:tmpl w:val="13B6A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6E0465A8"/>
    <w:multiLevelType w:val="hybridMultilevel"/>
    <w:tmpl w:val="64487680"/>
    <w:lvl w:ilvl="0" w:tplc="06A8B0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2">
    <w:nsid w:val="6FE45602"/>
    <w:multiLevelType w:val="hybridMultilevel"/>
    <w:tmpl w:val="B99AEB54"/>
    <w:lvl w:ilvl="0" w:tplc="FFFFFFFF">
      <w:start w:val="1"/>
      <w:numFmt w:val="bullet"/>
      <w:lvlText w:val=""/>
      <w:lvlJc w:val="left"/>
      <w:pPr>
        <w:tabs>
          <w:tab w:val="num" w:pos="1364"/>
        </w:tabs>
        <w:ind w:left="1364" w:hanging="284"/>
      </w:pPr>
      <w:rPr>
        <w:rFonts w:ascii="Symbol" w:hAnsi="Symbol"/>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93">
    <w:nsid w:val="703159D8"/>
    <w:multiLevelType w:val="hybridMultilevel"/>
    <w:tmpl w:val="DDFA3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76BA7FD0"/>
    <w:multiLevelType w:val="hybridMultilevel"/>
    <w:tmpl w:val="41723CB4"/>
    <w:lvl w:ilvl="0" w:tplc="FFFFFFFF">
      <w:start w:val="1"/>
      <w:numFmt w:val="bullet"/>
      <w:lvlText w:val=""/>
      <w:lvlJc w:val="left"/>
      <w:pPr>
        <w:ind w:left="1428" w:hanging="360"/>
      </w:pPr>
      <w:rPr>
        <w:rFonts w:ascii="Symbol" w:hAnsi="Symbol" w:hint="default"/>
        <w:color w:val="auto"/>
        <w:sz w:val="24"/>
        <w:szCs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5">
    <w:nsid w:val="77CB7C22"/>
    <w:multiLevelType w:val="hybridMultilevel"/>
    <w:tmpl w:val="E3ACE338"/>
    <w:lvl w:ilvl="0" w:tplc="0419000F">
      <w:start w:val="1"/>
      <w:numFmt w:val="decimal"/>
      <w:lvlText w:val="%1."/>
      <w:lvlJc w:val="left"/>
      <w:pPr>
        <w:ind w:left="889" w:hanging="360"/>
      </w:p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96">
    <w:nsid w:val="784C5DB2"/>
    <w:multiLevelType w:val="hybridMultilevel"/>
    <w:tmpl w:val="D47C18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7">
    <w:nsid w:val="78E954EB"/>
    <w:multiLevelType w:val="hybridMultilevel"/>
    <w:tmpl w:val="11FAFB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8">
    <w:nsid w:val="7A3B03D7"/>
    <w:multiLevelType w:val="hybridMultilevel"/>
    <w:tmpl w:val="EB0A9F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7B786C2A"/>
    <w:multiLevelType w:val="hybridMultilevel"/>
    <w:tmpl w:val="AC20E6D4"/>
    <w:lvl w:ilvl="0" w:tplc="0419000F">
      <w:start w:val="1"/>
      <w:numFmt w:val="bullet"/>
      <w:lvlText w:val=""/>
      <w:lvlJc w:val="left"/>
      <w:pPr>
        <w:tabs>
          <w:tab w:val="num" w:pos="824"/>
        </w:tabs>
        <w:ind w:left="824" w:hanging="284"/>
      </w:pPr>
      <w:rPr>
        <w:rFonts w:ascii="Symbol" w:hAnsi="Symbol"/>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0">
    <w:nsid w:val="7C1866C7"/>
    <w:multiLevelType w:val="hybridMultilevel"/>
    <w:tmpl w:val="794E15C4"/>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01">
    <w:nsid w:val="7C5A50CD"/>
    <w:multiLevelType w:val="hybridMultilevel"/>
    <w:tmpl w:val="08167ECE"/>
    <w:lvl w:ilvl="0" w:tplc="FFFFFFFF">
      <w:start w:val="1"/>
      <w:numFmt w:val="bullet"/>
      <w:lvlText w:val=""/>
      <w:lvlJc w:val="left"/>
      <w:pPr>
        <w:ind w:left="1571" w:hanging="360"/>
      </w:pPr>
      <w:rPr>
        <w:rFonts w:ascii="Symbol" w:hAnsi="Symbol" w:hint="default"/>
        <w:color w:val="auto"/>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2">
    <w:nsid w:val="7D3E7BA9"/>
    <w:multiLevelType w:val="hybridMultilevel"/>
    <w:tmpl w:val="8AB4B1B8"/>
    <w:lvl w:ilvl="0" w:tplc="00000005">
      <w:start w:val="1"/>
      <w:numFmt w:val="bullet"/>
      <w:lvlText w:val=""/>
      <w:lvlJc w:val="left"/>
      <w:pPr>
        <w:tabs>
          <w:tab w:val="num" w:pos="824"/>
        </w:tabs>
        <w:ind w:left="824" w:hanging="284"/>
      </w:pPr>
      <w:rPr>
        <w:rFonts w:ascii="Symbol" w:hAnsi="Symbol"/>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3">
    <w:nsid w:val="7D9165D3"/>
    <w:multiLevelType w:val="hybridMultilevel"/>
    <w:tmpl w:val="4C32731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4">
    <w:nsid w:val="7E1A6F20"/>
    <w:multiLevelType w:val="hybridMultilevel"/>
    <w:tmpl w:val="C4C2E298"/>
    <w:lvl w:ilvl="0" w:tplc="00000005">
      <w:start w:val="1"/>
      <w:numFmt w:val="bullet"/>
      <w:lvlText w:val=""/>
      <w:lvlJc w:val="left"/>
      <w:pPr>
        <w:tabs>
          <w:tab w:val="num" w:pos="1364"/>
        </w:tabs>
        <w:ind w:left="1364" w:hanging="284"/>
      </w:pPr>
      <w:rPr>
        <w:rFonts w:ascii="Symbol" w:hAnsi="Symbol"/>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77"/>
  </w:num>
  <w:num w:numId="3">
    <w:abstractNumId w:val="29"/>
  </w:num>
  <w:num w:numId="4">
    <w:abstractNumId w:val="3"/>
  </w:num>
  <w:num w:numId="5">
    <w:abstractNumId w:val="79"/>
  </w:num>
  <w:num w:numId="6">
    <w:abstractNumId w:val="37"/>
  </w:num>
  <w:num w:numId="7">
    <w:abstractNumId w:val="97"/>
  </w:num>
  <w:num w:numId="8">
    <w:abstractNumId w:val="40"/>
  </w:num>
  <w:num w:numId="9">
    <w:abstractNumId w:val="54"/>
  </w:num>
  <w:num w:numId="10">
    <w:abstractNumId w:val="96"/>
  </w:num>
  <w:num w:numId="11">
    <w:abstractNumId w:val="55"/>
  </w:num>
  <w:num w:numId="12">
    <w:abstractNumId w:val="25"/>
  </w:num>
  <w:num w:numId="13">
    <w:abstractNumId w:val="84"/>
  </w:num>
  <w:num w:numId="14">
    <w:abstractNumId w:val="57"/>
  </w:num>
  <w:num w:numId="15">
    <w:abstractNumId w:val="28"/>
  </w:num>
  <w:num w:numId="16">
    <w:abstractNumId w:val="15"/>
  </w:num>
  <w:num w:numId="17">
    <w:abstractNumId w:val="31"/>
  </w:num>
  <w:num w:numId="18">
    <w:abstractNumId w:val="87"/>
  </w:num>
  <w:num w:numId="19">
    <w:abstractNumId w:val="52"/>
  </w:num>
  <w:num w:numId="20">
    <w:abstractNumId w:val="68"/>
  </w:num>
  <w:num w:numId="21">
    <w:abstractNumId w:val="92"/>
  </w:num>
  <w:num w:numId="22">
    <w:abstractNumId w:val="86"/>
  </w:num>
  <w:num w:numId="23">
    <w:abstractNumId w:val="4"/>
  </w:num>
  <w:num w:numId="24">
    <w:abstractNumId w:val="16"/>
  </w:num>
  <w:num w:numId="25">
    <w:abstractNumId w:val="70"/>
  </w:num>
  <w:num w:numId="26">
    <w:abstractNumId w:val="38"/>
  </w:num>
  <w:num w:numId="27">
    <w:abstractNumId w:val="75"/>
  </w:num>
  <w:num w:numId="28">
    <w:abstractNumId w:val="49"/>
  </w:num>
  <w:num w:numId="29">
    <w:abstractNumId w:val="104"/>
  </w:num>
  <w:num w:numId="30">
    <w:abstractNumId w:val="5"/>
  </w:num>
  <w:num w:numId="31">
    <w:abstractNumId w:val="102"/>
  </w:num>
  <w:num w:numId="32">
    <w:abstractNumId w:val="19"/>
  </w:num>
  <w:num w:numId="33">
    <w:abstractNumId w:val="99"/>
  </w:num>
  <w:num w:numId="34">
    <w:abstractNumId w:val="0"/>
  </w:num>
  <w:num w:numId="35">
    <w:abstractNumId w:val="50"/>
  </w:num>
  <w:num w:numId="36">
    <w:abstractNumId w:val="63"/>
  </w:num>
  <w:num w:numId="37">
    <w:abstractNumId w:val="20"/>
  </w:num>
  <w:num w:numId="38">
    <w:abstractNumId w:val="58"/>
  </w:num>
  <w:num w:numId="39">
    <w:abstractNumId w:val="74"/>
  </w:num>
  <w:num w:numId="40">
    <w:abstractNumId w:val="10"/>
  </w:num>
  <w:num w:numId="41">
    <w:abstractNumId w:val="78"/>
  </w:num>
  <w:num w:numId="42">
    <w:abstractNumId w:val="2"/>
  </w:num>
  <w:num w:numId="43">
    <w:abstractNumId w:val="47"/>
  </w:num>
  <w:num w:numId="44">
    <w:abstractNumId w:val="61"/>
  </w:num>
  <w:num w:numId="45">
    <w:abstractNumId w:val="90"/>
  </w:num>
  <w:num w:numId="46">
    <w:abstractNumId w:val="17"/>
  </w:num>
  <w:num w:numId="47">
    <w:abstractNumId w:val="21"/>
  </w:num>
  <w:num w:numId="48">
    <w:abstractNumId w:val="73"/>
  </w:num>
  <w:num w:numId="49">
    <w:abstractNumId w:val="69"/>
  </w:num>
  <w:num w:numId="50">
    <w:abstractNumId w:val="91"/>
  </w:num>
  <w:num w:numId="51">
    <w:abstractNumId w:val="71"/>
  </w:num>
  <w:num w:numId="52">
    <w:abstractNumId w:val="43"/>
  </w:num>
  <w:num w:numId="53">
    <w:abstractNumId w:val="41"/>
  </w:num>
  <w:num w:numId="54">
    <w:abstractNumId w:val="67"/>
  </w:num>
  <w:num w:numId="55">
    <w:abstractNumId w:val="53"/>
  </w:num>
  <w:num w:numId="56">
    <w:abstractNumId w:val="30"/>
  </w:num>
  <w:num w:numId="57">
    <w:abstractNumId w:val="95"/>
  </w:num>
  <w:num w:numId="58">
    <w:abstractNumId w:val="93"/>
  </w:num>
  <w:num w:numId="59">
    <w:abstractNumId w:val="8"/>
  </w:num>
  <w:num w:numId="60">
    <w:abstractNumId w:val="11"/>
  </w:num>
  <w:num w:numId="61">
    <w:abstractNumId w:val="46"/>
  </w:num>
  <w:num w:numId="62">
    <w:abstractNumId w:val="6"/>
  </w:num>
  <w:num w:numId="63">
    <w:abstractNumId w:val="14"/>
  </w:num>
  <w:num w:numId="64">
    <w:abstractNumId w:val="88"/>
  </w:num>
  <w:num w:numId="65">
    <w:abstractNumId w:val="44"/>
  </w:num>
  <w:num w:numId="66">
    <w:abstractNumId w:val="85"/>
  </w:num>
  <w:num w:numId="67">
    <w:abstractNumId w:val="45"/>
  </w:num>
  <w:num w:numId="68">
    <w:abstractNumId w:val="76"/>
  </w:num>
  <w:num w:numId="69">
    <w:abstractNumId w:val="72"/>
  </w:num>
  <w:num w:numId="70">
    <w:abstractNumId w:val="65"/>
  </w:num>
  <w:num w:numId="71">
    <w:abstractNumId w:val="66"/>
  </w:num>
  <w:num w:numId="72">
    <w:abstractNumId w:val="62"/>
  </w:num>
  <w:num w:numId="73">
    <w:abstractNumId w:val="18"/>
  </w:num>
  <w:num w:numId="74">
    <w:abstractNumId w:val="64"/>
  </w:num>
  <w:num w:numId="75">
    <w:abstractNumId w:val="80"/>
  </w:num>
  <w:num w:numId="76">
    <w:abstractNumId w:val="101"/>
  </w:num>
  <w:num w:numId="77">
    <w:abstractNumId w:val="36"/>
  </w:num>
  <w:num w:numId="78">
    <w:abstractNumId w:val="82"/>
  </w:num>
  <w:num w:numId="79">
    <w:abstractNumId w:val="59"/>
  </w:num>
  <w:num w:numId="80">
    <w:abstractNumId w:val="48"/>
  </w:num>
  <w:num w:numId="81">
    <w:abstractNumId w:val="24"/>
  </w:num>
  <w:num w:numId="82">
    <w:abstractNumId w:val="23"/>
  </w:num>
  <w:num w:numId="83">
    <w:abstractNumId w:val="56"/>
  </w:num>
  <w:num w:numId="84">
    <w:abstractNumId w:val="12"/>
  </w:num>
  <w:num w:numId="85">
    <w:abstractNumId w:val="7"/>
  </w:num>
  <w:num w:numId="86">
    <w:abstractNumId w:val="9"/>
  </w:num>
  <w:num w:numId="87">
    <w:abstractNumId w:val="94"/>
  </w:num>
  <w:num w:numId="88">
    <w:abstractNumId w:val="35"/>
  </w:num>
  <w:num w:numId="89">
    <w:abstractNumId w:val="103"/>
  </w:num>
  <w:num w:numId="90">
    <w:abstractNumId w:val="98"/>
  </w:num>
  <w:num w:numId="91">
    <w:abstractNumId w:val="13"/>
  </w:num>
  <w:num w:numId="92">
    <w:abstractNumId w:val="89"/>
  </w:num>
  <w:num w:numId="93">
    <w:abstractNumId w:val="42"/>
  </w:num>
  <w:num w:numId="94">
    <w:abstractNumId w:val="22"/>
  </w:num>
  <w:num w:numId="95">
    <w:abstractNumId w:val="81"/>
  </w:num>
  <w:num w:numId="96">
    <w:abstractNumId w:val="34"/>
  </w:num>
  <w:num w:numId="97">
    <w:abstractNumId w:val="33"/>
  </w:num>
  <w:num w:numId="98">
    <w:abstractNumId w:val="39"/>
  </w:num>
  <w:num w:numId="99">
    <w:abstractNumId w:val="60"/>
  </w:num>
  <w:num w:numId="100">
    <w:abstractNumId w:val="32"/>
  </w:num>
  <w:num w:numId="101">
    <w:abstractNumId w:val="51"/>
  </w:num>
  <w:num w:numId="102">
    <w:abstractNumId w:val="83"/>
  </w:num>
  <w:num w:numId="103">
    <w:abstractNumId w:val="100"/>
  </w:num>
  <w:num w:numId="104">
    <w:abstractNumId w:val="26"/>
  </w:num>
  <w:num w:numId="105">
    <w:abstractNumId w:val="27"/>
  </w:num>
  <w:numIdMacAtCleanup w:val="1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hdrShapeDefaults>
    <o:shapedefaults v:ext="edit" spidmax="13314"/>
    <o:shapelayout v:ext="edit">
      <o:idmap v:ext="edit" data="1"/>
    </o:shapelayout>
  </w:hdrShapeDefaults>
  <w:footnotePr>
    <w:pos w:val="beneathText"/>
    <w:footnote w:id="-1"/>
    <w:footnote w:id="0"/>
  </w:footnotePr>
  <w:endnotePr>
    <w:endnote w:id="-1"/>
    <w:endnote w:id="0"/>
  </w:endnotePr>
  <w:compat/>
  <w:rsids>
    <w:rsidRoot w:val="001F46D3"/>
    <w:rsid w:val="00002C53"/>
    <w:rsid w:val="000055A8"/>
    <w:rsid w:val="00016E4D"/>
    <w:rsid w:val="000213C6"/>
    <w:rsid w:val="00022BFC"/>
    <w:rsid w:val="000649CA"/>
    <w:rsid w:val="00075308"/>
    <w:rsid w:val="00080E3C"/>
    <w:rsid w:val="000826BA"/>
    <w:rsid w:val="00090BB4"/>
    <w:rsid w:val="000B4FCC"/>
    <w:rsid w:val="000E4ADF"/>
    <w:rsid w:val="00103FF7"/>
    <w:rsid w:val="00115731"/>
    <w:rsid w:val="001275EC"/>
    <w:rsid w:val="00127984"/>
    <w:rsid w:val="00135C13"/>
    <w:rsid w:val="00144BBF"/>
    <w:rsid w:val="001F46D3"/>
    <w:rsid w:val="002217B3"/>
    <w:rsid w:val="00241587"/>
    <w:rsid w:val="00255ABF"/>
    <w:rsid w:val="00272F0D"/>
    <w:rsid w:val="00275652"/>
    <w:rsid w:val="002B0B66"/>
    <w:rsid w:val="002B7FEB"/>
    <w:rsid w:val="0031311A"/>
    <w:rsid w:val="00320CAD"/>
    <w:rsid w:val="00356065"/>
    <w:rsid w:val="00384A58"/>
    <w:rsid w:val="003E4038"/>
    <w:rsid w:val="003F6B8C"/>
    <w:rsid w:val="004210B0"/>
    <w:rsid w:val="00452E7D"/>
    <w:rsid w:val="00472562"/>
    <w:rsid w:val="004860F2"/>
    <w:rsid w:val="00497385"/>
    <w:rsid w:val="004B6E82"/>
    <w:rsid w:val="004C6888"/>
    <w:rsid w:val="00510BE6"/>
    <w:rsid w:val="005126C8"/>
    <w:rsid w:val="00513F6B"/>
    <w:rsid w:val="005276B3"/>
    <w:rsid w:val="005B5C5C"/>
    <w:rsid w:val="005D4700"/>
    <w:rsid w:val="005E38AD"/>
    <w:rsid w:val="005F569A"/>
    <w:rsid w:val="005F6B51"/>
    <w:rsid w:val="00612801"/>
    <w:rsid w:val="0061763D"/>
    <w:rsid w:val="00620283"/>
    <w:rsid w:val="00655E84"/>
    <w:rsid w:val="00662EB5"/>
    <w:rsid w:val="0066348C"/>
    <w:rsid w:val="006654C9"/>
    <w:rsid w:val="00666B66"/>
    <w:rsid w:val="006971C8"/>
    <w:rsid w:val="006B74A2"/>
    <w:rsid w:val="006C3FE7"/>
    <w:rsid w:val="00792F6C"/>
    <w:rsid w:val="007A2B41"/>
    <w:rsid w:val="007D42DE"/>
    <w:rsid w:val="00810E84"/>
    <w:rsid w:val="00830C10"/>
    <w:rsid w:val="00843282"/>
    <w:rsid w:val="008814C5"/>
    <w:rsid w:val="00890020"/>
    <w:rsid w:val="008D006C"/>
    <w:rsid w:val="008D641D"/>
    <w:rsid w:val="008E0AD1"/>
    <w:rsid w:val="008E6E2F"/>
    <w:rsid w:val="00921C59"/>
    <w:rsid w:val="00946F8B"/>
    <w:rsid w:val="00970221"/>
    <w:rsid w:val="00985F59"/>
    <w:rsid w:val="00991643"/>
    <w:rsid w:val="009A3B47"/>
    <w:rsid w:val="009A508A"/>
    <w:rsid w:val="009B4947"/>
    <w:rsid w:val="009E6228"/>
    <w:rsid w:val="00A61933"/>
    <w:rsid w:val="00A82F68"/>
    <w:rsid w:val="00AB6A49"/>
    <w:rsid w:val="00B16F60"/>
    <w:rsid w:val="00B312CB"/>
    <w:rsid w:val="00B51BEF"/>
    <w:rsid w:val="00B70EA2"/>
    <w:rsid w:val="00BC21D3"/>
    <w:rsid w:val="00BD3F2E"/>
    <w:rsid w:val="00BF5F37"/>
    <w:rsid w:val="00C262B8"/>
    <w:rsid w:val="00C26EFE"/>
    <w:rsid w:val="00C30A45"/>
    <w:rsid w:val="00C71D07"/>
    <w:rsid w:val="00C7300A"/>
    <w:rsid w:val="00CA2E97"/>
    <w:rsid w:val="00CC67AA"/>
    <w:rsid w:val="00CD55F2"/>
    <w:rsid w:val="00CF58D4"/>
    <w:rsid w:val="00CF69DA"/>
    <w:rsid w:val="00D52E4D"/>
    <w:rsid w:val="00D807C4"/>
    <w:rsid w:val="00D85DEC"/>
    <w:rsid w:val="00DA5F98"/>
    <w:rsid w:val="00DC61CA"/>
    <w:rsid w:val="00DE0486"/>
    <w:rsid w:val="00DF346F"/>
    <w:rsid w:val="00E33E4B"/>
    <w:rsid w:val="00E72CA8"/>
    <w:rsid w:val="00E91E57"/>
    <w:rsid w:val="00ED59BE"/>
    <w:rsid w:val="00ED6386"/>
    <w:rsid w:val="00F00B3A"/>
    <w:rsid w:val="00F83C92"/>
    <w:rsid w:val="00F857FA"/>
    <w:rsid w:val="00FB4465"/>
    <w:rsid w:val="00FB517F"/>
    <w:rsid w:val="00FF5A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Outline List 3" w:uiPriority="0"/>
    <w:lsdException w:name="Table Simple 1"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F46D3"/>
    <w:pPr>
      <w:spacing w:after="0" w:line="240" w:lineRule="auto"/>
    </w:pPr>
    <w:rPr>
      <w:rFonts w:ascii="Times New Roman" w:eastAsia="Times New Roman" w:hAnsi="Times New Roman" w:cs="Times New Roman"/>
      <w:sz w:val="24"/>
      <w:szCs w:val="24"/>
      <w:lang w:eastAsia="ar-SA"/>
    </w:rPr>
  </w:style>
  <w:style w:type="paragraph" w:styleId="1">
    <w:name w:val="heading 1"/>
    <w:basedOn w:val="a1"/>
    <w:next w:val="a1"/>
    <w:link w:val="10"/>
    <w:qFormat/>
    <w:rsid w:val="001F46D3"/>
    <w:pPr>
      <w:keepNext/>
      <w:numPr>
        <w:numId w:val="1"/>
      </w:numPr>
      <w:tabs>
        <w:tab w:val="left" w:pos="0"/>
      </w:tabs>
      <w:jc w:val="center"/>
      <w:outlineLvl w:val="0"/>
    </w:pPr>
    <w:rPr>
      <w:b/>
      <w:bCs/>
    </w:rPr>
  </w:style>
  <w:style w:type="paragraph" w:styleId="2">
    <w:name w:val="heading 2"/>
    <w:basedOn w:val="a1"/>
    <w:next w:val="a1"/>
    <w:link w:val="20"/>
    <w:qFormat/>
    <w:rsid w:val="001F46D3"/>
    <w:pPr>
      <w:keepNext/>
      <w:numPr>
        <w:ilvl w:val="1"/>
        <w:numId w:val="1"/>
      </w:numPr>
      <w:tabs>
        <w:tab w:val="left" w:pos="0"/>
      </w:tabs>
      <w:ind w:left="851"/>
      <w:outlineLvl w:val="1"/>
    </w:pPr>
    <w:rPr>
      <w:sz w:val="28"/>
    </w:rPr>
  </w:style>
  <w:style w:type="paragraph" w:styleId="3">
    <w:name w:val="heading 3"/>
    <w:basedOn w:val="a1"/>
    <w:next w:val="a1"/>
    <w:link w:val="30"/>
    <w:qFormat/>
    <w:rsid w:val="001F46D3"/>
    <w:pPr>
      <w:keepNext/>
      <w:numPr>
        <w:ilvl w:val="2"/>
        <w:numId w:val="1"/>
      </w:numPr>
      <w:tabs>
        <w:tab w:val="left" w:pos="0"/>
      </w:tabs>
      <w:jc w:val="center"/>
      <w:outlineLvl w:val="2"/>
    </w:pPr>
    <w:rPr>
      <w:caps/>
      <w:sz w:val="28"/>
    </w:rPr>
  </w:style>
  <w:style w:type="paragraph" w:styleId="4">
    <w:name w:val="heading 4"/>
    <w:basedOn w:val="a1"/>
    <w:next w:val="a1"/>
    <w:link w:val="40"/>
    <w:qFormat/>
    <w:rsid w:val="001F46D3"/>
    <w:pPr>
      <w:keepNext/>
      <w:numPr>
        <w:ilvl w:val="3"/>
        <w:numId w:val="1"/>
      </w:numPr>
      <w:tabs>
        <w:tab w:val="left" w:pos="0"/>
      </w:tabs>
      <w:jc w:val="center"/>
      <w:outlineLvl w:val="3"/>
    </w:pPr>
    <w:rPr>
      <w:b/>
      <w:bCs/>
      <w:caps/>
      <w:sz w:val="28"/>
    </w:rPr>
  </w:style>
  <w:style w:type="paragraph" w:styleId="5">
    <w:name w:val="heading 5"/>
    <w:basedOn w:val="a1"/>
    <w:next w:val="a1"/>
    <w:link w:val="50"/>
    <w:qFormat/>
    <w:rsid w:val="001F46D3"/>
    <w:pPr>
      <w:keepNext/>
      <w:numPr>
        <w:ilvl w:val="4"/>
        <w:numId w:val="1"/>
      </w:numPr>
      <w:tabs>
        <w:tab w:val="left" w:pos="0"/>
      </w:tabs>
      <w:ind w:left="180" w:right="202"/>
      <w:jc w:val="both"/>
      <w:outlineLvl w:val="4"/>
    </w:pPr>
    <w:rPr>
      <w:sz w:val="28"/>
    </w:rPr>
  </w:style>
  <w:style w:type="paragraph" w:styleId="6">
    <w:name w:val="heading 6"/>
    <w:basedOn w:val="a1"/>
    <w:next w:val="a1"/>
    <w:link w:val="60"/>
    <w:qFormat/>
    <w:rsid w:val="001F46D3"/>
    <w:pPr>
      <w:keepNext/>
      <w:numPr>
        <w:ilvl w:val="5"/>
        <w:numId w:val="1"/>
      </w:numPr>
      <w:tabs>
        <w:tab w:val="left" w:pos="0"/>
      </w:tabs>
      <w:ind w:right="202"/>
      <w:jc w:val="center"/>
      <w:outlineLvl w:val="5"/>
    </w:pPr>
    <w:rPr>
      <w:b/>
      <w:bCs/>
      <w:sz w:val="28"/>
    </w:rPr>
  </w:style>
  <w:style w:type="paragraph" w:styleId="7">
    <w:name w:val="heading 7"/>
    <w:basedOn w:val="a1"/>
    <w:next w:val="a1"/>
    <w:link w:val="70"/>
    <w:qFormat/>
    <w:rsid w:val="001F46D3"/>
    <w:pPr>
      <w:keepNext/>
      <w:numPr>
        <w:ilvl w:val="6"/>
        <w:numId w:val="1"/>
      </w:numPr>
      <w:tabs>
        <w:tab w:val="left" w:pos="0"/>
      </w:tabs>
      <w:ind w:left="900"/>
      <w:jc w:val="both"/>
      <w:outlineLvl w:val="6"/>
    </w:pPr>
    <w:rPr>
      <w:sz w:val="28"/>
    </w:rPr>
  </w:style>
  <w:style w:type="paragraph" w:styleId="8">
    <w:name w:val="heading 8"/>
    <w:basedOn w:val="a1"/>
    <w:next w:val="a1"/>
    <w:link w:val="80"/>
    <w:qFormat/>
    <w:rsid w:val="001F46D3"/>
    <w:pPr>
      <w:keepNext/>
      <w:numPr>
        <w:ilvl w:val="7"/>
        <w:numId w:val="1"/>
      </w:numPr>
      <w:tabs>
        <w:tab w:val="left" w:pos="0"/>
      </w:tabs>
      <w:jc w:val="both"/>
      <w:outlineLvl w:val="7"/>
    </w:pPr>
    <w:rPr>
      <w:sz w:val="28"/>
    </w:rPr>
  </w:style>
  <w:style w:type="paragraph" w:styleId="9">
    <w:name w:val="heading 9"/>
    <w:basedOn w:val="a1"/>
    <w:next w:val="a1"/>
    <w:link w:val="90"/>
    <w:qFormat/>
    <w:rsid w:val="001F46D3"/>
    <w:pPr>
      <w:keepNext/>
      <w:numPr>
        <w:ilvl w:val="8"/>
        <w:numId w:val="1"/>
      </w:numPr>
      <w:tabs>
        <w:tab w:val="left" w:pos="0"/>
      </w:tabs>
      <w:ind w:left="900"/>
      <w:jc w:val="center"/>
      <w:outlineLvl w:val="8"/>
    </w:pPr>
    <w:rPr>
      <w:sz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1F46D3"/>
    <w:rPr>
      <w:rFonts w:ascii="Times New Roman" w:eastAsia="Times New Roman" w:hAnsi="Times New Roman" w:cs="Times New Roman"/>
      <w:b/>
      <w:bCs/>
      <w:sz w:val="24"/>
      <w:szCs w:val="24"/>
      <w:lang w:eastAsia="ar-SA"/>
    </w:rPr>
  </w:style>
  <w:style w:type="character" w:customStyle="1" w:styleId="20">
    <w:name w:val="Заголовок 2 Знак"/>
    <w:basedOn w:val="a2"/>
    <w:link w:val="2"/>
    <w:rsid w:val="001F46D3"/>
    <w:rPr>
      <w:rFonts w:ascii="Times New Roman" w:eastAsia="Times New Roman" w:hAnsi="Times New Roman" w:cs="Times New Roman"/>
      <w:sz w:val="28"/>
      <w:szCs w:val="24"/>
      <w:lang w:eastAsia="ar-SA"/>
    </w:rPr>
  </w:style>
  <w:style w:type="character" w:customStyle="1" w:styleId="30">
    <w:name w:val="Заголовок 3 Знак"/>
    <w:basedOn w:val="a2"/>
    <w:link w:val="3"/>
    <w:rsid w:val="001F46D3"/>
    <w:rPr>
      <w:rFonts w:ascii="Times New Roman" w:eastAsia="Times New Roman" w:hAnsi="Times New Roman" w:cs="Times New Roman"/>
      <w:caps/>
      <w:sz w:val="28"/>
      <w:szCs w:val="24"/>
      <w:lang w:eastAsia="ar-SA"/>
    </w:rPr>
  </w:style>
  <w:style w:type="character" w:customStyle="1" w:styleId="40">
    <w:name w:val="Заголовок 4 Знак"/>
    <w:basedOn w:val="a2"/>
    <w:link w:val="4"/>
    <w:rsid w:val="001F46D3"/>
    <w:rPr>
      <w:rFonts w:ascii="Times New Roman" w:eastAsia="Times New Roman" w:hAnsi="Times New Roman" w:cs="Times New Roman"/>
      <w:b/>
      <w:bCs/>
      <w:caps/>
      <w:sz w:val="28"/>
      <w:szCs w:val="24"/>
      <w:lang w:eastAsia="ar-SA"/>
    </w:rPr>
  </w:style>
  <w:style w:type="character" w:customStyle="1" w:styleId="50">
    <w:name w:val="Заголовок 5 Знак"/>
    <w:basedOn w:val="a2"/>
    <w:link w:val="5"/>
    <w:rsid w:val="001F46D3"/>
    <w:rPr>
      <w:rFonts w:ascii="Times New Roman" w:eastAsia="Times New Roman" w:hAnsi="Times New Roman" w:cs="Times New Roman"/>
      <w:sz w:val="28"/>
      <w:szCs w:val="24"/>
      <w:lang w:eastAsia="ar-SA"/>
    </w:rPr>
  </w:style>
  <w:style w:type="character" w:customStyle="1" w:styleId="60">
    <w:name w:val="Заголовок 6 Знак"/>
    <w:basedOn w:val="a2"/>
    <w:link w:val="6"/>
    <w:rsid w:val="001F46D3"/>
    <w:rPr>
      <w:rFonts w:ascii="Times New Roman" w:eastAsia="Times New Roman" w:hAnsi="Times New Roman" w:cs="Times New Roman"/>
      <w:b/>
      <w:bCs/>
      <w:sz w:val="28"/>
      <w:szCs w:val="24"/>
      <w:lang w:eastAsia="ar-SA"/>
    </w:rPr>
  </w:style>
  <w:style w:type="character" w:customStyle="1" w:styleId="70">
    <w:name w:val="Заголовок 7 Знак"/>
    <w:basedOn w:val="a2"/>
    <w:link w:val="7"/>
    <w:rsid w:val="001F46D3"/>
    <w:rPr>
      <w:rFonts w:ascii="Times New Roman" w:eastAsia="Times New Roman" w:hAnsi="Times New Roman" w:cs="Times New Roman"/>
      <w:sz w:val="28"/>
      <w:szCs w:val="24"/>
      <w:lang w:eastAsia="ar-SA"/>
    </w:rPr>
  </w:style>
  <w:style w:type="character" w:customStyle="1" w:styleId="80">
    <w:name w:val="Заголовок 8 Знак"/>
    <w:basedOn w:val="a2"/>
    <w:link w:val="8"/>
    <w:rsid w:val="001F46D3"/>
    <w:rPr>
      <w:rFonts w:ascii="Times New Roman" w:eastAsia="Times New Roman" w:hAnsi="Times New Roman" w:cs="Times New Roman"/>
      <w:sz w:val="28"/>
      <w:szCs w:val="24"/>
      <w:lang w:eastAsia="ar-SA"/>
    </w:rPr>
  </w:style>
  <w:style w:type="character" w:customStyle="1" w:styleId="90">
    <w:name w:val="Заголовок 9 Знак"/>
    <w:basedOn w:val="a2"/>
    <w:link w:val="9"/>
    <w:rsid w:val="001F46D3"/>
    <w:rPr>
      <w:rFonts w:ascii="Times New Roman" w:eastAsia="Times New Roman" w:hAnsi="Times New Roman" w:cs="Times New Roman"/>
      <w:sz w:val="28"/>
      <w:szCs w:val="24"/>
      <w:lang w:eastAsia="ar-SA"/>
    </w:rPr>
  </w:style>
  <w:style w:type="character" w:customStyle="1" w:styleId="WW8Num1z0">
    <w:name w:val="WW8Num1z0"/>
    <w:rsid w:val="001F46D3"/>
    <w:rPr>
      <w:rFonts w:ascii="Times New Roman" w:hAnsi="Times New Roman" w:cs="Times New Roman"/>
    </w:rPr>
  </w:style>
  <w:style w:type="character" w:customStyle="1" w:styleId="WW8Num2z0">
    <w:name w:val="WW8Num2z0"/>
    <w:rsid w:val="001F46D3"/>
    <w:rPr>
      <w:rFonts w:ascii="Times New Roman" w:eastAsia="Times New Roman" w:hAnsi="Times New Roman" w:cs="Times New Roman"/>
    </w:rPr>
  </w:style>
  <w:style w:type="character" w:customStyle="1" w:styleId="WW8Num3z0">
    <w:name w:val="WW8Num3z0"/>
    <w:rsid w:val="001F46D3"/>
    <w:rPr>
      <w:rFonts w:ascii="Wingdings" w:hAnsi="Wingdings"/>
    </w:rPr>
  </w:style>
  <w:style w:type="character" w:customStyle="1" w:styleId="WW8Num4z0">
    <w:name w:val="WW8Num4z0"/>
    <w:rsid w:val="001F46D3"/>
    <w:rPr>
      <w:rFonts w:ascii="Times New Roman" w:hAnsi="Times New Roman"/>
    </w:rPr>
  </w:style>
  <w:style w:type="character" w:customStyle="1" w:styleId="WW8Num5z0">
    <w:name w:val="WW8Num5z0"/>
    <w:rsid w:val="001F46D3"/>
    <w:rPr>
      <w:rFonts w:ascii="Times New Roman" w:hAnsi="Times New Roman"/>
    </w:rPr>
  </w:style>
  <w:style w:type="character" w:customStyle="1" w:styleId="21">
    <w:name w:val="Основной шрифт абзаца2"/>
    <w:rsid w:val="001F46D3"/>
  </w:style>
  <w:style w:type="character" w:customStyle="1" w:styleId="WW8Num6z0">
    <w:name w:val="WW8Num6z0"/>
    <w:rsid w:val="001F46D3"/>
    <w:rPr>
      <w:rFonts w:ascii="Times New Roman" w:hAnsi="Times New Roman"/>
    </w:rPr>
  </w:style>
  <w:style w:type="character" w:customStyle="1" w:styleId="Absatz-Standardschriftart">
    <w:name w:val="Absatz-Standardschriftart"/>
    <w:rsid w:val="001F46D3"/>
  </w:style>
  <w:style w:type="character" w:customStyle="1" w:styleId="WW-Absatz-Standardschriftart">
    <w:name w:val="WW-Absatz-Standardschriftart"/>
    <w:rsid w:val="001F46D3"/>
  </w:style>
  <w:style w:type="character" w:customStyle="1" w:styleId="WW-Absatz-Standardschriftart1">
    <w:name w:val="WW-Absatz-Standardschriftart1"/>
    <w:rsid w:val="001F46D3"/>
  </w:style>
  <w:style w:type="character" w:customStyle="1" w:styleId="WW8Num2z1">
    <w:name w:val="WW8Num2z1"/>
    <w:rsid w:val="001F46D3"/>
    <w:rPr>
      <w:rFonts w:ascii="Courier New" w:hAnsi="Courier New"/>
    </w:rPr>
  </w:style>
  <w:style w:type="character" w:customStyle="1" w:styleId="WW8Num2z2">
    <w:name w:val="WW8Num2z2"/>
    <w:rsid w:val="001F46D3"/>
    <w:rPr>
      <w:rFonts w:ascii="Wingdings" w:hAnsi="Wingdings"/>
    </w:rPr>
  </w:style>
  <w:style w:type="character" w:customStyle="1" w:styleId="WW8Num2z3">
    <w:name w:val="WW8Num2z3"/>
    <w:rsid w:val="001F46D3"/>
    <w:rPr>
      <w:rFonts w:ascii="Symbol" w:hAnsi="Symbol"/>
    </w:rPr>
  </w:style>
  <w:style w:type="character" w:customStyle="1" w:styleId="WW8Num7z0">
    <w:name w:val="WW8Num7z0"/>
    <w:rsid w:val="001F46D3"/>
    <w:rPr>
      <w:rFonts w:ascii="Symbol" w:hAnsi="Symbol"/>
    </w:rPr>
  </w:style>
  <w:style w:type="character" w:customStyle="1" w:styleId="WW8Num9z0">
    <w:name w:val="WW8Num9z0"/>
    <w:rsid w:val="001F46D3"/>
    <w:rPr>
      <w:rFonts w:ascii="Symbol" w:hAnsi="Symbol"/>
    </w:rPr>
  </w:style>
  <w:style w:type="character" w:customStyle="1" w:styleId="WW8Num10z0">
    <w:name w:val="WW8Num10z0"/>
    <w:rsid w:val="001F46D3"/>
    <w:rPr>
      <w:rFonts w:ascii="Times New Roman" w:hAnsi="Times New Roman"/>
    </w:rPr>
  </w:style>
  <w:style w:type="character" w:customStyle="1" w:styleId="WW8Num13z0">
    <w:name w:val="WW8Num13z0"/>
    <w:rsid w:val="001F46D3"/>
    <w:rPr>
      <w:rFonts w:ascii="Symbol" w:hAnsi="Symbol"/>
    </w:rPr>
  </w:style>
  <w:style w:type="character" w:customStyle="1" w:styleId="WW8Num15z0">
    <w:name w:val="WW8Num15z0"/>
    <w:rsid w:val="001F46D3"/>
    <w:rPr>
      <w:rFonts w:ascii="Times New Roman" w:eastAsia="Times New Roman" w:hAnsi="Times New Roman" w:cs="Times New Roman"/>
    </w:rPr>
  </w:style>
  <w:style w:type="character" w:customStyle="1" w:styleId="WW8Num15z1">
    <w:name w:val="WW8Num15z1"/>
    <w:rsid w:val="001F46D3"/>
    <w:rPr>
      <w:rFonts w:ascii="Courier New" w:hAnsi="Courier New"/>
    </w:rPr>
  </w:style>
  <w:style w:type="character" w:customStyle="1" w:styleId="WW8Num15z2">
    <w:name w:val="WW8Num15z2"/>
    <w:rsid w:val="001F46D3"/>
    <w:rPr>
      <w:rFonts w:ascii="Wingdings" w:hAnsi="Wingdings"/>
    </w:rPr>
  </w:style>
  <w:style w:type="character" w:customStyle="1" w:styleId="WW8Num15z3">
    <w:name w:val="WW8Num15z3"/>
    <w:rsid w:val="001F46D3"/>
    <w:rPr>
      <w:rFonts w:ascii="Symbol" w:hAnsi="Symbol"/>
    </w:rPr>
  </w:style>
  <w:style w:type="character" w:customStyle="1" w:styleId="WW8Num16z0">
    <w:name w:val="WW8Num16z0"/>
    <w:rsid w:val="001F46D3"/>
    <w:rPr>
      <w:rFonts w:ascii="Times New Roman" w:eastAsia="Times New Roman" w:hAnsi="Times New Roman" w:cs="Times New Roman"/>
    </w:rPr>
  </w:style>
  <w:style w:type="character" w:customStyle="1" w:styleId="WW8Num16z1">
    <w:name w:val="WW8Num16z1"/>
    <w:rsid w:val="001F46D3"/>
    <w:rPr>
      <w:rFonts w:ascii="Courier New" w:hAnsi="Courier New"/>
    </w:rPr>
  </w:style>
  <w:style w:type="character" w:customStyle="1" w:styleId="WW8Num16z2">
    <w:name w:val="WW8Num16z2"/>
    <w:rsid w:val="001F46D3"/>
    <w:rPr>
      <w:rFonts w:ascii="Wingdings" w:hAnsi="Wingdings"/>
    </w:rPr>
  </w:style>
  <w:style w:type="character" w:customStyle="1" w:styleId="WW8Num16z3">
    <w:name w:val="WW8Num16z3"/>
    <w:rsid w:val="001F46D3"/>
    <w:rPr>
      <w:rFonts w:ascii="Symbol" w:hAnsi="Symbol"/>
    </w:rPr>
  </w:style>
  <w:style w:type="character" w:customStyle="1" w:styleId="WW8Num18z0">
    <w:name w:val="WW8Num18z0"/>
    <w:rsid w:val="001F46D3"/>
    <w:rPr>
      <w:rFonts w:ascii="Times New Roman" w:hAnsi="Times New Roman"/>
    </w:rPr>
  </w:style>
  <w:style w:type="character" w:customStyle="1" w:styleId="WW8Num19z0">
    <w:name w:val="WW8Num19z0"/>
    <w:rsid w:val="001F46D3"/>
    <w:rPr>
      <w:rFonts w:ascii="Times New Roman" w:hAnsi="Times New Roman"/>
    </w:rPr>
  </w:style>
  <w:style w:type="character" w:customStyle="1" w:styleId="WW8Num21z0">
    <w:name w:val="WW8Num21z0"/>
    <w:rsid w:val="001F46D3"/>
    <w:rPr>
      <w:rFonts w:ascii="Times New Roman" w:eastAsia="Times New Roman" w:hAnsi="Times New Roman" w:cs="Times New Roman"/>
    </w:rPr>
  </w:style>
  <w:style w:type="character" w:customStyle="1" w:styleId="WW8Num21z1">
    <w:name w:val="WW8Num21z1"/>
    <w:rsid w:val="001F46D3"/>
    <w:rPr>
      <w:rFonts w:ascii="Courier New" w:hAnsi="Courier New"/>
    </w:rPr>
  </w:style>
  <w:style w:type="character" w:customStyle="1" w:styleId="WW8Num21z2">
    <w:name w:val="WW8Num21z2"/>
    <w:rsid w:val="001F46D3"/>
    <w:rPr>
      <w:rFonts w:ascii="Wingdings" w:hAnsi="Wingdings"/>
    </w:rPr>
  </w:style>
  <w:style w:type="character" w:customStyle="1" w:styleId="WW8Num21z3">
    <w:name w:val="WW8Num21z3"/>
    <w:rsid w:val="001F46D3"/>
    <w:rPr>
      <w:rFonts w:ascii="Symbol" w:hAnsi="Symbol"/>
    </w:rPr>
  </w:style>
  <w:style w:type="character" w:customStyle="1" w:styleId="11">
    <w:name w:val="Основной шрифт абзаца1"/>
    <w:rsid w:val="001F46D3"/>
  </w:style>
  <w:style w:type="character" w:styleId="a5">
    <w:name w:val="page number"/>
    <w:basedOn w:val="11"/>
    <w:rsid w:val="001F46D3"/>
  </w:style>
  <w:style w:type="character" w:customStyle="1" w:styleId="a6">
    <w:name w:val="Маркеры списка"/>
    <w:rsid w:val="001F46D3"/>
    <w:rPr>
      <w:rFonts w:ascii="StarSymbol" w:eastAsia="StarSymbol" w:hAnsi="StarSymbol" w:cs="StarSymbol"/>
      <w:sz w:val="18"/>
      <w:szCs w:val="18"/>
    </w:rPr>
  </w:style>
  <w:style w:type="character" w:customStyle="1" w:styleId="a7">
    <w:name w:val="Символ нумерации"/>
    <w:rsid w:val="001F46D3"/>
  </w:style>
  <w:style w:type="paragraph" w:customStyle="1" w:styleId="a8">
    <w:name w:val="Заголовок"/>
    <w:basedOn w:val="a1"/>
    <w:next w:val="a9"/>
    <w:rsid w:val="001F46D3"/>
    <w:pPr>
      <w:keepNext/>
      <w:spacing w:before="240" w:after="120"/>
    </w:pPr>
    <w:rPr>
      <w:rFonts w:ascii="Arial" w:eastAsia="Lucida Sans Unicode" w:hAnsi="Arial" w:cs="Tahoma"/>
      <w:sz w:val="28"/>
      <w:szCs w:val="28"/>
    </w:rPr>
  </w:style>
  <w:style w:type="paragraph" w:styleId="a9">
    <w:name w:val="Body Text"/>
    <w:basedOn w:val="a1"/>
    <w:link w:val="aa"/>
    <w:rsid w:val="001F46D3"/>
    <w:pPr>
      <w:jc w:val="center"/>
    </w:pPr>
    <w:rPr>
      <w:caps/>
      <w:sz w:val="28"/>
    </w:rPr>
  </w:style>
  <w:style w:type="character" w:customStyle="1" w:styleId="aa">
    <w:name w:val="Основной текст Знак"/>
    <w:basedOn w:val="a2"/>
    <w:link w:val="a9"/>
    <w:rsid w:val="001F46D3"/>
    <w:rPr>
      <w:rFonts w:ascii="Times New Roman" w:eastAsia="Times New Roman" w:hAnsi="Times New Roman" w:cs="Times New Roman"/>
      <w:caps/>
      <w:sz w:val="28"/>
      <w:szCs w:val="24"/>
      <w:lang w:eastAsia="ar-SA"/>
    </w:rPr>
  </w:style>
  <w:style w:type="paragraph" w:styleId="ab">
    <w:name w:val="List"/>
    <w:basedOn w:val="a9"/>
    <w:rsid w:val="001F46D3"/>
    <w:rPr>
      <w:rFonts w:ascii="Arial" w:hAnsi="Arial" w:cs="Tahoma"/>
    </w:rPr>
  </w:style>
  <w:style w:type="paragraph" w:customStyle="1" w:styleId="22">
    <w:name w:val="Название2"/>
    <w:basedOn w:val="a1"/>
    <w:rsid w:val="001F46D3"/>
    <w:pPr>
      <w:suppressLineNumbers/>
      <w:spacing w:before="120" w:after="120"/>
    </w:pPr>
    <w:rPr>
      <w:rFonts w:ascii="Arial" w:hAnsi="Arial" w:cs="Tahoma"/>
      <w:i/>
      <w:iCs/>
    </w:rPr>
  </w:style>
  <w:style w:type="paragraph" w:customStyle="1" w:styleId="23">
    <w:name w:val="Указатель2"/>
    <w:basedOn w:val="a1"/>
    <w:rsid w:val="001F46D3"/>
    <w:pPr>
      <w:suppressLineNumbers/>
    </w:pPr>
    <w:rPr>
      <w:rFonts w:ascii="Arial" w:hAnsi="Arial" w:cs="Tahoma"/>
    </w:rPr>
  </w:style>
  <w:style w:type="paragraph" w:customStyle="1" w:styleId="12">
    <w:name w:val="Название1"/>
    <w:basedOn w:val="a1"/>
    <w:rsid w:val="001F46D3"/>
    <w:pPr>
      <w:suppressLineNumbers/>
      <w:spacing w:before="120" w:after="120"/>
    </w:pPr>
    <w:rPr>
      <w:rFonts w:ascii="Arial" w:hAnsi="Arial" w:cs="Tahoma"/>
      <w:i/>
      <w:iCs/>
    </w:rPr>
  </w:style>
  <w:style w:type="paragraph" w:customStyle="1" w:styleId="13">
    <w:name w:val="Указатель1"/>
    <w:basedOn w:val="a1"/>
    <w:rsid w:val="001F46D3"/>
    <w:pPr>
      <w:suppressLineNumbers/>
    </w:pPr>
    <w:rPr>
      <w:rFonts w:ascii="Arial" w:hAnsi="Arial" w:cs="Tahoma"/>
    </w:rPr>
  </w:style>
  <w:style w:type="paragraph" w:styleId="ac">
    <w:name w:val="header"/>
    <w:basedOn w:val="a1"/>
    <w:link w:val="ad"/>
    <w:rsid w:val="001F46D3"/>
    <w:pPr>
      <w:tabs>
        <w:tab w:val="center" w:pos="4677"/>
        <w:tab w:val="right" w:pos="9355"/>
      </w:tabs>
    </w:pPr>
  </w:style>
  <w:style w:type="character" w:customStyle="1" w:styleId="ad">
    <w:name w:val="Верхний колонтитул Знак"/>
    <w:basedOn w:val="a2"/>
    <w:link w:val="ac"/>
    <w:rsid w:val="001F46D3"/>
    <w:rPr>
      <w:rFonts w:ascii="Times New Roman" w:eastAsia="Times New Roman" w:hAnsi="Times New Roman" w:cs="Times New Roman"/>
      <w:sz w:val="24"/>
      <w:szCs w:val="24"/>
      <w:lang w:eastAsia="ar-SA"/>
    </w:rPr>
  </w:style>
  <w:style w:type="paragraph" w:styleId="ae">
    <w:name w:val="footer"/>
    <w:basedOn w:val="a1"/>
    <w:link w:val="af"/>
    <w:rsid w:val="001F46D3"/>
    <w:pPr>
      <w:tabs>
        <w:tab w:val="center" w:pos="4677"/>
        <w:tab w:val="right" w:pos="9355"/>
      </w:tabs>
    </w:pPr>
  </w:style>
  <w:style w:type="character" w:customStyle="1" w:styleId="af">
    <w:name w:val="Нижний колонтитул Знак"/>
    <w:basedOn w:val="a2"/>
    <w:link w:val="ae"/>
    <w:rsid w:val="001F46D3"/>
    <w:rPr>
      <w:rFonts w:ascii="Times New Roman" w:eastAsia="Times New Roman" w:hAnsi="Times New Roman" w:cs="Times New Roman"/>
      <w:sz w:val="24"/>
      <w:szCs w:val="24"/>
      <w:lang w:eastAsia="ar-SA"/>
    </w:rPr>
  </w:style>
  <w:style w:type="paragraph" w:styleId="af0">
    <w:name w:val="Title"/>
    <w:basedOn w:val="a1"/>
    <w:next w:val="af1"/>
    <w:link w:val="af2"/>
    <w:uiPriority w:val="99"/>
    <w:qFormat/>
    <w:rsid w:val="001F46D3"/>
    <w:pPr>
      <w:jc w:val="center"/>
    </w:pPr>
    <w:rPr>
      <w:b/>
      <w:bCs/>
      <w:sz w:val="28"/>
    </w:rPr>
  </w:style>
  <w:style w:type="character" w:customStyle="1" w:styleId="af2">
    <w:name w:val="Название Знак"/>
    <w:basedOn w:val="a2"/>
    <w:link w:val="af0"/>
    <w:uiPriority w:val="99"/>
    <w:rsid w:val="001F46D3"/>
    <w:rPr>
      <w:rFonts w:ascii="Times New Roman" w:eastAsia="Times New Roman" w:hAnsi="Times New Roman" w:cs="Times New Roman"/>
      <w:b/>
      <w:bCs/>
      <w:sz w:val="28"/>
      <w:szCs w:val="24"/>
      <w:lang w:eastAsia="ar-SA"/>
    </w:rPr>
  </w:style>
  <w:style w:type="paragraph" w:styleId="af1">
    <w:name w:val="Subtitle"/>
    <w:basedOn w:val="a8"/>
    <w:next w:val="a9"/>
    <w:link w:val="af3"/>
    <w:uiPriority w:val="99"/>
    <w:qFormat/>
    <w:rsid w:val="001F46D3"/>
    <w:pPr>
      <w:jc w:val="center"/>
    </w:pPr>
    <w:rPr>
      <w:i/>
      <w:iCs/>
    </w:rPr>
  </w:style>
  <w:style w:type="character" w:customStyle="1" w:styleId="af3">
    <w:name w:val="Подзаголовок Знак"/>
    <w:basedOn w:val="a2"/>
    <w:link w:val="af1"/>
    <w:uiPriority w:val="99"/>
    <w:rsid w:val="001F46D3"/>
    <w:rPr>
      <w:rFonts w:ascii="Arial" w:eastAsia="Lucida Sans Unicode" w:hAnsi="Arial" w:cs="Tahoma"/>
      <w:i/>
      <w:iCs/>
      <w:sz w:val="28"/>
      <w:szCs w:val="28"/>
      <w:lang w:eastAsia="ar-SA"/>
    </w:rPr>
  </w:style>
  <w:style w:type="paragraph" w:styleId="af4">
    <w:name w:val="Body Text Indent"/>
    <w:basedOn w:val="a1"/>
    <w:link w:val="af5"/>
    <w:rsid w:val="001F46D3"/>
    <w:pPr>
      <w:ind w:right="25" w:firstLine="851"/>
      <w:jc w:val="both"/>
    </w:pPr>
    <w:rPr>
      <w:sz w:val="28"/>
    </w:rPr>
  </w:style>
  <w:style w:type="character" w:customStyle="1" w:styleId="af5">
    <w:name w:val="Основной текст с отступом Знак"/>
    <w:basedOn w:val="a2"/>
    <w:link w:val="af4"/>
    <w:rsid w:val="001F46D3"/>
    <w:rPr>
      <w:rFonts w:ascii="Times New Roman" w:eastAsia="Times New Roman" w:hAnsi="Times New Roman" w:cs="Times New Roman"/>
      <w:sz w:val="28"/>
      <w:szCs w:val="24"/>
      <w:lang w:eastAsia="ar-SA"/>
    </w:rPr>
  </w:style>
  <w:style w:type="paragraph" w:customStyle="1" w:styleId="210">
    <w:name w:val="Основной текст с отступом 21"/>
    <w:basedOn w:val="a1"/>
    <w:rsid w:val="001F46D3"/>
    <w:pPr>
      <w:ind w:right="109" w:firstLine="900"/>
      <w:jc w:val="both"/>
    </w:pPr>
    <w:rPr>
      <w:sz w:val="28"/>
    </w:rPr>
  </w:style>
  <w:style w:type="paragraph" w:customStyle="1" w:styleId="31">
    <w:name w:val="Основной текст с отступом 31"/>
    <w:basedOn w:val="a1"/>
    <w:rsid w:val="001F46D3"/>
    <w:pPr>
      <w:ind w:firstLine="900"/>
      <w:jc w:val="both"/>
    </w:pPr>
    <w:rPr>
      <w:sz w:val="28"/>
    </w:rPr>
  </w:style>
  <w:style w:type="paragraph" w:customStyle="1" w:styleId="14">
    <w:name w:val="Цитата1"/>
    <w:basedOn w:val="a1"/>
    <w:rsid w:val="001F46D3"/>
    <w:pPr>
      <w:ind w:left="1440" w:right="2002"/>
      <w:jc w:val="center"/>
    </w:pPr>
    <w:rPr>
      <w:b/>
      <w:bCs/>
      <w:sz w:val="28"/>
    </w:rPr>
  </w:style>
  <w:style w:type="paragraph" w:customStyle="1" w:styleId="211">
    <w:name w:val="Основной текст 21"/>
    <w:basedOn w:val="a1"/>
    <w:rsid w:val="001F46D3"/>
    <w:rPr>
      <w:sz w:val="22"/>
    </w:rPr>
  </w:style>
  <w:style w:type="paragraph" w:customStyle="1" w:styleId="15">
    <w:name w:val="Название объекта1"/>
    <w:basedOn w:val="a1"/>
    <w:next w:val="a1"/>
    <w:rsid w:val="001F46D3"/>
    <w:rPr>
      <w:sz w:val="28"/>
    </w:rPr>
  </w:style>
  <w:style w:type="paragraph" w:customStyle="1" w:styleId="af6">
    <w:name w:val="Содержимое таблицы"/>
    <w:basedOn w:val="a1"/>
    <w:rsid w:val="001F46D3"/>
    <w:pPr>
      <w:suppressLineNumbers/>
    </w:pPr>
  </w:style>
  <w:style w:type="paragraph" w:customStyle="1" w:styleId="af7">
    <w:name w:val="Заголовок таблицы"/>
    <w:basedOn w:val="af6"/>
    <w:rsid w:val="001F46D3"/>
    <w:pPr>
      <w:jc w:val="center"/>
    </w:pPr>
    <w:rPr>
      <w:b/>
      <w:bCs/>
    </w:rPr>
  </w:style>
  <w:style w:type="paragraph" w:customStyle="1" w:styleId="af8">
    <w:name w:val="Содержимое врезки"/>
    <w:basedOn w:val="a9"/>
    <w:rsid w:val="001F46D3"/>
  </w:style>
  <w:style w:type="paragraph" w:styleId="af9">
    <w:name w:val="footnote text"/>
    <w:basedOn w:val="a1"/>
    <w:link w:val="afa"/>
    <w:rsid w:val="001F46D3"/>
    <w:pPr>
      <w:overflowPunct w:val="0"/>
      <w:autoSpaceDE w:val="0"/>
      <w:autoSpaceDN w:val="0"/>
      <w:adjustRightInd w:val="0"/>
      <w:spacing w:before="100" w:after="100"/>
      <w:textAlignment w:val="baseline"/>
    </w:pPr>
    <w:rPr>
      <w:sz w:val="20"/>
      <w:szCs w:val="20"/>
      <w:lang w:eastAsia="ru-RU"/>
    </w:rPr>
  </w:style>
  <w:style w:type="character" w:customStyle="1" w:styleId="afa">
    <w:name w:val="Текст сноски Знак"/>
    <w:basedOn w:val="a2"/>
    <w:link w:val="af9"/>
    <w:rsid w:val="001F46D3"/>
    <w:rPr>
      <w:rFonts w:ascii="Times New Roman" w:eastAsia="Times New Roman" w:hAnsi="Times New Roman" w:cs="Times New Roman"/>
      <w:sz w:val="20"/>
      <w:szCs w:val="20"/>
      <w:lang w:eastAsia="ru-RU"/>
    </w:rPr>
  </w:style>
  <w:style w:type="character" w:styleId="afb">
    <w:name w:val="footnote reference"/>
    <w:basedOn w:val="a2"/>
    <w:rsid w:val="001F46D3"/>
    <w:rPr>
      <w:vertAlign w:val="superscript"/>
    </w:rPr>
  </w:style>
  <w:style w:type="paragraph" w:customStyle="1" w:styleId="24">
    <w:name w:val="Знак2 Знак Знак Знак"/>
    <w:basedOn w:val="a1"/>
    <w:rsid w:val="001F46D3"/>
    <w:pPr>
      <w:spacing w:after="160" w:line="240" w:lineRule="exact"/>
    </w:pPr>
    <w:rPr>
      <w:rFonts w:ascii="Verdana" w:hAnsi="Verdana"/>
      <w:lang w:val="en-US" w:eastAsia="en-US"/>
    </w:rPr>
  </w:style>
  <w:style w:type="table" w:styleId="afc">
    <w:name w:val="Table Grid"/>
    <w:basedOn w:val="a3"/>
    <w:rsid w:val="001F46D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Balloon Text"/>
    <w:basedOn w:val="a1"/>
    <w:link w:val="afe"/>
    <w:uiPriority w:val="99"/>
    <w:unhideWhenUsed/>
    <w:rsid w:val="001F46D3"/>
    <w:pPr>
      <w:overflowPunct w:val="0"/>
      <w:autoSpaceDE w:val="0"/>
      <w:autoSpaceDN w:val="0"/>
      <w:adjustRightInd w:val="0"/>
      <w:textAlignment w:val="baseline"/>
    </w:pPr>
    <w:rPr>
      <w:rFonts w:ascii="Tahoma" w:hAnsi="Tahoma" w:cs="Tahoma"/>
      <w:sz w:val="16"/>
      <w:szCs w:val="16"/>
      <w:lang w:eastAsia="ru-RU"/>
    </w:rPr>
  </w:style>
  <w:style w:type="character" w:customStyle="1" w:styleId="afe">
    <w:name w:val="Текст выноски Знак"/>
    <w:basedOn w:val="a2"/>
    <w:link w:val="afd"/>
    <w:uiPriority w:val="99"/>
    <w:rsid w:val="001F46D3"/>
    <w:rPr>
      <w:rFonts w:ascii="Tahoma" w:eastAsia="Times New Roman" w:hAnsi="Tahoma" w:cs="Tahoma"/>
      <w:sz w:val="16"/>
      <w:szCs w:val="16"/>
      <w:lang w:eastAsia="ru-RU"/>
    </w:rPr>
  </w:style>
  <w:style w:type="paragraph" w:styleId="25">
    <w:name w:val="Body Text Indent 2"/>
    <w:basedOn w:val="a1"/>
    <w:link w:val="26"/>
    <w:rsid w:val="001F46D3"/>
    <w:pPr>
      <w:ind w:firstLine="540"/>
      <w:jc w:val="both"/>
    </w:pPr>
    <w:rPr>
      <w:rFonts w:ascii="Arial" w:hAnsi="Arial" w:cs="Arial"/>
      <w:lang w:eastAsia="ru-RU"/>
    </w:rPr>
  </w:style>
  <w:style w:type="character" w:customStyle="1" w:styleId="26">
    <w:name w:val="Основной текст с отступом 2 Знак"/>
    <w:basedOn w:val="a2"/>
    <w:link w:val="25"/>
    <w:rsid w:val="001F46D3"/>
    <w:rPr>
      <w:rFonts w:ascii="Arial" w:eastAsia="Times New Roman" w:hAnsi="Arial" w:cs="Arial"/>
      <w:sz w:val="24"/>
      <w:szCs w:val="24"/>
      <w:lang w:eastAsia="ru-RU"/>
    </w:rPr>
  </w:style>
  <w:style w:type="paragraph" w:styleId="32">
    <w:name w:val="Body Text Indent 3"/>
    <w:basedOn w:val="a1"/>
    <w:link w:val="33"/>
    <w:rsid w:val="001F46D3"/>
    <w:pPr>
      <w:spacing w:line="360" w:lineRule="auto"/>
      <w:ind w:firstLine="480"/>
      <w:jc w:val="both"/>
    </w:pPr>
    <w:rPr>
      <w:rFonts w:ascii="Arial" w:hAnsi="Arial"/>
      <w:lang w:eastAsia="ru-RU"/>
    </w:rPr>
  </w:style>
  <w:style w:type="character" w:customStyle="1" w:styleId="33">
    <w:name w:val="Основной текст с отступом 3 Знак"/>
    <w:basedOn w:val="a2"/>
    <w:link w:val="32"/>
    <w:rsid w:val="001F46D3"/>
    <w:rPr>
      <w:rFonts w:ascii="Arial" w:eastAsia="Times New Roman" w:hAnsi="Arial" w:cs="Times New Roman"/>
      <w:sz w:val="24"/>
      <w:szCs w:val="24"/>
      <w:lang w:eastAsia="ru-RU"/>
    </w:rPr>
  </w:style>
  <w:style w:type="paragraph" w:customStyle="1" w:styleId="a0">
    <w:name w:val="ПЗ список маркер"/>
    <w:basedOn w:val="a1"/>
    <w:rsid w:val="001F46D3"/>
    <w:pPr>
      <w:numPr>
        <w:numId w:val="2"/>
      </w:numPr>
    </w:pPr>
    <w:rPr>
      <w:lang w:eastAsia="ru-RU"/>
    </w:rPr>
  </w:style>
  <w:style w:type="paragraph" w:styleId="aff">
    <w:name w:val="Plain Text"/>
    <w:basedOn w:val="a1"/>
    <w:link w:val="aff0"/>
    <w:rsid w:val="001F46D3"/>
    <w:rPr>
      <w:rFonts w:ascii="Courier New" w:hAnsi="Courier New" w:cs="Courier New"/>
      <w:sz w:val="20"/>
      <w:szCs w:val="20"/>
      <w:lang w:eastAsia="ru-RU"/>
    </w:rPr>
  </w:style>
  <w:style w:type="character" w:customStyle="1" w:styleId="aff0">
    <w:name w:val="Текст Знак"/>
    <w:basedOn w:val="a2"/>
    <w:link w:val="aff"/>
    <w:rsid w:val="001F46D3"/>
    <w:rPr>
      <w:rFonts w:ascii="Courier New" w:eastAsia="Times New Roman" w:hAnsi="Courier New" w:cs="Courier New"/>
      <w:sz w:val="20"/>
      <w:szCs w:val="20"/>
      <w:lang w:eastAsia="ru-RU"/>
    </w:rPr>
  </w:style>
  <w:style w:type="paragraph" w:customStyle="1" w:styleId="Heading">
    <w:name w:val="Heading"/>
    <w:rsid w:val="001F46D3"/>
    <w:pPr>
      <w:widowControl w:val="0"/>
      <w:autoSpaceDE w:val="0"/>
      <w:autoSpaceDN w:val="0"/>
      <w:adjustRightInd w:val="0"/>
      <w:spacing w:after="0" w:line="240" w:lineRule="auto"/>
    </w:pPr>
    <w:rPr>
      <w:rFonts w:ascii="Arial" w:eastAsia="Times New Roman" w:hAnsi="Arial" w:cs="Arial"/>
      <w:b/>
      <w:bCs/>
      <w:lang w:eastAsia="ru-RU"/>
    </w:rPr>
  </w:style>
  <w:style w:type="paragraph" w:styleId="aff1">
    <w:name w:val="Document Map"/>
    <w:basedOn w:val="a1"/>
    <w:link w:val="aff2"/>
    <w:rsid w:val="001F46D3"/>
    <w:pPr>
      <w:shd w:val="clear" w:color="auto" w:fill="000080"/>
    </w:pPr>
    <w:rPr>
      <w:rFonts w:ascii="Tahoma" w:hAnsi="Tahoma" w:cs="Tahoma"/>
      <w:sz w:val="20"/>
      <w:szCs w:val="20"/>
      <w:lang w:eastAsia="ru-RU"/>
    </w:rPr>
  </w:style>
  <w:style w:type="character" w:customStyle="1" w:styleId="aff2">
    <w:name w:val="Схема документа Знак"/>
    <w:basedOn w:val="a2"/>
    <w:link w:val="aff1"/>
    <w:rsid w:val="001F46D3"/>
    <w:rPr>
      <w:rFonts w:ascii="Tahoma" w:eastAsia="Times New Roman" w:hAnsi="Tahoma" w:cs="Tahoma"/>
      <w:sz w:val="20"/>
      <w:szCs w:val="20"/>
      <w:shd w:val="clear" w:color="auto" w:fill="000080"/>
      <w:lang w:eastAsia="ru-RU"/>
    </w:rPr>
  </w:style>
  <w:style w:type="paragraph" w:customStyle="1" w:styleId="aff3">
    <w:name w:val="ПЗ текст"/>
    <w:basedOn w:val="a1"/>
    <w:link w:val="aff4"/>
    <w:rsid w:val="001F46D3"/>
    <w:pPr>
      <w:spacing w:line="360" w:lineRule="auto"/>
      <w:ind w:left="170" w:right="170" w:firstLine="851"/>
      <w:jc w:val="both"/>
    </w:pPr>
    <w:rPr>
      <w:rFonts w:ascii="Arial Narrow" w:hAnsi="Arial Narrow"/>
      <w:lang w:eastAsia="ru-RU"/>
    </w:rPr>
  </w:style>
  <w:style w:type="character" w:customStyle="1" w:styleId="aff4">
    <w:name w:val="ПЗ текст Знак"/>
    <w:basedOn w:val="a2"/>
    <w:link w:val="aff3"/>
    <w:rsid w:val="001F46D3"/>
    <w:rPr>
      <w:rFonts w:ascii="Arial Narrow" w:eastAsia="Times New Roman" w:hAnsi="Arial Narrow" w:cs="Times New Roman"/>
      <w:sz w:val="24"/>
      <w:szCs w:val="24"/>
      <w:lang w:eastAsia="ru-RU"/>
    </w:rPr>
  </w:style>
  <w:style w:type="paragraph" w:styleId="aff5">
    <w:name w:val="Normal (Web)"/>
    <w:basedOn w:val="a1"/>
    <w:uiPriority w:val="99"/>
    <w:rsid w:val="001F46D3"/>
    <w:pPr>
      <w:spacing w:before="100" w:beforeAutospacing="1" w:after="100" w:afterAutospacing="1"/>
    </w:pPr>
    <w:rPr>
      <w:lang w:eastAsia="ru-RU"/>
    </w:rPr>
  </w:style>
  <w:style w:type="numbering" w:styleId="a">
    <w:name w:val="Outline List 3"/>
    <w:basedOn w:val="a4"/>
    <w:rsid w:val="001F46D3"/>
    <w:pPr>
      <w:numPr>
        <w:numId w:val="3"/>
      </w:numPr>
    </w:pPr>
  </w:style>
  <w:style w:type="paragraph" w:customStyle="1" w:styleId="100">
    <w:name w:val="1 Основной текст 0"/>
    <w:aliases w:val="95 ПК,А. Основной текст 0 Знак Знак Знак Знак Знак Знак,А. Основной текст 0,Основной текст 0,А. Основной текст 0 Знак Знак Знак Знак,А. Основной текст 0 Знак Знак,1. Основной текст 0"/>
    <w:basedOn w:val="a1"/>
    <w:link w:val="10950"/>
    <w:rsid w:val="001F46D3"/>
    <w:pPr>
      <w:ind w:firstLine="539"/>
      <w:jc w:val="both"/>
    </w:pPr>
    <w:rPr>
      <w:rFonts w:eastAsia="Calibri"/>
      <w:color w:val="000000"/>
      <w:kern w:val="24"/>
      <w:lang w:eastAsia="en-US"/>
    </w:rPr>
  </w:style>
  <w:style w:type="character" w:customStyle="1" w:styleId="10950">
    <w:name w:val="1 Основной текст 0;95 ПК;А. Основной текст 0 Знак Знак Знак Знак Знак Знак Знак Знак"/>
    <w:link w:val="100"/>
    <w:rsid w:val="001F46D3"/>
    <w:rPr>
      <w:rFonts w:ascii="Times New Roman" w:eastAsia="Calibri" w:hAnsi="Times New Roman" w:cs="Times New Roman"/>
      <w:color w:val="000000"/>
      <w:kern w:val="24"/>
      <w:sz w:val="24"/>
      <w:szCs w:val="24"/>
    </w:rPr>
  </w:style>
  <w:style w:type="character" w:styleId="aff6">
    <w:name w:val="Hyperlink"/>
    <w:uiPriority w:val="99"/>
    <w:rsid w:val="001F46D3"/>
    <w:rPr>
      <w:color w:val="0000FF"/>
      <w:u w:val="single"/>
    </w:rPr>
  </w:style>
  <w:style w:type="paragraph" w:styleId="16">
    <w:name w:val="toc 1"/>
    <w:basedOn w:val="a1"/>
    <w:next w:val="a1"/>
    <w:autoRedefine/>
    <w:uiPriority w:val="39"/>
    <w:rsid w:val="001F46D3"/>
    <w:pPr>
      <w:tabs>
        <w:tab w:val="right" w:leader="dot" w:pos="9627"/>
      </w:tabs>
    </w:pPr>
    <w:rPr>
      <w:b/>
      <w:sz w:val="26"/>
      <w:lang w:eastAsia="ru-RU"/>
    </w:rPr>
  </w:style>
  <w:style w:type="paragraph" w:styleId="27">
    <w:name w:val="toc 2"/>
    <w:basedOn w:val="a1"/>
    <w:next w:val="a1"/>
    <w:autoRedefine/>
    <w:uiPriority w:val="39"/>
    <w:rsid w:val="001F46D3"/>
    <w:pPr>
      <w:ind w:left="240"/>
    </w:pPr>
    <w:rPr>
      <w:b/>
      <w:lang w:eastAsia="ru-RU"/>
    </w:rPr>
  </w:style>
  <w:style w:type="paragraph" w:styleId="34">
    <w:name w:val="toc 3"/>
    <w:basedOn w:val="a1"/>
    <w:next w:val="a1"/>
    <w:autoRedefine/>
    <w:uiPriority w:val="39"/>
    <w:rsid w:val="001F46D3"/>
    <w:pPr>
      <w:ind w:left="480"/>
    </w:pPr>
    <w:rPr>
      <w:lang w:eastAsia="ru-RU"/>
    </w:rPr>
  </w:style>
  <w:style w:type="character" w:customStyle="1" w:styleId="109500">
    <w:name w:val="1 Основной текст 0;95 ПК;А. Основной текст 0 Знак Знак Знак Знак Знак Знак"/>
    <w:rsid w:val="001F46D3"/>
    <w:rPr>
      <w:rFonts w:eastAsia="Calibri"/>
      <w:color w:val="000000"/>
      <w:kern w:val="24"/>
      <w:sz w:val="24"/>
      <w:szCs w:val="24"/>
      <w:lang w:val="ru-RU" w:eastAsia="en-US" w:bidi="ar-SA"/>
    </w:rPr>
  </w:style>
  <w:style w:type="paragraph" w:styleId="41">
    <w:name w:val="toc 4"/>
    <w:basedOn w:val="a1"/>
    <w:next w:val="a1"/>
    <w:autoRedefine/>
    <w:rsid w:val="001F46D3"/>
    <w:pPr>
      <w:ind w:left="720"/>
    </w:pPr>
    <w:rPr>
      <w:lang w:eastAsia="ru-RU"/>
    </w:rPr>
  </w:style>
  <w:style w:type="character" w:customStyle="1" w:styleId="35">
    <w:name w:val="Знак Знак3"/>
    <w:rsid w:val="001F46D3"/>
    <w:rPr>
      <w:rFonts w:cs="Arial"/>
      <w:b/>
      <w:bCs/>
      <w:iCs/>
      <w:sz w:val="26"/>
      <w:szCs w:val="28"/>
      <w:lang w:val="ru-RU" w:eastAsia="ru-RU" w:bidi="ar-SA"/>
    </w:rPr>
  </w:style>
  <w:style w:type="character" w:customStyle="1" w:styleId="WW8Num8z0">
    <w:name w:val="WW8Num8z0"/>
    <w:rsid w:val="001F46D3"/>
    <w:rPr>
      <w:rFonts w:ascii="Symbol" w:hAnsi="Symbol" w:cs="Symbol"/>
    </w:rPr>
  </w:style>
  <w:style w:type="character" w:customStyle="1" w:styleId="WW8Num11z0">
    <w:name w:val="WW8Num11z0"/>
    <w:rsid w:val="001F46D3"/>
    <w:rPr>
      <w:rFonts w:ascii="Symbol" w:hAnsi="Symbol" w:cs="Symbol"/>
    </w:rPr>
  </w:style>
  <w:style w:type="character" w:customStyle="1" w:styleId="WW8Num12z0">
    <w:name w:val="WW8Num12z0"/>
    <w:rsid w:val="001F46D3"/>
    <w:rPr>
      <w:rFonts w:ascii="Symbol" w:hAnsi="Symbol" w:cs="Symbol"/>
      <w:color w:val="auto"/>
    </w:rPr>
  </w:style>
  <w:style w:type="character" w:customStyle="1" w:styleId="WW8Num12z1">
    <w:name w:val="WW8Num12z1"/>
    <w:rsid w:val="001F46D3"/>
    <w:rPr>
      <w:rFonts w:ascii="Courier New" w:hAnsi="Courier New" w:cs="Courier New"/>
    </w:rPr>
  </w:style>
  <w:style w:type="character" w:customStyle="1" w:styleId="WW8Num12z2">
    <w:name w:val="WW8Num12z2"/>
    <w:rsid w:val="001F46D3"/>
    <w:rPr>
      <w:rFonts w:ascii="Wingdings" w:hAnsi="Wingdings" w:cs="Wingdings"/>
    </w:rPr>
  </w:style>
  <w:style w:type="character" w:customStyle="1" w:styleId="WW8Num13z1">
    <w:name w:val="WW8Num13z1"/>
    <w:rsid w:val="001F46D3"/>
    <w:rPr>
      <w:rFonts w:ascii="Courier New" w:hAnsi="Courier New" w:cs="Courier New"/>
    </w:rPr>
  </w:style>
  <w:style w:type="character" w:customStyle="1" w:styleId="WW8Num13z2">
    <w:name w:val="WW8Num13z2"/>
    <w:rsid w:val="001F46D3"/>
    <w:rPr>
      <w:rFonts w:ascii="Wingdings" w:hAnsi="Wingdings" w:cs="Wingdings"/>
    </w:rPr>
  </w:style>
  <w:style w:type="character" w:customStyle="1" w:styleId="WW8Num14z0">
    <w:name w:val="WW8Num14z0"/>
    <w:rsid w:val="001F46D3"/>
    <w:rPr>
      <w:rFonts w:ascii="Symbol" w:hAnsi="Symbol" w:cs="Symbol"/>
    </w:rPr>
  </w:style>
  <w:style w:type="character" w:customStyle="1" w:styleId="WW8Num14z1">
    <w:name w:val="WW8Num14z1"/>
    <w:rsid w:val="001F46D3"/>
    <w:rPr>
      <w:rFonts w:ascii="Wingdings 2" w:hAnsi="Wingdings 2" w:cs="Wingdings 2"/>
      <w:sz w:val="18"/>
      <w:szCs w:val="18"/>
    </w:rPr>
  </w:style>
  <w:style w:type="character" w:customStyle="1" w:styleId="WW8Num14z2">
    <w:name w:val="WW8Num14z2"/>
    <w:rsid w:val="001F46D3"/>
    <w:rPr>
      <w:rFonts w:ascii="StarSymbol" w:eastAsia="StarSymbol" w:cs="StarSymbol"/>
      <w:sz w:val="18"/>
      <w:szCs w:val="18"/>
    </w:rPr>
  </w:style>
  <w:style w:type="character" w:customStyle="1" w:styleId="WW-Absatz-Standardschriftart11">
    <w:name w:val="WW-Absatz-Standardschriftart11"/>
    <w:rsid w:val="001F46D3"/>
  </w:style>
  <w:style w:type="character" w:customStyle="1" w:styleId="WW-Absatz-Standardschriftart111">
    <w:name w:val="WW-Absatz-Standardschriftart111"/>
    <w:rsid w:val="001F46D3"/>
  </w:style>
  <w:style w:type="character" w:customStyle="1" w:styleId="WW-Absatz-Standardschriftart1111">
    <w:name w:val="WW-Absatz-Standardschriftart1111"/>
    <w:rsid w:val="001F46D3"/>
  </w:style>
  <w:style w:type="character" w:customStyle="1" w:styleId="WW-Absatz-Standardschriftart11111">
    <w:name w:val="WW-Absatz-Standardschriftart11111"/>
    <w:rsid w:val="001F46D3"/>
  </w:style>
  <w:style w:type="character" w:customStyle="1" w:styleId="WW-Absatz-Standardschriftart111111">
    <w:name w:val="WW-Absatz-Standardschriftart111111"/>
    <w:rsid w:val="001F46D3"/>
  </w:style>
  <w:style w:type="character" w:customStyle="1" w:styleId="WW8Num1z1">
    <w:name w:val="WW8Num1z1"/>
    <w:rsid w:val="001F46D3"/>
    <w:rPr>
      <w:rFonts w:ascii="Courier New" w:hAnsi="Courier New" w:cs="Courier New"/>
    </w:rPr>
  </w:style>
  <w:style w:type="character" w:customStyle="1" w:styleId="WW8Num1z2">
    <w:name w:val="WW8Num1z2"/>
    <w:rsid w:val="001F46D3"/>
    <w:rPr>
      <w:rFonts w:ascii="Wingdings" w:hAnsi="Wingdings" w:cs="Wingdings"/>
    </w:rPr>
  </w:style>
  <w:style w:type="character" w:customStyle="1" w:styleId="WW8Num6z1">
    <w:name w:val="WW8Num6z1"/>
    <w:rsid w:val="001F46D3"/>
    <w:rPr>
      <w:rFonts w:ascii="Courier New" w:hAnsi="Courier New" w:cs="Courier New"/>
    </w:rPr>
  </w:style>
  <w:style w:type="character" w:customStyle="1" w:styleId="WW8Num6z2">
    <w:name w:val="WW8Num6z2"/>
    <w:rsid w:val="001F46D3"/>
    <w:rPr>
      <w:rFonts w:ascii="Wingdings" w:hAnsi="Wingdings" w:cs="Wingdings"/>
    </w:rPr>
  </w:style>
  <w:style w:type="character" w:customStyle="1" w:styleId="WW8Num7z1">
    <w:name w:val="WW8Num7z1"/>
    <w:rsid w:val="001F46D3"/>
    <w:rPr>
      <w:rFonts w:ascii="Courier New" w:hAnsi="Courier New" w:cs="Courier New"/>
    </w:rPr>
  </w:style>
  <w:style w:type="character" w:customStyle="1" w:styleId="WW8Num7z2">
    <w:name w:val="WW8Num7z2"/>
    <w:rsid w:val="001F46D3"/>
    <w:rPr>
      <w:rFonts w:ascii="Wingdings" w:hAnsi="Wingdings" w:cs="Wingdings"/>
    </w:rPr>
  </w:style>
  <w:style w:type="character" w:customStyle="1" w:styleId="WW8Num8z1">
    <w:name w:val="WW8Num8z1"/>
    <w:rsid w:val="001F46D3"/>
    <w:rPr>
      <w:rFonts w:ascii="Courier New" w:hAnsi="Courier New" w:cs="Courier New"/>
    </w:rPr>
  </w:style>
  <w:style w:type="character" w:customStyle="1" w:styleId="WW8Num8z2">
    <w:name w:val="WW8Num8z2"/>
    <w:rsid w:val="001F46D3"/>
    <w:rPr>
      <w:rFonts w:ascii="Wingdings" w:hAnsi="Wingdings" w:cs="Wingdings"/>
    </w:rPr>
  </w:style>
  <w:style w:type="character" w:customStyle="1" w:styleId="WW8Num9z1">
    <w:name w:val="WW8Num9z1"/>
    <w:rsid w:val="001F46D3"/>
    <w:rPr>
      <w:rFonts w:ascii="Courier New" w:hAnsi="Courier New" w:cs="Courier New"/>
    </w:rPr>
  </w:style>
  <w:style w:type="character" w:customStyle="1" w:styleId="WW8Num9z2">
    <w:name w:val="WW8Num9z2"/>
    <w:rsid w:val="001F46D3"/>
    <w:rPr>
      <w:rFonts w:ascii="Wingdings" w:hAnsi="Wingdings" w:cs="Wingdings"/>
    </w:rPr>
  </w:style>
  <w:style w:type="character" w:customStyle="1" w:styleId="WW8Num10z1">
    <w:name w:val="WW8Num10z1"/>
    <w:rsid w:val="001F46D3"/>
    <w:rPr>
      <w:rFonts w:ascii="Courier New" w:hAnsi="Courier New" w:cs="Courier New"/>
    </w:rPr>
  </w:style>
  <w:style w:type="character" w:customStyle="1" w:styleId="WW8Num10z2">
    <w:name w:val="WW8Num10z2"/>
    <w:rsid w:val="001F46D3"/>
    <w:rPr>
      <w:rFonts w:ascii="Wingdings" w:hAnsi="Wingdings" w:cs="Wingdings"/>
    </w:rPr>
  </w:style>
  <w:style w:type="character" w:customStyle="1" w:styleId="WW8Num12z3">
    <w:name w:val="WW8Num12z3"/>
    <w:rsid w:val="001F46D3"/>
    <w:rPr>
      <w:rFonts w:ascii="Symbol" w:hAnsi="Symbol" w:cs="Symbol"/>
    </w:rPr>
  </w:style>
  <w:style w:type="character" w:customStyle="1" w:styleId="WW8Num17z0">
    <w:name w:val="WW8Num17z0"/>
    <w:rsid w:val="001F46D3"/>
    <w:rPr>
      <w:rFonts w:ascii="Symbol" w:hAnsi="Symbol" w:cs="Symbol"/>
    </w:rPr>
  </w:style>
  <w:style w:type="character" w:customStyle="1" w:styleId="WW8Num17z1">
    <w:name w:val="WW8Num17z1"/>
    <w:rsid w:val="001F46D3"/>
    <w:rPr>
      <w:rFonts w:ascii="Courier New" w:hAnsi="Courier New" w:cs="Courier New"/>
    </w:rPr>
  </w:style>
  <w:style w:type="character" w:customStyle="1" w:styleId="WW8Num17z2">
    <w:name w:val="WW8Num17z2"/>
    <w:rsid w:val="001F46D3"/>
    <w:rPr>
      <w:rFonts w:ascii="Wingdings" w:hAnsi="Wingdings" w:cs="Wingdings"/>
    </w:rPr>
  </w:style>
  <w:style w:type="paragraph" w:customStyle="1" w:styleId="17">
    <w:name w:val="Схема документа1"/>
    <w:basedOn w:val="a1"/>
    <w:rsid w:val="001F46D3"/>
    <w:pPr>
      <w:shd w:val="clear" w:color="auto" w:fill="000080"/>
      <w:suppressAutoHyphens/>
    </w:pPr>
    <w:rPr>
      <w:rFonts w:ascii="Tahoma" w:hAnsi="Tahoma" w:cs="Tahoma"/>
      <w:sz w:val="20"/>
      <w:szCs w:val="20"/>
    </w:rPr>
  </w:style>
  <w:style w:type="paragraph" w:styleId="51">
    <w:name w:val="toc 5"/>
    <w:basedOn w:val="13"/>
    <w:autoRedefine/>
    <w:rsid w:val="001F46D3"/>
    <w:pPr>
      <w:tabs>
        <w:tab w:val="right" w:leader="dot" w:pos="9637"/>
      </w:tabs>
      <w:suppressAutoHyphens/>
      <w:ind w:left="1132"/>
    </w:pPr>
    <w:rPr>
      <w:rFonts w:cs="Arial"/>
    </w:rPr>
  </w:style>
  <w:style w:type="paragraph" w:styleId="61">
    <w:name w:val="toc 6"/>
    <w:basedOn w:val="13"/>
    <w:autoRedefine/>
    <w:rsid w:val="001F46D3"/>
    <w:pPr>
      <w:tabs>
        <w:tab w:val="right" w:leader="dot" w:pos="9637"/>
      </w:tabs>
      <w:suppressAutoHyphens/>
      <w:ind w:left="1415"/>
    </w:pPr>
    <w:rPr>
      <w:rFonts w:cs="Arial"/>
    </w:rPr>
  </w:style>
  <w:style w:type="paragraph" w:styleId="71">
    <w:name w:val="toc 7"/>
    <w:basedOn w:val="13"/>
    <w:autoRedefine/>
    <w:rsid w:val="001F46D3"/>
    <w:pPr>
      <w:tabs>
        <w:tab w:val="right" w:leader="dot" w:pos="9637"/>
      </w:tabs>
      <w:suppressAutoHyphens/>
      <w:ind w:left="1698"/>
    </w:pPr>
    <w:rPr>
      <w:rFonts w:cs="Arial"/>
    </w:rPr>
  </w:style>
  <w:style w:type="paragraph" w:styleId="81">
    <w:name w:val="toc 8"/>
    <w:basedOn w:val="13"/>
    <w:autoRedefine/>
    <w:rsid w:val="001F46D3"/>
    <w:pPr>
      <w:tabs>
        <w:tab w:val="right" w:leader="dot" w:pos="9637"/>
      </w:tabs>
      <w:suppressAutoHyphens/>
      <w:ind w:left="1981"/>
    </w:pPr>
    <w:rPr>
      <w:rFonts w:cs="Arial"/>
    </w:rPr>
  </w:style>
  <w:style w:type="paragraph" w:styleId="91">
    <w:name w:val="toc 9"/>
    <w:basedOn w:val="13"/>
    <w:autoRedefine/>
    <w:rsid w:val="001F46D3"/>
    <w:pPr>
      <w:tabs>
        <w:tab w:val="right" w:leader="dot" w:pos="9637"/>
      </w:tabs>
      <w:suppressAutoHyphens/>
      <w:ind w:left="2264"/>
    </w:pPr>
    <w:rPr>
      <w:rFonts w:cs="Arial"/>
    </w:rPr>
  </w:style>
  <w:style w:type="paragraph" w:customStyle="1" w:styleId="101">
    <w:name w:val="Оглавление 10"/>
    <w:basedOn w:val="13"/>
    <w:rsid w:val="001F46D3"/>
    <w:pPr>
      <w:tabs>
        <w:tab w:val="right" w:leader="dot" w:pos="9637"/>
      </w:tabs>
      <w:suppressAutoHyphens/>
      <w:ind w:left="2547"/>
    </w:pPr>
    <w:rPr>
      <w:rFonts w:cs="Arial"/>
    </w:rPr>
  </w:style>
  <w:style w:type="paragraph" w:customStyle="1" w:styleId="ConsPlusNormal">
    <w:name w:val="ConsPlusNormal"/>
    <w:next w:val="a1"/>
    <w:rsid w:val="001F46D3"/>
    <w:pPr>
      <w:widowControl w:val="0"/>
      <w:suppressAutoHyphens/>
      <w:autoSpaceDE w:val="0"/>
      <w:spacing w:after="0" w:line="240" w:lineRule="auto"/>
      <w:ind w:firstLine="720"/>
    </w:pPr>
    <w:rPr>
      <w:rFonts w:ascii="Arial" w:eastAsia="Times New Roman" w:hAnsi="Arial" w:cs="Arial"/>
      <w:color w:val="000000"/>
      <w:sz w:val="20"/>
      <w:szCs w:val="20"/>
    </w:rPr>
  </w:style>
  <w:style w:type="paragraph" w:customStyle="1" w:styleId="18">
    <w:name w:val="Абзац списка1"/>
    <w:basedOn w:val="a1"/>
    <w:qFormat/>
    <w:rsid w:val="001F46D3"/>
    <w:pPr>
      <w:ind w:left="720"/>
    </w:pPr>
    <w:rPr>
      <w:lang w:eastAsia="ru-RU"/>
    </w:rPr>
  </w:style>
  <w:style w:type="character" w:styleId="aff7">
    <w:name w:val="FollowedHyperlink"/>
    <w:uiPriority w:val="99"/>
    <w:rsid w:val="001F46D3"/>
    <w:rPr>
      <w:color w:val="800080"/>
      <w:u w:val="single"/>
    </w:rPr>
  </w:style>
  <w:style w:type="character" w:customStyle="1" w:styleId="0">
    <w:name w:val="А. Основной текст 0 Знак"/>
    <w:aliases w:val="95 ПК Знак,Основной текст 0 Знак"/>
    <w:rsid w:val="001F46D3"/>
    <w:rPr>
      <w:rFonts w:eastAsia="Calibri"/>
      <w:color w:val="000000"/>
      <w:kern w:val="24"/>
      <w:sz w:val="24"/>
      <w:szCs w:val="24"/>
      <w:lang w:val="ru-RU" w:eastAsia="en-US" w:bidi="ar-SA"/>
    </w:rPr>
  </w:style>
  <w:style w:type="paragraph" w:customStyle="1" w:styleId="00">
    <w:name w:val="Основной 0"/>
    <w:aliases w:val="95ПК"/>
    <w:basedOn w:val="a1"/>
    <w:link w:val="01"/>
    <w:qFormat/>
    <w:rsid w:val="001F46D3"/>
    <w:pPr>
      <w:ind w:firstLine="539"/>
      <w:jc w:val="both"/>
    </w:pPr>
    <w:rPr>
      <w:szCs w:val="22"/>
      <w:lang w:val="en-US"/>
    </w:rPr>
  </w:style>
  <w:style w:type="character" w:customStyle="1" w:styleId="01">
    <w:name w:val="Основной 0 Знак"/>
    <w:aliases w:val="95ПК Знак"/>
    <w:link w:val="00"/>
    <w:rsid w:val="001F46D3"/>
    <w:rPr>
      <w:rFonts w:ascii="Times New Roman" w:eastAsia="Times New Roman" w:hAnsi="Times New Roman" w:cs="Times New Roman"/>
      <w:sz w:val="24"/>
      <w:lang w:val="en-US"/>
    </w:rPr>
  </w:style>
  <w:style w:type="character" w:styleId="aff8">
    <w:name w:val="Strong"/>
    <w:qFormat/>
    <w:rsid w:val="001F46D3"/>
    <w:rPr>
      <w:b/>
      <w:bCs/>
    </w:rPr>
  </w:style>
  <w:style w:type="character" w:customStyle="1" w:styleId="st1">
    <w:name w:val="st1"/>
    <w:basedOn w:val="a2"/>
    <w:rsid w:val="001F46D3"/>
  </w:style>
  <w:style w:type="paragraph" w:customStyle="1" w:styleId="Default">
    <w:name w:val="Default"/>
    <w:rsid w:val="001F46D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9501">
    <w:name w:val="1 Основной текст 0;95 ПК;А. Основной текст 0 Знак Знак Знак Знак Знак Знак Знак Знак Знак Знак"/>
    <w:rsid w:val="001F46D3"/>
    <w:rPr>
      <w:rFonts w:eastAsia="Calibri"/>
      <w:color w:val="000000"/>
      <w:kern w:val="24"/>
      <w:sz w:val="24"/>
      <w:szCs w:val="24"/>
      <w:lang w:val="ru-RU" w:eastAsia="en-US" w:bidi="ar-SA"/>
    </w:rPr>
  </w:style>
  <w:style w:type="paragraph" w:styleId="aff9">
    <w:name w:val="TOC Heading"/>
    <w:basedOn w:val="1"/>
    <w:next w:val="a1"/>
    <w:uiPriority w:val="39"/>
    <w:qFormat/>
    <w:rsid w:val="001F46D3"/>
    <w:pPr>
      <w:keepLines/>
      <w:numPr>
        <w:numId w:val="0"/>
      </w:numPr>
      <w:tabs>
        <w:tab w:val="left" w:pos="0"/>
      </w:tabs>
      <w:spacing w:before="480" w:line="276" w:lineRule="auto"/>
      <w:jc w:val="left"/>
      <w:outlineLvl w:val="9"/>
    </w:pPr>
    <w:rPr>
      <w:rFonts w:ascii="Cambria" w:hAnsi="Cambria"/>
      <w:color w:val="365F91"/>
      <w:sz w:val="28"/>
      <w:szCs w:val="28"/>
      <w:lang w:eastAsia="en-US"/>
    </w:rPr>
  </w:style>
  <w:style w:type="paragraph" w:styleId="19">
    <w:name w:val="index 1"/>
    <w:basedOn w:val="a1"/>
    <w:next w:val="a1"/>
    <w:autoRedefine/>
    <w:rsid w:val="001F46D3"/>
    <w:pPr>
      <w:ind w:left="240" w:hanging="240"/>
    </w:pPr>
    <w:rPr>
      <w:lang w:eastAsia="ru-RU"/>
    </w:rPr>
  </w:style>
  <w:style w:type="character" w:styleId="affa">
    <w:name w:val="Emphasis"/>
    <w:uiPriority w:val="20"/>
    <w:qFormat/>
    <w:rsid w:val="001F46D3"/>
    <w:rPr>
      <w:i/>
      <w:iCs/>
    </w:rPr>
  </w:style>
  <w:style w:type="paragraph" w:styleId="affb">
    <w:name w:val="List Paragraph"/>
    <w:basedOn w:val="a1"/>
    <w:uiPriority w:val="34"/>
    <w:qFormat/>
    <w:rsid w:val="001F46D3"/>
    <w:pPr>
      <w:spacing w:after="200" w:line="276" w:lineRule="auto"/>
      <w:ind w:left="720"/>
      <w:contextualSpacing/>
    </w:pPr>
    <w:rPr>
      <w:rFonts w:ascii="Calibri" w:hAnsi="Calibri"/>
      <w:sz w:val="22"/>
      <w:szCs w:val="22"/>
      <w:lang w:eastAsia="ru-RU"/>
    </w:rPr>
  </w:style>
  <w:style w:type="paragraph" w:customStyle="1" w:styleId="1a">
    <w:name w:val="Знак1"/>
    <w:basedOn w:val="a1"/>
    <w:rsid w:val="001F46D3"/>
    <w:pPr>
      <w:spacing w:after="160" w:line="240" w:lineRule="exact"/>
    </w:pPr>
    <w:rPr>
      <w:rFonts w:ascii="Verdana" w:hAnsi="Verdana" w:cs="Verdana"/>
      <w:lang w:val="en-US" w:eastAsia="en-US"/>
    </w:rPr>
  </w:style>
  <w:style w:type="table" w:styleId="1b">
    <w:name w:val="Table Simple 1"/>
    <w:basedOn w:val="a3"/>
    <w:rsid w:val="001F46D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ConsCell">
    <w:name w:val="ConsCell"/>
    <w:uiPriority w:val="99"/>
    <w:rsid w:val="001F46D3"/>
    <w:pPr>
      <w:widowControl w:val="0"/>
      <w:autoSpaceDE w:val="0"/>
      <w:autoSpaceDN w:val="0"/>
      <w:adjustRightInd w:val="0"/>
      <w:spacing w:after="0" w:line="240" w:lineRule="auto"/>
      <w:ind w:left="96" w:right="19772"/>
    </w:pPr>
    <w:rPr>
      <w:rFonts w:ascii="Arial" w:eastAsia="Times New Roman" w:hAnsi="Arial" w:cs="Arial"/>
      <w:sz w:val="20"/>
      <w:szCs w:val="20"/>
      <w:lang w:eastAsia="ru-RU"/>
    </w:rPr>
  </w:style>
  <w:style w:type="paragraph" w:customStyle="1" w:styleId="ConsPlusCell">
    <w:name w:val="ConsPlusCell"/>
    <w:rsid w:val="001F46D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c">
    <w:name w:val="No Spacing"/>
    <w:qFormat/>
    <w:rsid w:val="001F46D3"/>
    <w:pPr>
      <w:spacing w:after="0" w:line="240" w:lineRule="auto"/>
    </w:pPr>
    <w:rPr>
      <w:rFonts w:ascii="Times New Roman" w:eastAsia="Calibri" w:hAnsi="Times New Roman" w:cs="Times New Roman"/>
      <w:sz w:val="24"/>
    </w:rPr>
  </w:style>
  <w:style w:type="paragraph" w:customStyle="1" w:styleId="TableContents">
    <w:name w:val="Table Contents"/>
    <w:basedOn w:val="a1"/>
    <w:uiPriority w:val="99"/>
    <w:rsid w:val="001F46D3"/>
    <w:pPr>
      <w:widowControl w:val="0"/>
      <w:autoSpaceDN w:val="0"/>
      <w:adjustRightInd w:val="0"/>
    </w:pPr>
    <w:rPr>
      <w:rFonts w:eastAsia="Arial Unicode MS" w:cs="Tahoma"/>
    </w:rPr>
  </w:style>
  <w:style w:type="paragraph" w:customStyle="1" w:styleId="affd">
    <w:name w:val="Знак"/>
    <w:basedOn w:val="a1"/>
    <w:next w:val="1"/>
    <w:rsid w:val="001F46D3"/>
    <w:pPr>
      <w:spacing w:after="160" w:line="240" w:lineRule="exact"/>
      <w:jc w:val="both"/>
    </w:pPr>
    <w:rPr>
      <w:rFonts w:ascii="Verdana" w:hAnsi="Verdana"/>
      <w:sz w:val="20"/>
      <w:szCs w:val="20"/>
      <w:lang w:val="en-US" w:eastAsia="en-US"/>
    </w:rPr>
  </w:style>
  <w:style w:type="paragraph" w:styleId="HTML">
    <w:name w:val="HTML Preformatted"/>
    <w:basedOn w:val="a1"/>
    <w:link w:val="HTML0"/>
    <w:uiPriority w:val="99"/>
    <w:unhideWhenUsed/>
    <w:rsid w:val="001F4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2"/>
    <w:link w:val="HTML"/>
    <w:uiPriority w:val="99"/>
    <w:rsid w:val="001F46D3"/>
    <w:rPr>
      <w:rFonts w:ascii="Courier New" w:eastAsia="Times New Roman" w:hAnsi="Courier New" w:cs="Times New Roman"/>
      <w:sz w:val="20"/>
      <w:szCs w:val="20"/>
    </w:rPr>
  </w:style>
  <w:style w:type="paragraph" w:styleId="28">
    <w:name w:val="Body Text 2"/>
    <w:basedOn w:val="a1"/>
    <w:link w:val="29"/>
    <w:rsid w:val="001F46D3"/>
    <w:pPr>
      <w:spacing w:after="120" w:line="480" w:lineRule="auto"/>
    </w:pPr>
  </w:style>
  <w:style w:type="character" w:customStyle="1" w:styleId="29">
    <w:name w:val="Основной текст 2 Знак"/>
    <w:basedOn w:val="a2"/>
    <w:link w:val="28"/>
    <w:rsid w:val="001F46D3"/>
    <w:rPr>
      <w:rFonts w:ascii="Times New Roman" w:eastAsia="Times New Roman" w:hAnsi="Times New Roman" w:cs="Times New Roman"/>
      <w:sz w:val="24"/>
      <w:szCs w:val="24"/>
    </w:rPr>
  </w:style>
  <w:style w:type="character" w:customStyle="1" w:styleId="ft307">
    <w:name w:val="ft307"/>
    <w:basedOn w:val="a2"/>
    <w:rsid w:val="001F46D3"/>
  </w:style>
  <w:style w:type="paragraph" w:customStyle="1" w:styleId="3f3f3f3f3f3f3f12">
    <w:name w:val="т3fа3fб3fл3fи3fц3fы3f 12"/>
    <w:basedOn w:val="a1"/>
    <w:rsid w:val="001F46D3"/>
    <w:pPr>
      <w:keepLines/>
      <w:widowControl w:val="0"/>
      <w:suppressAutoHyphens/>
      <w:jc w:val="both"/>
    </w:pPr>
    <w:rPr>
      <w:rFonts w:eastAsia="Lucida Sans Unicode" w:cs="Tahoma"/>
      <w:color w:val="000000"/>
      <w:kern w:val="1"/>
      <w:szCs w:val="20"/>
      <w:lang w:val="en-US" w:eastAsia="en-US"/>
    </w:rPr>
  </w:style>
  <w:style w:type="paragraph" w:customStyle="1" w:styleId="3f3f3f3f3f3f3f3f3f3f3f3f3f3f3f">
    <w:name w:val="Н3fа3fз3fв3fа3fн3fи3fе3f т3fа3fб3fл3fи3fц3fы3f"/>
    <w:basedOn w:val="a1"/>
    <w:rsid w:val="001F46D3"/>
    <w:pPr>
      <w:keepNext/>
      <w:keepLines/>
      <w:widowControl w:val="0"/>
      <w:suppressAutoHyphens/>
      <w:spacing w:before="120"/>
      <w:ind w:left="357" w:right="357" w:firstLine="720"/>
      <w:jc w:val="right"/>
    </w:pPr>
    <w:rPr>
      <w:rFonts w:ascii="Arial" w:eastAsia="Lucida Sans Unicode" w:hAnsi="Arial" w:cs="Tahoma"/>
      <w:b/>
      <w:color w:val="000000"/>
      <w:kern w:val="1"/>
      <w:szCs w:val="20"/>
      <w:lang w:val="en-US" w:eastAsia="en-US"/>
    </w:rPr>
  </w:style>
</w:styles>
</file>

<file path=word/webSettings.xml><?xml version="1.0" encoding="utf-8"?>
<w:webSettings xmlns:r="http://schemas.openxmlformats.org/officeDocument/2006/relationships" xmlns:w="http://schemas.openxmlformats.org/wordprocessingml/2006/main">
  <w:divs>
    <w:div w:id="57902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44AFE57-DCC7-4288-B416-0253410AF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136</Pages>
  <Words>43939</Words>
  <Characters>250453</Characters>
  <Application>Microsoft Office Word</Application>
  <DocSecurity>0</DocSecurity>
  <Lines>2087</Lines>
  <Paragraphs>587</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293805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Света</cp:lastModifiedBy>
  <cp:revision>85</cp:revision>
  <dcterms:created xsi:type="dcterms:W3CDTF">2012-11-17T06:52:00Z</dcterms:created>
  <dcterms:modified xsi:type="dcterms:W3CDTF">2012-11-26T16:33:00Z</dcterms:modified>
</cp:coreProperties>
</file>